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x-wmf" Extension="wmf"/>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N w:val="0"/>
        <w:ind w:firstLine="480"/>
        <w:jc w:val="center"/>
        <w:rPr>
          <w:rFonts w:hint="eastAsia" w:ascii="Arial"/>
          <w:color w:val="333333"/>
          <w:sz w:val="72"/>
          <w:szCs w:val="72"/>
        </w:rPr>
      </w:pPr>
      <w:r>
        <w:rPr>
          <w:rFonts w:hint="eastAsia" w:ascii="Arial"/>
          <w:color w:val="333333"/>
          <w:sz w:val="72"/>
          <w:szCs w:val="72"/>
        </w:rPr>
        <w:t>bilibili哔哩哔哩B站会员最新更新注册问题6200道       答案</w:t>
      </w:r>
    </w:p>
    <w:p>
      <w:pPr>
        <w:autoSpaceDN w:val="0"/>
        <w:ind w:firstLine="480"/>
        <w:jc w:val="center"/>
        <w:rPr>
          <w:rFonts w:ascii="Arial"/>
          <w:color w:val="333333"/>
          <w:sz w:val="24"/>
          <w:szCs w:val="24"/>
        </w:rPr>
      </w:pPr>
      <w:r>
        <w:rPr>
          <w:rFonts w:hint="eastAsia" w:ascii="Arial"/>
          <w:color w:val="333333"/>
          <w:sz w:val="24"/>
          <w:szCs w:val="24"/>
        </w:rPr>
        <w:t>1d下列哪种立体匹配算法不是全局匹配算法？</w:t>
      </w:r>
    </w:p>
    <w:p>
      <w:pPr>
        <w:autoSpaceDN w:val="0"/>
        <w:jc w:val="left"/>
        <w:rPr>
          <w:rFonts w:ascii="Arial"/>
          <w:color w:val="333333"/>
          <w:sz w:val="24"/>
          <w:szCs w:val="24"/>
        </w:rPr>
      </w:pPr>
      <w:r>
        <w:rPr>
          <w:rFonts w:ascii="Arial"/>
          <w:color w:val="333333"/>
          <w:sz w:val="24"/>
          <w:szCs w:val="24"/>
        </w:rPr>
        <w:t xml:space="preserve">BP SSD </w:t>
      </w:r>
      <w:r>
        <w:rPr>
          <w:rFonts w:hint="eastAsia" w:ascii="Arial"/>
          <w:color w:val="333333"/>
          <w:sz w:val="24"/>
          <w:szCs w:val="24"/>
        </w:rPr>
        <w:t>动态规划</w:t>
      </w:r>
      <w:r>
        <w:rPr>
          <w:rFonts w:ascii="Arial"/>
          <w:color w:val="333333"/>
          <w:sz w:val="24"/>
          <w:szCs w:val="24"/>
        </w:rPr>
        <w:t xml:space="preserve"> </w:t>
      </w:r>
      <w:r>
        <w:rPr>
          <w:rFonts w:hint="eastAsia" w:ascii="Arial"/>
          <w:color w:val="333333"/>
          <w:sz w:val="24"/>
          <w:szCs w:val="24"/>
        </w:rPr>
        <w:t>图割</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#2 </w:t>
      </w:r>
      <w:r>
        <w:rPr>
          <w:rFonts w:hint="eastAsia" w:ascii="Arial"/>
          <w:color w:val="333333"/>
          <w:sz w:val="24"/>
          <w:szCs w:val="24"/>
        </w:rPr>
        <w:t>以下哪个声优不是游戏《</w:t>
      </w:r>
      <w:r>
        <w:rPr>
          <w:rFonts w:ascii="Arial"/>
          <w:color w:val="333333"/>
          <w:sz w:val="24"/>
          <w:szCs w:val="24"/>
        </w:rPr>
        <w:t>starry sky</w:t>
      </w:r>
      <w:r>
        <w:rPr>
          <w:rFonts w:hint="eastAsia" w:ascii="Arial"/>
          <w:color w:val="333333"/>
          <w:sz w:val="24"/>
          <w:szCs w:val="24"/>
        </w:rPr>
        <w:t>》的声优</w:t>
      </w:r>
    </w:p>
    <w:p>
      <w:pPr>
        <w:autoSpaceDN w:val="0"/>
        <w:jc w:val="left"/>
        <w:rPr>
          <w:rFonts w:ascii="Arial"/>
          <w:color w:val="333333"/>
          <w:sz w:val="24"/>
          <w:szCs w:val="24"/>
        </w:rPr>
      </w:pPr>
      <w:r>
        <w:rPr>
          <w:rFonts w:hint="eastAsia" w:ascii="Arial"/>
          <w:color w:val="333333"/>
          <w:sz w:val="24"/>
          <w:szCs w:val="24"/>
        </w:rPr>
        <w:t>绿川光</w:t>
      </w:r>
      <w:r>
        <w:rPr>
          <w:rFonts w:ascii="Arial"/>
          <w:color w:val="333333"/>
          <w:sz w:val="24"/>
          <w:szCs w:val="24"/>
        </w:rPr>
        <w:t xml:space="preserve"> </w:t>
      </w:r>
      <w:r>
        <w:rPr>
          <w:rFonts w:hint="eastAsia" w:ascii="Arial"/>
          <w:color w:val="333333"/>
          <w:sz w:val="24"/>
          <w:szCs w:val="24"/>
        </w:rPr>
        <w:t>小野大辅</w:t>
      </w:r>
      <w:r>
        <w:rPr>
          <w:rFonts w:ascii="Arial"/>
          <w:color w:val="333333"/>
          <w:sz w:val="24"/>
          <w:szCs w:val="24"/>
        </w:rPr>
        <w:t xml:space="preserve"> </w:t>
      </w:r>
      <w:r>
        <w:rPr>
          <w:rFonts w:hint="eastAsia" w:ascii="Arial"/>
          <w:color w:val="333333"/>
          <w:sz w:val="24"/>
          <w:szCs w:val="24"/>
        </w:rPr>
        <w:t>宫野真守</w:t>
      </w:r>
      <w:r>
        <w:rPr>
          <w:rFonts w:ascii="Arial"/>
          <w:color w:val="333333"/>
          <w:sz w:val="24"/>
          <w:szCs w:val="24"/>
        </w:rPr>
        <w:t xml:space="preserve"> </w:t>
      </w:r>
      <w:r>
        <w:rPr>
          <w:rFonts w:hint="eastAsia" w:ascii="Arial"/>
          <w:color w:val="333333"/>
          <w:sz w:val="24"/>
          <w:szCs w:val="24"/>
        </w:rPr>
        <w:t>森川智之</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#3 </w:t>
      </w:r>
      <w:r>
        <w:rPr>
          <w:rFonts w:hint="eastAsia" w:ascii="Arial"/>
          <w:color w:val="333333"/>
          <w:sz w:val="24"/>
          <w:szCs w:val="24"/>
        </w:rPr>
        <w:t>命运石之门中，助手</w:t>
      </w:r>
      <w:r>
        <w:rPr>
          <w:rFonts w:ascii="Arial"/>
          <w:color w:val="333333"/>
          <w:sz w:val="24"/>
          <w:szCs w:val="24"/>
        </w:rPr>
        <w:t>2CH</w:t>
      </w:r>
      <w:r>
        <w:rPr>
          <w:rFonts w:hint="eastAsia" w:ascii="Arial"/>
          <w:color w:val="333333"/>
          <w:sz w:val="24"/>
          <w:szCs w:val="24"/>
        </w:rPr>
        <w:t>上的</w:t>
      </w:r>
      <w:r>
        <w:rPr>
          <w:rFonts w:ascii="Arial"/>
          <w:color w:val="333333"/>
          <w:sz w:val="24"/>
          <w:szCs w:val="24"/>
        </w:rPr>
        <w:t>ID</w:t>
      </w:r>
      <w:r>
        <w:rPr>
          <w:rFonts w:hint="eastAsia" w:ascii="Arial"/>
          <w:color w:val="333333"/>
          <w:sz w:val="24"/>
          <w:szCs w:val="24"/>
        </w:rPr>
        <w:t>是什么</w:t>
      </w:r>
    </w:p>
    <w:p>
      <w:pPr>
        <w:autoSpaceDN w:val="0"/>
        <w:jc w:val="left"/>
        <w:rPr>
          <w:rFonts w:ascii="Arial"/>
          <w:color w:val="333333"/>
          <w:sz w:val="24"/>
          <w:szCs w:val="24"/>
        </w:rPr>
      </w:pPr>
      <w:r>
        <w:rPr>
          <w:rFonts w:hint="eastAsia" w:ascii="Arial"/>
          <w:color w:val="333333"/>
          <w:sz w:val="24"/>
          <w:szCs w:val="24"/>
        </w:rPr>
        <w:t>孙悟饭与龟波功</w:t>
      </w:r>
      <w:r>
        <w:rPr>
          <w:rFonts w:ascii="Arial"/>
          <w:color w:val="333333"/>
          <w:sz w:val="24"/>
          <w:szCs w:val="24"/>
        </w:rPr>
        <w:t xml:space="preserve"> </w:t>
      </w:r>
      <w:r>
        <w:rPr>
          <w:rFonts w:hint="eastAsia" w:ascii="Arial"/>
          <w:color w:val="333333"/>
          <w:sz w:val="24"/>
          <w:szCs w:val="24"/>
        </w:rPr>
        <w:t>栗悟饭与龟派气功</w:t>
      </w:r>
      <w:r>
        <w:rPr>
          <w:rFonts w:ascii="Arial"/>
          <w:color w:val="333333"/>
          <w:sz w:val="24"/>
          <w:szCs w:val="24"/>
        </w:rPr>
        <w:t xml:space="preserve"> </w:t>
      </w:r>
      <w:r>
        <w:rPr>
          <w:rFonts w:hint="eastAsia" w:ascii="Arial"/>
          <w:color w:val="333333"/>
          <w:sz w:val="24"/>
          <w:szCs w:val="24"/>
        </w:rPr>
        <w:t>孙悟饭与龟派气功</w:t>
      </w:r>
      <w:r>
        <w:rPr>
          <w:rFonts w:ascii="Arial"/>
          <w:color w:val="333333"/>
          <w:sz w:val="24"/>
          <w:szCs w:val="24"/>
        </w:rPr>
        <w:t xml:space="preserve"> </w:t>
      </w:r>
      <w:r>
        <w:rPr>
          <w:rFonts w:hint="eastAsia" w:ascii="Arial"/>
          <w:color w:val="333333"/>
          <w:sz w:val="24"/>
          <w:szCs w:val="24"/>
        </w:rPr>
        <w:t>栗悟饭与龟波功</w:t>
      </w:r>
      <w:r>
        <w:rPr>
          <w:rFonts w:ascii="Arial"/>
          <w:color w:val="333333"/>
          <w:sz w:val="24"/>
          <w:szCs w:val="24"/>
        </w:rPr>
        <w:t xml:space="preserve"> </w:t>
      </w:r>
    </w:p>
    <w:p>
      <w:pPr>
        <w:autoSpaceDN w:val="0"/>
        <w:jc w:val="left"/>
        <w:rPr>
          <w:rFonts w:ascii="Arial"/>
          <w:color w:val="333333"/>
          <w:sz w:val="24"/>
          <w:szCs w:val="24"/>
        </w:rPr>
      </w:pPr>
    </w:p>
    <w:p>
      <w:pPr>
        <w:autoSpaceDN w:val="0"/>
        <w:jc w:val="left"/>
        <w:rPr>
          <w:rFonts w:ascii="Arial"/>
          <w:color w:val="333333"/>
          <w:sz w:val="24"/>
          <w:szCs w:val="24"/>
        </w:rPr>
      </w:pPr>
      <w:r>
        <w:rPr>
          <w:rFonts w:ascii="Arial"/>
          <w:color w:val="333333"/>
          <w:sz w:val="24"/>
          <w:szCs w:val="24"/>
        </w:rPr>
        <w:t xml:space="preserve">#4 </w:t>
      </w:r>
      <w:r>
        <w:rPr>
          <w:rFonts w:hint="eastAsia" w:ascii="Arial"/>
          <w:color w:val="333333"/>
          <w:sz w:val="24"/>
          <w:szCs w:val="24"/>
        </w:rPr>
        <w:t>负责动画制作中背景部分的画面质量、效果的检验与调控的职务是</w:t>
      </w:r>
      <w:r>
        <w:rPr>
          <w:rFonts w:ascii="Arial"/>
          <w:color w:val="333333"/>
          <w:sz w:val="24"/>
          <w:szCs w:val="24"/>
        </w:rPr>
        <w:t>______</w:t>
      </w:r>
      <w:r>
        <w:rPr>
          <w:rFonts w:hint="eastAsia" w:ascii="Arial"/>
          <w:color w:val="333333"/>
          <w:sz w:val="24"/>
          <w:szCs w:val="24"/>
        </w:rPr>
        <w:t>？</w:t>
      </w:r>
    </w:p>
    <w:p>
      <w:pPr>
        <w:autoSpaceDN w:val="0"/>
        <w:jc w:val="left"/>
        <w:rPr>
          <w:rFonts w:ascii="Arial"/>
          <w:color w:val="333333"/>
          <w:sz w:val="24"/>
          <w:szCs w:val="24"/>
        </w:rPr>
      </w:pPr>
      <w:r>
        <w:rPr>
          <w:rFonts w:hint="eastAsia" w:ascii="Arial"/>
          <w:color w:val="333333"/>
          <w:sz w:val="24"/>
          <w:szCs w:val="24"/>
        </w:rPr>
        <w:t>美术监督</w:t>
      </w:r>
      <w:r>
        <w:rPr>
          <w:rFonts w:ascii="Arial"/>
          <w:color w:val="333333"/>
          <w:sz w:val="24"/>
          <w:szCs w:val="24"/>
        </w:rPr>
        <w:t xml:space="preserve"> </w:t>
      </w:r>
      <w:r>
        <w:rPr>
          <w:rFonts w:hint="eastAsia" w:ascii="Arial"/>
          <w:color w:val="333333"/>
          <w:sz w:val="24"/>
          <w:szCs w:val="24"/>
        </w:rPr>
        <w:t>背景监督</w:t>
      </w:r>
      <w:r>
        <w:rPr>
          <w:rFonts w:ascii="Arial"/>
          <w:color w:val="333333"/>
          <w:sz w:val="24"/>
          <w:szCs w:val="24"/>
        </w:rPr>
        <w:t xml:space="preserve"> </w:t>
      </w:r>
      <w:r>
        <w:rPr>
          <w:rFonts w:hint="eastAsia" w:ascii="Arial"/>
          <w:color w:val="333333"/>
          <w:sz w:val="24"/>
          <w:szCs w:val="24"/>
        </w:rPr>
        <w:t>色彩设定</w:t>
      </w:r>
      <w:r>
        <w:rPr>
          <w:rFonts w:ascii="Arial"/>
          <w:color w:val="333333"/>
          <w:sz w:val="24"/>
          <w:szCs w:val="24"/>
        </w:rPr>
        <w:t xml:space="preserve"> </w:t>
      </w:r>
      <w:r>
        <w:rPr>
          <w:rFonts w:hint="eastAsia" w:ascii="Arial"/>
          <w:color w:val="333333"/>
          <w:sz w:val="24"/>
          <w:szCs w:val="24"/>
        </w:rPr>
        <w:t>作画监督</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#5 </w:t>
      </w:r>
      <w:r>
        <w:rPr>
          <w:rFonts w:hint="eastAsia" w:ascii="Arial"/>
          <w:color w:val="333333"/>
          <w:sz w:val="24"/>
          <w:szCs w:val="24"/>
        </w:rPr>
        <w:t>幽灵行军不是谁的固有结界</w:t>
      </w:r>
    </w:p>
    <w:p>
      <w:pPr>
        <w:autoSpaceDN w:val="0"/>
        <w:jc w:val="left"/>
        <w:rPr>
          <w:rFonts w:ascii="Arial"/>
          <w:color w:val="333333"/>
          <w:sz w:val="24"/>
          <w:szCs w:val="24"/>
        </w:rPr>
      </w:pPr>
      <w:r>
        <w:rPr>
          <w:rFonts w:hint="eastAsia" w:ascii="Arial"/>
          <w:color w:val="333333"/>
          <w:sz w:val="24"/>
          <w:szCs w:val="24"/>
        </w:rPr>
        <w:t>白骑士</w:t>
      </w:r>
      <w:r>
        <w:rPr>
          <w:rFonts w:ascii="Arial"/>
          <w:color w:val="333333"/>
          <w:sz w:val="24"/>
          <w:szCs w:val="24"/>
        </w:rPr>
        <w:t xml:space="preserve"> </w:t>
      </w:r>
      <w:r>
        <w:rPr>
          <w:rFonts w:hint="eastAsia" w:ascii="Arial"/>
          <w:color w:val="333333"/>
          <w:sz w:val="24"/>
          <w:szCs w:val="24"/>
        </w:rPr>
        <w:t>布拉德</w:t>
      </w:r>
      <w:r>
        <w:rPr>
          <w:rFonts w:ascii="Arial"/>
          <w:color w:val="333333"/>
          <w:sz w:val="24"/>
          <w:szCs w:val="24"/>
        </w:rPr>
        <w:t xml:space="preserve"> </w:t>
      </w:r>
      <w:r>
        <w:rPr>
          <w:rFonts w:hint="eastAsia" w:ascii="Arial"/>
          <w:color w:val="333333"/>
          <w:sz w:val="24"/>
          <w:szCs w:val="24"/>
        </w:rPr>
        <w:t>梵</w:t>
      </w:r>
      <w:r>
        <w:rPr>
          <w:rFonts w:ascii="Arial"/>
          <w:color w:val="333333"/>
          <w:sz w:val="24"/>
          <w:szCs w:val="24"/>
        </w:rPr>
        <w:t>·</w:t>
      </w:r>
      <w:r>
        <w:rPr>
          <w:rFonts w:hint="eastAsia" w:ascii="Arial"/>
          <w:color w:val="333333"/>
          <w:sz w:val="24"/>
          <w:szCs w:val="24"/>
        </w:rPr>
        <w:t>斐姆</w:t>
      </w:r>
      <w:r>
        <w:rPr>
          <w:rFonts w:ascii="Arial"/>
          <w:color w:val="333333"/>
          <w:sz w:val="24"/>
          <w:szCs w:val="24"/>
        </w:rPr>
        <w:t xml:space="preserve"> </w:t>
      </w:r>
      <w:r>
        <w:rPr>
          <w:rFonts w:hint="eastAsia" w:ascii="Arial"/>
          <w:color w:val="333333"/>
          <w:sz w:val="24"/>
          <w:szCs w:val="24"/>
        </w:rPr>
        <w:t>斯菲尔丁</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#6 </w:t>
      </w:r>
      <w:r>
        <w:rPr>
          <w:rFonts w:hint="eastAsia" w:ascii="Arial"/>
          <w:color w:val="333333"/>
          <w:sz w:val="24"/>
          <w:szCs w:val="24"/>
        </w:rPr>
        <w:t>最终幻想</w:t>
      </w:r>
      <w:r>
        <w:rPr>
          <w:rFonts w:ascii="Arial"/>
          <w:color w:val="333333"/>
          <w:sz w:val="24"/>
          <w:szCs w:val="24"/>
        </w:rPr>
        <w:t>VIII</w:t>
      </w:r>
      <w:r>
        <w:rPr>
          <w:rFonts w:hint="eastAsia" w:ascii="Arial"/>
          <w:color w:val="333333"/>
          <w:sz w:val="24"/>
          <w:szCs w:val="24"/>
        </w:rPr>
        <w:t>中登场的女主角为：</w:t>
      </w:r>
    </w:p>
    <w:p>
      <w:pPr>
        <w:autoSpaceDN w:val="0"/>
        <w:jc w:val="left"/>
        <w:rPr>
          <w:rFonts w:ascii="Arial"/>
          <w:color w:val="333333"/>
          <w:sz w:val="24"/>
          <w:szCs w:val="24"/>
        </w:rPr>
      </w:pPr>
      <w:r>
        <w:rPr>
          <w:rFonts w:hint="eastAsia" w:ascii="Arial"/>
          <w:color w:val="333333"/>
          <w:sz w:val="24"/>
          <w:szCs w:val="24"/>
        </w:rPr>
        <w:t>蒂法</w:t>
      </w:r>
      <w:r>
        <w:rPr>
          <w:rFonts w:ascii="Arial"/>
          <w:color w:val="333333"/>
          <w:sz w:val="24"/>
          <w:szCs w:val="24"/>
        </w:rPr>
        <w:t xml:space="preserve"> </w:t>
      </w:r>
      <w:r>
        <w:rPr>
          <w:rFonts w:hint="eastAsia" w:ascii="Arial"/>
          <w:color w:val="333333"/>
          <w:sz w:val="24"/>
          <w:szCs w:val="24"/>
        </w:rPr>
        <w:t>莉诺雅</w:t>
      </w:r>
      <w:r>
        <w:rPr>
          <w:rFonts w:ascii="Arial"/>
          <w:color w:val="333333"/>
          <w:sz w:val="24"/>
          <w:szCs w:val="24"/>
        </w:rPr>
        <w:t xml:space="preserve"> </w:t>
      </w:r>
      <w:r>
        <w:rPr>
          <w:rFonts w:hint="eastAsia" w:ascii="Arial"/>
          <w:color w:val="333333"/>
          <w:sz w:val="24"/>
          <w:szCs w:val="24"/>
        </w:rPr>
        <w:t>尤娜</w:t>
      </w:r>
      <w:r>
        <w:rPr>
          <w:rFonts w:ascii="Arial"/>
          <w:color w:val="333333"/>
          <w:sz w:val="24"/>
          <w:szCs w:val="24"/>
        </w:rPr>
        <w:t xml:space="preserve"> </w:t>
      </w:r>
      <w:r>
        <w:rPr>
          <w:rFonts w:hint="eastAsia" w:ascii="Arial"/>
          <w:color w:val="333333"/>
          <w:sz w:val="24"/>
          <w:szCs w:val="24"/>
        </w:rPr>
        <w:t>雷霆</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#7 </w:t>
      </w:r>
      <w:r>
        <w:rPr>
          <w:rFonts w:hint="eastAsia" w:ascii="Arial"/>
          <w:color w:val="333333"/>
          <w:sz w:val="24"/>
          <w:szCs w:val="24"/>
        </w:rPr>
        <w:t>《幸运星》中常和此方一起玩网游的是</w:t>
      </w:r>
    </w:p>
    <w:p>
      <w:pPr>
        <w:autoSpaceDN w:val="0"/>
        <w:jc w:val="left"/>
        <w:rPr>
          <w:rFonts w:ascii="Arial"/>
          <w:color w:val="333333"/>
          <w:sz w:val="24"/>
          <w:szCs w:val="24"/>
        </w:rPr>
      </w:pPr>
      <w:r>
        <w:rPr>
          <w:rFonts w:hint="eastAsia" w:ascii="Arial"/>
          <w:color w:val="333333"/>
          <w:sz w:val="24"/>
          <w:szCs w:val="24"/>
        </w:rPr>
        <w:t>唯姐</w:t>
      </w:r>
      <w:r>
        <w:rPr>
          <w:rFonts w:ascii="Arial"/>
          <w:color w:val="333333"/>
          <w:sz w:val="24"/>
          <w:szCs w:val="24"/>
        </w:rPr>
        <w:t xml:space="preserve"> </w:t>
      </w:r>
      <w:r>
        <w:rPr>
          <w:rFonts w:hint="eastAsia" w:ascii="Arial"/>
          <w:color w:val="333333"/>
          <w:sz w:val="24"/>
          <w:szCs w:val="24"/>
        </w:rPr>
        <w:t>小镜</w:t>
      </w:r>
      <w:r>
        <w:rPr>
          <w:rFonts w:ascii="Arial"/>
          <w:color w:val="333333"/>
          <w:sz w:val="24"/>
          <w:szCs w:val="24"/>
        </w:rPr>
        <w:t xml:space="preserve"> </w:t>
      </w:r>
      <w:r>
        <w:rPr>
          <w:rFonts w:hint="eastAsia" w:ascii="Arial"/>
          <w:color w:val="333333"/>
          <w:sz w:val="24"/>
          <w:szCs w:val="24"/>
        </w:rPr>
        <w:t>此方爸</w:t>
      </w:r>
      <w:r>
        <w:rPr>
          <w:rFonts w:ascii="Arial"/>
          <w:color w:val="333333"/>
          <w:sz w:val="24"/>
          <w:szCs w:val="24"/>
        </w:rPr>
        <w:t xml:space="preserve"> </w:t>
      </w:r>
      <w:r>
        <w:rPr>
          <w:rFonts w:hint="eastAsia" w:ascii="Arial"/>
          <w:color w:val="333333"/>
          <w:sz w:val="24"/>
          <w:szCs w:val="24"/>
        </w:rPr>
        <w:t>老师</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#8 USB3.0 </w:t>
      </w:r>
      <w:r>
        <w:rPr>
          <w:rFonts w:hint="eastAsia" w:ascii="Arial"/>
          <w:color w:val="333333"/>
          <w:sz w:val="24"/>
          <w:szCs w:val="24"/>
        </w:rPr>
        <w:t>的插口通常为何种颜色？</w:t>
      </w:r>
    </w:p>
    <w:p>
      <w:pPr>
        <w:autoSpaceDN w:val="0"/>
        <w:jc w:val="left"/>
        <w:rPr>
          <w:rFonts w:ascii="Arial"/>
          <w:color w:val="333333"/>
          <w:sz w:val="24"/>
          <w:szCs w:val="24"/>
        </w:rPr>
      </w:pPr>
      <w:r>
        <w:rPr>
          <w:rFonts w:hint="eastAsia" w:ascii="Arial"/>
          <w:color w:val="333333"/>
          <w:sz w:val="24"/>
          <w:szCs w:val="24"/>
        </w:rPr>
        <w:t>紫</w:t>
      </w:r>
      <w:r>
        <w:rPr>
          <w:rFonts w:ascii="Arial"/>
          <w:color w:val="333333"/>
          <w:sz w:val="24"/>
          <w:szCs w:val="24"/>
        </w:rPr>
        <w:t xml:space="preserve"> </w:t>
      </w:r>
      <w:r>
        <w:rPr>
          <w:rFonts w:hint="eastAsia" w:ascii="Arial"/>
          <w:color w:val="333333"/>
          <w:sz w:val="24"/>
          <w:szCs w:val="24"/>
        </w:rPr>
        <w:t>蓝</w:t>
      </w:r>
      <w:r>
        <w:rPr>
          <w:rFonts w:ascii="Arial"/>
          <w:color w:val="333333"/>
          <w:sz w:val="24"/>
          <w:szCs w:val="24"/>
        </w:rPr>
        <w:t xml:space="preserve"> </w:t>
      </w:r>
      <w:r>
        <w:rPr>
          <w:rFonts w:hint="eastAsia" w:ascii="Arial"/>
          <w:color w:val="333333"/>
          <w:sz w:val="24"/>
          <w:szCs w:val="24"/>
        </w:rPr>
        <w:t>橙</w:t>
      </w:r>
      <w:r>
        <w:rPr>
          <w:rFonts w:ascii="Arial"/>
          <w:color w:val="333333"/>
          <w:sz w:val="24"/>
          <w:szCs w:val="24"/>
        </w:rPr>
        <w:t xml:space="preserve"> </w:t>
      </w:r>
      <w:r>
        <w:rPr>
          <w:rFonts w:hint="eastAsia" w:ascii="Arial"/>
          <w:color w:val="333333"/>
          <w:sz w:val="24"/>
          <w:szCs w:val="24"/>
        </w:rPr>
        <w:t>黑</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#9 </w:t>
      </w:r>
      <w:r>
        <w:rPr>
          <w:rFonts w:hint="eastAsia" w:ascii="Arial"/>
          <w:color w:val="333333"/>
          <w:sz w:val="24"/>
          <w:szCs w:val="24"/>
        </w:rPr>
        <w:t>下列出自东方</w:t>
      </w:r>
      <w:r>
        <w:rPr>
          <w:rFonts w:ascii="Arial"/>
          <w:color w:val="333333"/>
          <w:sz w:val="24"/>
          <w:szCs w:val="24"/>
        </w:rPr>
        <w:t>project</w:t>
      </w:r>
      <w:r>
        <w:rPr>
          <w:rFonts w:hint="eastAsia" w:ascii="Arial"/>
          <w:color w:val="333333"/>
          <w:sz w:val="24"/>
          <w:szCs w:val="24"/>
        </w:rPr>
        <w:t>的角色中，种族为人类的是？</w:t>
      </w:r>
    </w:p>
    <w:p>
      <w:pPr>
        <w:autoSpaceDN w:val="0"/>
        <w:jc w:val="left"/>
        <w:rPr>
          <w:rFonts w:ascii="Arial"/>
          <w:color w:val="333333"/>
          <w:sz w:val="24"/>
          <w:szCs w:val="24"/>
        </w:rPr>
      </w:pPr>
      <w:r>
        <w:rPr>
          <w:rFonts w:hint="eastAsia" w:ascii="Arial"/>
          <w:color w:val="333333"/>
          <w:sz w:val="24"/>
          <w:szCs w:val="24"/>
        </w:rPr>
        <w:t>红美铃</w:t>
      </w:r>
      <w:r>
        <w:rPr>
          <w:rFonts w:ascii="Arial"/>
          <w:color w:val="333333"/>
          <w:sz w:val="24"/>
          <w:szCs w:val="24"/>
        </w:rPr>
        <w:t xml:space="preserve"> </w:t>
      </w:r>
      <w:r>
        <w:rPr>
          <w:rFonts w:hint="eastAsia" w:ascii="Arial"/>
          <w:color w:val="333333"/>
          <w:sz w:val="24"/>
          <w:szCs w:val="24"/>
        </w:rPr>
        <w:t>帕秋莉</w:t>
      </w:r>
      <w:r>
        <w:rPr>
          <w:rFonts w:ascii="Arial"/>
          <w:color w:val="333333"/>
          <w:sz w:val="24"/>
          <w:szCs w:val="24"/>
        </w:rPr>
        <w:t>·</w:t>
      </w:r>
      <w:r>
        <w:rPr>
          <w:rFonts w:hint="eastAsia" w:ascii="Arial"/>
          <w:color w:val="333333"/>
          <w:sz w:val="24"/>
          <w:szCs w:val="24"/>
        </w:rPr>
        <w:t>诺蕾姬</w:t>
      </w:r>
      <w:r>
        <w:rPr>
          <w:rFonts w:ascii="Arial"/>
          <w:color w:val="333333"/>
          <w:sz w:val="24"/>
          <w:szCs w:val="24"/>
        </w:rPr>
        <w:t xml:space="preserve"> </w:t>
      </w:r>
      <w:r>
        <w:rPr>
          <w:rFonts w:hint="eastAsia" w:ascii="Arial"/>
          <w:color w:val="333333"/>
          <w:sz w:val="24"/>
          <w:szCs w:val="24"/>
        </w:rPr>
        <w:t>蓬莱山辉夜</w:t>
      </w:r>
      <w:r>
        <w:rPr>
          <w:rFonts w:ascii="Arial"/>
          <w:color w:val="333333"/>
          <w:sz w:val="24"/>
          <w:szCs w:val="24"/>
        </w:rPr>
        <w:t xml:space="preserve"> </w:t>
      </w:r>
      <w:r>
        <w:rPr>
          <w:rFonts w:hint="eastAsia" w:ascii="Arial"/>
          <w:color w:val="333333"/>
          <w:sz w:val="24"/>
          <w:szCs w:val="24"/>
        </w:rPr>
        <w:t>十六夜咲夜</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 xml:space="preserve">#10 </w:t>
      </w:r>
      <w:r>
        <w:rPr>
          <w:rFonts w:hint="eastAsia" w:ascii="Arial"/>
          <w:color w:val="333333"/>
          <w:sz w:val="24"/>
          <w:szCs w:val="24"/>
        </w:rPr>
        <w:t>以下哪名聲優沒有出演過高達駕駛員的角色？</w:t>
      </w:r>
    </w:p>
    <w:p>
      <w:pPr>
        <w:autoSpaceDN w:val="0"/>
        <w:jc w:val="left"/>
        <w:rPr>
          <w:rFonts w:ascii="Arial"/>
          <w:color w:val="333333"/>
          <w:sz w:val="24"/>
          <w:szCs w:val="24"/>
        </w:rPr>
      </w:pPr>
      <w:r>
        <w:rPr>
          <w:rFonts w:hint="eastAsia" w:ascii="Arial"/>
          <w:color w:val="333333"/>
          <w:sz w:val="24"/>
          <w:szCs w:val="24"/>
        </w:rPr>
        <w:t>鈴村健一</w:t>
      </w:r>
      <w:r>
        <w:rPr>
          <w:rFonts w:ascii="Arial"/>
          <w:color w:val="333333"/>
          <w:sz w:val="24"/>
          <w:szCs w:val="24"/>
        </w:rPr>
        <w:t xml:space="preserve"> </w:t>
      </w:r>
      <w:r>
        <w:rPr>
          <w:rFonts w:hint="eastAsia" w:ascii="Arial"/>
          <w:color w:val="333333"/>
          <w:sz w:val="24"/>
          <w:szCs w:val="24"/>
        </w:rPr>
        <w:t>宮野真守</w:t>
      </w:r>
      <w:r>
        <w:rPr>
          <w:rFonts w:ascii="Arial"/>
          <w:color w:val="333333"/>
          <w:sz w:val="24"/>
          <w:szCs w:val="24"/>
        </w:rPr>
        <w:t xml:space="preserve"> </w:t>
      </w:r>
      <w:r>
        <w:rPr>
          <w:rFonts w:hint="eastAsia" w:ascii="Arial"/>
          <w:color w:val="333333"/>
          <w:sz w:val="24"/>
          <w:szCs w:val="24"/>
        </w:rPr>
        <w:t>保志總一朗</w:t>
      </w:r>
      <w:r>
        <w:rPr>
          <w:rFonts w:ascii="Arial"/>
          <w:color w:val="333333"/>
          <w:sz w:val="24"/>
          <w:szCs w:val="24"/>
        </w:rPr>
        <w:t xml:space="preserve"> </w:t>
      </w:r>
      <w:r>
        <w:rPr>
          <w:rFonts w:hint="eastAsia" w:ascii="Arial"/>
          <w:color w:val="333333"/>
          <w:sz w:val="24"/>
          <w:szCs w:val="24"/>
        </w:rPr>
        <w:t>杉田智和</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#11 “</w:t>
      </w:r>
      <w:r>
        <w:rPr>
          <w:rFonts w:hint="eastAsia" w:ascii="Arial"/>
          <w:color w:val="333333"/>
          <w:sz w:val="24"/>
          <w:szCs w:val="24"/>
        </w:rPr>
        <w:t>只要杀了他，雪忆随便你搞</w:t>
      </w:r>
      <w:r>
        <w:rPr>
          <w:rFonts w:ascii="Arial"/>
          <w:color w:val="333333"/>
          <w:sz w:val="24"/>
          <w:szCs w:val="24"/>
        </w:rPr>
        <w:t>”</w:t>
      </w:r>
      <w:r>
        <w:rPr>
          <w:rFonts w:hint="eastAsia" w:ascii="Arial"/>
          <w:color w:val="333333"/>
          <w:sz w:val="24"/>
          <w:szCs w:val="24"/>
        </w:rPr>
        <w:t>出自？</w:t>
      </w:r>
    </w:p>
    <w:p>
      <w:pPr>
        <w:autoSpaceDN w:val="0"/>
        <w:jc w:val="left"/>
        <w:rPr>
          <w:rFonts w:ascii="Arial"/>
          <w:color w:val="333333"/>
          <w:sz w:val="24"/>
          <w:szCs w:val="24"/>
        </w:rPr>
      </w:pPr>
      <w:r>
        <w:rPr>
          <w:rFonts w:hint="eastAsia" w:ascii="Arial"/>
          <w:color w:val="333333"/>
          <w:sz w:val="24"/>
          <w:szCs w:val="24"/>
        </w:rPr>
        <w:t>雾之本境</w:t>
      </w:r>
      <w:r>
        <w:rPr>
          <w:rFonts w:ascii="Arial"/>
          <w:color w:val="333333"/>
          <w:sz w:val="24"/>
          <w:szCs w:val="24"/>
        </w:rPr>
        <w:t xml:space="preserve"> </w:t>
      </w:r>
      <w:r>
        <w:rPr>
          <w:rFonts w:hint="eastAsia" w:ascii="Arial"/>
          <w:color w:val="333333"/>
          <w:sz w:val="24"/>
          <w:szCs w:val="24"/>
        </w:rPr>
        <w:t>雪之本境</w:t>
      </w:r>
      <w:r>
        <w:rPr>
          <w:rFonts w:ascii="Arial"/>
          <w:color w:val="333333"/>
          <w:sz w:val="24"/>
          <w:szCs w:val="24"/>
        </w:rPr>
        <w:t xml:space="preserve"> </w:t>
      </w:r>
      <w:r>
        <w:rPr>
          <w:rFonts w:hint="eastAsia" w:ascii="Arial"/>
          <w:color w:val="333333"/>
          <w:sz w:val="24"/>
          <w:szCs w:val="24"/>
        </w:rPr>
        <w:t>森之本境</w:t>
      </w:r>
      <w:r>
        <w:rPr>
          <w:rFonts w:ascii="Arial"/>
          <w:color w:val="333333"/>
          <w:sz w:val="24"/>
          <w:szCs w:val="24"/>
        </w:rPr>
        <w:t xml:space="preserve"> </w:t>
      </w:r>
      <w:r>
        <w:rPr>
          <w:rFonts w:hint="eastAsia" w:ascii="Arial"/>
          <w:color w:val="333333"/>
          <w:sz w:val="24"/>
          <w:szCs w:val="24"/>
        </w:rPr>
        <w:t>雨之本境</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#12 </w:t>
      </w:r>
      <w:r>
        <w:rPr>
          <w:rFonts w:hint="eastAsia" w:ascii="Arial"/>
          <w:color w:val="333333"/>
          <w:sz w:val="24"/>
          <w:szCs w:val="24"/>
        </w:rPr>
        <w:t>庵野秀明曾经在吉卜力动画工作时参与过哪部动画的设计？</w:t>
      </w:r>
    </w:p>
    <w:p>
      <w:pPr>
        <w:autoSpaceDN w:val="0"/>
        <w:jc w:val="left"/>
        <w:rPr>
          <w:rFonts w:ascii="Arial"/>
          <w:color w:val="333333"/>
          <w:sz w:val="24"/>
          <w:szCs w:val="24"/>
        </w:rPr>
      </w:pPr>
      <w:r>
        <w:rPr>
          <w:rFonts w:hint="eastAsia" w:ascii="Arial"/>
          <w:color w:val="333333"/>
          <w:sz w:val="24"/>
          <w:szCs w:val="24"/>
        </w:rPr>
        <w:t>《风之谷》</w:t>
      </w:r>
      <w:r>
        <w:rPr>
          <w:rFonts w:ascii="Arial"/>
          <w:color w:val="333333"/>
          <w:sz w:val="24"/>
          <w:szCs w:val="24"/>
        </w:rPr>
        <w:t xml:space="preserve"> </w:t>
      </w:r>
      <w:r>
        <w:rPr>
          <w:rFonts w:hint="eastAsia" w:ascii="Arial"/>
          <w:color w:val="333333"/>
          <w:sz w:val="24"/>
          <w:szCs w:val="24"/>
        </w:rPr>
        <w:t>《黑猫警长》</w:t>
      </w:r>
      <w:r>
        <w:rPr>
          <w:rFonts w:ascii="Arial"/>
          <w:color w:val="333333"/>
          <w:sz w:val="24"/>
          <w:szCs w:val="24"/>
        </w:rPr>
        <w:t xml:space="preserve"> </w:t>
      </w:r>
      <w:r>
        <w:rPr>
          <w:rFonts w:hint="eastAsia" w:ascii="Arial"/>
          <w:color w:val="333333"/>
          <w:sz w:val="24"/>
          <w:szCs w:val="24"/>
        </w:rPr>
        <w:t>《蓝猫淘气三千问》</w:t>
      </w:r>
      <w:r>
        <w:rPr>
          <w:rFonts w:ascii="Arial"/>
          <w:color w:val="333333"/>
          <w:sz w:val="24"/>
          <w:szCs w:val="24"/>
        </w:rPr>
        <w:t xml:space="preserve"> </w:t>
      </w:r>
      <w:r>
        <w:rPr>
          <w:rFonts w:hint="eastAsia" w:ascii="Arial"/>
          <w:color w:val="333333"/>
          <w:sz w:val="24"/>
          <w:szCs w:val="24"/>
        </w:rPr>
        <w:t>《千与千寻》</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#13 </w:t>
      </w:r>
      <w:r>
        <w:rPr>
          <w:rFonts w:hint="eastAsia" w:ascii="Arial"/>
          <w:color w:val="333333"/>
          <w:sz w:val="24"/>
          <w:szCs w:val="24"/>
        </w:rPr>
        <w:t>下列哪种物质是典型的</w:t>
      </w:r>
      <w:r>
        <w:rPr>
          <w:rFonts w:ascii="Arial"/>
          <w:color w:val="333333"/>
          <w:sz w:val="24"/>
          <w:szCs w:val="24"/>
        </w:rPr>
        <w:t>Lewis</w:t>
      </w:r>
      <w:r>
        <w:rPr>
          <w:rFonts w:hint="eastAsia" w:ascii="Arial"/>
          <w:color w:val="333333"/>
          <w:sz w:val="24"/>
          <w:szCs w:val="24"/>
        </w:rPr>
        <w:t>酸</w:t>
      </w:r>
    </w:p>
    <w:p>
      <w:pPr>
        <w:autoSpaceDN w:val="0"/>
        <w:jc w:val="left"/>
        <w:rPr>
          <w:rFonts w:ascii="Arial"/>
          <w:color w:val="333333"/>
          <w:sz w:val="24"/>
          <w:szCs w:val="24"/>
        </w:rPr>
      </w:pPr>
      <w:r>
        <w:rPr>
          <w:rFonts w:hint="eastAsia" w:ascii="Arial"/>
          <w:color w:val="333333"/>
          <w:sz w:val="24"/>
          <w:szCs w:val="24"/>
        </w:rPr>
        <w:t>五氟化锑</w:t>
      </w:r>
      <w:r>
        <w:rPr>
          <w:rFonts w:ascii="Arial"/>
          <w:color w:val="333333"/>
          <w:sz w:val="24"/>
          <w:szCs w:val="24"/>
        </w:rPr>
        <w:t xml:space="preserve"> </w:t>
      </w:r>
      <w:r>
        <w:rPr>
          <w:rFonts w:hint="eastAsia" w:ascii="Arial"/>
          <w:color w:val="333333"/>
          <w:sz w:val="24"/>
          <w:szCs w:val="24"/>
        </w:rPr>
        <w:t>一氧化碳</w:t>
      </w:r>
      <w:r>
        <w:rPr>
          <w:rFonts w:ascii="Arial"/>
          <w:color w:val="333333"/>
          <w:sz w:val="24"/>
          <w:szCs w:val="24"/>
        </w:rPr>
        <w:t xml:space="preserve"> </w:t>
      </w:r>
      <w:r>
        <w:rPr>
          <w:rFonts w:hint="eastAsia" w:ascii="Arial"/>
          <w:color w:val="333333"/>
          <w:sz w:val="24"/>
          <w:szCs w:val="24"/>
        </w:rPr>
        <w:t>氨</w:t>
      </w:r>
      <w:r>
        <w:rPr>
          <w:rFonts w:ascii="Arial"/>
          <w:color w:val="333333"/>
          <w:sz w:val="24"/>
          <w:szCs w:val="24"/>
        </w:rPr>
        <w:t xml:space="preserve"> </w:t>
      </w:r>
      <w:r>
        <w:rPr>
          <w:rFonts w:hint="eastAsia" w:ascii="Arial"/>
          <w:color w:val="333333"/>
          <w:sz w:val="24"/>
          <w:szCs w:val="24"/>
        </w:rPr>
        <w:t>氰离子</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#14 </w:t>
      </w:r>
      <w:r>
        <w:rPr>
          <w:rFonts w:hint="eastAsia" w:ascii="Arial"/>
          <w:color w:val="333333"/>
          <w:sz w:val="24"/>
          <w:szCs w:val="24"/>
        </w:rPr>
        <w:t>暴漫中</w:t>
      </w:r>
      <w:r>
        <w:rPr>
          <w:rFonts w:ascii="Arial"/>
          <w:color w:val="333333"/>
          <w:sz w:val="24"/>
          <w:szCs w:val="24"/>
        </w:rPr>
        <w:t>“</w:t>
      </w:r>
      <w:r>
        <w:rPr>
          <w:rFonts w:hint="eastAsia" w:ascii="Arial"/>
          <w:color w:val="333333"/>
          <w:sz w:val="24"/>
          <w:szCs w:val="24"/>
        </w:rPr>
        <w:t>荆轲刺秦王</w:t>
      </w:r>
      <w:r>
        <w:rPr>
          <w:rFonts w:ascii="Arial"/>
          <w:color w:val="333333"/>
          <w:sz w:val="24"/>
          <w:szCs w:val="24"/>
        </w:rPr>
        <w:t>”</w:t>
      </w:r>
      <w:r>
        <w:rPr>
          <w:rFonts w:hint="eastAsia" w:ascii="Arial"/>
          <w:color w:val="333333"/>
          <w:sz w:val="24"/>
          <w:szCs w:val="24"/>
        </w:rPr>
        <w:t>的下一句是</w:t>
      </w:r>
    </w:p>
    <w:p>
      <w:pPr>
        <w:autoSpaceDN w:val="0"/>
        <w:jc w:val="left"/>
        <w:rPr>
          <w:rFonts w:ascii="Arial"/>
          <w:color w:val="333333"/>
          <w:sz w:val="24"/>
          <w:szCs w:val="24"/>
        </w:rPr>
      </w:pPr>
      <w:r>
        <w:rPr>
          <w:rFonts w:hint="eastAsia" w:ascii="Arial"/>
          <w:color w:val="333333"/>
          <w:sz w:val="24"/>
          <w:szCs w:val="24"/>
        </w:rPr>
        <w:t>小孩纸不要看暴漫</w:t>
      </w:r>
      <w:r>
        <w:rPr>
          <w:rFonts w:ascii="Arial"/>
          <w:color w:val="333333"/>
          <w:sz w:val="24"/>
          <w:szCs w:val="24"/>
        </w:rPr>
        <w:t xml:space="preserve"> </w:t>
      </w:r>
      <w:r>
        <w:rPr>
          <w:rFonts w:hint="eastAsia" w:ascii="Arial"/>
          <w:color w:val="333333"/>
          <w:sz w:val="24"/>
          <w:szCs w:val="24"/>
        </w:rPr>
        <w:t>两条毛腿肩上扛</w:t>
      </w:r>
      <w:r>
        <w:rPr>
          <w:rFonts w:ascii="Arial"/>
          <w:color w:val="333333"/>
          <w:sz w:val="24"/>
          <w:szCs w:val="24"/>
        </w:rPr>
        <w:t xml:space="preserve"> </w:t>
      </w:r>
      <w:r>
        <w:rPr>
          <w:rFonts w:hint="eastAsia" w:ascii="Arial"/>
          <w:color w:val="333333"/>
          <w:sz w:val="24"/>
          <w:szCs w:val="24"/>
        </w:rPr>
        <w:t>从此荆轲上班不再迟到</w:t>
      </w:r>
      <w:r>
        <w:rPr>
          <w:rFonts w:ascii="Arial"/>
          <w:color w:val="333333"/>
          <w:sz w:val="24"/>
          <w:szCs w:val="24"/>
        </w:rPr>
        <w:t xml:space="preserve"> </w:t>
      </w:r>
      <w:r>
        <w:rPr>
          <w:rFonts w:hint="eastAsia" w:ascii="Arial"/>
          <w:color w:val="333333"/>
          <w:sz w:val="24"/>
          <w:szCs w:val="24"/>
        </w:rPr>
        <w:t>小菊花傲娇</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#15 bilibili</w:t>
      </w:r>
      <w:r>
        <w:rPr>
          <w:rFonts w:hint="eastAsia" w:ascii="Arial"/>
          <w:color w:val="333333"/>
          <w:sz w:val="24"/>
          <w:szCs w:val="24"/>
        </w:rPr>
        <w:t>视频缓冲的时候会看到一个抖动的</w:t>
      </w:r>
      <w:r>
        <w:rPr>
          <w:rFonts w:ascii="Arial"/>
          <w:color w:val="333333"/>
          <w:sz w:val="24"/>
          <w:szCs w:val="24"/>
        </w:rPr>
        <w:t>——</w:t>
      </w:r>
      <w:r>
        <w:rPr>
          <w:rFonts w:hint="eastAsia" w:ascii="Arial"/>
          <w:color w:val="333333"/>
          <w:sz w:val="24"/>
          <w:szCs w:val="24"/>
        </w:rPr>
        <w:t>？</w:t>
      </w:r>
    </w:p>
    <w:p>
      <w:pPr>
        <w:autoSpaceDN w:val="0"/>
        <w:jc w:val="left"/>
        <w:rPr>
          <w:rFonts w:ascii="Arial"/>
          <w:color w:val="333333"/>
          <w:sz w:val="24"/>
          <w:szCs w:val="24"/>
        </w:rPr>
      </w:pPr>
      <w:r>
        <w:rPr>
          <w:rFonts w:hint="eastAsia" w:ascii="Arial"/>
          <w:color w:val="333333"/>
          <w:sz w:val="24"/>
          <w:szCs w:val="24"/>
        </w:rPr>
        <w:t>电脑</w:t>
      </w:r>
      <w:r>
        <w:rPr>
          <w:rFonts w:ascii="Arial"/>
          <w:color w:val="333333"/>
          <w:sz w:val="24"/>
          <w:szCs w:val="24"/>
        </w:rPr>
        <w:t xml:space="preserve"> </w:t>
      </w:r>
      <w:r>
        <w:rPr>
          <w:rFonts w:hint="eastAsia" w:ascii="Arial"/>
          <w:color w:val="333333"/>
          <w:sz w:val="24"/>
          <w:szCs w:val="24"/>
        </w:rPr>
        <w:t>电冰箱</w:t>
      </w:r>
      <w:r>
        <w:rPr>
          <w:rFonts w:ascii="Arial"/>
          <w:color w:val="333333"/>
          <w:sz w:val="24"/>
          <w:szCs w:val="24"/>
        </w:rPr>
        <w:t xml:space="preserve"> </w:t>
      </w:r>
      <w:r>
        <w:rPr>
          <w:rFonts w:hint="eastAsia" w:ascii="Arial"/>
          <w:color w:val="333333"/>
          <w:sz w:val="24"/>
          <w:szCs w:val="24"/>
        </w:rPr>
        <w:t>电视</w:t>
      </w:r>
      <w:r>
        <w:rPr>
          <w:rFonts w:ascii="Arial"/>
          <w:color w:val="333333"/>
          <w:sz w:val="24"/>
          <w:szCs w:val="24"/>
        </w:rPr>
        <w:t xml:space="preserve"> </w:t>
      </w:r>
      <w:r>
        <w:rPr>
          <w:rFonts w:hint="eastAsia" w:ascii="Arial"/>
          <w:color w:val="333333"/>
          <w:sz w:val="24"/>
          <w:szCs w:val="24"/>
        </w:rPr>
        <w:t>电扇</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#16 </w:t>
      </w:r>
      <w:r>
        <w:rPr>
          <w:rFonts w:hint="eastAsia" w:ascii="Arial"/>
          <w:color w:val="333333"/>
          <w:sz w:val="24"/>
          <w:szCs w:val="24"/>
        </w:rPr>
        <w:t>以下哪个是《某科学的超电磁炮》《黑子的篮球》《潜行吧！奈亚子</w:t>
      </w:r>
      <w:r>
        <w:rPr>
          <w:rFonts w:ascii="Arial"/>
          <w:color w:val="333333"/>
          <w:sz w:val="24"/>
          <w:szCs w:val="24"/>
        </w:rPr>
        <w:t xml:space="preserve"> </w:t>
      </w:r>
      <w:r>
        <w:rPr>
          <w:rFonts w:hint="eastAsia" w:ascii="Arial"/>
          <w:color w:val="333333"/>
          <w:sz w:val="24"/>
          <w:szCs w:val="24"/>
        </w:rPr>
        <w:t>》的共同点</w:t>
      </w:r>
    </w:p>
    <w:p>
      <w:pPr>
        <w:autoSpaceDN w:val="0"/>
        <w:jc w:val="left"/>
        <w:rPr>
          <w:rFonts w:ascii="Arial"/>
          <w:color w:val="333333"/>
          <w:sz w:val="24"/>
          <w:szCs w:val="24"/>
        </w:rPr>
      </w:pPr>
      <w:r>
        <w:rPr>
          <w:rFonts w:hint="eastAsia" w:ascii="Arial"/>
          <w:color w:val="333333"/>
          <w:sz w:val="24"/>
          <w:szCs w:val="24"/>
        </w:rPr>
        <w:t>篮球</w:t>
      </w:r>
      <w:r>
        <w:rPr>
          <w:rFonts w:ascii="Arial"/>
          <w:color w:val="333333"/>
          <w:sz w:val="24"/>
          <w:szCs w:val="24"/>
        </w:rPr>
        <w:t xml:space="preserve"> </w:t>
      </w:r>
      <w:r>
        <w:rPr>
          <w:rFonts w:hint="eastAsia" w:ascii="Arial"/>
          <w:color w:val="333333"/>
          <w:sz w:val="24"/>
          <w:szCs w:val="24"/>
        </w:rPr>
        <w:t>黑子的声优</w:t>
      </w:r>
      <w:r>
        <w:rPr>
          <w:rFonts w:ascii="Arial"/>
          <w:color w:val="333333"/>
          <w:sz w:val="24"/>
          <w:szCs w:val="24"/>
        </w:rPr>
        <w:t xml:space="preserve"> </w:t>
      </w:r>
      <w:r>
        <w:rPr>
          <w:rFonts w:hint="eastAsia" w:ascii="Arial"/>
          <w:color w:val="333333"/>
          <w:sz w:val="24"/>
          <w:szCs w:val="24"/>
        </w:rPr>
        <w:t>黑子</w:t>
      </w:r>
      <w:r>
        <w:rPr>
          <w:rFonts w:ascii="Arial"/>
          <w:color w:val="333333"/>
          <w:sz w:val="24"/>
          <w:szCs w:val="24"/>
        </w:rPr>
        <w:t xml:space="preserve"> </w:t>
      </w:r>
      <w:r>
        <w:rPr>
          <w:rFonts w:hint="eastAsia" w:ascii="Arial"/>
          <w:color w:val="333333"/>
          <w:sz w:val="24"/>
          <w:szCs w:val="24"/>
        </w:rPr>
        <w:t>炮姐</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#17 </w:t>
      </w:r>
      <w:r>
        <w:rPr>
          <w:rFonts w:hint="eastAsia" w:ascii="Arial"/>
          <w:color w:val="333333"/>
          <w:sz w:val="24"/>
          <w:szCs w:val="24"/>
        </w:rPr>
        <w:t>千反田爱瑠最常说的一句话是什么？</w:t>
      </w:r>
    </w:p>
    <w:p>
      <w:pPr>
        <w:autoSpaceDN w:val="0"/>
        <w:jc w:val="left"/>
        <w:rPr>
          <w:rFonts w:ascii="Arial"/>
          <w:color w:val="333333"/>
          <w:sz w:val="24"/>
          <w:szCs w:val="24"/>
        </w:rPr>
      </w:pPr>
      <w:r>
        <w:rPr>
          <w:rFonts w:hint="eastAsia" w:ascii="Arial"/>
          <w:color w:val="333333"/>
          <w:sz w:val="24"/>
          <w:szCs w:val="24"/>
        </w:rPr>
        <w:t>私は気になります！</w:t>
      </w:r>
      <w:r>
        <w:rPr>
          <w:rFonts w:ascii="Arial"/>
          <w:color w:val="333333"/>
          <w:sz w:val="24"/>
          <w:szCs w:val="24"/>
        </w:rPr>
        <w:t xml:space="preserve"> </w:t>
      </w:r>
      <w:r>
        <w:rPr>
          <w:rFonts w:hint="eastAsia" w:ascii="Arial"/>
          <w:color w:val="333333"/>
          <w:sz w:val="24"/>
          <w:szCs w:val="24"/>
        </w:rPr>
        <w:t>どうしよう！</w:t>
      </w:r>
      <w:r>
        <w:rPr>
          <w:rFonts w:ascii="Arial"/>
          <w:color w:val="333333"/>
          <w:sz w:val="24"/>
          <w:szCs w:val="24"/>
        </w:rPr>
        <w:t xml:space="preserve"> </w:t>
      </w:r>
      <w:r>
        <w:rPr>
          <w:rFonts w:hint="eastAsia" w:ascii="Arial"/>
          <w:color w:val="333333"/>
          <w:sz w:val="24"/>
          <w:szCs w:val="24"/>
        </w:rPr>
        <w:t>そうなんですか～</w:t>
      </w:r>
      <w:r>
        <w:rPr>
          <w:rFonts w:ascii="Arial"/>
          <w:color w:val="333333"/>
          <w:sz w:val="24"/>
          <w:szCs w:val="24"/>
        </w:rPr>
        <w:t xml:space="preserve"> </w:t>
      </w:r>
      <w:r>
        <w:rPr>
          <w:rFonts w:hint="eastAsia" w:ascii="Arial"/>
          <w:color w:val="333333"/>
          <w:sz w:val="24"/>
          <w:szCs w:val="24"/>
        </w:rPr>
        <w:t>折木さん違いますよ～</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#18 </w:t>
      </w:r>
      <w:r>
        <w:rPr>
          <w:rFonts w:hint="eastAsia" w:ascii="Arial"/>
          <w:color w:val="333333"/>
          <w:sz w:val="24"/>
          <w:szCs w:val="24"/>
        </w:rPr>
        <w:t>《</w:t>
      </w:r>
      <w:r>
        <w:rPr>
          <w:rFonts w:ascii="Arial"/>
          <w:color w:val="333333"/>
          <w:sz w:val="24"/>
          <w:szCs w:val="24"/>
        </w:rPr>
        <w:t>DOTA</w:t>
      </w:r>
      <w:r>
        <w:rPr>
          <w:rFonts w:hint="eastAsia" w:ascii="Arial"/>
          <w:color w:val="333333"/>
          <w:sz w:val="24"/>
          <w:szCs w:val="24"/>
        </w:rPr>
        <w:t>》中哪个英雄拥有的技能最多？</w:t>
      </w:r>
    </w:p>
    <w:p>
      <w:pPr>
        <w:autoSpaceDN w:val="0"/>
        <w:jc w:val="left"/>
        <w:rPr>
          <w:rFonts w:ascii="Arial"/>
          <w:color w:val="333333"/>
          <w:sz w:val="24"/>
          <w:szCs w:val="24"/>
        </w:rPr>
      </w:pPr>
      <w:r>
        <w:rPr>
          <w:rFonts w:hint="eastAsia" w:ascii="Arial"/>
          <w:color w:val="333333"/>
          <w:sz w:val="24"/>
          <w:szCs w:val="24"/>
        </w:rPr>
        <w:t>地卜师</w:t>
      </w:r>
      <w:r>
        <w:rPr>
          <w:rFonts w:ascii="Arial"/>
          <w:color w:val="333333"/>
          <w:sz w:val="24"/>
          <w:szCs w:val="24"/>
        </w:rPr>
        <w:t xml:space="preserve"> </w:t>
      </w:r>
      <w:r>
        <w:rPr>
          <w:rFonts w:hint="eastAsia" w:ascii="Arial"/>
          <w:color w:val="333333"/>
          <w:sz w:val="24"/>
          <w:szCs w:val="24"/>
        </w:rPr>
        <w:t>影魔</w:t>
      </w:r>
      <w:r>
        <w:rPr>
          <w:rFonts w:ascii="Arial"/>
          <w:color w:val="333333"/>
          <w:sz w:val="24"/>
          <w:szCs w:val="24"/>
        </w:rPr>
        <w:t xml:space="preserve"> </w:t>
      </w:r>
      <w:r>
        <w:rPr>
          <w:rFonts w:hint="eastAsia" w:ascii="Arial"/>
          <w:color w:val="333333"/>
          <w:sz w:val="24"/>
          <w:szCs w:val="24"/>
        </w:rPr>
        <w:t>召唤师（祈求者）</w:t>
      </w:r>
      <w:r>
        <w:rPr>
          <w:rFonts w:ascii="Arial"/>
          <w:color w:val="333333"/>
          <w:sz w:val="24"/>
          <w:szCs w:val="24"/>
        </w:rPr>
        <w:t xml:space="preserve"> </w:t>
      </w:r>
      <w:r>
        <w:rPr>
          <w:rFonts w:hint="eastAsia" w:ascii="Arial"/>
          <w:color w:val="333333"/>
          <w:sz w:val="24"/>
          <w:szCs w:val="24"/>
        </w:rPr>
        <w:t>光之守卫</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#19 </w:t>
      </w:r>
      <w:r>
        <w:rPr>
          <w:rFonts w:hint="eastAsia" w:ascii="Arial"/>
          <w:color w:val="333333"/>
          <w:sz w:val="24"/>
          <w:szCs w:val="24"/>
        </w:rPr>
        <w:t>动画《银魂》中</w:t>
      </w:r>
      <w:r>
        <w:rPr>
          <w:rFonts w:ascii="Arial"/>
          <w:color w:val="333333"/>
          <w:sz w:val="24"/>
          <w:szCs w:val="24"/>
        </w:rPr>
        <w:t>Hata</w:t>
      </w:r>
      <w:r>
        <w:rPr>
          <w:rFonts w:hint="eastAsia" w:ascii="Arial"/>
          <w:color w:val="333333"/>
          <w:sz w:val="24"/>
          <w:szCs w:val="24"/>
        </w:rPr>
        <w:t>王子来自哪个星球？</w:t>
      </w:r>
    </w:p>
    <w:p>
      <w:pPr>
        <w:autoSpaceDN w:val="0"/>
        <w:jc w:val="left"/>
        <w:rPr>
          <w:rFonts w:ascii="Arial"/>
          <w:color w:val="333333"/>
          <w:sz w:val="24"/>
          <w:szCs w:val="24"/>
        </w:rPr>
      </w:pPr>
      <w:r>
        <w:rPr>
          <w:rFonts w:hint="eastAsia" w:ascii="Arial"/>
          <w:color w:val="333333"/>
          <w:sz w:val="24"/>
          <w:szCs w:val="24"/>
        </w:rPr>
        <w:t>翠星</w:t>
      </w:r>
      <w:r>
        <w:rPr>
          <w:rFonts w:ascii="Arial"/>
          <w:color w:val="333333"/>
          <w:sz w:val="24"/>
          <w:szCs w:val="24"/>
        </w:rPr>
        <w:t xml:space="preserve"> </w:t>
      </w:r>
      <w:r>
        <w:rPr>
          <w:rFonts w:hint="eastAsia" w:ascii="Arial"/>
          <w:color w:val="333333"/>
          <w:sz w:val="24"/>
          <w:szCs w:val="24"/>
        </w:rPr>
        <w:t>多古拉星</w:t>
      </w:r>
      <w:r>
        <w:rPr>
          <w:rFonts w:ascii="Arial"/>
          <w:color w:val="333333"/>
          <w:sz w:val="24"/>
          <w:szCs w:val="24"/>
        </w:rPr>
        <w:t xml:space="preserve"> </w:t>
      </w:r>
      <w:r>
        <w:rPr>
          <w:rFonts w:hint="eastAsia" w:ascii="Arial"/>
          <w:color w:val="333333"/>
          <w:sz w:val="24"/>
          <w:szCs w:val="24"/>
        </w:rPr>
        <w:t>耻球</w:t>
      </w:r>
      <w:r>
        <w:rPr>
          <w:rFonts w:ascii="Arial"/>
          <w:color w:val="333333"/>
          <w:sz w:val="24"/>
          <w:szCs w:val="24"/>
        </w:rPr>
        <w:t xml:space="preserve"> </w:t>
      </w:r>
      <w:r>
        <w:rPr>
          <w:rFonts w:hint="eastAsia" w:ascii="Arial"/>
          <w:color w:val="333333"/>
          <w:sz w:val="24"/>
          <w:szCs w:val="24"/>
        </w:rPr>
        <w:t>央国星</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#20 </w:t>
      </w:r>
      <w:r>
        <w:rPr>
          <w:rFonts w:hint="eastAsia" w:ascii="Arial"/>
          <w:color w:val="333333"/>
          <w:sz w:val="24"/>
          <w:szCs w:val="24"/>
        </w:rPr>
        <w:t>《中二病也要谈恋爱》中富樫勇太妄想时的设定是？</w:t>
      </w:r>
    </w:p>
    <w:p>
      <w:pPr>
        <w:autoSpaceDN w:val="0"/>
        <w:jc w:val="left"/>
        <w:rPr>
          <w:rFonts w:ascii="Arial"/>
          <w:color w:val="333333"/>
          <w:sz w:val="24"/>
          <w:szCs w:val="24"/>
        </w:rPr>
      </w:pPr>
      <w:r>
        <w:rPr>
          <w:rFonts w:ascii="Arial"/>
          <w:color w:val="333333"/>
          <w:sz w:val="24"/>
          <w:szCs w:val="24"/>
        </w:rPr>
        <w:t xml:space="preserve">Black Flame Master Deep Dark Fantasy Dark Frame Master Dark Flame Master </w:t>
      </w:r>
    </w:p>
    <w:p>
      <w:pPr>
        <w:autoSpaceDN w:val="0"/>
        <w:jc w:val="left"/>
        <w:rPr>
          <w:rFonts w:ascii="Arial"/>
          <w:color w:val="FF00FF"/>
          <w:sz w:val="24"/>
          <w:szCs w:val="24"/>
        </w:rPr>
      </w:pPr>
      <w:r>
        <w:rPr>
          <w:rFonts w:ascii="Arial"/>
          <w:color w:val="FF00FF"/>
          <w:sz w:val="24"/>
          <w:szCs w:val="24"/>
        </w:rPr>
        <w:t>Dark Frame Master</w:t>
      </w:r>
    </w:p>
    <w:p>
      <w:pPr>
        <w:autoSpaceDN w:val="0"/>
        <w:jc w:val="left"/>
        <w:rPr>
          <w:rFonts w:ascii="Arial"/>
          <w:color w:val="333333"/>
          <w:sz w:val="24"/>
          <w:szCs w:val="24"/>
        </w:rPr>
      </w:pPr>
      <w:r>
        <w:rPr>
          <w:rFonts w:ascii="Arial"/>
          <w:color w:val="333333"/>
          <w:sz w:val="24"/>
          <w:szCs w:val="24"/>
        </w:rPr>
        <w:t xml:space="preserve">#21 </w:t>
      </w:r>
      <w:r>
        <w:rPr>
          <w:rFonts w:hint="eastAsia" w:ascii="Arial"/>
          <w:color w:val="333333"/>
          <w:sz w:val="24"/>
          <w:szCs w:val="24"/>
        </w:rPr>
        <w:t>《魔法少女小圆》的导演是谁？</w:t>
      </w:r>
    </w:p>
    <w:p>
      <w:pPr>
        <w:autoSpaceDN w:val="0"/>
        <w:jc w:val="left"/>
        <w:rPr>
          <w:rFonts w:ascii="Arial"/>
          <w:color w:val="333333"/>
          <w:sz w:val="24"/>
          <w:szCs w:val="24"/>
        </w:rPr>
      </w:pPr>
      <w:r>
        <w:rPr>
          <w:rFonts w:hint="eastAsia" w:ascii="Arial"/>
          <w:color w:val="333333"/>
          <w:sz w:val="24"/>
          <w:szCs w:val="24"/>
        </w:rPr>
        <w:t>新海诚</w:t>
      </w:r>
      <w:r>
        <w:rPr>
          <w:rFonts w:ascii="Arial"/>
          <w:color w:val="333333"/>
          <w:sz w:val="24"/>
          <w:szCs w:val="24"/>
        </w:rPr>
        <w:t xml:space="preserve"> </w:t>
      </w:r>
      <w:r>
        <w:rPr>
          <w:rFonts w:hint="eastAsia" w:ascii="Arial"/>
          <w:color w:val="333333"/>
          <w:sz w:val="24"/>
          <w:szCs w:val="24"/>
        </w:rPr>
        <w:t>虚渊玄</w:t>
      </w:r>
      <w:r>
        <w:rPr>
          <w:rFonts w:ascii="Arial"/>
          <w:color w:val="333333"/>
          <w:sz w:val="24"/>
          <w:szCs w:val="24"/>
        </w:rPr>
        <w:t xml:space="preserve"> </w:t>
      </w:r>
      <w:r>
        <w:rPr>
          <w:rFonts w:hint="eastAsia" w:ascii="Arial"/>
          <w:color w:val="333333"/>
          <w:sz w:val="24"/>
          <w:szCs w:val="24"/>
        </w:rPr>
        <w:t>宫崎骏</w:t>
      </w:r>
      <w:r>
        <w:rPr>
          <w:rFonts w:ascii="Arial"/>
          <w:color w:val="333333"/>
          <w:sz w:val="24"/>
          <w:szCs w:val="24"/>
        </w:rPr>
        <w:t xml:space="preserve"> </w:t>
      </w:r>
      <w:r>
        <w:rPr>
          <w:rFonts w:hint="eastAsia" w:ascii="Arial"/>
          <w:color w:val="333333"/>
          <w:sz w:val="24"/>
          <w:szCs w:val="24"/>
        </w:rPr>
        <w:t>新房昭之</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#22 </w:t>
      </w:r>
      <w:r>
        <w:rPr>
          <w:rFonts w:hint="eastAsia" w:ascii="Arial"/>
          <w:color w:val="333333"/>
          <w:sz w:val="24"/>
          <w:szCs w:val="24"/>
        </w:rPr>
        <w:t>《生化危机》系列中曾经说过</w:t>
      </w:r>
      <w:r>
        <w:rPr>
          <w:rFonts w:ascii="Arial"/>
          <w:color w:val="333333"/>
          <w:sz w:val="24"/>
          <w:szCs w:val="24"/>
        </w:rPr>
        <w:t>“</w:t>
      </w:r>
      <w:r>
        <w:rPr>
          <w:rFonts w:hint="eastAsia" w:ascii="Arial"/>
          <w:color w:val="333333"/>
          <w:sz w:val="24"/>
          <w:szCs w:val="24"/>
        </w:rPr>
        <w:t>我的工资高到不行</w:t>
      </w:r>
      <w:r>
        <w:rPr>
          <w:rFonts w:ascii="Arial"/>
          <w:color w:val="333333"/>
          <w:sz w:val="24"/>
          <w:szCs w:val="24"/>
        </w:rPr>
        <w:t>”</w:t>
      </w:r>
      <w:r>
        <w:rPr>
          <w:rFonts w:hint="eastAsia" w:ascii="Arial"/>
          <w:color w:val="333333"/>
          <w:sz w:val="24"/>
          <w:szCs w:val="24"/>
        </w:rPr>
        <w:t>的男主角是</w:t>
      </w:r>
      <w:r>
        <w:rPr>
          <w:rFonts w:ascii="Arial"/>
          <w:color w:val="333333"/>
          <w:sz w:val="24"/>
          <w:szCs w:val="24"/>
        </w:rPr>
        <w:t>?</w:t>
      </w:r>
    </w:p>
    <w:p>
      <w:pPr>
        <w:autoSpaceDN w:val="0"/>
        <w:jc w:val="left"/>
        <w:rPr>
          <w:rFonts w:ascii="Arial"/>
          <w:color w:val="333333"/>
          <w:sz w:val="24"/>
          <w:szCs w:val="24"/>
        </w:rPr>
      </w:pPr>
      <w:r>
        <w:rPr>
          <w:rFonts w:hint="eastAsia" w:ascii="Arial"/>
          <w:color w:val="333333"/>
          <w:sz w:val="24"/>
          <w:szCs w:val="24"/>
        </w:rPr>
        <w:t>克里斯</w:t>
      </w:r>
      <w:r>
        <w:rPr>
          <w:rFonts w:ascii="Arial"/>
          <w:color w:val="333333"/>
          <w:sz w:val="24"/>
          <w:szCs w:val="24"/>
        </w:rPr>
        <w:t xml:space="preserve"> </w:t>
      </w:r>
      <w:r>
        <w:rPr>
          <w:rFonts w:hint="eastAsia" w:ascii="Arial"/>
          <w:color w:val="333333"/>
          <w:sz w:val="24"/>
          <w:szCs w:val="24"/>
        </w:rPr>
        <w:t>吉尔</w:t>
      </w:r>
      <w:r>
        <w:rPr>
          <w:rFonts w:ascii="Arial"/>
          <w:color w:val="333333"/>
          <w:sz w:val="24"/>
          <w:szCs w:val="24"/>
        </w:rPr>
        <w:t xml:space="preserve"> </w:t>
      </w:r>
      <w:r>
        <w:rPr>
          <w:rFonts w:hint="eastAsia" w:ascii="Arial"/>
          <w:color w:val="333333"/>
          <w:sz w:val="24"/>
          <w:szCs w:val="24"/>
        </w:rPr>
        <w:t>里昂</w:t>
      </w:r>
      <w:r>
        <w:rPr>
          <w:rFonts w:ascii="Arial"/>
          <w:color w:val="333333"/>
          <w:sz w:val="24"/>
          <w:szCs w:val="24"/>
        </w:rPr>
        <w:t xml:space="preserve"> </w:t>
      </w:r>
      <w:r>
        <w:rPr>
          <w:rFonts w:hint="eastAsia" w:ascii="Arial"/>
          <w:color w:val="333333"/>
          <w:sz w:val="24"/>
          <w:szCs w:val="24"/>
        </w:rPr>
        <w:t>威斯克</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#23 “</w:t>
      </w:r>
      <w:r>
        <w:rPr>
          <w:rFonts w:hint="eastAsia" w:ascii="Arial"/>
          <w:color w:val="333333"/>
          <w:sz w:val="24"/>
          <w:szCs w:val="24"/>
        </w:rPr>
        <w:t>世界已完蛋</w:t>
      </w:r>
      <w:r>
        <w:rPr>
          <w:rFonts w:ascii="Arial"/>
          <w:color w:val="333333"/>
          <w:sz w:val="24"/>
          <w:szCs w:val="24"/>
        </w:rPr>
        <w:t>”</w:t>
      </w:r>
      <w:r>
        <w:rPr>
          <w:rFonts w:hint="eastAsia" w:ascii="Arial"/>
          <w:color w:val="333333"/>
          <w:sz w:val="24"/>
          <w:szCs w:val="24"/>
        </w:rPr>
        <w:t>来自于哪部作品</w:t>
      </w:r>
      <w:r>
        <w:rPr>
          <w:rFonts w:ascii="Arial"/>
          <w:color w:val="333333"/>
          <w:sz w:val="24"/>
          <w:szCs w:val="24"/>
        </w:rPr>
        <w:t>OP</w:t>
      </w:r>
      <w:r>
        <w:rPr>
          <w:rFonts w:hint="eastAsia" w:ascii="Arial"/>
          <w:color w:val="333333"/>
          <w:sz w:val="24"/>
          <w:szCs w:val="24"/>
        </w:rPr>
        <w:t>的空耳？</w:t>
      </w:r>
    </w:p>
    <w:p>
      <w:pPr>
        <w:autoSpaceDN w:val="0"/>
        <w:jc w:val="left"/>
        <w:rPr>
          <w:rFonts w:ascii="Arial"/>
          <w:color w:val="333333"/>
          <w:sz w:val="24"/>
          <w:szCs w:val="24"/>
        </w:rPr>
      </w:pPr>
      <w:r>
        <w:rPr>
          <w:rFonts w:hint="eastAsia" w:ascii="Arial"/>
          <w:color w:val="333333"/>
          <w:sz w:val="24"/>
          <w:szCs w:val="24"/>
        </w:rPr>
        <w:t>中二病也要谈恋爱</w:t>
      </w:r>
      <w:r>
        <w:rPr>
          <w:rFonts w:ascii="Arial"/>
          <w:color w:val="333333"/>
          <w:sz w:val="24"/>
          <w:szCs w:val="24"/>
        </w:rPr>
        <w:t xml:space="preserve"> </w:t>
      </w:r>
      <w:r>
        <w:rPr>
          <w:rFonts w:hint="eastAsia" w:ascii="Arial"/>
          <w:color w:val="333333"/>
          <w:sz w:val="24"/>
          <w:szCs w:val="24"/>
        </w:rPr>
        <w:t>幸运星</w:t>
      </w:r>
      <w:r>
        <w:rPr>
          <w:rFonts w:ascii="Arial"/>
          <w:color w:val="333333"/>
          <w:sz w:val="24"/>
          <w:szCs w:val="24"/>
        </w:rPr>
        <w:t xml:space="preserve"> </w:t>
      </w:r>
      <w:r>
        <w:rPr>
          <w:rFonts w:hint="eastAsia" w:ascii="Arial"/>
          <w:color w:val="333333"/>
          <w:sz w:val="24"/>
          <w:szCs w:val="24"/>
        </w:rPr>
        <w:t>日常</w:t>
      </w:r>
      <w:r>
        <w:rPr>
          <w:rFonts w:ascii="Arial"/>
          <w:color w:val="333333"/>
          <w:sz w:val="24"/>
          <w:szCs w:val="24"/>
        </w:rPr>
        <w:t xml:space="preserve"> </w:t>
      </w:r>
      <w:r>
        <w:rPr>
          <w:rFonts w:hint="eastAsia" w:ascii="Arial"/>
          <w:color w:val="333333"/>
          <w:sz w:val="24"/>
          <w:szCs w:val="24"/>
        </w:rPr>
        <w:t>潜行吧奈亚子</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#24 </w:t>
      </w:r>
      <w:r>
        <w:rPr>
          <w:rFonts w:hint="eastAsia" w:ascii="Arial"/>
          <w:color w:val="333333"/>
          <w:sz w:val="24"/>
          <w:szCs w:val="24"/>
        </w:rPr>
        <w:t>神乐没有追上黄泉，黄泉独自一人走远的</w:t>
      </w:r>
      <w:r>
        <w:rPr>
          <w:rFonts w:ascii="Arial"/>
          <w:color w:val="333333"/>
          <w:sz w:val="24"/>
          <w:szCs w:val="24"/>
        </w:rPr>
        <w:t>ED</w:t>
      </w:r>
      <w:r>
        <w:rPr>
          <w:rFonts w:hint="eastAsia" w:ascii="Arial"/>
          <w:color w:val="333333"/>
          <w:sz w:val="24"/>
          <w:szCs w:val="24"/>
        </w:rPr>
        <w:t>画面是从第</w:t>
      </w:r>
      <w:r>
        <w:rPr>
          <w:rFonts w:ascii="Arial"/>
          <w:color w:val="333333"/>
          <w:sz w:val="24"/>
          <w:szCs w:val="24"/>
        </w:rPr>
        <w:t>_</w:t>
      </w:r>
      <w:r>
        <w:rPr>
          <w:rFonts w:hint="eastAsia" w:ascii="Arial"/>
          <w:color w:val="333333"/>
          <w:sz w:val="24"/>
          <w:szCs w:val="24"/>
        </w:rPr>
        <w:t>话开始的</w:t>
      </w:r>
    </w:p>
    <w:p>
      <w:pPr>
        <w:autoSpaceDN w:val="0"/>
        <w:jc w:val="left"/>
        <w:rPr>
          <w:rFonts w:ascii="Arial"/>
          <w:color w:val="333333"/>
          <w:sz w:val="24"/>
          <w:szCs w:val="24"/>
        </w:rPr>
      </w:pPr>
      <w:r>
        <w:rPr>
          <w:rFonts w:ascii="Arial"/>
          <w:color w:val="333333"/>
          <w:sz w:val="24"/>
          <w:szCs w:val="24"/>
        </w:rPr>
        <w:t xml:space="preserve">5 7 9 11 </w:t>
      </w:r>
    </w:p>
    <w:p>
      <w:pPr>
        <w:autoSpaceDN w:val="0"/>
        <w:jc w:val="left"/>
        <w:rPr>
          <w:rFonts w:ascii="Arial"/>
          <w:color w:val="333333"/>
          <w:sz w:val="24"/>
          <w:szCs w:val="24"/>
        </w:rPr>
      </w:pPr>
      <w:r>
        <w:rPr>
          <w:rFonts w:ascii="Arial"/>
          <w:color w:val="333333"/>
          <w:sz w:val="24"/>
          <w:szCs w:val="24"/>
        </w:rPr>
        <w:t xml:space="preserve">#25 </w:t>
      </w:r>
      <w:r>
        <w:rPr>
          <w:rFonts w:hint="eastAsia" w:ascii="Arial"/>
          <w:color w:val="333333"/>
          <w:sz w:val="24"/>
          <w:szCs w:val="24"/>
        </w:rPr>
        <w:t>油淋鸡回锅肉棒棒鸡是哪个声优说的</w:t>
      </w:r>
    </w:p>
    <w:p>
      <w:pPr>
        <w:autoSpaceDN w:val="0"/>
        <w:jc w:val="left"/>
        <w:rPr>
          <w:rFonts w:ascii="Arial"/>
          <w:color w:val="333333"/>
          <w:sz w:val="24"/>
          <w:szCs w:val="24"/>
        </w:rPr>
      </w:pPr>
      <w:r>
        <w:rPr>
          <w:rFonts w:hint="eastAsia" w:ascii="Arial"/>
          <w:color w:val="333333"/>
          <w:sz w:val="24"/>
          <w:szCs w:val="24"/>
        </w:rPr>
        <w:t>神谷浩史</w:t>
      </w:r>
      <w:r>
        <w:rPr>
          <w:rFonts w:ascii="Arial"/>
          <w:color w:val="333333"/>
          <w:sz w:val="24"/>
          <w:szCs w:val="24"/>
        </w:rPr>
        <w:t xml:space="preserve"> </w:t>
      </w:r>
      <w:r>
        <w:rPr>
          <w:rFonts w:hint="eastAsia" w:ascii="Arial"/>
          <w:color w:val="333333"/>
          <w:sz w:val="24"/>
          <w:szCs w:val="24"/>
        </w:rPr>
        <w:t>福山润</w:t>
      </w:r>
      <w:r>
        <w:rPr>
          <w:rFonts w:ascii="Arial"/>
          <w:color w:val="333333"/>
          <w:sz w:val="24"/>
          <w:szCs w:val="24"/>
        </w:rPr>
        <w:t xml:space="preserve"> </w:t>
      </w:r>
      <w:r>
        <w:rPr>
          <w:rFonts w:hint="eastAsia" w:ascii="Arial"/>
          <w:color w:val="333333"/>
          <w:sz w:val="24"/>
          <w:szCs w:val="24"/>
        </w:rPr>
        <w:t>宫野真守</w:t>
      </w:r>
      <w:r>
        <w:rPr>
          <w:rFonts w:ascii="Arial"/>
          <w:color w:val="333333"/>
          <w:sz w:val="24"/>
          <w:szCs w:val="24"/>
        </w:rPr>
        <w:t xml:space="preserve"> </w:t>
      </w:r>
      <w:r>
        <w:rPr>
          <w:rFonts w:hint="eastAsia" w:ascii="Arial"/>
          <w:color w:val="333333"/>
          <w:sz w:val="24"/>
          <w:szCs w:val="24"/>
        </w:rPr>
        <w:t>小野大辅</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 xml:space="preserve">#26 </w:t>
      </w:r>
      <w:r>
        <w:rPr>
          <w:rFonts w:hint="eastAsia" w:ascii="Arial"/>
          <w:color w:val="333333"/>
          <w:sz w:val="24"/>
          <w:szCs w:val="24"/>
        </w:rPr>
        <w:t>《星际牛仔》于</w:t>
      </w:r>
      <w:r>
        <w:rPr>
          <w:rFonts w:ascii="Arial"/>
          <w:color w:val="333333"/>
          <w:sz w:val="24"/>
          <w:szCs w:val="24"/>
        </w:rPr>
        <w:t>2001</w:t>
      </w:r>
      <w:r>
        <w:rPr>
          <w:rFonts w:hint="eastAsia" w:ascii="Arial"/>
          <w:color w:val="333333"/>
          <w:sz w:val="24"/>
          <w:szCs w:val="24"/>
        </w:rPr>
        <w:t>年推出的剧场版名为</w:t>
      </w:r>
    </w:p>
    <w:p>
      <w:pPr>
        <w:autoSpaceDN w:val="0"/>
        <w:jc w:val="left"/>
        <w:rPr>
          <w:rFonts w:ascii="Arial"/>
          <w:color w:val="333333"/>
          <w:sz w:val="24"/>
          <w:szCs w:val="24"/>
        </w:rPr>
      </w:pPr>
      <w:r>
        <w:rPr>
          <w:rFonts w:hint="eastAsia" w:ascii="Arial"/>
          <w:color w:val="333333"/>
          <w:sz w:val="24"/>
          <w:szCs w:val="24"/>
        </w:rPr>
        <w:t>《星际牛仔：天堂之戟》</w:t>
      </w:r>
      <w:r>
        <w:rPr>
          <w:rFonts w:ascii="Arial"/>
          <w:color w:val="333333"/>
          <w:sz w:val="24"/>
          <w:szCs w:val="24"/>
        </w:rPr>
        <w:t xml:space="preserve"> </w:t>
      </w:r>
      <w:r>
        <w:rPr>
          <w:rFonts w:hint="eastAsia" w:ascii="Arial"/>
          <w:color w:val="333333"/>
          <w:sz w:val="24"/>
          <w:szCs w:val="24"/>
        </w:rPr>
        <w:t>《星际牛仔：天朝之墙》</w:t>
      </w:r>
      <w:r>
        <w:rPr>
          <w:rFonts w:ascii="Arial"/>
          <w:color w:val="333333"/>
          <w:sz w:val="24"/>
          <w:szCs w:val="24"/>
        </w:rPr>
        <w:t xml:space="preserve"> </w:t>
      </w:r>
      <w:r>
        <w:rPr>
          <w:rFonts w:hint="eastAsia" w:ascii="Arial"/>
          <w:color w:val="333333"/>
          <w:sz w:val="24"/>
          <w:szCs w:val="24"/>
        </w:rPr>
        <w:t>《星际牛仔：天上人间》</w:t>
      </w:r>
      <w:r>
        <w:rPr>
          <w:rFonts w:ascii="Arial"/>
          <w:color w:val="333333"/>
          <w:sz w:val="24"/>
          <w:szCs w:val="24"/>
        </w:rPr>
        <w:t xml:space="preserve"> </w:t>
      </w:r>
      <w:r>
        <w:rPr>
          <w:rFonts w:hint="eastAsia" w:ascii="Arial"/>
          <w:color w:val="333333"/>
          <w:sz w:val="24"/>
          <w:szCs w:val="24"/>
        </w:rPr>
        <w:t>《星际牛仔：天国之扉》</w:t>
      </w:r>
    </w:p>
    <w:p>
      <w:pPr>
        <w:autoSpaceDN w:val="0"/>
        <w:jc w:val="left"/>
        <w:rPr>
          <w:rFonts w:ascii="Arial"/>
          <w:color w:val="FF00FF"/>
          <w:sz w:val="24"/>
          <w:szCs w:val="24"/>
        </w:rPr>
      </w:pPr>
      <w:r>
        <w:rPr>
          <w:rFonts w:ascii="Arial"/>
          <w:color w:val="FF00FF"/>
          <w:sz w:val="24"/>
          <w:szCs w:val="24"/>
        </w:rPr>
        <w:t xml:space="preserve">D </w:t>
      </w:r>
    </w:p>
    <w:p>
      <w:pPr>
        <w:autoSpaceDN w:val="0"/>
        <w:jc w:val="left"/>
        <w:rPr>
          <w:rFonts w:ascii="Arial"/>
          <w:color w:val="333333"/>
          <w:sz w:val="24"/>
          <w:szCs w:val="24"/>
        </w:rPr>
      </w:pPr>
      <w:r>
        <w:rPr>
          <w:rFonts w:ascii="Arial"/>
          <w:color w:val="333333"/>
          <w:sz w:val="24"/>
          <w:szCs w:val="24"/>
        </w:rPr>
        <w:t xml:space="preserve">#27 </w:t>
      </w:r>
      <w:r>
        <w:rPr>
          <w:rFonts w:hint="eastAsia" w:ascii="Arial"/>
          <w:color w:val="333333"/>
          <w:sz w:val="24"/>
          <w:szCs w:val="24"/>
        </w:rPr>
        <w:t>圣斗士星矢的原作者是谁？</w:t>
      </w:r>
    </w:p>
    <w:p>
      <w:pPr>
        <w:autoSpaceDN w:val="0"/>
        <w:jc w:val="left"/>
        <w:rPr>
          <w:rFonts w:ascii="Arial"/>
          <w:color w:val="333333"/>
          <w:sz w:val="24"/>
          <w:szCs w:val="24"/>
        </w:rPr>
      </w:pPr>
      <w:r>
        <w:rPr>
          <w:rFonts w:hint="eastAsia" w:ascii="Arial"/>
          <w:color w:val="333333"/>
          <w:sz w:val="24"/>
          <w:szCs w:val="24"/>
        </w:rPr>
        <w:t>井上雄彦</w:t>
      </w:r>
      <w:r>
        <w:rPr>
          <w:rFonts w:ascii="Arial"/>
          <w:color w:val="333333"/>
          <w:sz w:val="24"/>
          <w:szCs w:val="24"/>
        </w:rPr>
        <w:t xml:space="preserve"> </w:t>
      </w:r>
      <w:r>
        <w:rPr>
          <w:rFonts w:hint="eastAsia" w:ascii="Arial"/>
          <w:color w:val="333333"/>
          <w:sz w:val="24"/>
          <w:szCs w:val="24"/>
        </w:rPr>
        <w:t>鸟山明</w:t>
      </w:r>
      <w:r>
        <w:rPr>
          <w:rFonts w:ascii="Arial"/>
          <w:color w:val="333333"/>
          <w:sz w:val="24"/>
          <w:szCs w:val="24"/>
        </w:rPr>
        <w:t xml:space="preserve"> </w:t>
      </w:r>
      <w:r>
        <w:rPr>
          <w:rFonts w:hint="eastAsia" w:ascii="Arial"/>
          <w:color w:val="333333"/>
          <w:sz w:val="24"/>
          <w:szCs w:val="24"/>
        </w:rPr>
        <w:t>车田正美</w:t>
      </w:r>
      <w:r>
        <w:rPr>
          <w:rFonts w:ascii="Arial"/>
          <w:color w:val="333333"/>
          <w:sz w:val="24"/>
          <w:szCs w:val="24"/>
        </w:rPr>
        <w:t xml:space="preserve"> </w:t>
      </w:r>
      <w:r>
        <w:rPr>
          <w:rFonts w:hint="eastAsia" w:ascii="Arial"/>
          <w:color w:val="333333"/>
          <w:sz w:val="24"/>
          <w:szCs w:val="24"/>
        </w:rPr>
        <w:t>藤子</w:t>
      </w:r>
      <w:r>
        <w:rPr>
          <w:rFonts w:ascii="Arial"/>
          <w:color w:val="333333"/>
          <w:sz w:val="24"/>
          <w:szCs w:val="24"/>
        </w:rPr>
        <w:t>·F·</w:t>
      </w:r>
      <w:r>
        <w:rPr>
          <w:rFonts w:hint="eastAsia" w:ascii="Arial"/>
          <w:color w:val="333333"/>
          <w:sz w:val="24"/>
          <w:szCs w:val="24"/>
        </w:rPr>
        <w:t>不二雄</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#28 </w:t>
      </w:r>
      <w:r>
        <w:rPr>
          <w:rFonts w:hint="eastAsia" w:ascii="Arial"/>
          <w:color w:val="333333"/>
          <w:sz w:val="24"/>
          <w:szCs w:val="24"/>
        </w:rPr>
        <w:t>以下不属于轻小说改编的动画</w:t>
      </w:r>
    </w:p>
    <w:p>
      <w:pPr>
        <w:autoSpaceDN w:val="0"/>
        <w:jc w:val="left"/>
        <w:rPr>
          <w:rFonts w:ascii="Arial"/>
          <w:color w:val="333333"/>
          <w:sz w:val="24"/>
          <w:szCs w:val="24"/>
        </w:rPr>
      </w:pPr>
      <w:r>
        <w:rPr>
          <w:rFonts w:hint="eastAsia" w:ascii="Arial"/>
          <w:color w:val="333333"/>
          <w:sz w:val="24"/>
          <w:szCs w:val="24"/>
        </w:rPr>
        <w:t>凉宫春日的忧郁</w:t>
      </w:r>
      <w:r>
        <w:rPr>
          <w:rFonts w:ascii="Arial"/>
          <w:color w:val="333333"/>
          <w:sz w:val="24"/>
          <w:szCs w:val="24"/>
        </w:rPr>
        <w:t xml:space="preserve"> </w:t>
      </w:r>
      <w:r>
        <w:rPr>
          <w:rFonts w:hint="eastAsia" w:ascii="Arial"/>
          <w:color w:val="333333"/>
          <w:sz w:val="24"/>
          <w:szCs w:val="24"/>
        </w:rPr>
        <w:t>钢之炼金术师</w:t>
      </w:r>
      <w:r>
        <w:rPr>
          <w:rFonts w:ascii="Arial"/>
          <w:color w:val="333333"/>
          <w:sz w:val="24"/>
          <w:szCs w:val="24"/>
        </w:rPr>
        <w:t xml:space="preserve"> </w:t>
      </w:r>
      <w:r>
        <w:rPr>
          <w:rFonts w:hint="eastAsia" w:ascii="Arial"/>
          <w:color w:val="333333"/>
          <w:sz w:val="24"/>
          <w:szCs w:val="24"/>
        </w:rPr>
        <w:t>刀剑神域</w:t>
      </w:r>
      <w:r>
        <w:rPr>
          <w:rFonts w:ascii="Arial"/>
          <w:color w:val="333333"/>
          <w:sz w:val="24"/>
          <w:szCs w:val="24"/>
        </w:rPr>
        <w:t xml:space="preserve"> </w:t>
      </w:r>
      <w:r>
        <w:rPr>
          <w:rFonts w:hint="eastAsia" w:ascii="Arial"/>
          <w:color w:val="333333"/>
          <w:sz w:val="24"/>
          <w:szCs w:val="24"/>
        </w:rPr>
        <w:t>龙与虎</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#29 </w:t>
      </w:r>
      <w:r>
        <w:rPr>
          <w:rFonts w:hint="eastAsia" w:ascii="Arial"/>
          <w:color w:val="333333"/>
          <w:sz w:val="24"/>
          <w:szCs w:val="24"/>
        </w:rPr>
        <w:t>北斗神拳里的南斗水鸟拳</w:t>
      </w:r>
      <w:r>
        <w:rPr>
          <w:rFonts w:ascii="Arial"/>
          <w:color w:val="333333"/>
          <w:sz w:val="24"/>
          <w:szCs w:val="24"/>
        </w:rPr>
        <w:t>—</w:t>
      </w:r>
      <w:r>
        <w:rPr>
          <w:rFonts w:hint="eastAsia" w:ascii="Arial"/>
          <w:color w:val="333333"/>
          <w:sz w:val="24"/>
          <w:szCs w:val="24"/>
        </w:rPr>
        <w:t>雷伊</w:t>
      </w:r>
      <w:r>
        <w:rPr>
          <w:rFonts w:ascii="Arial"/>
          <w:color w:val="333333"/>
          <w:sz w:val="24"/>
          <w:szCs w:val="24"/>
        </w:rPr>
        <w:t xml:space="preserve"> </w:t>
      </w:r>
      <w:r>
        <w:rPr>
          <w:rFonts w:hint="eastAsia" w:ascii="Arial"/>
          <w:color w:val="333333"/>
          <w:sz w:val="24"/>
          <w:szCs w:val="24"/>
        </w:rPr>
        <w:t>必杀技奥义名字为下列哪个</w:t>
      </w:r>
    </w:p>
    <w:p>
      <w:pPr>
        <w:autoSpaceDN w:val="0"/>
        <w:jc w:val="left"/>
        <w:rPr>
          <w:rFonts w:ascii="Arial"/>
          <w:color w:val="333333"/>
          <w:sz w:val="24"/>
          <w:szCs w:val="24"/>
        </w:rPr>
      </w:pPr>
      <w:r>
        <w:rPr>
          <w:rFonts w:hint="eastAsia" w:ascii="Arial"/>
          <w:color w:val="333333"/>
          <w:sz w:val="24"/>
          <w:szCs w:val="24"/>
        </w:rPr>
        <w:t>飞翔白丽</w:t>
      </w:r>
      <w:r>
        <w:rPr>
          <w:rFonts w:ascii="Arial"/>
          <w:color w:val="333333"/>
          <w:sz w:val="24"/>
          <w:szCs w:val="24"/>
        </w:rPr>
        <w:t xml:space="preserve"> </w:t>
      </w:r>
      <w:r>
        <w:rPr>
          <w:rFonts w:hint="eastAsia" w:ascii="Arial"/>
          <w:color w:val="333333"/>
          <w:sz w:val="24"/>
          <w:szCs w:val="24"/>
        </w:rPr>
        <w:t>飞鸟水丽</w:t>
      </w:r>
      <w:r>
        <w:rPr>
          <w:rFonts w:ascii="Arial"/>
          <w:color w:val="333333"/>
          <w:sz w:val="24"/>
          <w:szCs w:val="24"/>
        </w:rPr>
        <w:t xml:space="preserve"> </w:t>
      </w:r>
      <w:r>
        <w:rPr>
          <w:rFonts w:hint="eastAsia" w:ascii="Arial"/>
          <w:color w:val="333333"/>
          <w:sz w:val="24"/>
          <w:szCs w:val="24"/>
        </w:rPr>
        <w:t>飞鸟白丽</w:t>
      </w:r>
      <w:r>
        <w:rPr>
          <w:rFonts w:ascii="Arial"/>
          <w:color w:val="333333"/>
          <w:sz w:val="24"/>
          <w:szCs w:val="24"/>
        </w:rPr>
        <w:t xml:space="preserve"> </w:t>
      </w:r>
      <w:r>
        <w:rPr>
          <w:rFonts w:hint="eastAsia" w:ascii="Arial"/>
          <w:color w:val="333333"/>
          <w:sz w:val="24"/>
          <w:szCs w:val="24"/>
        </w:rPr>
        <w:t>飞翔冰丽</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#30 </w:t>
      </w:r>
      <w:r>
        <w:rPr>
          <w:rFonts w:hint="eastAsia" w:ascii="Arial"/>
          <w:color w:val="333333"/>
          <w:sz w:val="24"/>
          <w:szCs w:val="24"/>
        </w:rPr>
        <w:t>『</w:t>
      </w:r>
      <w:r>
        <w:rPr>
          <w:rFonts w:ascii="Arial"/>
          <w:color w:val="333333"/>
          <w:sz w:val="24"/>
          <w:szCs w:val="24"/>
        </w:rPr>
        <w:t>clannad</w:t>
      </w:r>
      <w:r>
        <w:rPr>
          <w:rFonts w:hint="eastAsia" w:ascii="Arial"/>
          <w:color w:val="333333"/>
          <w:sz w:val="24"/>
          <w:szCs w:val="24"/>
        </w:rPr>
        <w:t>』中的主题曲「团子大家族」是由什么歌曲改编的？</w:t>
      </w:r>
    </w:p>
    <w:p>
      <w:pPr>
        <w:autoSpaceDN w:val="0"/>
        <w:jc w:val="left"/>
        <w:rPr>
          <w:rFonts w:ascii="Arial"/>
          <w:color w:val="333333"/>
          <w:sz w:val="24"/>
          <w:szCs w:val="24"/>
        </w:rPr>
      </w:pPr>
      <w:r>
        <w:rPr>
          <w:rFonts w:hint="eastAsia" w:ascii="Arial"/>
          <w:color w:val="333333"/>
          <w:sz w:val="24"/>
          <w:szCs w:val="24"/>
        </w:rPr>
        <w:t>小小的心灵</w:t>
      </w:r>
      <w:r>
        <w:rPr>
          <w:rFonts w:ascii="Arial"/>
          <w:color w:val="333333"/>
          <w:sz w:val="24"/>
          <w:szCs w:val="24"/>
        </w:rPr>
        <w:t xml:space="preserve"> </w:t>
      </w:r>
      <w:r>
        <w:rPr>
          <w:rFonts w:hint="eastAsia" w:ascii="Arial"/>
          <w:color w:val="333333"/>
          <w:sz w:val="24"/>
          <w:szCs w:val="24"/>
        </w:rPr>
        <w:t>小小的手心</w:t>
      </w:r>
      <w:r>
        <w:rPr>
          <w:rFonts w:ascii="Arial"/>
          <w:color w:val="333333"/>
          <w:sz w:val="24"/>
          <w:szCs w:val="24"/>
        </w:rPr>
        <w:t xml:space="preserve"> </w:t>
      </w:r>
      <w:r>
        <w:rPr>
          <w:rFonts w:hint="eastAsia" w:ascii="Arial"/>
          <w:color w:val="333333"/>
          <w:sz w:val="24"/>
          <w:szCs w:val="24"/>
        </w:rPr>
        <w:t>大大的手心</w:t>
      </w:r>
      <w:r>
        <w:rPr>
          <w:rFonts w:ascii="Arial"/>
          <w:color w:val="333333"/>
          <w:sz w:val="24"/>
          <w:szCs w:val="24"/>
        </w:rPr>
        <w:t xml:space="preserve"> </w:t>
      </w:r>
      <w:r>
        <w:rPr>
          <w:rFonts w:hint="eastAsia" w:ascii="Arial"/>
          <w:color w:val="333333"/>
          <w:sz w:val="24"/>
          <w:szCs w:val="24"/>
        </w:rPr>
        <w:t>大大的心灵</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#31 </w:t>
      </w:r>
      <w:r>
        <w:rPr>
          <w:rFonts w:hint="eastAsia" w:ascii="Arial"/>
          <w:color w:val="333333"/>
          <w:sz w:val="24"/>
          <w:szCs w:val="24"/>
        </w:rPr>
        <w:t>动漫（雪之少女）泽渡真琴，的口头禅是什么</w:t>
      </w:r>
    </w:p>
    <w:p>
      <w:pPr>
        <w:autoSpaceDN w:val="0"/>
        <w:jc w:val="left"/>
        <w:rPr>
          <w:rFonts w:ascii="Arial"/>
          <w:color w:val="333333"/>
          <w:sz w:val="24"/>
          <w:szCs w:val="24"/>
        </w:rPr>
      </w:pPr>
      <w:r>
        <w:rPr>
          <w:rFonts w:hint="eastAsia" w:ascii="Arial"/>
          <w:color w:val="333333"/>
          <w:sz w:val="24"/>
          <w:szCs w:val="24"/>
        </w:rPr>
        <w:t>啊呜</w:t>
      </w:r>
      <w:r>
        <w:rPr>
          <w:rFonts w:ascii="Arial"/>
          <w:color w:val="333333"/>
          <w:sz w:val="24"/>
          <w:szCs w:val="24"/>
        </w:rPr>
        <w:t xml:space="preserve"> </w:t>
      </w:r>
      <w:r>
        <w:rPr>
          <w:rFonts w:hint="eastAsia" w:ascii="Arial"/>
          <w:color w:val="333333"/>
          <w:sz w:val="24"/>
          <w:szCs w:val="24"/>
        </w:rPr>
        <w:t>啊呀</w:t>
      </w:r>
      <w:r>
        <w:rPr>
          <w:rFonts w:ascii="Arial"/>
          <w:color w:val="333333"/>
          <w:sz w:val="24"/>
          <w:szCs w:val="24"/>
        </w:rPr>
        <w:t xml:space="preserve"> </w:t>
      </w:r>
      <w:r>
        <w:rPr>
          <w:rFonts w:hint="eastAsia" w:ascii="Arial"/>
          <w:color w:val="333333"/>
          <w:sz w:val="24"/>
          <w:szCs w:val="24"/>
        </w:rPr>
        <w:t>啊唔</w:t>
      </w:r>
      <w:r>
        <w:rPr>
          <w:rFonts w:ascii="Arial"/>
          <w:color w:val="333333"/>
          <w:sz w:val="24"/>
          <w:szCs w:val="24"/>
        </w:rPr>
        <w:t xml:space="preserve"> </w:t>
      </w:r>
      <w:r>
        <w:rPr>
          <w:rFonts w:hint="eastAsia" w:ascii="Arial"/>
          <w:color w:val="333333"/>
          <w:sz w:val="24"/>
          <w:szCs w:val="24"/>
        </w:rPr>
        <w:t>啊哦</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#32 EVA</w:t>
      </w:r>
      <w:r>
        <w:rPr>
          <w:rFonts w:hint="eastAsia" w:ascii="Arial"/>
          <w:color w:val="333333"/>
          <w:sz w:val="24"/>
          <w:szCs w:val="24"/>
        </w:rPr>
        <w:t>中，明日香的母亲叫什么？</w:t>
      </w:r>
    </w:p>
    <w:p>
      <w:pPr>
        <w:autoSpaceDN w:val="0"/>
        <w:jc w:val="left"/>
        <w:rPr>
          <w:rFonts w:ascii="Arial"/>
          <w:color w:val="333333"/>
          <w:sz w:val="24"/>
          <w:szCs w:val="24"/>
        </w:rPr>
      </w:pPr>
      <w:r>
        <w:rPr>
          <w:rFonts w:hint="eastAsia" w:ascii="Arial"/>
          <w:color w:val="333333"/>
          <w:sz w:val="24"/>
          <w:szCs w:val="24"/>
        </w:rPr>
        <w:t>赤木直子</w:t>
      </w:r>
      <w:r>
        <w:rPr>
          <w:rFonts w:ascii="Arial"/>
          <w:color w:val="333333"/>
          <w:sz w:val="24"/>
          <w:szCs w:val="24"/>
        </w:rPr>
        <w:t xml:space="preserve"> </w:t>
      </w:r>
      <w:r>
        <w:rPr>
          <w:rFonts w:hint="eastAsia" w:ascii="Arial"/>
          <w:color w:val="333333"/>
          <w:sz w:val="24"/>
          <w:szCs w:val="24"/>
        </w:rPr>
        <w:t>恭子</w:t>
      </w:r>
      <w:r>
        <w:rPr>
          <w:rFonts w:ascii="Arial"/>
          <w:color w:val="333333"/>
          <w:sz w:val="24"/>
          <w:szCs w:val="24"/>
        </w:rPr>
        <w:t>·</w:t>
      </w:r>
      <w:r>
        <w:rPr>
          <w:rFonts w:hint="eastAsia" w:ascii="Arial"/>
          <w:color w:val="333333"/>
          <w:sz w:val="24"/>
          <w:szCs w:val="24"/>
        </w:rPr>
        <w:t>齐柏林</w:t>
      </w:r>
      <w:r>
        <w:rPr>
          <w:rFonts w:ascii="Arial"/>
          <w:color w:val="333333"/>
          <w:sz w:val="24"/>
          <w:szCs w:val="24"/>
        </w:rPr>
        <w:t xml:space="preserve"> </w:t>
      </w:r>
      <w:r>
        <w:rPr>
          <w:rFonts w:hint="eastAsia" w:ascii="Arial"/>
          <w:color w:val="333333"/>
          <w:sz w:val="24"/>
          <w:szCs w:val="24"/>
        </w:rPr>
        <w:t>绫波唯</w:t>
      </w:r>
      <w:r>
        <w:rPr>
          <w:rFonts w:ascii="Arial"/>
          <w:color w:val="333333"/>
          <w:sz w:val="24"/>
          <w:szCs w:val="24"/>
        </w:rPr>
        <w:t xml:space="preserve"> </w:t>
      </w:r>
      <w:r>
        <w:rPr>
          <w:rFonts w:hint="eastAsia" w:ascii="Arial"/>
          <w:color w:val="333333"/>
          <w:sz w:val="24"/>
          <w:szCs w:val="24"/>
        </w:rPr>
        <w:t>碇唯</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#33 </w:t>
      </w:r>
      <w:r>
        <w:rPr>
          <w:rFonts w:hint="eastAsia" w:ascii="Arial"/>
          <w:color w:val="333333"/>
          <w:sz w:val="24"/>
          <w:szCs w:val="24"/>
        </w:rPr>
        <w:t>《暗黑破坏神》的开发商是哪家？</w:t>
      </w:r>
    </w:p>
    <w:p>
      <w:pPr>
        <w:autoSpaceDN w:val="0"/>
        <w:jc w:val="left"/>
        <w:rPr>
          <w:rFonts w:ascii="Arial"/>
          <w:color w:val="333333"/>
          <w:sz w:val="24"/>
          <w:szCs w:val="24"/>
        </w:rPr>
      </w:pPr>
      <w:r>
        <w:rPr>
          <w:rFonts w:ascii="Arial"/>
          <w:color w:val="333333"/>
          <w:sz w:val="24"/>
          <w:szCs w:val="24"/>
        </w:rPr>
        <w:t xml:space="preserve">Blizzard W-inds </w:t>
      </w:r>
      <w:r>
        <w:rPr>
          <w:rFonts w:hint="eastAsia" w:ascii="Arial"/>
          <w:color w:val="333333"/>
          <w:sz w:val="24"/>
          <w:szCs w:val="24"/>
        </w:rPr>
        <w:t>嵐</w:t>
      </w:r>
      <w:r>
        <w:rPr>
          <w:rFonts w:ascii="Arial"/>
          <w:color w:val="333333"/>
          <w:sz w:val="24"/>
          <w:szCs w:val="24"/>
        </w:rPr>
        <w:t xml:space="preserve"> </w:t>
      </w:r>
      <w:r>
        <w:rPr>
          <w:rFonts w:hint="eastAsia" w:ascii="Arial"/>
          <w:color w:val="333333"/>
          <w:sz w:val="24"/>
          <w:szCs w:val="24"/>
        </w:rPr>
        <w:t>晴天小猪</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#34 </w:t>
      </w:r>
      <w:r>
        <w:rPr>
          <w:rFonts w:hint="eastAsia" w:ascii="Arial"/>
          <w:color w:val="333333"/>
          <w:sz w:val="24"/>
          <w:szCs w:val="24"/>
        </w:rPr>
        <w:t>动画</w:t>
      </w:r>
      <w:r>
        <w:rPr>
          <w:rFonts w:ascii="Arial"/>
          <w:color w:val="333333"/>
          <w:sz w:val="24"/>
          <w:szCs w:val="24"/>
        </w:rPr>
        <w:t>&lt;</w:t>
      </w:r>
      <w:r>
        <w:rPr>
          <w:rFonts w:hint="eastAsia" w:ascii="Arial"/>
          <w:color w:val="333333"/>
          <w:sz w:val="24"/>
          <w:szCs w:val="24"/>
        </w:rPr>
        <w:t>天使的心跳</w:t>
      </w:r>
      <w:r>
        <w:rPr>
          <w:rFonts w:ascii="Arial"/>
          <w:color w:val="333333"/>
          <w:sz w:val="24"/>
          <w:szCs w:val="24"/>
        </w:rPr>
        <w:t>&gt;</w:t>
      </w:r>
      <w:r>
        <w:rPr>
          <w:rFonts w:hint="eastAsia" w:ascii="Arial"/>
          <w:color w:val="333333"/>
          <w:sz w:val="24"/>
          <w:szCs w:val="24"/>
        </w:rPr>
        <w:t>英文缩写是</w:t>
      </w:r>
    </w:p>
    <w:p>
      <w:pPr>
        <w:autoSpaceDN w:val="0"/>
        <w:jc w:val="left"/>
        <w:rPr>
          <w:rFonts w:ascii="Arial"/>
          <w:color w:val="333333"/>
          <w:sz w:val="24"/>
          <w:szCs w:val="24"/>
        </w:rPr>
      </w:pPr>
      <w:r>
        <w:rPr>
          <w:rFonts w:ascii="Arial"/>
          <w:color w:val="333333"/>
          <w:sz w:val="24"/>
          <w:szCs w:val="24"/>
        </w:rPr>
        <w:t xml:space="preserve">AB CF BF AG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#35 </w:t>
      </w:r>
      <w:r>
        <w:rPr>
          <w:rFonts w:hint="eastAsia" w:ascii="Arial"/>
          <w:color w:val="333333"/>
          <w:sz w:val="24"/>
          <w:szCs w:val="24"/>
        </w:rPr>
        <w:t>下面四个动漫角色中不属于钉宫四萌的是哪一个</w:t>
      </w:r>
    </w:p>
    <w:p>
      <w:pPr>
        <w:autoSpaceDN w:val="0"/>
        <w:jc w:val="left"/>
        <w:rPr>
          <w:rFonts w:ascii="Arial"/>
          <w:color w:val="333333"/>
          <w:sz w:val="24"/>
          <w:szCs w:val="24"/>
        </w:rPr>
      </w:pPr>
      <w:r>
        <w:rPr>
          <w:rFonts w:hint="eastAsia" w:ascii="Arial"/>
          <w:color w:val="333333"/>
          <w:sz w:val="24"/>
          <w:szCs w:val="24"/>
        </w:rPr>
        <w:t>三千院凪</w:t>
      </w:r>
      <w:r>
        <w:rPr>
          <w:rFonts w:ascii="Arial"/>
          <w:color w:val="333333"/>
          <w:sz w:val="24"/>
          <w:szCs w:val="24"/>
        </w:rPr>
        <w:t xml:space="preserve"> </w:t>
      </w:r>
      <w:r>
        <w:rPr>
          <w:rFonts w:hint="eastAsia" w:ascii="Arial"/>
          <w:color w:val="333333"/>
          <w:sz w:val="24"/>
          <w:szCs w:val="24"/>
        </w:rPr>
        <w:t>逢坂大河</w:t>
      </w:r>
      <w:r>
        <w:rPr>
          <w:rFonts w:ascii="Arial"/>
          <w:color w:val="333333"/>
          <w:sz w:val="24"/>
          <w:szCs w:val="24"/>
        </w:rPr>
        <w:t xml:space="preserve"> </w:t>
      </w:r>
      <w:r>
        <w:rPr>
          <w:rFonts w:hint="eastAsia" w:ascii="Arial"/>
          <w:color w:val="333333"/>
          <w:sz w:val="24"/>
          <w:szCs w:val="24"/>
        </w:rPr>
        <w:t>夏娜</w:t>
      </w:r>
      <w:r>
        <w:rPr>
          <w:rFonts w:ascii="Arial"/>
          <w:color w:val="333333"/>
          <w:sz w:val="24"/>
          <w:szCs w:val="24"/>
        </w:rPr>
        <w:t xml:space="preserve"> </w:t>
      </w:r>
      <w:r>
        <w:rPr>
          <w:rFonts w:hint="eastAsia" w:ascii="Arial"/>
          <w:color w:val="333333"/>
          <w:sz w:val="24"/>
          <w:szCs w:val="24"/>
        </w:rPr>
        <w:t>神崎</w:t>
      </w:r>
      <w:r>
        <w:rPr>
          <w:rFonts w:ascii="Arial"/>
          <w:color w:val="333333"/>
          <w:sz w:val="24"/>
          <w:szCs w:val="24"/>
        </w:rPr>
        <w:t>·H·</w:t>
      </w:r>
      <w:r>
        <w:rPr>
          <w:rFonts w:hint="eastAsia" w:ascii="Arial"/>
          <w:color w:val="333333"/>
          <w:sz w:val="24"/>
          <w:szCs w:val="24"/>
        </w:rPr>
        <w:t>亚里亚</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#36 </w:t>
      </w:r>
      <w:r>
        <w:rPr>
          <w:rFonts w:hint="eastAsia" w:ascii="Arial"/>
          <w:color w:val="333333"/>
          <w:sz w:val="24"/>
          <w:szCs w:val="24"/>
        </w:rPr>
        <w:t>《高达</w:t>
      </w:r>
      <w:r>
        <w:rPr>
          <w:rFonts w:ascii="Arial"/>
          <w:color w:val="333333"/>
          <w:sz w:val="24"/>
          <w:szCs w:val="24"/>
        </w:rPr>
        <w:t>seed</w:t>
      </w:r>
      <w:r>
        <w:rPr>
          <w:rFonts w:hint="eastAsia" w:ascii="Arial"/>
          <w:color w:val="333333"/>
          <w:sz w:val="24"/>
          <w:szCs w:val="24"/>
        </w:rPr>
        <w:t>》基拉大和最初机体是哪架？</w:t>
      </w:r>
    </w:p>
    <w:p>
      <w:pPr>
        <w:autoSpaceDN w:val="0"/>
        <w:jc w:val="left"/>
        <w:rPr>
          <w:rFonts w:ascii="Arial"/>
          <w:color w:val="333333"/>
          <w:sz w:val="24"/>
          <w:szCs w:val="24"/>
        </w:rPr>
      </w:pPr>
      <w:r>
        <w:rPr>
          <w:rFonts w:hint="eastAsia" w:ascii="Arial"/>
          <w:color w:val="333333"/>
          <w:sz w:val="24"/>
          <w:szCs w:val="24"/>
        </w:rPr>
        <w:t>强袭嫣红高达</w:t>
      </w:r>
      <w:r>
        <w:rPr>
          <w:rFonts w:ascii="Arial"/>
          <w:color w:val="333333"/>
          <w:sz w:val="24"/>
          <w:szCs w:val="24"/>
        </w:rPr>
        <w:t xml:space="preserve"> </w:t>
      </w:r>
      <w:r>
        <w:rPr>
          <w:rFonts w:hint="eastAsia" w:ascii="Arial"/>
          <w:color w:val="333333"/>
          <w:sz w:val="24"/>
          <w:szCs w:val="24"/>
        </w:rPr>
        <w:t>强袭高达</w:t>
      </w:r>
      <w:r>
        <w:rPr>
          <w:rFonts w:ascii="Arial"/>
          <w:color w:val="333333"/>
          <w:sz w:val="24"/>
          <w:szCs w:val="24"/>
        </w:rPr>
        <w:t xml:space="preserve"> </w:t>
      </w:r>
      <w:r>
        <w:rPr>
          <w:rFonts w:hint="eastAsia" w:ascii="Arial"/>
          <w:color w:val="333333"/>
          <w:sz w:val="24"/>
          <w:szCs w:val="24"/>
        </w:rPr>
        <w:t>强袭自由</w:t>
      </w:r>
      <w:r>
        <w:rPr>
          <w:rFonts w:ascii="Arial"/>
          <w:color w:val="333333"/>
          <w:sz w:val="24"/>
          <w:szCs w:val="24"/>
        </w:rPr>
        <w:t xml:space="preserve"> </w:t>
      </w:r>
      <w:r>
        <w:rPr>
          <w:rFonts w:hint="eastAsia" w:ascii="Arial"/>
          <w:color w:val="333333"/>
          <w:sz w:val="24"/>
          <w:szCs w:val="24"/>
        </w:rPr>
        <w:t>自由高达</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#37 </w:t>
      </w:r>
      <w:r>
        <w:rPr>
          <w:rFonts w:hint="eastAsia" w:ascii="Arial"/>
          <w:color w:val="333333"/>
          <w:sz w:val="24"/>
          <w:szCs w:val="24"/>
        </w:rPr>
        <w:t>以下哪个女性角色和凌波丽的声优是同一人</w:t>
      </w:r>
    </w:p>
    <w:p>
      <w:pPr>
        <w:autoSpaceDN w:val="0"/>
        <w:jc w:val="left"/>
        <w:rPr>
          <w:rFonts w:ascii="Arial"/>
          <w:color w:val="333333"/>
          <w:sz w:val="24"/>
          <w:szCs w:val="24"/>
        </w:rPr>
      </w:pPr>
      <w:r>
        <w:rPr>
          <w:rFonts w:hint="eastAsia" w:ascii="Arial"/>
          <w:color w:val="333333"/>
          <w:sz w:val="24"/>
          <w:szCs w:val="24"/>
        </w:rPr>
        <w:t>天上欧蒂娜</w:t>
      </w:r>
      <w:r>
        <w:rPr>
          <w:rFonts w:ascii="Arial"/>
          <w:color w:val="333333"/>
          <w:sz w:val="24"/>
          <w:szCs w:val="24"/>
        </w:rPr>
        <w:t xml:space="preserve"> </w:t>
      </w:r>
      <w:r>
        <w:rPr>
          <w:rFonts w:hint="eastAsia" w:ascii="Arial"/>
          <w:color w:val="333333"/>
          <w:sz w:val="24"/>
          <w:szCs w:val="24"/>
        </w:rPr>
        <w:t>菲</w:t>
      </w:r>
      <w:r>
        <w:rPr>
          <w:rFonts w:ascii="Arial"/>
          <w:color w:val="333333"/>
          <w:sz w:val="24"/>
          <w:szCs w:val="24"/>
        </w:rPr>
        <w:t>·</w:t>
      </w:r>
      <w:r>
        <w:rPr>
          <w:rFonts w:hint="eastAsia" w:ascii="Arial"/>
          <w:color w:val="333333"/>
          <w:sz w:val="24"/>
          <w:szCs w:val="24"/>
        </w:rPr>
        <w:t>瓦伦丁</w:t>
      </w:r>
      <w:r>
        <w:rPr>
          <w:rFonts w:ascii="Arial"/>
          <w:color w:val="333333"/>
          <w:sz w:val="24"/>
          <w:szCs w:val="24"/>
        </w:rPr>
        <w:t xml:space="preserve"> </w:t>
      </w:r>
      <w:r>
        <w:rPr>
          <w:rFonts w:hint="eastAsia" w:ascii="Arial"/>
          <w:color w:val="333333"/>
          <w:sz w:val="24"/>
          <w:szCs w:val="24"/>
        </w:rPr>
        <w:t>拉克丝</w:t>
      </w:r>
      <w:r>
        <w:rPr>
          <w:rFonts w:ascii="Arial"/>
          <w:color w:val="333333"/>
          <w:sz w:val="24"/>
          <w:szCs w:val="24"/>
        </w:rPr>
        <w:t>·</w:t>
      </w:r>
      <w:r>
        <w:rPr>
          <w:rFonts w:hint="eastAsia" w:ascii="Arial"/>
          <w:color w:val="333333"/>
          <w:sz w:val="24"/>
          <w:szCs w:val="24"/>
        </w:rPr>
        <w:t>克莱因</w:t>
      </w:r>
      <w:r>
        <w:rPr>
          <w:rFonts w:ascii="Arial"/>
          <w:color w:val="333333"/>
          <w:sz w:val="24"/>
          <w:szCs w:val="24"/>
        </w:rPr>
        <w:t xml:space="preserve"> </w:t>
      </w:r>
      <w:r>
        <w:rPr>
          <w:rFonts w:hint="eastAsia" w:ascii="Arial"/>
          <w:color w:val="333333"/>
          <w:sz w:val="24"/>
          <w:szCs w:val="24"/>
        </w:rPr>
        <w:t>木之本樱</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#38 </w:t>
      </w:r>
      <w:r>
        <w:rPr>
          <w:rFonts w:hint="eastAsia" w:ascii="Arial"/>
          <w:color w:val="333333"/>
          <w:sz w:val="24"/>
          <w:szCs w:val="24"/>
        </w:rPr>
        <w:t>木之本樱被称为初代是因为？</w:t>
      </w:r>
    </w:p>
    <w:p>
      <w:pPr>
        <w:autoSpaceDN w:val="0"/>
        <w:jc w:val="left"/>
        <w:rPr>
          <w:rFonts w:ascii="Arial"/>
          <w:color w:val="333333"/>
          <w:sz w:val="24"/>
          <w:szCs w:val="24"/>
        </w:rPr>
      </w:pPr>
      <w:r>
        <w:rPr>
          <w:rFonts w:hint="eastAsia" w:ascii="Arial"/>
          <w:color w:val="333333"/>
          <w:sz w:val="24"/>
          <w:szCs w:val="24"/>
        </w:rPr>
        <w:t>初代魔法少女</w:t>
      </w:r>
      <w:r>
        <w:rPr>
          <w:rFonts w:ascii="Arial"/>
          <w:color w:val="333333"/>
          <w:sz w:val="24"/>
          <w:szCs w:val="24"/>
        </w:rPr>
        <w:t xml:space="preserve"> </w:t>
      </w:r>
      <w:r>
        <w:rPr>
          <w:rFonts w:hint="eastAsia" w:ascii="Arial"/>
          <w:color w:val="333333"/>
          <w:sz w:val="24"/>
          <w:szCs w:val="24"/>
        </w:rPr>
        <w:t>网友的入宅作</w:t>
      </w:r>
      <w:r>
        <w:rPr>
          <w:rFonts w:ascii="Arial"/>
          <w:color w:val="333333"/>
          <w:sz w:val="24"/>
          <w:szCs w:val="24"/>
        </w:rPr>
        <w:t xml:space="preserve"> CLAMP</w:t>
      </w:r>
      <w:r>
        <w:rPr>
          <w:rFonts w:hint="eastAsia" w:ascii="Arial"/>
          <w:color w:val="333333"/>
          <w:sz w:val="24"/>
          <w:szCs w:val="24"/>
        </w:rPr>
        <w:t>初代作品</w:t>
      </w:r>
      <w:r>
        <w:rPr>
          <w:rFonts w:ascii="Arial"/>
          <w:color w:val="333333"/>
          <w:sz w:val="24"/>
          <w:szCs w:val="24"/>
        </w:rPr>
        <w:t xml:space="preserve"> </w:t>
      </w:r>
      <w:r>
        <w:rPr>
          <w:rFonts w:hint="eastAsia" w:ascii="Arial"/>
          <w:color w:val="333333"/>
          <w:sz w:val="24"/>
          <w:szCs w:val="24"/>
        </w:rPr>
        <w:t>初代萌王</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#39 </w:t>
      </w:r>
      <w:r>
        <w:rPr>
          <w:rFonts w:hint="eastAsia" w:ascii="Arial"/>
          <w:color w:val="333333"/>
          <w:sz w:val="24"/>
          <w:szCs w:val="24"/>
        </w:rPr>
        <w:t>被称为</w:t>
      </w:r>
      <w:r>
        <w:rPr>
          <w:rFonts w:ascii="Arial"/>
          <w:color w:val="333333"/>
          <w:sz w:val="24"/>
          <w:szCs w:val="24"/>
        </w:rPr>
        <w:t>“</w:t>
      </w:r>
      <w:r>
        <w:rPr>
          <w:rFonts w:hint="eastAsia" w:ascii="Arial"/>
          <w:color w:val="333333"/>
          <w:sz w:val="24"/>
          <w:szCs w:val="24"/>
        </w:rPr>
        <w:t>生化危机之父</w:t>
      </w:r>
      <w:r>
        <w:rPr>
          <w:rFonts w:ascii="Arial"/>
          <w:color w:val="333333"/>
          <w:sz w:val="24"/>
          <w:szCs w:val="24"/>
        </w:rPr>
        <w:t>”</w:t>
      </w:r>
      <w:r>
        <w:rPr>
          <w:rFonts w:hint="eastAsia" w:ascii="Arial"/>
          <w:color w:val="333333"/>
          <w:sz w:val="24"/>
          <w:szCs w:val="24"/>
        </w:rPr>
        <w:t>的人是？</w:t>
      </w:r>
    </w:p>
    <w:p>
      <w:pPr>
        <w:autoSpaceDN w:val="0"/>
        <w:jc w:val="left"/>
        <w:rPr>
          <w:rFonts w:ascii="Arial"/>
          <w:color w:val="333333"/>
          <w:sz w:val="24"/>
          <w:szCs w:val="24"/>
        </w:rPr>
      </w:pPr>
      <w:r>
        <w:rPr>
          <w:rFonts w:hint="eastAsia" w:ascii="Arial"/>
          <w:color w:val="333333"/>
          <w:sz w:val="24"/>
          <w:szCs w:val="24"/>
        </w:rPr>
        <w:t>三上真司</w:t>
      </w:r>
      <w:r>
        <w:rPr>
          <w:rFonts w:ascii="Arial"/>
          <w:color w:val="333333"/>
          <w:sz w:val="24"/>
          <w:szCs w:val="24"/>
        </w:rPr>
        <w:t xml:space="preserve"> </w:t>
      </w:r>
      <w:r>
        <w:rPr>
          <w:rFonts w:hint="eastAsia" w:ascii="Arial"/>
          <w:color w:val="333333"/>
          <w:sz w:val="24"/>
          <w:szCs w:val="24"/>
        </w:rPr>
        <w:t>三下真司</w:t>
      </w:r>
      <w:r>
        <w:rPr>
          <w:rFonts w:ascii="Arial"/>
          <w:color w:val="333333"/>
          <w:sz w:val="24"/>
          <w:szCs w:val="24"/>
        </w:rPr>
        <w:t xml:space="preserve"> </w:t>
      </w:r>
      <w:r>
        <w:rPr>
          <w:rFonts w:hint="eastAsia" w:ascii="Arial"/>
          <w:color w:val="333333"/>
          <w:sz w:val="24"/>
          <w:szCs w:val="24"/>
        </w:rPr>
        <w:t>三右真司</w:t>
      </w:r>
      <w:r>
        <w:rPr>
          <w:rFonts w:ascii="Arial"/>
          <w:color w:val="333333"/>
          <w:sz w:val="24"/>
          <w:szCs w:val="24"/>
        </w:rPr>
        <w:t xml:space="preserve"> </w:t>
      </w:r>
      <w:r>
        <w:rPr>
          <w:rFonts w:hint="eastAsia" w:ascii="Arial"/>
          <w:color w:val="333333"/>
          <w:sz w:val="24"/>
          <w:szCs w:val="24"/>
        </w:rPr>
        <w:t>三左真司</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#40 T-34</w:t>
      </w:r>
      <w:r>
        <w:rPr>
          <w:rFonts w:hint="eastAsia" w:ascii="Arial"/>
          <w:color w:val="333333"/>
          <w:sz w:val="24"/>
          <w:szCs w:val="24"/>
        </w:rPr>
        <w:t>坦克</w:t>
      </w:r>
      <w:r>
        <w:rPr>
          <w:rFonts w:ascii="Arial"/>
          <w:color w:val="333333"/>
          <w:sz w:val="24"/>
          <w:szCs w:val="24"/>
        </w:rPr>
        <w:t>Mod1939</w:t>
      </w:r>
      <w:r>
        <w:rPr>
          <w:rFonts w:hint="eastAsia" w:ascii="Arial"/>
          <w:color w:val="333333"/>
          <w:sz w:val="24"/>
          <w:szCs w:val="24"/>
        </w:rPr>
        <w:t>配备的主炮口径多大</w:t>
      </w:r>
    </w:p>
    <w:p>
      <w:pPr>
        <w:autoSpaceDN w:val="0"/>
        <w:jc w:val="left"/>
        <w:rPr>
          <w:rFonts w:ascii="Arial"/>
          <w:color w:val="333333"/>
          <w:sz w:val="24"/>
          <w:szCs w:val="24"/>
        </w:rPr>
      </w:pPr>
      <w:r>
        <w:rPr>
          <w:rFonts w:ascii="Arial"/>
          <w:color w:val="333333"/>
          <w:sz w:val="24"/>
          <w:szCs w:val="24"/>
        </w:rPr>
        <w:t xml:space="preserve">75.5mm 76mm 85mm 76.2mm </w:t>
      </w:r>
    </w:p>
    <w:p>
      <w:pPr>
        <w:autoSpaceDN w:val="0"/>
        <w:jc w:val="left"/>
        <w:rPr>
          <w:rFonts w:ascii="Arial"/>
          <w:color w:val="333333"/>
          <w:sz w:val="24"/>
          <w:szCs w:val="24"/>
        </w:rPr>
      </w:pPr>
      <w:r>
        <w:rPr>
          <w:rFonts w:ascii="Arial"/>
          <w:color w:val="333333"/>
          <w:sz w:val="24"/>
          <w:szCs w:val="24"/>
        </w:rPr>
        <w:t xml:space="preserve">#41 </w:t>
      </w:r>
      <w:r>
        <w:rPr>
          <w:rFonts w:hint="eastAsia" w:ascii="Arial"/>
          <w:color w:val="333333"/>
          <w:sz w:val="24"/>
          <w:szCs w:val="24"/>
        </w:rPr>
        <w:t>御坂妹妹内裤的颜色</w:t>
      </w:r>
    </w:p>
    <w:p>
      <w:pPr>
        <w:autoSpaceDN w:val="0"/>
        <w:jc w:val="left"/>
        <w:rPr>
          <w:rFonts w:ascii="Arial"/>
          <w:color w:val="333333"/>
          <w:sz w:val="24"/>
          <w:szCs w:val="24"/>
        </w:rPr>
      </w:pPr>
      <w:r>
        <w:rPr>
          <w:rFonts w:hint="eastAsia" w:ascii="Arial"/>
          <w:color w:val="333333"/>
          <w:sz w:val="24"/>
          <w:szCs w:val="24"/>
        </w:rPr>
        <w:t>黑白</w:t>
      </w:r>
      <w:r>
        <w:rPr>
          <w:rFonts w:ascii="Arial"/>
          <w:color w:val="333333"/>
          <w:sz w:val="24"/>
          <w:szCs w:val="24"/>
        </w:rPr>
        <w:t xml:space="preserve"> </w:t>
      </w:r>
      <w:r>
        <w:rPr>
          <w:rFonts w:hint="eastAsia" w:ascii="Arial"/>
          <w:color w:val="333333"/>
          <w:sz w:val="24"/>
          <w:szCs w:val="24"/>
        </w:rPr>
        <w:t>蓝白</w:t>
      </w:r>
      <w:r>
        <w:rPr>
          <w:rFonts w:ascii="Arial"/>
          <w:color w:val="333333"/>
          <w:sz w:val="24"/>
          <w:szCs w:val="24"/>
        </w:rPr>
        <w:t xml:space="preserve"> </w:t>
      </w:r>
      <w:r>
        <w:rPr>
          <w:rFonts w:hint="eastAsia" w:ascii="Arial"/>
          <w:color w:val="333333"/>
          <w:sz w:val="24"/>
          <w:szCs w:val="24"/>
        </w:rPr>
        <w:t>黄白</w:t>
      </w:r>
      <w:r>
        <w:rPr>
          <w:rFonts w:ascii="Arial"/>
          <w:color w:val="333333"/>
          <w:sz w:val="24"/>
          <w:szCs w:val="24"/>
        </w:rPr>
        <w:t xml:space="preserve"> </w:t>
      </w:r>
      <w:r>
        <w:rPr>
          <w:rFonts w:hint="eastAsia" w:ascii="Arial"/>
          <w:color w:val="333333"/>
          <w:sz w:val="24"/>
          <w:szCs w:val="24"/>
        </w:rPr>
        <w:t>红白</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#42 </w:t>
      </w:r>
      <w:r>
        <w:rPr>
          <w:rFonts w:hint="eastAsia" w:ascii="Arial"/>
          <w:color w:val="333333"/>
          <w:sz w:val="24"/>
          <w:szCs w:val="24"/>
        </w:rPr>
        <w:t>在第</w:t>
      </w:r>
      <w:r>
        <w:rPr>
          <w:rFonts w:ascii="Arial"/>
          <w:color w:val="333333"/>
          <w:sz w:val="24"/>
          <w:szCs w:val="24"/>
        </w:rPr>
        <w:t>5</w:t>
      </w:r>
      <w:r>
        <w:rPr>
          <w:rFonts w:hint="eastAsia" w:ascii="Arial"/>
          <w:color w:val="333333"/>
          <w:sz w:val="24"/>
          <w:szCs w:val="24"/>
        </w:rPr>
        <w:t>次圣杯战争中本不应该出现的，规则外的英灵是：</w:t>
      </w:r>
    </w:p>
    <w:p>
      <w:pPr>
        <w:autoSpaceDN w:val="0"/>
        <w:jc w:val="left"/>
        <w:rPr>
          <w:rFonts w:ascii="Arial"/>
          <w:color w:val="333333"/>
          <w:sz w:val="24"/>
          <w:szCs w:val="24"/>
        </w:rPr>
      </w:pPr>
      <w:r>
        <w:rPr>
          <w:rFonts w:hint="eastAsia" w:ascii="Arial"/>
          <w:color w:val="333333"/>
          <w:sz w:val="24"/>
          <w:szCs w:val="24"/>
        </w:rPr>
        <w:t>弓兵</w:t>
      </w:r>
      <w:r>
        <w:rPr>
          <w:rFonts w:ascii="Arial"/>
          <w:color w:val="333333"/>
          <w:sz w:val="24"/>
          <w:szCs w:val="24"/>
        </w:rPr>
        <w:t xml:space="preserve"> </w:t>
      </w:r>
      <w:r>
        <w:rPr>
          <w:rFonts w:hint="eastAsia" w:ascii="Arial"/>
          <w:color w:val="333333"/>
          <w:sz w:val="24"/>
          <w:szCs w:val="24"/>
        </w:rPr>
        <w:t>基尔迦美什</w:t>
      </w:r>
      <w:r>
        <w:rPr>
          <w:rFonts w:ascii="Arial"/>
          <w:color w:val="333333"/>
          <w:sz w:val="24"/>
          <w:szCs w:val="24"/>
        </w:rPr>
        <w:t xml:space="preserve"> </w:t>
      </w:r>
      <w:r>
        <w:rPr>
          <w:rFonts w:hint="eastAsia" w:ascii="Arial"/>
          <w:color w:val="333333"/>
          <w:sz w:val="24"/>
          <w:szCs w:val="24"/>
        </w:rPr>
        <w:t>狂战士</w:t>
      </w:r>
      <w:r>
        <w:rPr>
          <w:rFonts w:ascii="Arial"/>
          <w:color w:val="333333"/>
          <w:sz w:val="24"/>
          <w:szCs w:val="24"/>
        </w:rPr>
        <w:t xml:space="preserve"> </w:t>
      </w:r>
      <w:r>
        <w:rPr>
          <w:rFonts w:hint="eastAsia" w:ascii="Arial"/>
          <w:color w:val="333333"/>
          <w:sz w:val="24"/>
          <w:szCs w:val="24"/>
        </w:rPr>
        <w:t>吕布奉先</w:t>
      </w:r>
      <w:r>
        <w:rPr>
          <w:rFonts w:ascii="Arial"/>
          <w:color w:val="333333"/>
          <w:sz w:val="24"/>
          <w:szCs w:val="24"/>
        </w:rPr>
        <w:t xml:space="preserve"> </w:t>
      </w:r>
      <w:r>
        <w:rPr>
          <w:rFonts w:hint="eastAsia" w:ascii="Arial"/>
          <w:color w:val="333333"/>
          <w:sz w:val="24"/>
          <w:szCs w:val="24"/>
        </w:rPr>
        <w:t>复仇者</w:t>
      </w:r>
      <w:r>
        <w:rPr>
          <w:rFonts w:ascii="Arial"/>
          <w:color w:val="333333"/>
          <w:sz w:val="24"/>
          <w:szCs w:val="24"/>
        </w:rPr>
        <w:t xml:space="preserve"> </w:t>
      </w:r>
      <w:r>
        <w:rPr>
          <w:rFonts w:hint="eastAsia" w:ascii="Arial"/>
          <w:color w:val="333333"/>
          <w:sz w:val="24"/>
          <w:szCs w:val="24"/>
        </w:rPr>
        <w:t>安拉</w:t>
      </w:r>
      <w:r>
        <w:rPr>
          <w:rFonts w:ascii="Arial"/>
          <w:color w:val="333333"/>
          <w:sz w:val="24"/>
          <w:szCs w:val="24"/>
        </w:rPr>
        <w:t>·</w:t>
      </w:r>
      <w:r>
        <w:rPr>
          <w:rFonts w:hint="eastAsia" w:ascii="Arial"/>
          <w:color w:val="333333"/>
          <w:sz w:val="24"/>
          <w:szCs w:val="24"/>
        </w:rPr>
        <w:t>曼纽</w:t>
      </w:r>
      <w:r>
        <w:rPr>
          <w:rFonts w:ascii="Arial"/>
          <w:color w:val="333333"/>
          <w:sz w:val="24"/>
          <w:szCs w:val="24"/>
        </w:rPr>
        <w:t xml:space="preserve"> </w:t>
      </w:r>
      <w:r>
        <w:rPr>
          <w:rFonts w:hint="eastAsia" w:ascii="Arial"/>
          <w:color w:val="333333"/>
          <w:sz w:val="24"/>
          <w:szCs w:val="24"/>
        </w:rPr>
        <w:t>暗杀者</w:t>
      </w:r>
      <w:r>
        <w:rPr>
          <w:rFonts w:ascii="Arial"/>
          <w:color w:val="333333"/>
          <w:sz w:val="24"/>
          <w:szCs w:val="24"/>
        </w:rPr>
        <w:t xml:space="preserve"> </w:t>
      </w:r>
      <w:r>
        <w:rPr>
          <w:rFonts w:hint="eastAsia" w:ascii="Arial"/>
          <w:color w:val="333333"/>
          <w:sz w:val="24"/>
          <w:szCs w:val="24"/>
        </w:rPr>
        <w:t>佐佐木小次郎</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#43 </w:t>
      </w:r>
      <w:r>
        <w:rPr>
          <w:rFonts w:hint="eastAsia" w:ascii="Arial"/>
          <w:color w:val="333333"/>
          <w:sz w:val="24"/>
          <w:szCs w:val="24"/>
        </w:rPr>
        <w:t>下列不是暴雪公司所制作的游戏的是哪一项？</w:t>
      </w:r>
    </w:p>
    <w:p>
      <w:pPr>
        <w:autoSpaceDN w:val="0"/>
        <w:jc w:val="left"/>
        <w:rPr>
          <w:rFonts w:ascii="Arial"/>
          <w:color w:val="333333"/>
          <w:sz w:val="24"/>
          <w:szCs w:val="24"/>
        </w:rPr>
      </w:pPr>
      <w:r>
        <w:rPr>
          <w:rFonts w:hint="eastAsia" w:ascii="Arial"/>
          <w:color w:val="333333"/>
          <w:sz w:val="24"/>
          <w:szCs w:val="24"/>
        </w:rPr>
        <w:t>星际争霸</w:t>
      </w:r>
      <w:r>
        <w:rPr>
          <w:rFonts w:ascii="Arial"/>
          <w:color w:val="333333"/>
          <w:sz w:val="24"/>
          <w:szCs w:val="24"/>
        </w:rPr>
        <w:t xml:space="preserve"> </w:t>
      </w:r>
      <w:r>
        <w:rPr>
          <w:rFonts w:hint="eastAsia" w:ascii="Arial"/>
          <w:color w:val="333333"/>
          <w:sz w:val="24"/>
          <w:szCs w:val="24"/>
        </w:rPr>
        <w:t>极品飞车</w:t>
      </w:r>
      <w:r>
        <w:rPr>
          <w:rFonts w:ascii="Arial"/>
          <w:color w:val="333333"/>
          <w:sz w:val="24"/>
          <w:szCs w:val="24"/>
        </w:rPr>
        <w:t xml:space="preserve"> </w:t>
      </w:r>
      <w:r>
        <w:rPr>
          <w:rFonts w:hint="eastAsia" w:ascii="Arial"/>
          <w:color w:val="333333"/>
          <w:sz w:val="24"/>
          <w:szCs w:val="24"/>
        </w:rPr>
        <w:t>暗黑破坏神</w:t>
      </w:r>
      <w:r>
        <w:rPr>
          <w:rFonts w:ascii="Arial"/>
          <w:color w:val="333333"/>
          <w:sz w:val="24"/>
          <w:szCs w:val="24"/>
        </w:rPr>
        <w:t xml:space="preserve"> </w:t>
      </w:r>
      <w:r>
        <w:rPr>
          <w:rFonts w:hint="eastAsia" w:ascii="Arial"/>
          <w:color w:val="333333"/>
          <w:sz w:val="24"/>
          <w:szCs w:val="24"/>
        </w:rPr>
        <w:t>魔兽世界</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#44 </w:t>
      </w:r>
      <w:r>
        <w:rPr>
          <w:rFonts w:hint="eastAsia" w:ascii="Arial"/>
          <w:color w:val="333333"/>
          <w:sz w:val="24"/>
          <w:szCs w:val="24"/>
        </w:rPr>
        <w:t>下列哪种语言在语言学文法分类上属于多式综合语？</w:t>
      </w:r>
    </w:p>
    <w:p>
      <w:pPr>
        <w:autoSpaceDN w:val="0"/>
        <w:jc w:val="left"/>
        <w:rPr>
          <w:rFonts w:ascii="Arial"/>
          <w:color w:val="333333"/>
          <w:sz w:val="24"/>
          <w:szCs w:val="24"/>
        </w:rPr>
      </w:pPr>
      <w:r>
        <w:rPr>
          <w:rFonts w:hint="eastAsia" w:ascii="Arial"/>
          <w:color w:val="333333"/>
          <w:sz w:val="24"/>
          <w:szCs w:val="24"/>
        </w:rPr>
        <w:t>切罗基语</w:t>
      </w:r>
      <w:r>
        <w:rPr>
          <w:rFonts w:ascii="Arial"/>
          <w:color w:val="333333"/>
          <w:sz w:val="24"/>
          <w:szCs w:val="24"/>
        </w:rPr>
        <w:t xml:space="preserve"> </w:t>
      </w:r>
      <w:r>
        <w:rPr>
          <w:rFonts w:hint="eastAsia" w:ascii="Arial"/>
          <w:color w:val="333333"/>
          <w:sz w:val="24"/>
          <w:szCs w:val="24"/>
        </w:rPr>
        <w:t>萨米语</w:t>
      </w:r>
      <w:r>
        <w:rPr>
          <w:rFonts w:ascii="Arial"/>
          <w:color w:val="333333"/>
          <w:sz w:val="24"/>
          <w:szCs w:val="24"/>
        </w:rPr>
        <w:t xml:space="preserve"> </w:t>
      </w:r>
      <w:r>
        <w:rPr>
          <w:rFonts w:hint="eastAsia" w:ascii="Arial"/>
          <w:color w:val="333333"/>
          <w:sz w:val="24"/>
          <w:szCs w:val="24"/>
        </w:rPr>
        <w:t>泰米尔语</w:t>
      </w:r>
      <w:r>
        <w:rPr>
          <w:rFonts w:ascii="Arial"/>
          <w:color w:val="333333"/>
          <w:sz w:val="24"/>
          <w:szCs w:val="24"/>
        </w:rPr>
        <w:t xml:space="preserve"> </w:t>
      </w:r>
      <w:r>
        <w:rPr>
          <w:rFonts w:hint="eastAsia" w:ascii="Arial"/>
          <w:color w:val="333333"/>
          <w:sz w:val="24"/>
          <w:szCs w:val="24"/>
        </w:rPr>
        <w:t>巴布亚皮钦语</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#45 </w:t>
      </w:r>
      <w:r>
        <w:rPr>
          <w:rFonts w:hint="eastAsia" w:ascii="Arial"/>
          <w:color w:val="333333"/>
          <w:sz w:val="24"/>
          <w:szCs w:val="24"/>
        </w:rPr>
        <w:t>以下哪位</w:t>
      </w:r>
      <w:r>
        <w:rPr>
          <w:rFonts w:ascii="Arial"/>
          <w:color w:val="333333"/>
          <w:sz w:val="24"/>
          <w:szCs w:val="24"/>
        </w:rPr>
        <w:t>CV</w:t>
      </w:r>
      <w:r>
        <w:rPr>
          <w:rFonts w:hint="eastAsia" w:ascii="Arial"/>
          <w:color w:val="333333"/>
          <w:sz w:val="24"/>
          <w:szCs w:val="24"/>
        </w:rPr>
        <w:t>还未在银魂中来毁过？</w:t>
      </w:r>
    </w:p>
    <w:p>
      <w:pPr>
        <w:autoSpaceDN w:val="0"/>
        <w:jc w:val="left"/>
        <w:rPr>
          <w:rFonts w:ascii="Arial"/>
          <w:color w:val="333333"/>
          <w:sz w:val="24"/>
          <w:szCs w:val="24"/>
        </w:rPr>
      </w:pPr>
      <w:r>
        <w:rPr>
          <w:rFonts w:hint="eastAsia" w:ascii="Arial"/>
          <w:color w:val="333333"/>
          <w:sz w:val="24"/>
          <w:szCs w:val="24"/>
        </w:rPr>
        <w:t>关俊彦</w:t>
      </w:r>
      <w:r>
        <w:rPr>
          <w:rFonts w:ascii="Arial"/>
          <w:color w:val="333333"/>
          <w:sz w:val="24"/>
          <w:szCs w:val="24"/>
        </w:rPr>
        <w:t xml:space="preserve"> </w:t>
      </w:r>
      <w:r>
        <w:rPr>
          <w:rFonts w:hint="eastAsia" w:ascii="Arial"/>
          <w:color w:val="333333"/>
          <w:sz w:val="24"/>
          <w:szCs w:val="24"/>
        </w:rPr>
        <w:t>平野绫</w:t>
      </w:r>
      <w:r>
        <w:rPr>
          <w:rFonts w:ascii="Arial"/>
          <w:color w:val="333333"/>
          <w:sz w:val="24"/>
          <w:szCs w:val="24"/>
        </w:rPr>
        <w:t xml:space="preserve"> </w:t>
      </w:r>
      <w:r>
        <w:rPr>
          <w:rFonts w:hint="eastAsia" w:ascii="Arial"/>
          <w:color w:val="333333"/>
          <w:sz w:val="24"/>
          <w:szCs w:val="24"/>
        </w:rPr>
        <w:t>关智一</w:t>
      </w:r>
      <w:r>
        <w:rPr>
          <w:rFonts w:ascii="Arial"/>
          <w:color w:val="333333"/>
          <w:sz w:val="24"/>
          <w:szCs w:val="24"/>
        </w:rPr>
        <w:t xml:space="preserve"> </w:t>
      </w:r>
      <w:r>
        <w:rPr>
          <w:rFonts w:hint="eastAsia" w:ascii="Arial"/>
          <w:color w:val="333333"/>
          <w:sz w:val="24"/>
          <w:szCs w:val="24"/>
        </w:rPr>
        <w:t>川澄绫子</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 xml:space="preserve">#46 </w:t>
      </w:r>
      <w:r>
        <w:rPr>
          <w:rFonts w:hint="eastAsia" w:ascii="Arial"/>
          <w:color w:val="333333"/>
          <w:sz w:val="24"/>
          <w:szCs w:val="24"/>
        </w:rPr>
        <w:t>美树沙耶加所爱的人是谁？</w:t>
      </w:r>
    </w:p>
    <w:p>
      <w:pPr>
        <w:autoSpaceDN w:val="0"/>
        <w:jc w:val="left"/>
        <w:rPr>
          <w:rFonts w:ascii="Arial"/>
          <w:color w:val="333333"/>
          <w:sz w:val="24"/>
          <w:szCs w:val="24"/>
        </w:rPr>
      </w:pPr>
      <w:r>
        <w:rPr>
          <w:rFonts w:hint="eastAsia" w:ascii="Arial"/>
          <w:color w:val="333333"/>
          <w:sz w:val="24"/>
          <w:szCs w:val="24"/>
        </w:rPr>
        <w:t>上条美琴</w:t>
      </w:r>
      <w:r>
        <w:rPr>
          <w:rFonts w:ascii="Arial"/>
          <w:color w:val="333333"/>
          <w:sz w:val="24"/>
          <w:szCs w:val="24"/>
        </w:rPr>
        <w:t xml:space="preserve"> </w:t>
      </w:r>
      <w:r>
        <w:rPr>
          <w:rFonts w:hint="eastAsia" w:ascii="Arial"/>
          <w:color w:val="333333"/>
          <w:sz w:val="24"/>
          <w:szCs w:val="24"/>
        </w:rPr>
        <w:t>上条恭介</w:t>
      </w:r>
      <w:r>
        <w:rPr>
          <w:rFonts w:ascii="Arial"/>
          <w:color w:val="333333"/>
          <w:sz w:val="24"/>
          <w:szCs w:val="24"/>
        </w:rPr>
        <w:t xml:space="preserve"> </w:t>
      </w:r>
      <w:r>
        <w:rPr>
          <w:rFonts w:hint="eastAsia" w:ascii="Arial"/>
          <w:color w:val="333333"/>
          <w:sz w:val="24"/>
          <w:szCs w:val="24"/>
        </w:rPr>
        <w:t>上条诗菜</w:t>
      </w:r>
      <w:r>
        <w:rPr>
          <w:rFonts w:ascii="Arial"/>
          <w:color w:val="333333"/>
          <w:sz w:val="24"/>
          <w:szCs w:val="24"/>
        </w:rPr>
        <w:t xml:space="preserve"> </w:t>
      </w:r>
      <w:r>
        <w:rPr>
          <w:rFonts w:hint="eastAsia" w:ascii="Arial"/>
          <w:color w:val="333333"/>
          <w:sz w:val="24"/>
          <w:szCs w:val="24"/>
        </w:rPr>
        <w:t>上条当麻</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#47 </w:t>
      </w:r>
      <w:r>
        <w:rPr>
          <w:rFonts w:hint="eastAsia" w:ascii="Arial"/>
          <w:color w:val="333333"/>
          <w:sz w:val="24"/>
          <w:szCs w:val="24"/>
        </w:rPr>
        <w:t>刀剑神域中莉法是桐人的什么人？</w:t>
      </w:r>
    </w:p>
    <w:p>
      <w:pPr>
        <w:autoSpaceDN w:val="0"/>
        <w:jc w:val="left"/>
        <w:rPr>
          <w:rFonts w:ascii="Arial"/>
          <w:color w:val="333333"/>
          <w:sz w:val="24"/>
          <w:szCs w:val="24"/>
        </w:rPr>
      </w:pPr>
      <w:r>
        <w:rPr>
          <w:rFonts w:hint="eastAsia" w:ascii="Arial"/>
          <w:color w:val="333333"/>
          <w:sz w:val="24"/>
          <w:szCs w:val="24"/>
        </w:rPr>
        <w:t>妻子</w:t>
      </w:r>
      <w:r>
        <w:rPr>
          <w:rFonts w:ascii="Arial"/>
          <w:color w:val="333333"/>
          <w:sz w:val="24"/>
          <w:szCs w:val="24"/>
        </w:rPr>
        <w:t xml:space="preserve"> </w:t>
      </w:r>
      <w:r>
        <w:rPr>
          <w:rFonts w:hint="eastAsia" w:ascii="Arial"/>
          <w:color w:val="333333"/>
          <w:sz w:val="24"/>
          <w:szCs w:val="24"/>
        </w:rPr>
        <w:t>姐姐</w:t>
      </w:r>
      <w:r>
        <w:rPr>
          <w:rFonts w:ascii="Arial"/>
          <w:color w:val="333333"/>
          <w:sz w:val="24"/>
          <w:szCs w:val="24"/>
        </w:rPr>
        <w:t xml:space="preserve"> </w:t>
      </w:r>
      <w:r>
        <w:rPr>
          <w:rFonts w:hint="eastAsia" w:ascii="Arial"/>
          <w:color w:val="333333"/>
          <w:sz w:val="24"/>
          <w:szCs w:val="24"/>
        </w:rPr>
        <w:t>女儿</w:t>
      </w:r>
      <w:r>
        <w:rPr>
          <w:rFonts w:ascii="Arial"/>
          <w:color w:val="333333"/>
          <w:sz w:val="24"/>
          <w:szCs w:val="24"/>
        </w:rPr>
        <w:t xml:space="preserve"> </w:t>
      </w:r>
      <w:r>
        <w:rPr>
          <w:rFonts w:hint="eastAsia" w:ascii="Arial"/>
          <w:color w:val="333333"/>
          <w:sz w:val="24"/>
          <w:szCs w:val="24"/>
        </w:rPr>
        <w:t>妹妹</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#48 1986</w:t>
      </w:r>
      <w:r>
        <w:rPr>
          <w:rFonts w:hint="eastAsia" w:ascii="Arial"/>
          <w:color w:val="333333"/>
          <w:sz w:val="24"/>
          <w:szCs w:val="24"/>
        </w:rPr>
        <w:t>年随</w:t>
      </w:r>
      <w:r>
        <w:rPr>
          <w:rFonts w:ascii="Arial"/>
          <w:color w:val="333333"/>
          <w:sz w:val="24"/>
          <w:szCs w:val="24"/>
        </w:rPr>
        <w:t>FC</w:t>
      </w:r>
      <w:r>
        <w:rPr>
          <w:rFonts w:hint="eastAsia" w:ascii="Arial"/>
          <w:color w:val="333333"/>
          <w:sz w:val="24"/>
          <w:szCs w:val="24"/>
        </w:rPr>
        <w:t>一同发售了</w:t>
      </w:r>
      <w:r>
        <w:rPr>
          <w:rFonts w:ascii="Arial"/>
          <w:color w:val="333333"/>
          <w:sz w:val="24"/>
          <w:szCs w:val="24"/>
        </w:rPr>
        <w:t>3</w:t>
      </w:r>
      <w:r>
        <w:rPr>
          <w:rFonts w:hint="eastAsia" w:ascii="Arial"/>
          <w:color w:val="333333"/>
          <w:sz w:val="24"/>
          <w:szCs w:val="24"/>
        </w:rPr>
        <w:t>款游戏，《大金刚》、《大金刚</w:t>
      </w:r>
      <w:r>
        <w:rPr>
          <w:rFonts w:ascii="Arial"/>
          <w:color w:val="333333"/>
          <w:sz w:val="24"/>
          <w:szCs w:val="24"/>
        </w:rPr>
        <w:t>JR</w:t>
      </w:r>
      <w:r>
        <w:rPr>
          <w:rFonts w:hint="eastAsia" w:ascii="Arial"/>
          <w:color w:val="333333"/>
          <w:sz w:val="24"/>
          <w:szCs w:val="24"/>
        </w:rPr>
        <w:t>》、《大力水手》那么这</w:t>
      </w:r>
      <w:r>
        <w:rPr>
          <w:rFonts w:ascii="Arial"/>
          <w:color w:val="333333"/>
          <w:sz w:val="24"/>
          <w:szCs w:val="24"/>
        </w:rPr>
        <w:t>3</w:t>
      </w:r>
      <w:r>
        <w:rPr>
          <w:rFonts w:hint="eastAsia" w:ascii="Arial"/>
          <w:color w:val="333333"/>
          <w:sz w:val="24"/>
          <w:szCs w:val="24"/>
        </w:rPr>
        <w:t>款游戏的制作来源正确的是</w:t>
      </w:r>
    </w:p>
    <w:p>
      <w:pPr>
        <w:autoSpaceDN w:val="0"/>
        <w:jc w:val="left"/>
        <w:rPr>
          <w:rFonts w:ascii="Arial"/>
          <w:color w:val="333333"/>
          <w:sz w:val="24"/>
          <w:szCs w:val="24"/>
        </w:rPr>
      </w:pPr>
      <w:r>
        <w:rPr>
          <w:rFonts w:hint="eastAsia" w:ascii="Arial"/>
          <w:color w:val="333333"/>
          <w:sz w:val="24"/>
          <w:szCs w:val="24"/>
        </w:rPr>
        <w:t>由本社另行开发</w:t>
      </w:r>
      <w:r>
        <w:rPr>
          <w:rFonts w:ascii="Arial"/>
          <w:color w:val="333333"/>
          <w:sz w:val="24"/>
          <w:szCs w:val="24"/>
        </w:rPr>
        <w:t xml:space="preserve"> .</w:t>
      </w:r>
      <w:r>
        <w:rPr>
          <w:rFonts w:hint="eastAsia" w:ascii="Arial"/>
          <w:color w:val="333333"/>
          <w:sz w:val="24"/>
          <w:szCs w:val="24"/>
        </w:rPr>
        <w:t>与其他公司共同开发</w:t>
      </w:r>
      <w:r>
        <w:rPr>
          <w:rFonts w:ascii="Arial"/>
          <w:color w:val="333333"/>
          <w:sz w:val="24"/>
          <w:szCs w:val="24"/>
        </w:rPr>
        <w:t xml:space="preserve"> </w:t>
      </w:r>
      <w:r>
        <w:rPr>
          <w:rFonts w:hint="eastAsia" w:ascii="Arial"/>
          <w:color w:val="333333"/>
          <w:sz w:val="24"/>
          <w:szCs w:val="24"/>
        </w:rPr>
        <w:t>从本公司的街机游戏移植</w:t>
      </w:r>
      <w:r>
        <w:rPr>
          <w:rFonts w:ascii="Arial"/>
          <w:color w:val="333333"/>
          <w:sz w:val="24"/>
          <w:szCs w:val="24"/>
        </w:rPr>
        <w:t xml:space="preserve"> </w:t>
      </w:r>
      <w:r>
        <w:rPr>
          <w:rFonts w:hint="eastAsia" w:ascii="Arial"/>
          <w:color w:val="333333"/>
          <w:sz w:val="24"/>
          <w:szCs w:val="24"/>
        </w:rPr>
        <w:t>其他厂商代为开发</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#49 </w:t>
      </w:r>
      <w:r>
        <w:rPr>
          <w:rFonts w:hint="eastAsia" w:ascii="Arial"/>
          <w:color w:val="333333"/>
          <w:sz w:val="24"/>
          <w:szCs w:val="24"/>
        </w:rPr>
        <w:t>以下哪部动画不是京阿尼的作品？</w:t>
      </w:r>
    </w:p>
    <w:p>
      <w:pPr>
        <w:autoSpaceDN w:val="0"/>
        <w:jc w:val="left"/>
        <w:rPr>
          <w:rFonts w:ascii="Arial"/>
          <w:color w:val="333333"/>
          <w:sz w:val="24"/>
          <w:szCs w:val="24"/>
        </w:rPr>
      </w:pPr>
      <w:r>
        <w:rPr>
          <w:rFonts w:hint="eastAsia" w:ascii="Arial"/>
          <w:color w:val="333333"/>
          <w:sz w:val="24"/>
          <w:szCs w:val="24"/>
        </w:rPr>
        <w:t>轻音少女</w:t>
      </w:r>
      <w:r>
        <w:rPr>
          <w:rFonts w:ascii="Arial"/>
          <w:color w:val="333333"/>
          <w:sz w:val="24"/>
          <w:szCs w:val="24"/>
        </w:rPr>
        <w:t xml:space="preserve"> </w:t>
      </w:r>
      <w:r>
        <w:rPr>
          <w:rFonts w:hint="eastAsia" w:ascii="Arial"/>
          <w:color w:val="333333"/>
          <w:sz w:val="24"/>
          <w:szCs w:val="24"/>
        </w:rPr>
        <w:t>冰菓</w:t>
      </w:r>
      <w:r>
        <w:rPr>
          <w:rFonts w:ascii="Arial"/>
          <w:color w:val="333333"/>
          <w:sz w:val="24"/>
          <w:szCs w:val="24"/>
        </w:rPr>
        <w:t xml:space="preserve"> </w:t>
      </w:r>
      <w:r>
        <w:rPr>
          <w:rFonts w:hint="eastAsia" w:ascii="Arial"/>
          <w:color w:val="333333"/>
          <w:sz w:val="24"/>
          <w:szCs w:val="24"/>
        </w:rPr>
        <w:t>我女友与青梅竹马的惨烈修罗场</w:t>
      </w:r>
      <w:r>
        <w:rPr>
          <w:rFonts w:ascii="Arial"/>
          <w:color w:val="333333"/>
          <w:sz w:val="24"/>
          <w:szCs w:val="24"/>
        </w:rPr>
        <w:t xml:space="preserve"> </w:t>
      </w:r>
      <w:r>
        <w:rPr>
          <w:rFonts w:hint="eastAsia" w:ascii="Arial"/>
          <w:color w:val="333333"/>
          <w:sz w:val="24"/>
          <w:szCs w:val="24"/>
        </w:rPr>
        <w:t>玉子市场</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#50 CLANNAD</w:t>
      </w:r>
      <w:r>
        <w:rPr>
          <w:rFonts w:hint="eastAsia" w:ascii="Arial"/>
          <w:color w:val="333333"/>
          <w:sz w:val="24"/>
          <w:szCs w:val="24"/>
        </w:rPr>
        <w:t>的原作出自？</w:t>
      </w:r>
    </w:p>
    <w:p>
      <w:pPr>
        <w:autoSpaceDN w:val="0"/>
        <w:jc w:val="left"/>
        <w:rPr>
          <w:rFonts w:ascii="Arial"/>
          <w:color w:val="333333"/>
          <w:sz w:val="24"/>
          <w:szCs w:val="24"/>
        </w:rPr>
      </w:pPr>
      <w:r>
        <w:rPr>
          <w:rFonts w:ascii="Arial"/>
          <w:color w:val="333333"/>
          <w:sz w:val="24"/>
          <w:szCs w:val="24"/>
        </w:rPr>
        <w:t>KEY</w:t>
      </w:r>
      <w:r>
        <w:rPr>
          <w:rFonts w:hint="eastAsia" w:ascii="Arial"/>
          <w:color w:val="333333"/>
          <w:sz w:val="24"/>
          <w:szCs w:val="24"/>
        </w:rPr>
        <w:t>社</w:t>
      </w:r>
      <w:r>
        <w:rPr>
          <w:rFonts w:ascii="Arial"/>
          <w:color w:val="333333"/>
          <w:sz w:val="24"/>
          <w:szCs w:val="24"/>
        </w:rPr>
        <w:t xml:space="preserve"> </w:t>
      </w:r>
      <w:r>
        <w:rPr>
          <w:rFonts w:hint="eastAsia" w:ascii="Arial"/>
          <w:color w:val="333333"/>
          <w:sz w:val="24"/>
          <w:szCs w:val="24"/>
        </w:rPr>
        <w:t>京阿尼</w:t>
      </w:r>
      <w:r>
        <w:rPr>
          <w:rFonts w:ascii="Arial"/>
          <w:color w:val="333333"/>
          <w:sz w:val="24"/>
          <w:szCs w:val="24"/>
        </w:rPr>
        <w:t xml:space="preserve"> </w:t>
      </w:r>
      <w:r>
        <w:rPr>
          <w:rFonts w:hint="eastAsia" w:ascii="Arial"/>
          <w:color w:val="333333"/>
          <w:sz w:val="24"/>
          <w:szCs w:val="24"/>
        </w:rPr>
        <w:t>骨头社</w:t>
      </w:r>
      <w:r>
        <w:rPr>
          <w:rFonts w:ascii="Arial"/>
          <w:color w:val="333333"/>
          <w:sz w:val="24"/>
          <w:szCs w:val="24"/>
        </w:rPr>
        <w:t xml:space="preserve"> </w:t>
      </w:r>
      <w:r>
        <w:rPr>
          <w:rFonts w:hint="eastAsia" w:ascii="Arial"/>
          <w:color w:val="333333"/>
          <w:sz w:val="24"/>
          <w:szCs w:val="24"/>
        </w:rPr>
        <w:t>型月社</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#51 </w:t>
      </w:r>
      <w:r>
        <w:rPr>
          <w:rFonts w:hint="eastAsia" w:ascii="Arial"/>
          <w:color w:val="333333"/>
          <w:sz w:val="24"/>
          <w:szCs w:val="24"/>
        </w:rPr>
        <w:t>东方</w:t>
      </w:r>
      <w:r>
        <w:rPr>
          <w:rFonts w:ascii="Arial"/>
          <w:color w:val="333333"/>
          <w:sz w:val="24"/>
          <w:szCs w:val="24"/>
        </w:rPr>
        <w:t>Project</w:t>
      </w:r>
      <w:r>
        <w:rPr>
          <w:rFonts w:hint="eastAsia" w:ascii="Arial"/>
          <w:color w:val="333333"/>
          <w:sz w:val="24"/>
          <w:szCs w:val="24"/>
        </w:rPr>
        <w:t>正作中某紫发魔女被她的吸血鬼朋友称为？</w:t>
      </w:r>
    </w:p>
    <w:p>
      <w:pPr>
        <w:autoSpaceDN w:val="0"/>
        <w:jc w:val="left"/>
        <w:rPr>
          <w:rFonts w:ascii="Arial"/>
          <w:color w:val="333333"/>
          <w:sz w:val="24"/>
          <w:szCs w:val="24"/>
        </w:rPr>
      </w:pPr>
      <w:r>
        <w:rPr>
          <w:rFonts w:hint="eastAsia" w:ascii="Arial"/>
          <w:color w:val="333333"/>
          <w:sz w:val="24"/>
          <w:szCs w:val="24"/>
        </w:rPr>
        <w:t>帕秋莉</w:t>
      </w:r>
      <w:r>
        <w:rPr>
          <w:rFonts w:ascii="Arial"/>
          <w:color w:val="333333"/>
          <w:sz w:val="24"/>
          <w:szCs w:val="24"/>
        </w:rPr>
        <w:t xml:space="preserve"> </w:t>
      </w:r>
      <w:r>
        <w:rPr>
          <w:rFonts w:hint="eastAsia" w:ascii="Arial"/>
          <w:color w:val="333333"/>
          <w:sz w:val="24"/>
          <w:szCs w:val="24"/>
        </w:rPr>
        <w:t>爱妃</w:t>
      </w:r>
      <w:r>
        <w:rPr>
          <w:rFonts w:ascii="Arial"/>
          <w:color w:val="333333"/>
          <w:sz w:val="24"/>
          <w:szCs w:val="24"/>
        </w:rPr>
        <w:t xml:space="preserve"> </w:t>
      </w:r>
      <w:r>
        <w:rPr>
          <w:rFonts w:hint="eastAsia" w:ascii="Arial"/>
          <w:color w:val="333333"/>
          <w:sz w:val="24"/>
          <w:szCs w:val="24"/>
        </w:rPr>
        <w:t>帕琪</w:t>
      </w:r>
      <w:r>
        <w:rPr>
          <w:rFonts w:ascii="Arial"/>
          <w:color w:val="333333"/>
          <w:sz w:val="24"/>
          <w:szCs w:val="24"/>
        </w:rPr>
        <w:t xml:space="preserve"> </w:t>
      </w:r>
      <w:r>
        <w:rPr>
          <w:rFonts w:hint="eastAsia" w:ascii="Arial"/>
          <w:color w:val="333333"/>
          <w:sz w:val="24"/>
          <w:szCs w:val="24"/>
        </w:rPr>
        <w:t>姆</w:t>
      </w:r>
      <w:r>
        <w:rPr>
          <w:rFonts w:ascii="Arial"/>
          <w:color w:val="333333"/>
          <w:sz w:val="24"/>
          <w:szCs w:val="24"/>
        </w:rPr>
        <w:t>Q</w:t>
      </w:r>
      <w:r>
        <w:rPr>
          <w:rFonts w:hint="eastAsia" w:ascii="Arial"/>
          <w:color w:val="333333"/>
          <w:sz w:val="24"/>
          <w:szCs w:val="24"/>
        </w:rPr>
        <w:t>！</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#52 </w:t>
      </w:r>
      <w:r>
        <w:rPr>
          <w:rFonts w:hint="eastAsia" w:ascii="Arial"/>
          <w:color w:val="333333"/>
          <w:sz w:val="24"/>
          <w:szCs w:val="24"/>
        </w:rPr>
        <w:t>金坷垃不能辅助农作物吸收哪种元素？</w:t>
      </w:r>
    </w:p>
    <w:p>
      <w:pPr>
        <w:autoSpaceDN w:val="0"/>
        <w:jc w:val="left"/>
        <w:rPr>
          <w:rFonts w:ascii="Arial"/>
          <w:color w:val="333333"/>
          <w:sz w:val="24"/>
          <w:szCs w:val="24"/>
        </w:rPr>
      </w:pPr>
      <w:r>
        <w:rPr>
          <w:rFonts w:hint="eastAsia" w:ascii="Arial"/>
          <w:color w:val="333333"/>
          <w:sz w:val="24"/>
          <w:szCs w:val="24"/>
        </w:rPr>
        <w:t>钾</w:t>
      </w:r>
      <w:r>
        <w:rPr>
          <w:rFonts w:ascii="Arial"/>
          <w:color w:val="333333"/>
          <w:sz w:val="24"/>
          <w:szCs w:val="24"/>
        </w:rPr>
        <w:t xml:space="preserve"> </w:t>
      </w:r>
      <w:r>
        <w:rPr>
          <w:rFonts w:hint="eastAsia" w:ascii="Arial"/>
          <w:color w:val="333333"/>
          <w:sz w:val="24"/>
          <w:szCs w:val="24"/>
        </w:rPr>
        <w:t>钙</w:t>
      </w:r>
      <w:r>
        <w:rPr>
          <w:rFonts w:ascii="Arial"/>
          <w:color w:val="333333"/>
          <w:sz w:val="24"/>
          <w:szCs w:val="24"/>
        </w:rPr>
        <w:t xml:space="preserve"> </w:t>
      </w:r>
      <w:r>
        <w:rPr>
          <w:rFonts w:hint="eastAsia" w:ascii="Arial"/>
          <w:color w:val="333333"/>
          <w:sz w:val="24"/>
          <w:szCs w:val="24"/>
        </w:rPr>
        <w:t>磷</w:t>
      </w:r>
      <w:r>
        <w:rPr>
          <w:rFonts w:ascii="Arial"/>
          <w:color w:val="333333"/>
          <w:sz w:val="24"/>
          <w:szCs w:val="24"/>
        </w:rPr>
        <w:t xml:space="preserve"> </w:t>
      </w:r>
      <w:r>
        <w:rPr>
          <w:rFonts w:hint="eastAsia" w:ascii="Arial"/>
          <w:color w:val="333333"/>
          <w:sz w:val="24"/>
          <w:szCs w:val="24"/>
        </w:rPr>
        <w:t>氮</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#53 </w:t>
      </w:r>
      <w:r>
        <w:rPr>
          <w:rFonts w:hint="eastAsia" w:ascii="Arial"/>
          <w:color w:val="333333"/>
          <w:sz w:val="24"/>
          <w:szCs w:val="24"/>
        </w:rPr>
        <w:t>常陆院光通常头发是左分还是右分？</w:t>
      </w:r>
    </w:p>
    <w:p>
      <w:pPr>
        <w:autoSpaceDN w:val="0"/>
        <w:jc w:val="left"/>
        <w:rPr>
          <w:rFonts w:ascii="Arial"/>
          <w:color w:val="333333"/>
          <w:sz w:val="24"/>
          <w:szCs w:val="24"/>
        </w:rPr>
      </w:pPr>
      <w:r>
        <w:rPr>
          <w:rFonts w:hint="eastAsia" w:ascii="Arial"/>
          <w:color w:val="333333"/>
          <w:sz w:val="24"/>
          <w:szCs w:val="24"/>
        </w:rPr>
        <w:t>右分</w:t>
      </w:r>
      <w:r>
        <w:rPr>
          <w:rFonts w:ascii="Arial"/>
          <w:color w:val="333333"/>
          <w:sz w:val="24"/>
          <w:szCs w:val="24"/>
        </w:rPr>
        <w:t xml:space="preserve"> </w:t>
      </w:r>
      <w:r>
        <w:rPr>
          <w:rFonts w:hint="eastAsia" w:ascii="Arial"/>
          <w:color w:val="333333"/>
          <w:sz w:val="24"/>
          <w:szCs w:val="24"/>
        </w:rPr>
        <w:t>中分</w:t>
      </w:r>
      <w:r>
        <w:rPr>
          <w:rFonts w:ascii="Arial"/>
          <w:color w:val="333333"/>
          <w:sz w:val="24"/>
          <w:szCs w:val="24"/>
        </w:rPr>
        <w:t xml:space="preserve"> </w:t>
      </w:r>
      <w:r>
        <w:rPr>
          <w:rFonts w:hint="eastAsia" w:ascii="Arial"/>
          <w:color w:val="333333"/>
          <w:sz w:val="24"/>
          <w:szCs w:val="24"/>
        </w:rPr>
        <w:t>左分</w:t>
      </w:r>
      <w:r>
        <w:rPr>
          <w:rFonts w:ascii="Arial"/>
          <w:color w:val="333333"/>
          <w:sz w:val="24"/>
          <w:szCs w:val="24"/>
        </w:rPr>
        <w:t xml:space="preserve"> </w:t>
      </w:r>
      <w:r>
        <w:rPr>
          <w:rFonts w:hint="eastAsia" w:ascii="Arial"/>
          <w:color w:val="333333"/>
          <w:sz w:val="24"/>
          <w:szCs w:val="24"/>
        </w:rPr>
        <w:t>齐刘海！</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#54 </w:t>
      </w:r>
      <w:r>
        <w:rPr>
          <w:rFonts w:hint="eastAsia" w:ascii="Arial"/>
          <w:color w:val="333333"/>
          <w:sz w:val="24"/>
          <w:szCs w:val="24"/>
        </w:rPr>
        <w:t>小鸟游六花的姐姐全名是什么？</w:t>
      </w:r>
    </w:p>
    <w:p>
      <w:pPr>
        <w:autoSpaceDN w:val="0"/>
        <w:jc w:val="left"/>
        <w:rPr>
          <w:rFonts w:ascii="Arial"/>
          <w:color w:val="333333"/>
          <w:sz w:val="24"/>
          <w:szCs w:val="24"/>
        </w:rPr>
      </w:pPr>
      <w:r>
        <w:rPr>
          <w:rFonts w:hint="eastAsia" w:ascii="Arial"/>
          <w:color w:val="333333"/>
          <w:sz w:val="24"/>
          <w:szCs w:val="24"/>
        </w:rPr>
        <w:t>小鸟游十花</w:t>
      </w:r>
      <w:r>
        <w:rPr>
          <w:rFonts w:ascii="Arial"/>
          <w:color w:val="333333"/>
          <w:sz w:val="24"/>
          <w:szCs w:val="24"/>
        </w:rPr>
        <w:t xml:space="preserve"> </w:t>
      </w:r>
      <w:r>
        <w:rPr>
          <w:rFonts w:hint="eastAsia" w:ascii="Arial"/>
          <w:color w:val="333333"/>
          <w:sz w:val="24"/>
          <w:szCs w:val="24"/>
        </w:rPr>
        <w:t>小鸟游九花</w:t>
      </w:r>
      <w:r>
        <w:rPr>
          <w:rFonts w:ascii="Arial"/>
          <w:color w:val="333333"/>
          <w:sz w:val="24"/>
          <w:szCs w:val="24"/>
        </w:rPr>
        <w:t xml:space="preserve"> </w:t>
      </w:r>
      <w:r>
        <w:rPr>
          <w:rFonts w:hint="eastAsia" w:ascii="Arial"/>
          <w:color w:val="333333"/>
          <w:sz w:val="24"/>
          <w:szCs w:val="24"/>
        </w:rPr>
        <w:t>小鸟游七花</w:t>
      </w:r>
      <w:r>
        <w:rPr>
          <w:rFonts w:ascii="Arial"/>
          <w:color w:val="333333"/>
          <w:sz w:val="24"/>
          <w:szCs w:val="24"/>
        </w:rPr>
        <w:t xml:space="preserve"> </w:t>
      </w:r>
      <w:r>
        <w:rPr>
          <w:rFonts w:hint="eastAsia" w:ascii="Arial"/>
          <w:color w:val="333333"/>
          <w:sz w:val="24"/>
          <w:szCs w:val="24"/>
        </w:rPr>
        <w:t>小鸟游八花</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#55 </w:t>
      </w:r>
      <w:r>
        <w:rPr>
          <w:rFonts w:hint="eastAsia" w:ascii="Arial"/>
          <w:color w:val="333333"/>
          <w:sz w:val="24"/>
          <w:szCs w:val="24"/>
        </w:rPr>
        <w:t>德国四号坦克有几个成员</w:t>
      </w:r>
    </w:p>
    <w:p>
      <w:pPr>
        <w:autoSpaceDN w:val="0"/>
        <w:jc w:val="left"/>
        <w:rPr>
          <w:rFonts w:ascii="Arial"/>
          <w:color w:val="333333"/>
          <w:sz w:val="24"/>
          <w:szCs w:val="24"/>
        </w:rPr>
      </w:pPr>
      <w:r>
        <w:rPr>
          <w:rFonts w:ascii="Arial"/>
          <w:color w:val="333333"/>
          <w:sz w:val="24"/>
          <w:szCs w:val="24"/>
        </w:rPr>
        <w:t>3</w:t>
      </w:r>
      <w:r>
        <w:rPr>
          <w:rFonts w:hint="eastAsia" w:ascii="Arial"/>
          <w:color w:val="333333"/>
          <w:sz w:val="24"/>
          <w:szCs w:val="24"/>
        </w:rPr>
        <w:t>个</w:t>
      </w:r>
      <w:r>
        <w:rPr>
          <w:rFonts w:ascii="Arial"/>
          <w:color w:val="333333"/>
          <w:sz w:val="24"/>
          <w:szCs w:val="24"/>
        </w:rPr>
        <w:t xml:space="preserve"> 5</w:t>
      </w:r>
      <w:r>
        <w:rPr>
          <w:rFonts w:hint="eastAsia" w:ascii="Arial"/>
          <w:color w:val="333333"/>
          <w:sz w:val="24"/>
          <w:szCs w:val="24"/>
        </w:rPr>
        <w:t>个</w:t>
      </w:r>
      <w:r>
        <w:rPr>
          <w:rFonts w:ascii="Arial"/>
          <w:color w:val="333333"/>
          <w:sz w:val="24"/>
          <w:szCs w:val="24"/>
        </w:rPr>
        <w:t xml:space="preserve"> 6</w:t>
      </w:r>
      <w:r>
        <w:rPr>
          <w:rFonts w:hint="eastAsia" w:ascii="Arial"/>
          <w:color w:val="333333"/>
          <w:sz w:val="24"/>
          <w:szCs w:val="24"/>
        </w:rPr>
        <w:t>个</w:t>
      </w:r>
      <w:r>
        <w:rPr>
          <w:rFonts w:ascii="Arial"/>
          <w:color w:val="333333"/>
          <w:sz w:val="24"/>
          <w:szCs w:val="24"/>
        </w:rPr>
        <w:t xml:space="preserve"> 4</w:t>
      </w:r>
      <w:r>
        <w:rPr>
          <w:rFonts w:hint="eastAsia" w:ascii="Arial"/>
          <w:color w:val="333333"/>
          <w:sz w:val="24"/>
          <w:szCs w:val="24"/>
        </w:rPr>
        <w:t>个</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 xml:space="preserve">#56 </w:t>
      </w:r>
      <w:r>
        <w:rPr>
          <w:rFonts w:hint="eastAsia" w:ascii="Arial"/>
          <w:color w:val="333333"/>
          <w:sz w:val="24"/>
          <w:szCs w:val="24"/>
        </w:rPr>
        <w:t>天朝手机号是几位数字</w:t>
      </w:r>
    </w:p>
    <w:p>
      <w:pPr>
        <w:autoSpaceDN w:val="0"/>
        <w:jc w:val="left"/>
        <w:rPr>
          <w:rFonts w:ascii="Arial"/>
          <w:color w:val="333333"/>
          <w:sz w:val="24"/>
          <w:szCs w:val="24"/>
        </w:rPr>
      </w:pPr>
      <w:r>
        <w:rPr>
          <w:rFonts w:ascii="Arial"/>
          <w:color w:val="333333"/>
          <w:sz w:val="24"/>
          <w:szCs w:val="24"/>
        </w:rPr>
        <w:t>8</w:t>
      </w:r>
      <w:r>
        <w:rPr>
          <w:rFonts w:hint="eastAsia" w:ascii="Arial"/>
          <w:color w:val="333333"/>
          <w:sz w:val="24"/>
          <w:szCs w:val="24"/>
        </w:rPr>
        <w:t>位</w:t>
      </w:r>
      <w:r>
        <w:rPr>
          <w:rFonts w:ascii="Arial"/>
          <w:color w:val="333333"/>
          <w:sz w:val="24"/>
          <w:szCs w:val="24"/>
        </w:rPr>
        <w:t xml:space="preserve"> 12</w:t>
      </w:r>
      <w:r>
        <w:rPr>
          <w:rFonts w:hint="eastAsia" w:ascii="Arial"/>
          <w:color w:val="333333"/>
          <w:sz w:val="24"/>
          <w:szCs w:val="24"/>
        </w:rPr>
        <w:t>位</w:t>
      </w:r>
      <w:r>
        <w:rPr>
          <w:rFonts w:ascii="Arial"/>
          <w:color w:val="333333"/>
          <w:sz w:val="24"/>
          <w:szCs w:val="24"/>
        </w:rPr>
        <w:t xml:space="preserve"> 10</w:t>
      </w:r>
      <w:r>
        <w:rPr>
          <w:rFonts w:hint="eastAsia" w:ascii="Arial"/>
          <w:color w:val="333333"/>
          <w:sz w:val="24"/>
          <w:szCs w:val="24"/>
        </w:rPr>
        <w:t>位</w:t>
      </w:r>
      <w:r>
        <w:rPr>
          <w:rFonts w:ascii="Arial"/>
          <w:color w:val="333333"/>
          <w:sz w:val="24"/>
          <w:szCs w:val="24"/>
        </w:rPr>
        <w:t xml:space="preserve"> 11</w:t>
      </w:r>
      <w:r>
        <w:rPr>
          <w:rFonts w:hint="eastAsia" w:ascii="Arial"/>
          <w:color w:val="333333"/>
          <w:sz w:val="24"/>
          <w:szCs w:val="24"/>
        </w:rPr>
        <w:t>位</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#57 </w:t>
      </w:r>
      <w:r>
        <w:rPr>
          <w:rFonts w:hint="eastAsia" w:ascii="Arial"/>
          <w:color w:val="333333"/>
          <w:sz w:val="24"/>
          <w:szCs w:val="24"/>
        </w:rPr>
        <w:t>夏亚的机体被称为什么</w:t>
      </w:r>
    </w:p>
    <w:p>
      <w:pPr>
        <w:autoSpaceDN w:val="0"/>
        <w:jc w:val="left"/>
        <w:rPr>
          <w:rFonts w:ascii="Arial"/>
          <w:color w:val="333333"/>
          <w:sz w:val="24"/>
          <w:szCs w:val="24"/>
        </w:rPr>
      </w:pPr>
      <w:r>
        <w:rPr>
          <w:rFonts w:hint="eastAsia" w:ascii="Arial"/>
          <w:color w:val="333333"/>
          <w:sz w:val="24"/>
          <w:szCs w:val="24"/>
        </w:rPr>
        <w:t>红色有角三倍速</w:t>
      </w:r>
      <w:r>
        <w:rPr>
          <w:rFonts w:ascii="Arial"/>
          <w:color w:val="333333"/>
          <w:sz w:val="24"/>
          <w:szCs w:val="24"/>
        </w:rPr>
        <w:t xml:space="preserve"> </w:t>
      </w:r>
      <w:r>
        <w:rPr>
          <w:rFonts w:hint="eastAsia" w:ascii="Arial"/>
          <w:color w:val="333333"/>
          <w:sz w:val="24"/>
          <w:szCs w:val="24"/>
        </w:rPr>
        <w:t>白色有角三倍速</w:t>
      </w:r>
      <w:r>
        <w:rPr>
          <w:rFonts w:ascii="Arial"/>
          <w:color w:val="333333"/>
          <w:sz w:val="24"/>
          <w:szCs w:val="24"/>
        </w:rPr>
        <w:t xml:space="preserve"> </w:t>
      </w:r>
      <w:r>
        <w:rPr>
          <w:rFonts w:hint="eastAsia" w:ascii="Arial"/>
          <w:color w:val="333333"/>
          <w:sz w:val="24"/>
          <w:szCs w:val="24"/>
        </w:rPr>
        <w:t>白色独角三倍速</w:t>
      </w:r>
      <w:r>
        <w:rPr>
          <w:rFonts w:ascii="Arial"/>
          <w:color w:val="333333"/>
          <w:sz w:val="24"/>
          <w:szCs w:val="24"/>
        </w:rPr>
        <w:t xml:space="preserve"> </w:t>
      </w:r>
      <w:r>
        <w:rPr>
          <w:rFonts w:hint="eastAsia" w:ascii="Arial"/>
          <w:color w:val="333333"/>
          <w:sz w:val="24"/>
          <w:szCs w:val="24"/>
        </w:rPr>
        <w:t>红色独角三倍速</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#58 </w:t>
      </w:r>
      <w:r>
        <w:rPr>
          <w:rFonts w:hint="eastAsia" w:ascii="Arial"/>
          <w:color w:val="333333"/>
          <w:sz w:val="24"/>
          <w:szCs w:val="24"/>
        </w:rPr>
        <w:t>动画《</w:t>
      </w:r>
      <w:r>
        <w:rPr>
          <w:rFonts w:ascii="Arial"/>
          <w:color w:val="333333"/>
          <w:sz w:val="24"/>
          <w:szCs w:val="24"/>
        </w:rPr>
        <w:t xml:space="preserve">code geass </w:t>
      </w:r>
      <w:r>
        <w:rPr>
          <w:rFonts w:hint="eastAsia" w:ascii="Arial"/>
          <w:color w:val="333333"/>
          <w:sz w:val="24"/>
          <w:szCs w:val="24"/>
        </w:rPr>
        <w:t>叛逆的鲁路修》的监督是谁？</w:t>
      </w:r>
    </w:p>
    <w:p>
      <w:pPr>
        <w:autoSpaceDN w:val="0"/>
        <w:jc w:val="left"/>
        <w:rPr>
          <w:rFonts w:ascii="Arial"/>
          <w:color w:val="333333"/>
          <w:sz w:val="24"/>
          <w:szCs w:val="24"/>
        </w:rPr>
      </w:pPr>
      <w:r>
        <w:rPr>
          <w:rFonts w:hint="eastAsia" w:ascii="Arial"/>
          <w:color w:val="333333"/>
          <w:sz w:val="24"/>
          <w:szCs w:val="24"/>
        </w:rPr>
        <w:t>谷口悟朗</w:t>
      </w:r>
      <w:r>
        <w:rPr>
          <w:rFonts w:ascii="Arial"/>
          <w:color w:val="333333"/>
          <w:sz w:val="24"/>
          <w:szCs w:val="24"/>
        </w:rPr>
        <w:t xml:space="preserve"> </w:t>
      </w:r>
      <w:r>
        <w:rPr>
          <w:rFonts w:hint="eastAsia" w:ascii="Arial"/>
          <w:color w:val="333333"/>
          <w:sz w:val="24"/>
          <w:szCs w:val="24"/>
        </w:rPr>
        <w:t>山本宽</w:t>
      </w:r>
      <w:r>
        <w:rPr>
          <w:rFonts w:ascii="Arial"/>
          <w:color w:val="333333"/>
          <w:sz w:val="24"/>
          <w:szCs w:val="24"/>
        </w:rPr>
        <w:t xml:space="preserve"> </w:t>
      </w:r>
      <w:r>
        <w:rPr>
          <w:rFonts w:hint="eastAsia" w:ascii="Arial"/>
          <w:color w:val="333333"/>
          <w:sz w:val="24"/>
          <w:szCs w:val="24"/>
        </w:rPr>
        <w:t>宫崎吾朗</w:t>
      </w:r>
      <w:r>
        <w:rPr>
          <w:rFonts w:ascii="Arial"/>
          <w:color w:val="333333"/>
          <w:sz w:val="24"/>
          <w:szCs w:val="24"/>
        </w:rPr>
        <w:t xml:space="preserve"> </w:t>
      </w:r>
      <w:r>
        <w:rPr>
          <w:rFonts w:hint="eastAsia" w:ascii="Arial"/>
          <w:color w:val="333333"/>
          <w:sz w:val="24"/>
          <w:szCs w:val="24"/>
        </w:rPr>
        <w:t>新房昭之</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#59 </w:t>
      </w:r>
      <w:r>
        <w:rPr>
          <w:rFonts w:hint="eastAsia" w:ascii="Arial"/>
          <w:color w:val="333333"/>
          <w:sz w:val="24"/>
          <w:szCs w:val="24"/>
        </w:rPr>
        <w:t>银魂里面的万事屋的白色的、巨型的狗的名字是什么？</w:t>
      </w:r>
    </w:p>
    <w:p>
      <w:pPr>
        <w:autoSpaceDN w:val="0"/>
        <w:jc w:val="left"/>
        <w:rPr>
          <w:rFonts w:ascii="Arial"/>
          <w:color w:val="333333"/>
          <w:sz w:val="24"/>
          <w:szCs w:val="24"/>
        </w:rPr>
      </w:pPr>
      <w:r>
        <w:rPr>
          <w:rFonts w:hint="eastAsia" w:ascii="Arial"/>
          <w:color w:val="333333"/>
          <w:sz w:val="24"/>
          <w:szCs w:val="24"/>
        </w:rPr>
        <w:t>大白</w:t>
      </w:r>
      <w:r>
        <w:rPr>
          <w:rFonts w:ascii="Arial"/>
          <w:color w:val="333333"/>
          <w:sz w:val="24"/>
          <w:szCs w:val="24"/>
        </w:rPr>
        <w:t xml:space="preserve"> </w:t>
      </w:r>
      <w:r>
        <w:rPr>
          <w:rFonts w:hint="eastAsia" w:ascii="Arial"/>
          <w:color w:val="333333"/>
          <w:sz w:val="24"/>
          <w:szCs w:val="24"/>
        </w:rPr>
        <w:t>定春</w:t>
      </w:r>
      <w:r>
        <w:rPr>
          <w:rFonts w:ascii="Arial"/>
          <w:color w:val="333333"/>
          <w:sz w:val="24"/>
          <w:szCs w:val="24"/>
        </w:rPr>
        <w:t xml:space="preserve"> </w:t>
      </w:r>
      <w:r>
        <w:rPr>
          <w:rFonts w:hint="eastAsia" w:ascii="Arial"/>
          <w:color w:val="333333"/>
          <w:sz w:val="24"/>
          <w:szCs w:val="24"/>
        </w:rPr>
        <w:t>小白</w:t>
      </w:r>
      <w:r>
        <w:rPr>
          <w:rFonts w:ascii="Arial"/>
          <w:color w:val="333333"/>
          <w:sz w:val="24"/>
          <w:szCs w:val="24"/>
        </w:rPr>
        <w:t xml:space="preserve"> </w:t>
      </w:r>
      <w:r>
        <w:rPr>
          <w:rFonts w:hint="eastAsia" w:ascii="Arial"/>
          <w:color w:val="333333"/>
          <w:sz w:val="24"/>
          <w:szCs w:val="24"/>
        </w:rPr>
        <w:t>球球</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#60 </w:t>
      </w:r>
      <w:r>
        <w:rPr>
          <w:rFonts w:hint="eastAsia" w:ascii="Arial"/>
          <w:color w:val="333333"/>
          <w:sz w:val="24"/>
          <w:szCs w:val="24"/>
        </w:rPr>
        <w:t>以下选项中</w:t>
      </w:r>
      <w:r>
        <w:rPr>
          <w:rFonts w:ascii="Arial"/>
          <w:color w:val="333333"/>
          <w:sz w:val="24"/>
          <w:szCs w:val="24"/>
        </w:rPr>
        <w:t>,</w:t>
      </w:r>
      <w:r>
        <w:rPr>
          <w:rFonts w:hint="eastAsia" w:ascii="Arial"/>
          <w:color w:val="333333"/>
          <w:sz w:val="24"/>
          <w:szCs w:val="24"/>
        </w:rPr>
        <w:t>哪个不是对网游《坦克世界》中</w:t>
      </w:r>
      <w:r>
        <w:rPr>
          <w:rFonts w:ascii="Arial"/>
          <w:color w:val="333333"/>
          <w:sz w:val="24"/>
          <w:szCs w:val="24"/>
        </w:rPr>
        <w:t>S</w:t>
      </w:r>
      <w:r>
        <w:rPr>
          <w:rFonts w:hint="eastAsia" w:ascii="Arial"/>
          <w:color w:val="333333"/>
          <w:sz w:val="24"/>
          <w:szCs w:val="24"/>
        </w:rPr>
        <w:t>系坦克歼击车</w:t>
      </w:r>
      <w:r>
        <w:rPr>
          <w:rFonts w:ascii="Arial"/>
          <w:color w:val="333333"/>
          <w:sz w:val="24"/>
          <w:szCs w:val="24"/>
        </w:rPr>
        <w:t>704</w:t>
      </w:r>
      <w:r>
        <w:rPr>
          <w:rFonts w:hint="eastAsia" w:ascii="Arial"/>
          <w:color w:val="333333"/>
          <w:sz w:val="24"/>
          <w:szCs w:val="24"/>
        </w:rPr>
        <w:t>工程顶级炮的称呼？</w:t>
      </w:r>
    </w:p>
    <w:p>
      <w:pPr>
        <w:autoSpaceDN w:val="0"/>
        <w:jc w:val="left"/>
        <w:rPr>
          <w:rFonts w:ascii="Arial"/>
          <w:color w:val="333333"/>
          <w:sz w:val="24"/>
          <w:szCs w:val="24"/>
        </w:rPr>
      </w:pPr>
      <w:r>
        <w:rPr>
          <w:rFonts w:hint="eastAsia" w:ascii="Arial"/>
          <w:color w:val="333333"/>
          <w:sz w:val="24"/>
          <w:szCs w:val="24"/>
        </w:rPr>
        <w:t>季老师</w:t>
      </w:r>
      <w:r>
        <w:rPr>
          <w:rFonts w:ascii="Arial"/>
          <w:color w:val="333333"/>
          <w:sz w:val="24"/>
          <w:szCs w:val="24"/>
        </w:rPr>
        <w:t xml:space="preserve"> </w:t>
      </w:r>
      <w:r>
        <w:rPr>
          <w:rFonts w:hint="eastAsia" w:ascii="Arial"/>
          <w:color w:val="333333"/>
          <w:sz w:val="24"/>
          <w:szCs w:val="24"/>
        </w:rPr>
        <w:t>基佬十</w:t>
      </w:r>
      <w:r>
        <w:rPr>
          <w:rFonts w:ascii="Arial"/>
          <w:color w:val="333333"/>
          <w:sz w:val="24"/>
          <w:szCs w:val="24"/>
        </w:rPr>
        <w:t xml:space="preserve"> </w:t>
      </w:r>
      <w:r>
        <w:rPr>
          <w:rFonts w:hint="eastAsia" w:ascii="Arial"/>
          <w:color w:val="333333"/>
          <w:sz w:val="24"/>
          <w:szCs w:val="24"/>
        </w:rPr>
        <w:t>百合</w:t>
      </w:r>
      <w:r>
        <w:rPr>
          <w:rFonts w:hint="eastAsia" w:ascii="宋体" w:hAnsi="宋体" w:cs="宋体"/>
          <w:color w:val="333333"/>
          <w:sz w:val="24"/>
          <w:szCs w:val="24"/>
        </w:rPr>
        <w:t>⑩</w:t>
      </w:r>
      <w:r>
        <w:rPr>
          <w:rFonts w:ascii="Arial"/>
          <w:color w:val="333333"/>
          <w:sz w:val="24"/>
          <w:szCs w:val="24"/>
        </w:rPr>
        <w:t xml:space="preserve"> BL-10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#61 </w:t>
      </w:r>
      <w:r>
        <w:rPr>
          <w:rFonts w:hint="eastAsia" w:ascii="Arial"/>
          <w:color w:val="333333"/>
          <w:sz w:val="24"/>
          <w:szCs w:val="24"/>
        </w:rPr>
        <w:t>《蝉鸣之时》中</w:t>
      </w:r>
      <w:r>
        <w:rPr>
          <w:rFonts w:ascii="Arial"/>
          <w:color w:val="333333"/>
          <w:sz w:val="24"/>
          <w:szCs w:val="24"/>
        </w:rPr>
        <w:t>“</w:t>
      </w:r>
      <w:r>
        <w:rPr>
          <w:rFonts w:hint="eastAsia" w:ascii="Arial"/>
          <w:color w:val="333333"/>
          <w:sz w:val="24"/>
          <w:szCs w:val="24"/>
        </w:rPr>
        <w:t>男人变态没什么不好的</w:t>
      </w:r>
      <w:r>
        <w:rPr>
          <w:rFonts w:ascii="Arial"/>
          <w:color w:val="333333"/>
          <w:sz w:val="24"/>
          <w:szCs w:val="24"/>
        </w:rPr>
        <w:t>!</w:t>
      </w:r>
      <w:r>
        <w:rPr>
          <w:rFonts w:hint="eastAsia" w:ascii="Arial"/>
          <w:color w:val="333333"/>
          <w:sz w:val="24"/>
          <w:szCs w:val="24"/>
        </w:rPr>
        <w:t>男人就要变态</w:t>
      </w:r>
      <w:r>
        <w:rPr>
          <w:rFonts w:ascii="Arial"/>
          <w:color w:val="333333"/>
          <w:sz w:val="24"/>
          <w:szCs w:val="24"/>
        </w:rPr>
        <w:t>!”</w:t>
      </w:r>
      <w:r>
        <w:rPr>
          <w:rFonts w:hint="eastAsia" w:ascii="Arial"/>
          <w:color w:val="333333"/>
          <w:sz w:val="24"/>
          <w:szCs w:val="24"/>
        </w:rPr>
        <w:t>是谁的台词？</w:t>
      </w:r>
    </w:p>
    <w:p>
      <w:pPr>
        <w:autoSpaceDN w:val="0"/>
        <w:jc w:val="left"/>
        <w:rPr>
          <w:rFonts w:ascii="Arial"/>
          <w:color w:val="333333"/>
          <w:sz w:val="24"/>
          <w:szCs w:val="24"/>
        </w:rPr>
      </w:pPr>
      <w:r>
        <w:rPr>
          <w:rFonts w:hint="eastAsia" w:ascii="Arial"/>
          <w:color w:val="333333"/>
          <w:sz w:val="24"/>
          <w:szCs w:val="24"/>
        </w:rPr>
        <w:t>入江京介</w:t>
      </w:r>
      <w:r>
        <w:rPr>
          <w:rFonts w:ascii="Arial"/>
          <w:color w:val="333333"/>
          <w:sz w:val="24"/>
          <w:szCs w:val="24"/>
        </w:rPr>
        <w:t xml:space="preserve"> </w:t>
      </w:r>
      <w:r>
        <w:rPr>
          <w:rFonts w:hint="eastAsia" w:ascii="Arial"/>
          <w:color w:val="333333"/>
          <w:sz w:val="24"/>
          <w:szCs w:val="24"/>
        </w:rPr>
        <w:t>富竹次郎</w:t>
      </w:r>
      <w:r>
        <w:rPr>
          <w:rFonts w:ascii="Arial"/>
          <w:color w:val="333333"/>
          <w:sz w:val="24"/>
          <w:szCs w:val="24"/>
        </w:rPr>
        <w:t xml:space="preserve"> </w:t>
      </w:r>
      <w:r>
        <w:rPr>
          <w:rFonts w:hint="eastAsia" w:ascii="Arial"/>
          <w:color w:val="333333"/>
          <w:sz w:val="24"/>
          <w:szCs w:val="24"/>
        </w:rPr>
        <w:t>大石藏人</w:t>
      </w:r>
      <w:r>
        <w:rPr>
          <w:rFonts w:ascii="Arial"/>
          <w:color w:val="333333"/>
          <w:sz w:val="24"/>
          <w:szCs w:val="24"/>
        </w:rPr>
        <w:t xml:space="preserve"> </w:t>
      </w:r>
      <w:r>
        <w:rPr>
          <w:rFonts w:hint="eastAsia" w:ascii="Arial"/>
          <w:color w:val="333333"/>
          <w:sz w:val="24"/>
          <w:szCs w:val="24"/>
        </w:rPr>
        <w:t>前田圭一</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 xml:space="preserve">#62 </w:t>
      </w:r>
      <w:r>
        <w:rPr>
          <w:rFonts w:hint="eastAsia" w:ascii="Arial"/>
          <w:color w:val="333333"/>
          <w:sz w:val="24"/>
          <w:szCs w:val="24"/>
        </w:rPr>
        <w:t>《逆境无赖开司》中伊藤开司通过什么游戏赢了利根川幸雄？</w:t>
      </w:r>
    </w:p>
    <w:p>
      <w:pPr>
        <w:autoSpaceDN w:val="0"/>
        <w:jc w:val="left"/>
        <w:rPr>
          <w:rFonts w:ascii="Arial"/>
          <w:color w:val="333333"/>
          <w:sz w:val="24"/>
          <w:szCs w:val="24"/>
        </w:rPr>
      </w:pPr>
      <w:r>
        <w:rPr>
          <w:rFonts w:ascii="Arial"/>
          <w:color w:val="333333"/>
          <w:sz w:val="24"/>
          <w:szCs w:val="24"/>
        </w:rPr>
        <w:t>D</w:t>
      </w:r>
      <w:r>
        <w:rPr>
          <w:rFonts w:hint="eastAsia" w:ascii="Arial"/>
          <w:color w:val="333333"/>
          <w:sz w:val="24"/>
          <w:szCs w:val="24"/>
        </w:rPr>
        <w:t>卡</w:t>
      </w:r>
      <w:r>
        <w:rPr>
          <w:rFonts w:ascii="Arial"/>
          <w:color w:val="333333"/>
          <w:sz w:val="24"/>
          <w:szCs w:val="24"/>
        </w:rPr>
        <w:t xml:space="preserve"> A</w:t>
      </w:r>
      <w:r>
        <w:rPr>
          <w:rFonts w:hint="eastAsia" w:ascii="Arial"/>
          <w:color w:val="333333"/>
          <w:sz w:val="24"/>
          <w:szCs w:val="24"/>
        </w:rPr>
        <w:t>卡</w:t>
      </w:r>
      <w:r>
        <w:rPr>
          <w:rFonts w:ascii="Arial"/>
          <w:color w:val="333333"/>
          <w:sz w:val="24"/>
          <w:szCs w:val="24"/>
        </w:rPr>
        <w:t xml:space="preserve"> C</w:t>
      </w:r>
      <w:r>
        <w:rPr>
          <w:rFonts w:hint="eastAsia" w:ascii="Arial"/>
          <w:color w:val="333333"/>
          <w:sz w:val="24"/>
          <w:szCs w:val="24"/>
        </w:rPr>
        <w:t>卡</w:t>
      </w:r>
      <w:r>
        <w:rPr>
          <w:rFonts w:ascii="Arial"/>
          <w:color w:val="333333"/>
          <w:sz w:val="24"/>
          <w:szCs w:val="24"/>
        </w:rPr>
        <w:t xml:space="preserve"> E</w:t>
      </w:r>
      <w:r>
        <w:rPr>
          <w:rFonts w:hint="eastAsia" w:ascii="Arial"/>
          <w:color w:val="333333"/>
          <w:sz w:val="24"/>
          <w:szCs w:val="24"/>
        </w:rPr>
        <w:t>卡</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#63 </w:t>
      </w:r>
      <w:r>
        <w:rPr>
          <w:rFonts w:hint="eastAsia" w:ascii="Arial"/>
          <w:color w:val="333333"/>
          <w:sz w:val="24"/>
          <w:szCs w:val="24"/>
        </w:rPr>
        <w:t>以</w:t>
      </w:r>
      <w:r>
        <w:rPr>
          <w:rFonts w:ascii="Arial"/>
          <w:color w:val="333333"/>
          <w:sz w:val="24"/>
          <w:szCs w:val="24"/>
        </w:rPr>
        <w:t>”</w:t>
      </w:r>
      <w:r>
        <w:rPr>
          <w:rFonts w:hint="eastAsia" w:ascii="Arial"/>
          <w:color w:val="333333"/>
          <w:sz w:val="24"/>
          <w:szCs w:val="24"/>
        </w:rPr>
        <w:t>你是我的自慰对象</w:t>
      </w:r>
      <w:r>
        <w:rPr>
          <w:rFonts w:ascii="Arial"/>
          <w:color w:val="333333"/>
          <w:sz w:val="24"/>
          <w:szCs w:val="24"/>
        </w:rPr>
        <w:t>“</w:t>
      </w:r>
      <w:r>
        <w:rPr>
          <w:rFonts w:hint="eastAsia" w:ascii="Arial"/>
          <w:color w:val="333333"/>
          <w:sz w:val="24"/>
          <w:szCs w:val="24"/>
        </w:rPr>
        <w:t>来表白的行为，出自？</w:t>
      </w:r>
    </w:p>
    <w:p>
      <w:pPr>
        <w:autoSpaceDN w:val="0"/>
        <w:jc w:val="left"/>
        <w:rPr>
          <w:rFonts w:ascii="Arial"/>
          <w:color w:val="333333"/>
          <w:sz w:val="24"/>
          <w:szCs w:val="24"/>
        </w:rPr>
      </w:pPr>
      <w:r>
        <w:rPr>
          <w:rFonts w:hint="eastAsia" w:ascii="Arial"/>
          <w:color w:val="333333"/>
          <w:sz w:val="24"/>
          <w:szCs w:val="24"/>
        </w:rPr>
        <w:t>恋爱随意链接</w:t>
      </w:r>
      <w:r>
        <w:rPr>
          <w:rFonts w:ascii="Arial"/>
          <w:color w:val="333333"/>
          <w:sz w:val="24"/>
          <w:szCs w:val="24"/>
        </w:rPr>
        <w:t xml:space="preserve"> </w:t>
      </w:r>
      <w:r>
        <w:rPr>
          <w:rFonts w:hint="eastAsia" w:ascii="Arial"/>
          <w:color w:val="333333"/>
          <w:sz w:val="24"/>
          <w:szCs w:val="24"/>
        </w:rPr>
        <w:t>中二病也要谈恋爱</w:t>
      </w:r>
      <w:r>
        <w:rPr>
          <w:rFonts w:ascii="Arial"/>
          <w:color w:val="333333"/>
          <w:sz w:val="24"/>
          <w:szCs w:val="24"/>
        </w:rPr>
        <w:t xml:space="preserve"> </w:t>
      </w:r>
      <w:r>
        <w:rPr>
          <w:rFonts w:hint="eastAsia" w:ascii="Arial"/>
          <w:color w:val="333333"/>
          <w:sz w:val="24"/>
          <w:szCs w:val="24"/>
        </w:rPr>
        <w:t>刀剑神域</w:t>
      </w:r>
      <w:r>
        <w:rPr>
          <w:rFonts w:ascii="Arial"/>
          <w:color w:val="333333"/>
          <w:sz w:val="24"/>
          <w:szCs w:val="24"/>
        </w:rPr>
        <w:t xml:space="preserve"> </w:t>
      </w:r>
      <w:r>
        <w:rPr>
          <w:rFonts w:hint="eastAsia" w:ascii="Arial"/>
          <w:color w:val="333333"/>
          <w:sz w:val="24"/>
          <w:szCs w:val="24"/>
        </w:rPr>
        <w:t>樱花庄的宠物女孩</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#64 IBM5100</w:t>
      </w:r>
      <w:r>
        <w:rPr>
          <w:rFonts w:hint="eastAsia" w:ascii="Arial"/>
          <w:color w:val="333333"/>
          <w:sz w:val="24"/>
          <w:szCs w:val="24"/>
        </w:rPr>
        <w:t>的</w:t>
      </w:r>
      <w:r>
        <w:rPr>
          <w:rFonts w:ascii="Arial"/>
          <w:color w:val="333333"/>
          <w:sz w:val="24"/>
          <w:szCs w:val="24"/>
        </w:rPr>
        <w:t>CPU</w:t>
      </w:r>
      <w:r>
        <w:rPr>
          <w:rFonts w:hint="eastAsia" w:ascii="Arial"/>
          <w:color w:val="333333"/>
          <w:sz w:val="24"/>
          <w:szCs w:val="24"/>
        </w:rPr>
        <w:t>型号？</w:t>
      </w:r>
    </w:p>
    <w:p>
      <w:pPr>
        <w:autoSpaceDN w:val="0"/>
        <w:jc w:val="left"/>
        <w:rPr>
          <w:rFonts w:ascii="Arial"/>
          <w:color w:val="333333"/>
          <w:sz w:val="24"/>
          <w:szCs w:val="24"/>
        </w:rPr>
      </w:pPr>
      <w:r>
        <w:rPr>
          <w:rFonts w:ascii="Arial"/>
          <w:color w:val="333333"/>
          <w:sz w:val="24"/>
          <w:szCs w:val="24"/>
        </w:rPr>
        <w:t xml:space="preserve">P-II P-0 P-I P-III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#65 “</w:t>
      </w:r>
      <w:r>
        <w:rPr>
          <w:rFonts w:hint="eastAsia" w:ascii="Arial"/>
          <w:color w:val="333333"/>
          <w:sz w:val="24"/>
          <w:szCs w:val="24"/>
        </w:rPr>
        <w:t>今天的风儿好喧嚣啊</w:t>
      </w:r>
      <w:r>
        <w:rPr>
          <w:rFonts w:ascii="Arial"/>
          <w:color w:val="333333"/>
          <w:sz w:val="24"/>
          <w:szCs w:val="24"/>
        </w:rPr>
        <w:t>”</w:t>
      </w:r>
      <w:r>
        <w:rPr>
          <w:rFonts w:hint="eastAsia" w:ascii="Arial"/>
          <w:color w:val="333333"/>
          <w:sz w:val="24"/>
          <w:szCs w:val="24"/>
        </w:rPr>
        <w:t>的出处？</w:t>
      </w:r>
    </w:p>
    <w:p>
      <w:pPr>
        <w:autoSpaceDN w:val="0"/>
        <w:jc w:val="left"/>
        <w:rPr>
          <w:rFonts w:ascii="Arial"/>
          <w:color w:val="333333"/>
          <w:sz w:val="24"/>
          <w:szCs w:val="24"/>
        </w:rPr>
      </w:pPr>
      <w:r>
        <w:rPr>
          <w:rFonts w:ascii="Arial"/>
          <w:color w:val="333333"/>
          <w:sz w:val="24"/>
          <w:szCs w:val="24"/>
        </w:rPr>
        <w:t xml:space="preserve">AIR </w:t>
      </w:r>
      <w:r>
        <w:rPr>
          <w:rFonts w:hint="eastAsia" w:ascii="Arial"/>
          <w:color w:val="333333"/>
          <w:sz w:val="24"/>
          <w:szCs w:val="24"/>
        </w:rPr>
        <w:t>男子高中生的日常</w:t>
      </w:r>
      <w:r>
        <w:rPr>
          <w:rFonts w:ascii="Arial"/>
          <w:color w:val="333333"/>
          <w:sz w:val="24"/>
          <w:szCs w:val="24"/>
        </w:rPr>
        <w:t xml:space="preserve"> </w:t>
      </w:r>
      <w:r>
        <w:rPr>
          <w:rFonts w:hint="eastAsia" w:ascii="Arial"/>
          <w:color w:val="333333"/>
          <w:sz w:val="24"/>
          <w:szCs w:val="24"/>
        </w:rPr>
        <w:t>中二病也要谈恋爱</w:t>
      </w:r>
      <w:r>
        <w:rPr>
          <w:rFonts w:ascii="Arial"/>
          <w:color w:val="333333"/>
          <w:sz w:val="24"/>
          <w:szCs w:val="24"/>
        </w:rPr>
        <w:t xml:space="preserve"> </w:t>
      </w:r>
      <w:r>
        <w:rPr>
          <w:rFonts w:hint="eastAsia" w:ascii="Arial"/>
          <w:color w:val="333333"/>
          <w:sz w:val="24"/>
          <w:szCs w:val="24"/>
        </w:rPr>
        <w:t>空之境界</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#66 K-ON</w:t>
      </w:r>
      <w:r>
        <w:rPr>
          <w:rFonts w:hint="eastAsia" w:ascii="Arial"/>
          <w:color w:val="333333"/>
          <w:sz w:val="24"/>
          <w:szCs w:val="24"/>
        </w:rPr>
        <w:t>中平泽唯说琴吹紬的眉毛是什么</w:t>
      </w:r>
      <w:r>
        <w:rPr>
          <w:rFonts w:ascii="Arial"/>
          <w:color w:val="333333"/>
          <w:sz w:val="24"/>
          <w:szCs w:val="24"/>
        </w:rPr>
        <w:t>?</w:t>
      </w:r>
    </w:p>
    <w:p>
      <w:pPr>
        <w:autoSpaceDN w:val="0"/>
        <w:jc w:val="left"/>
        <w:rPr>
          <w:rFonts w:ascii="Arial"/>
          <w:color w:val="333333"/>
          <w:sz w:val="24"/>
          <w:szCs w:val="24"/>
        </w:rPr>
      </w:pPr>
      <w:r>
        <w:rPr>
          <w:rFonts w:hint="eastAsia" w:ascii="Arial"/>
          <w:color w:val="333333"/>
          <w:sz w:val="24"/>
          <w:szCs w:val="24"/>
        </w:rPr>
        <w:t>红萝卜</w:t>
      </w:r>
      <w:r>
        <w:rPr>
          <w:rFonts w:ascii="Arial"/>
          <w:color w:val="333333"/>
          <w:sz w:val="24"/>
          <w:szCs w:val="24"/>
        </w:rPr>
        <w:t xml:space="preserve"> </w:t>
      </w:r>
      <w:r>
        <w:rPr>
          <w:rFonts w:hint="eastAsia" w:ascii="Arial"/>
          <w:color w:val="333333"/>
          <w:sz w:val="24"/>
          <w:szCs w:val="24"/>
        </w:rPr>
        <w:t>三角板</w:t>
      </w:r>
      <w:r>
        <w:rPr>
          <w:rFonts w:ascii="Arial"/>
          <w:color w:val="333333"/>
          <w:sz w:val="24"/>
          <w:szCs w:val="24"/>
        </w:rPr>
        <w:t xml:space="preserve"> </w:t>
      </w:r>
      <w:r>
        <w:rPr>
          <w:rFonts w:hint="eastAsia" w:ascii="Arial"/>
          <w:color w:val="333333"/>
          <w:sz w:val="24"/>
          <w:szCs w:val="24"/>
        </w:rPr>
        <w:t>腌萝卜</w:t>
      </w:r>
      <w:r>
        <w:rPr>
          <w:rFonts w:ascii="Arial"/>
          <w:color w:val="333333"/>
          <w:sz w:val="24"/>
          <w:szCs w:val="24"/>
        </w:rPr>
        <w:t xml:space="preserve"> </w:t>
      </w:r>
      <w:r>
        <w:rPr>
          <w:rFonts w:hint="eastAsia" w:ascii="Arial"/>
          <w:color w:val="333333"/>
          <w:sz w:val="24"/>
          <w:szCs w:val="24"/>
        </w:rPr>
        <w:t>量角器</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#67 </w:t>
      </w:r>
      <w:r>
        <w:rPr>
          <w:rFonts w:hint="eastAsia" w:ascii="Arial"/>
          <w:color w:val="333333"/>
          <w:sz w:val="24"/>
          <w:szCs w:val="24"/>
        </w:rPr>
        <w:t>化学中，苦味酸是</w:t>
      </w:r>
      <w:r>
        <w:rPr>
          <w:rFonts w:ascii="Arial"/>
          <w:color w:val="333333"/>
          <w:sz w:val="24"/>
          <w:szCs w:val="24"/>
        </w:rPr>
        <w:t>___</w:t>
      </w:r>
    </w:p>
    <w:p>
      <w:pPr>
        <w:autoSpaceDN w:val="0"/>
        <w:jc w:val="left"/>
        <w:rPr>
          <w:rFonts w:ascii="Arial"/>
          <w:color w:val="333333"/>
          <w:sz w:val="24"/>
          <w:szCs w:val="24"/>
        </w:rPr>
      </w:pPr>
      <w:r>
        <w:rPr>
          <w:rFonts w:hint="eastAsia" w:ascii="Arial"/>
          <w:color w:val="333333"/>
          <w:sz w:val="24"/>
          <w:szCs w:val="24"/>
        </w:rPr>
        <w:t>超盐酸</w:t>
      </w:r>
      <w:r>
        <w:rPr>
          <w:rFonts w:ascii="Arial"/>
          <w:color w:val="333333"/>
          <w:sz w:val="24"/>
          <w:szCs w:val="24"/>
        </w:rPr>
        <w:t xml:space="preserve"> </w:t>
      </w:r>
      <w:r>
        <w:rPr>
          <w:rFonts w:hint="eastAsia" w:ascii="Arial"/>
          <w:color w:val="333333"/>
          <w:sz w:val="24"/>
          <w:szCs w:val="24"/>
        </w:rPr>
        <w:t>三硝基苯酚</w:t>
      </w:r>
      <w:r>
        <w:rPr>
          <w:rFonts w:ascii="Arial"/>
          <w:color w:val="333333"/>
          <w:sz w:val="24"/>
          <w:szCs w:val="24"/>
        </w:rPr>
        <w:t xml:space="preserve"> </w:t>
      </w:r>
      <w:r>
        <w:rPr>
          <w:rFonts w:hint="eastAsia" w:ascii="Arial"/>
          <w:color w:val="333333"/>
          <w:sz w:val="24"/>
          <w:szCs w:val="24"/>
        </w:rPr>
        <w:t>三硝基乙苯</w:t>
      </w:r>
      <w:r>
        <w:rPr>
          <w:rFonts w:ascii="Arial"/>
          <w:color w:val="333333"/>
          <w:sz w:val="24"/>
          <w:szCs w:val="24"/>
        </w:rPr>
        <w:t xml:space="preserve"> </w:t>
      </w:r>
      <w:r>
        <w:rPr>
          <w:rFonts w:hint="eastAsia" w:ascii="Arial"/>
          <w:color w:val="333333"/>
          <w:sz w:val="24"/>
          <w:szCs w:val="24"/>
        </w:rPr>
        <w:t>过二硫酸</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#68 </w:t>
      </w:r>
      <w:r>
        <w:rPr>
          <w:rFonts w:hint="eastAsia" w:ascii="Arial"/>
          <w:color w:val="333333"/>
          <w:sz w:val="24"/>
          <w:szCs w:val="24"/>
        </w:rPr>
        <w:t>动漫刀剑神域游戏</w:t>
      </w:r>
      <w:r>
        <w:rPr>
          <w:rFonts w:ascii="Arial"/>
          <w:color w:val="333333"/>
          <w:sz w:val="24"/>
          <w:szCs w:val="24"/>
        </w:rPr>
        <w:t>sao</w:t>
      </w:r>
      <w:r>
        <w:rPr>
          <w:rFonts w:hint="eastAsia" w:ascii="Arial"/>
          <w:color w:val="333333"/>
          <w:sz w:val="24"/>
          <w:szCs w:val="24"/>
        </w:rPr>
        <w:t>到第几层才通关的？</w:t>
      </w:r>
    </w:p>
    <w:p>
      <w:pPr>
        <w:autoSpaceDN w:val="0"/>
        <w:jc w:val="left"/>
        <w:rPr>
          <w:rFonts w:ascii="Arial"/>
          <w:color w:val="333333"/>
          <w:sz w:val="24"/>
          <w:szCs w:val="24"/>
        </w:rPr>
      </w:pPr>
      <w:r>
        <w:rPr>
          <w:rFonts w:ascii="Arial"/>
          <w:color w:val="333333"/>
          <w:sz w:val="24"/>
          <w:szCs w:val="24"/>
        </w:rPr>
        <w:t>76</w:t>
      </w:r>
      <w:r>
        <w:rPr>
          <w:rFonts w:hint="eastAsia" w:ascii="Arial"/>
          <w:color w:val="333333"/>
          <w:sz w:val="24"/>
          <w:szCs w:val="24"/>
        </w:rPr>
        <w:t>层</w:t>
      </w:r>
      <w:r>
        <w:rPr>
          <w:rFonts w:ascii="Arial"/>
          <w:color w:val="333333"/>
          <w:sz w:val="24"/>
          <w:szCs w:val="24"/>
        </w:rPr>
        <w:t xml:space="preserve"> 75</w:t>
      </w:r>
      <w:r>
        <w:rPr>
          <w:rFonts w:hint="eastAsia" w:ascii="Arial"/>
          <w:color w:val="333333"/>
          <w:sz w:val="24"/>
          <w:szCs w:val="24"/>
        </w:rPr>
        <w:t>层</w:t>
      </w:r>
      <w:r>
        <w:rPr>
          <w:rFonts w:ascii="Arial"/>
          <w:color w:val="333333"/>
          <w:sz w:val="24"/>
          <w:szCs w:val="24"/>
        </w:rPr>
        <w:t xml:space="preserve"> 100</w:t>
      </w:r>
      <w:r>
        <w:rPr>
          <w:rFonts w:hint="eastAsia" w:ascii="Arial"/>
          <w:color w:val="333333"/>
          <w:sz w:val="24"/>
          <w:szCs w:val="24"/>
        </w:rPr>
        <w:t>层</w:t>
      </w:r>
      <w:r>
        <w:rPr>
          <w:rFonts w:ascii="Arial"/>
          <w:color w:val="333333"/>
          <w:sz w:val="24"/>
          <w:szCs w:val="24"/>
        </w:rPr>
        <w:t xml:space="preserve"> 74</w:t>
      </w:r>
      <w:r>
        <w:rPr>
          <w:rFonts w:hint="eastAsia" w:ascii="Arial"/>
          <w:color w:val="333333"/>
          <w:sz w:val="24"/>
          <w:szCs w:val="24"/>
        </w:rPr>
        <w:t>层</w:t>
      </w:r>
      <w:r>
        <w:rPr>
          <w:rFonts w:ascii="Arial"/>
          <w:color w:val="333333"/>
          <w:sz w:val="24"/>
          <w:szCs w:val="24"/>
        </w:rPr>
        <w:t xml:space="preserve"> </w:t>
      </w:r>
    </w:p>
    <w:p>
      <w:pPr>
        <w:autoSpaceDN w:val="0"/>
        <w:jc w:val="left"/>
        <w:rPr>
          <w:rFonts w:ascii="Arial"/>
          <w:color w:val="333333"/>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#69 </w:t>
      </w:r>
      <w:r>
        <w:rPr>
          <w:rFonts w:hint="eastAsia" w:ascii="Arial"/>
          <w:color w:val="333333"/>
          <w:sz w:val="24"/>
          <w:szCs w:val="24"/>
        </w:rPr>
        <w:t>下面哪个是国外运动品牌？</w:t>
      </w:r>
    </w:p>
    <w:p>
      <w:pPr>
        <w:autoSpaceDN w:val="0"/>
        <w:jc w:val="left"/>
        <w:rPr>
          <w:rFonts w:ascii="Arial"/>
          <w:color w:val="333333"/>
          <w:sz w:val="24"/>
          <w:szCs w:val="24"/>
        </w:rPr>
      </w:pPr>
      <w:r>
        <w:rPr>
          <w:rFonts w:hint="eastAsia" w:ascii="Arial"/>
          <w:color w:val="333333"/>
          <w:sz w:val="24"/>
          <w:szCs w:val="24"/>
        </w:rPr>
        <w:t>阿迪达斯</w:t>
      </w:r>
      <w:r>
        <w:rPr>
          <w:rFonts w:ascii="Arial"/>
          <w:color w:val="333333"/>
          <w:sz w:val="24"/>
          <w:szCs w:val="24"/>
        </w:rPr>
        <w:t xml:space="preserve"> </w:t>
      </w:r>
      <w:r>
        <w:rPr>
          <w:rFonts w:hint="eastAsia" w:ascii="Arial"/>
          <w:color w:val="333333"/>
          <w:sz w:val="24"/>
          <w:szCs w:val="24"/>
        </w:rPr>
        <w:t>阿迪王</w:t>
      </w:r>
      <w:r>
        <w:rPr>
          <w:rFonts w:ascii="Arial"/>
          <w:color w:val="333333"/>
          <w:sz w:val="24"/>
          <w:szCs w:val="24"/>
        </w:rPr>
        <w:t xml:space="preserve"> </w:t>
      </w:r>
      <w:r>
        <w:rPr>
          <w:rFonts w:hint="eastAsia" w:ascii="Arial"/>
          <w:color w:val="333333"/>
          <w:sz w:val="24"/>
          <w:szCs w:val="24"/>
        </w:rPr>
        <w:t>阿迪宙斯</w:t>
      </w:r>
      <w:r>
        <w:rPr>
          <w:rFonts w:ascii="Arial"/>
          <w:color w:val="333333"/>
          <w:sz w:val="24"/>
          <w:szCs w:val="24"/>
        </w:rPr>
        <w:t xml:space="preserve"> </w:t>
      </w:r>
      <w:r>
        <w:rPr>
          <w:rFonts w:hint="eastAsia" w:ascii="Arial"/>
          <w:color w:val="333333"/>
          <w:sz w:val="24"/>
          <w:szCs w:val="24"/>
        </w:rPr>
        <w:t>阿迪雷斯</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#70 </w:t>
      </w:r>
      <w:r>
        <w:rPr>
          <w:rFonts w:hint="eastAsia" w:ascii="Arial"/>
          <w:color w:val="333333"/>
          <w:sz w:val="24"/>
          <w:szCs w:val="24"/>
        </w:rPr>
        <w:t>黄金圣斗士中是谁的手中藏有女神赐予的圣剑</w:t>
      </w:r>
    </w:p>
    <w:p>
      <w:pPr>
        <w:autoSpaceDN w:val="0"/>
        <w:jc w:val="left"/>
        <w:rPr>
          <w:rFonts w:ascii="Arial"/>
          <w:color w:val="333333"/>
          <w:sz w:val="24"/>
          <w:szCs w:val="24"/>
        </w:rPr>
      </w:pPr>
      <w:r>
        <w:rPr>
          <w:rFonts w:hint="eastAsia" w:ascii="Arial"/>
          <w:color w:val="333333"/>
          <w:sz w:val="24"/>
          <w:szCs w:val="24"/>
        </w:rPr>
        <w:t>双子座</w:t>
      </w:r>
      <w:r>
        <w:rPr>
          <w:rFonts w:ascii="Arial"/>
          <w:color w:val="333333"/>
          <w:sz w:val="24"/>
          <w:szCs w:val="24"/>
        </w:rPr>
        <w:t xml:space="preserve"> </w:t>
      </w:r>
      <w:r>
        <w:rPr>
          <w:rFonts w:hint="eastAsia" w:ascii="Arial"/>
          <w:color w:val="333333"/>
          <w:sz w:val="24"/>
          <w:szCs w:val="24"/>
        </w:rPr>
        <w:t>水瓶座</w:t>
      </w:r>
      <w:r>
        <w:rPr>
          <w:rFonts w:ascii="Arial"/>
          <w:color w:val="333333"/>
          <w:sz w:val="24"/>
          <w:szCs w:val="24"/>
        </w:rPr>
        <w:t xml:space="preserve"> </w:t>
      </w:r>
      <w:r>
        <w:rPr>
          <w:rFonts w:hint="eastAsia" w:ascii="Arial"/>
          <w:color w:val="333333"/>
          <w:sz w:val="24"/>
          <w:szCs w:val="24"/>
        </w:rPr>
        <w:t>魔蝎座</w:t>
      </w:r>
      <w:r>
        <w:rPr>
          <w:rFonts w:ascii="Arial"/>
          <w:color w:val="333333"/>
          <w:sz w:val="24"/>
          <w:szCs w:val="24"/>
        </w:rPr>
        <w:t xml:space="preserve"> </w:t>
      </w:r>
      <w:r>
        <w:rPr>
          <w:rFonts w:hint="eastAsia" w:ascii="Arial"/>
          <w:color w:val="333333"/>
          <w:sz w:val="24"/>
          <w:szCs w:val="24"/>
        </w:rPr>
        <w:t>双鱼座</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#71 </w:t>
      </w:r>
      <w:r>
        <w:rPr>
          <w:rFonts w:hint="eastAsia" w:ascii="Arial"/>
          <w:color w:val="333333"/>
          <w:sz w:val="24"/>
          <w:szCs w:val="24"/>
        </w:rPr>
        <w:t>魔兽世界中，下列技能中哪个需要消耗连击点？</w:t>
      </w:r>
    </w:p>
    <w:p>
      <w:pPr>
        <w:autoSpaceDN w:val="0"/>
        <w:jc w:val="left"/>
        <w:rPr>
          <w:rFonts w:ascii="Arial"/>
          <w:color w:val="333333"/>
          <w:sz w:val="24"/>
          <w:szCs w:val="24"/>
        </w:rPr>
      </w:pPr>
      <w:r>
        <w:rPr>
          <w:rFonts w:hint="eastAsia" w:ascii="Arial"/>
          <w:color w:val="333333"/>
          <w:sz w:val="24"/>
          <w:szCs w:val="24"/>
        </w:rPr>
        <w:t>伏击</w:t>
      </w:r>
      <w:r>
        <w:rPr>
          <w:rFonts w:ascii="Arial"/>
          <w:color w:val="333333"/>
          <w:sz w:val="24"/>
          <w:szCs w:val="24"/>
        </w:rPr>
        <w:t xml:space="preserve"> </w:t>
      </w:r>
      <w:r>
        <w:rPr>
          <w:rFonts w:hint="eastAsia" w:ascii="Arial"/>
          <w:color w:val="333333"/>
          <w:sz w:val="24"/>
          <w:szCs w:val="24"/>
        </w:rPr>
        <w:t>剔骨</w:t>
      </w:r>
      <w:r>
        <w:rPr>
          <w:rFonts w:ascii="Arial"/>
          <w:color w:val="333333"/>
          <w:sz w:val="24"/>
          <w:szCs w:val="24"/>
        </w:rPr>
        <w:t xml:space="preserve"> </w:t>
      </w:r>
      <w:r>
        <w:rPr>
          <w:rFonts w:hint="eastAsia" w:ascii="Arial"/>
          <w:color w:val="333333"/>
          <w:sz w:val="24"/>
          <w:szCs w:val="24"/>
        </w:rPr>
        <w:t>影袭</w:t>
      </w:r>
      <w:r>
        <w:rPr>
          <w:rFonts w:ascii="Arial"/>
          <w:color w:val="333333"/>
          <w:sz w:val="24"/>
          <w:szCs w:val="24"/>
        </w:rPr>
        <w:t xml:space="preserve"> </w:t>
      </w:r>
      <w:r>
        <w:rPr>
          <w:rFonts w:hint="eastAsia" w:ascii="Arial"/>
          <w:color w:val="333333"/>
          <w:sz w:val="24"/>
          <w:szCs w:val="24"/>
        </w:rPr>
        <w:t>杀戮盛宴</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#72 </w:t>
      </w:r>
      <w:r>
        <w:rPr>
          <w:rFonts w:hint="eastAsia" w:ascii="Arial"/>
          <w:color w:val="333333"/>
          <w:sz w:val="24"/>
          <w:szCs w:val="24"/>
        </w:rPr>
        <w:t>《</w:t>
      </w:r>
      <w:r>
        <w:rPr>
          <w:rFonts w:ascii="Arial"/>
          <w:color w:val="333333"/>
          <w:sz w:val="24"/>
          <w:szCs w:val="24"/>
        </w:rPr>
        <w:t>JoJo</w:t>
      </w:r>
      <w:r>
        <w:rPr>
          <w:rFonts w:hint="eastAsia" w:ascii="Arial"/>
          <w:color w:val="333333"/>
          <w:sz w:val="24"/>
          <w:szCs w:val="24"/>
        </w:rPr>
        <w:t>的奇妙冒险》第五部中福葛的替身英文名是</w:t>
      </w:r>
    </w:p>
    <w:p>
      <w:pPr>
        <w:autoSpaceDN w:val="0"/>
        <w:jc w:val="left"/>
        <w:rPr>
          <w:rFonts w:ascii="Arial"/>
          <w:color w:val="333333"/>
          <w:sz w:val="24"/>
          <w:szCs w:val="24"/>
        </w:rPr>
      </w:pPr>
      <w:r>
        <w:rPr>
          <w:rFonts w:ascii="Arial"/>
          <w:color w:val="333333"/>
          <w:sz w:val="24"/>
          <w:szCs w:val="24"/>
        </w:rPr>
        <w:t xml:space="preserve">King Crimson The World Mister President Purple Haze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#73 </w:t>
      </w:r>
      <w:r>
        <w:rPr>
          <w:rFonts w:hint="eastAsia" w:ascii="Arial"/>
          <w:color w:val="333333"/>
          <w:sz w:val="24"/>
          <w:szCs w:val="24"/>
        </w:rPr>
        <w:t>人妻声优門脇舞以的马甲是？</w:t>
      </w:r>
    </w:p>
    <w:p>
      <w:pPr>
        <w:autoSpaceDN w:val="0"/>
        <w:jc w:val="left"/>
        <w:rPr>
          <w:rFonts w:ascii="Arial"/>
          <w:color w:val="333333"/>
          <w:sz w:val="24"/>
          <w:szCs w:val="24"/>
        </w:rPr>
      </w:pPr>
      <w:r>
        <w:rPr>
          <w:rFonts w:hint="eastAsia" w:ascii="Arial"/>
          <w:color w:val="333333"/>
          <w:sz w:val="24"/>
          <w:szCs w:val="24"/>
        </w:rPr>
        <w:t>杏子御津</w:t>
      </w:r>
      <w:r>
        <w:rPr>
          <w:rFonts w:ascii="Arial"/>
          <w:color w:val="333333"/>
          <w:sz w:val="24"/>
          <w:szCs w:val="24"/>
        </w:rPr>
        <w:t xml:space="preserve"> </w:t>
      </w:r>
      <w:r>
        <w:rPr>
          <w:rFonts w:hint="eastAsia" w:ascii="Arial"/>
          <w:color w:val="333333"/>
          <w:sz w:val="24"/>
          <w:szCs w:val="24"/>
        </w:rPr>
        <w:t>桃子御津</w:t>
      </w:r>
      <w:r>
        <w:rPr>
          <w:rFonts w:ascii="Arial"/>
          <w:color w:val="333333"/>
          <w:sz w:val="24"/>
          <w:szCs w:val="24"/>
        </w:rPr>
        <w:t xml:space="preserve"> </w:t>
      </w:r>
      <w:r>
        <w:rPr>
          <w:rFonts w:hint="eastAsia" w:ascii="Arial"/>
          <w:color w:val="333333"/>
          <w:sz w:val="24"/>
          <w:szCs w:val="24"/>
        </w:rPr>
        <w:t>橘子御津</w:t>
      </w:r>
      <w:r>
        <w:rPr>
          <w:rFonts w:ascii="Arial"/>
          <w:color w:val="333333"/>
          <w:sz w:val="24"/>
          <w:szCs w:val="24"/>
        </w:rPr>
        <w:t xml:space="preserve"> </w:t>
      </w:r>
      <w:r>
        <w:rPr>
          <w:rFonts w:hint="eastAsia" w:ascii="Arial"/>
          <w:color w:val="333333"/>
          <w:sz w:val="24"/>
          <w:szCs w:val="24"/>
        </w:rPr>
        <w:t>梨子御津</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#74 TV</w:t>
      </w:r>
      <w:r>
        <w:rPr>
          <w:rFonts w:hint="eastAsia" w:ascii="Arial"/>
          <w:color w:val="333333"/>
          <w:sz w:val="24"/>
          <w:szCs w:val="24"/>
        </w:rPr>
        <w:t>动画《</w:t>
      </w:r>
      <w:r>
        <w:rPr>
          <w:rFonts w:ascii="Arial"/>
          <w:color w:val="333333"/>
          <w:sz w:val="24"/>
          <w:szCs w:val="24"/>
        </w:rPr>
        <w:t>Air</w:t>
      </w:r>
      <w:r>
        <w:rPr>
          <w:rFonts w:hint="eastAsia" w:ascii="Arial"/>
          <w:color w:val="333333"/>
          <w:sz w:val="24"/>
          <w:szCs w:val="24"/>
        </w:rPr>
        <w:t>》</w:t>
      </w:r>
      <w:r>
        <w:rPr>
          <w:rFonts w:ascii="Arial"/>
          <w:color w:val="333333"/>
          <w:sz w:val="24"/>
          <w:szCs w:val="24"/>
        </w:rPr>
        <w:t xml:space="preserve"> </w:t>
      </w:r>
      <w:r>
        <w:rPr>
          <w:rFonts w:hint="eastAsia" w:ascii="Arial"/>
          <w:color w:val="333333"/>
          <w:sz w:val="24"/>
          <w:szCs w:val="24"/>
        </w:rPr>
        <w:t>神尾观铃喜欢喝的</w:t>
      </w:r>
      <w:r>
        <w:rPr>
          <w:rFonts w:ascii="Arial"/>
          <w:color w:val="333333"/>
          <w:sz w:val="24"/>
          <w:szCs w:val="24"/>
        </w:rPr>
        <w:t xml:space="preserve"> </w:t>
      </w:r>
      <w:r>
        <w:rPr>
          <w:rFonts w:hint="eastAsia" w:ascii="Arial"/>
          <w:color w:val="333333"/>
          <w:sz w:val="24"/>
          <w:szCs w:val="24"/>
        </w:rPr>
        <w:t>蜜桃果汁</w:t>
      </w:r>
      <w:r>
        <w:rPr>
          <w:rFonts w:ascii="Arial"/>
          <w:color w:val="333333"/>
          <w:sz w:val="24"/>
          <w:szCs w:val="24"/>
        </w:rPr>
        <w:t xml:space="preserve"> </w:t>
      </w:r>
      <w:r>
        <w:rPr>
          <w:rFonts w:hint="eastAsia" w:ascii="Arial"/>
          <w:color w:val="333333"/>
          <w:sz w:val="24"/>
          <w:szCs w:val="24"/>
        </w:rPr>
        <w:t>浓缩度是多少？</w:t>
      </w:r>
    </w:p>
    <w:p>
      <w:pPr>
        <w:autoSpaceDN w:val="0"/>
        <w:jc w:val="left"/>
        <w:rPr>
          <w:rFonts w:ascii="Arial"/>
          <w:color w:val="333333"/>
          <w:sz w:val="24"/>
          <w:szCs w:val="24"/>
        </w:rPr>
      </w:pPr>
      <w:r>
        <w:rPr>
          <w:rFonts w:ascii="Arial"/>
          <w:color w:val="333333"/>
          <w:sz w:val="24"/>
          <w:szCs w:val="24"/>
        </w:rPr>
        <w:t xml:space="preserve">200% 400% 300% 500%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#75 Skip Beat</w:t>
      </w:r>
      <w:r>
        <w:rPr>
          <w:rFonts w:hint="eastAsia" w:ascii="Arial"/>
          <w:color w:val="333333"/>
          <w:sz w:val="24"/>
          <w:szCs w:val="24"/>
        </w:rPr>
        <w:t>是由谁创作的？</w:t>
      </w:r>
    </w:p>
    <w:p>
      <w:pPr>
        <w:autoSpaceDN w:val="0"/>
        <w:jc w:val="left"/>
        <w:rPr>
          <w:rFonts w:ascii="Arial"/>
          <w:color w:val="333333"/>
          <w:sz w:val="24"/>
          <w:szCs w:val="24"/>
        </w:rPr>
      </w:pPr>
      <w:r>
        <w:rPr>
          <w:rFonts w:hint="eastAsia" w:ascii="Arial"/>
          <w:color w:val="333333"/>
          <w:sz w:val="24"/>
          <w:szCs w:val="24"/>
        </w:rPr>
        <w:t>仲村佳树</w:t>
      </w:r>
      <w:r>
        <w:rPr>
          <w:rFonts w:ascii="Arial"/>
          <w:color w:val="333333"/>
          <w:sz w:val="24"/>
          <w:szCs w:val="24"/>
        </w:rPr>
        <w:t xml:space="preserve"> </w:t>
      </w:r>
      <w:r>
        <w:rPr>
          <w:rFonts w:hint="eastAsia" w:ascii="Arial"/>
          <w:color w:val="333333"/>
          <w:sz w:val="24"/>
          <w:szCs w:val="24"/>
        </w:rPr>
        <w:t>高屋奈月</w:t>
      </w:r>
      <w:r>
        <w:rPr>
          <w:rFonts w:ascii="Arial"/>
          <w:color w:val="333333"/>
          <w:sz w:val="24"/>
          <w:szCs w:val="24"/>
        </w:rPr>
        <w:t xml:space="preserve"> CLAMP </w:t>
      </w:r>
      <w:r>
        <w:rPr>
          <w:rFonts w:hint="eastAsia" w:ascii="Arial"/>
          <w:color w:val="333333"/>
          <w:sz w:val="24"/>
          <w:szCs w:val="24"/>
        </w:rPr>
        <w:t>矢泽爱</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#76 </w:t>
      </w:r>
      <w:r>
        <w:rPr>
          <w:rFonts w:hint="eastAsia" w:ascii="Arial"/>
          <w:color w:val="333333"/>
          <w:sz w:val="24"/>
          <w:szCs w:val="24"/>
        </w:rPr>
        <w:t>《魔笛</w:t>
      </w:r>
      <w:r>
        <w:rPr>
          <w:rFonts w:ascii="Arial"/>
          <w:color w:val="333333"/>
          <w:sz w:val="24"/>
          <w:szCs w:val="24"/>
        </w:rPr>
        <w:t>MAGI</w:t>
      </w:r>
      <w:r>
        <w:rPr>
          <w:rFonts w:hint="eastAsia" w:ascii="Arial"/>
          <w:color w:val="333333"/>
          <w:sz w:val="24"/>
          <w:szCs w:val="24"/>
        </w:rPr>
        <w:t>》主角是谁</w:t>
      </w:r>
    </w:p>
    <w:p>
      <w:pPr>
        <w:autoSpaceDN w:val="0"/>
        <w:jc w:val="left"/>
        <w:rPr>
          <w:rFonts w:ascii="Arial"/>
          <w:color w:val="333333"/>
          <w:sz w:val="24"/>
          <w:szCs w:val="24"/>
        </w:rPr>
      </w:pPr>
      <w:r>
        <w:rPr>
          <w:rFonts w:hint="eastAsia" w:ascii="Arial"/>
          <w:color w:val="333333"/>
          <w:sz w:val="24"/>
          <w:szCs w:val="24"/>
        </w:rPr>
        <w:t>阿里嘛嘛</w:t>
      </w:r>
      <w:r>
        <w:rPr>
          <w:rFonts w:ascii="Arial"/>
          <w:color w:val="333333"/>
          <w:sz w:val="24"/>
          <w:szCs w:val="24"/>
        </w:rPr>
        <w:t xml:space="preserve"> </w:t>
      </w:r>
      <w:r>
        <w:rPr>
          <w:rFonts w:hint="eastAsia" w:ascii="Arial"/>
          <w:color w:val="333333"/>
          <w:sz w:val="24"/>
          <w:szCs w:val="24"/>
        </w:rPr>
        <w:t>阿里巴巴</w:t>
      </w:r>
      <w:r>
        <w:rPr>
          <w:rFonts w:ascii="Arial"/>
          <w:color w:val="333333"/>
          <w:sz w:val="24"/>
          <w:szCs w:val="24"/>
        </w:rPr>
        <w:t xml:space="preserve"> </w:t>
      </w:r>
      <w:r>
        <w:rPr>
          <w:rFonts w:hint="eastAsia" w:ascii="Arial"/>
          <w:color w:val="333333"/>
          <w:sz w:val="24"/>
          <w:szCs w:val="24"/>
        </w:rPr>
        <w:t>阿里爸爸</w:t>
      </w:r>
      <w:r>
        <w:rPr>
          <w:rFonts w:ascii="Arial"/>
          <w:color w:val="333333"/>
          <w:sz w:val="24"/>
          <w:szCs w:val="24"/>
        </w:rPr>
        <w:t xml:space="preserve"> </w:t>
      </w:r>
      <w:r>
        <w:rPr>
          <w:rFonts w:hint="eastAsia" w:ascii="Arial"/>
          <w:color w:val="333333"/>
          <w:sz w:val="24"/>
          <w:szCs w:val="24"/>
        </w:rPr>
        <w:t>阿里妈妈</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#77 KID</w:t>
      </w:r>
      <w:r>
        <w:rPr>
          <w:rFonts w:hint="eastAsia" w:ascii="Arial"/>
          <w:color w:val="333333"/>
          <w:sz w:val="24"/>
          <w:szCs w:val="24"/>
        </w:rPr>
        <w:t>公司的无限轮回系列三部曲不包括以下哪个？</w:t>
      </w:r>
    </w:p>
    <w:p>
      <w:pPr>
        <w:autoSpaceDN w:val="0"/>
        <w:jc w:val="left"/>
        <w:rPr>
          <w:rFonts w:ascii="Arial"/>
          <w:color w:val="333333"/>
          <w:sz w:val="24"/>
          <w:szCs w:val="24"/>
        </w:rPr>
      </w:pPr>
      <w:r>
        <w:rPr>
          <w:rFonts w:ascii="Arial"/>
          <w:color w:val="333333"/>
          <w:sz w:val="24"/>
          <w:szCs w:val="24"/>
        </w:rPr>
        <w:t xml:space="preserve">REMENBER11 EVER17 NEVER7 FOEVER9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#78 </w:t>
      </w:r>
      <w:r>
        <w:rPr>
          <w:rFonts w:hint="eastAsia" w:ascii="Arial"/>
          <w:color w:val="333333"/>
          <w:sz w:val="24"/>
          <w:szCs w:val="24"/>
        </w:rPr>
        <w:t>日本动画</w:t>
      </w:r>
      <w:r>
        <w:rPr>
          <w:rFonts w:ascii="Arial"/>
          <w:color w:val="333333"/>
          <w:sz w:val="24"/>
          <w:szCs w:val="24"/>
        </w:rPr>
        <w:t>staff</w:t>
      </w:r>
      <w:r>
        <w:rPr>
          <w:rFonts w:hint="eastAsia" w:ascii="Arial"/>
          <w:color w:val="333333"/>
          <w:sz w:val="24"/>
          <w:szCs w:val="24"/>
        </w:rPr>
        <w:t>中的</w:t>
      </w:r>
      <w:r>
        <w:rPr>
          <w:rFonts w:ascii="Arial"/>
          <w:color w:val="333333"/>
          <w:sz w:val="24"/>
          <w:szCs w:val="24"/>
        </w:rPr>
        <w:t>“</w:t>
      </w:r>
      <w:r>
        <w:rPr>
          <w:rFonts w:hint="eastAsia" w:ascii="Arial"/>
          <w:color w:val="333333"/>
          <w:sz w:val="24"/>
          <w:szCs w:val="24"/>
        </w:rPr>
        <w:t>监督</w:t>
      </w:r>
      <w:r>
        <w:rPr>
          <w:rFonts w:ascii="Arial"/>
          <w:color w:val="333333"/>
          <w:sz w:val="24"/>
          <w:szCs w:val="24"/>
        </w:rPr>
        <w:t>”</w:t>
      </w:r>
      <w:r>
        <w:rPr>
          <w:rFonts w:hint="eastAsia" w:ascii="Arial"/>
          <w:color w:val="333333"/>
          <w:sz w:val="24"/>
          <w:szCs w:val="24"/>
        </w:rPr>
        <w:t>是什么意思？</w:t>
      </w:r>
    </w:p>
    <w:p>
      <w:pPr>
        <w:autoSpaceDN w:val="0"/>
        <w:jc w:val="left"/>
        <w:rPr>
          <w:rFonts w:ascii="Arial"/>
          <w:color w:val="333333"/>
          <w:sz w:val="24"/>
          <w:szCs w:val="24"/>
        </w:rPr>
      </w:pPr>
      <w:r>
        <w:rPr>
          <w:rFonts w:hint="eastAsia" w:ascii="Arial"/>
          <w:color w:val="333333"/>
          <w:sz w:val="24"/>
          <w:szCs w:val="24"/>
        </w:rPr>
        <w:t>监制</w:t>
      </w:r>
      <w:r>
        <w:rPr>
          <w:rFonts w:ascii="Arial"/>
          <w:color w:val="333333"/>
          <w:sz w:val="24"/>
          <w:szCs w:val="24"/>
        </w:rPr>
        <w:t xml:space="preserve"> </w:t>
      </w:r>
      <w:r>
        <w:rPr>
          <w:rFonts w:hint="eastAsia" w:ascii="Arial"/>
          <w:color w:val="333333"/>
          <w:sz w:val="24"/>
          <w:szCs w:val="24"/>
        </w:rPr>
        <w:t>编剧</w:t>
      </w:r>
      <w:r>
        <w:rPr>
          <w:rFonts w:ascii="Arial"/>
          <w:color w:val="333333"/>
          <w:sz w:val="24"/>
          <w:szCs w:val="24"/>
        </w:rPr>
        <w:t xml:space="preserve"> </w:t>
      </w:r>
      <w:r>
        <w:rPr>
          <w:rFonts w:hint="eastAsia" w:ascii="Arial"/>
          <w:color w:val="333333"/>
          <w:sz w:val="24"/>
          <w:szCs w:val="24"/>
        </w:rPr>
        <w:t>制片人</w:t>
      </w:r>
      <w:r>
        <w:rPr>
          <w:rFonts w:ascii="Arial"/>
          <w:color w:val="333333"/>
          <w:sz w:val="24"/>
          <w:szCs w:val="24"/>
        </w:rPr>
        <w:t xml:space="preserve"> </w:t>
      </w:r>
      <w:r>
        <w:rPr>
          <w:rFonts w:hint="eastAsia" w:ascii="Arial"/>
          <w:color w:val="333333"/>
          <w:sz w:val="24"/>
          <w:szCs w:val="24"/>
        </w:rPr>
        <w:t>导演</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#79 “galgame”</w:t>
      </w:r>
      <w:r>
        <w:rPr>
          <w:rFonts w:hint="eastAsia" w:ascii="Arial"/>
          <w:color w:val="333333"/>
          <w:sz w:val="24"/>
          <w:szCs w:val="24"/>
        </w:rPr>
        <w:t>是指哪一类游戏</w:t>
      </w:r>
      <w:r>
        <w:rPr>
          <w:rFonts w:ascii="Arial"/>
          <w:color w:val="333333"/>
          <w:sz w:val="24"/>
          <w:szCs w:val="24"/>
        </w:rPr>
        <w:t>?</w:t>
      </w:r>
    </w:p>
    <w:p>
      <w:pPr>
        <w:autoSpaceDN w:val="0"/>
        <w:jc w:val="left"/>
        <w:rPr>
          <w:rFonts w:ascii="Arial"/>
          <w:color w:val="333333"/>
          <w:sz w:val="24"/>
          <w:szCs w:val="24"/>
        </w:rPr>
      </w:pPr>
      <w:r>
        <w:rPr>
          <w:rFonts w:hint="eastAsia" w:ascii="Arial"/>
          <w:color w:val="333333"/>
          <w:sz w:val="24"/>
          <w:szCs w:val="24"/>
        </w:rPr>
        <w:t>破密游戏</w:t>
      </w:r>
      <w:r>
        <w:rPr>
          <w:rFonts w:ascii="Arial"/>
          <w:color w:val="333333"/>
          <w:sz w:val="24"/>
          <w:szCs w:val="24"/>
        </w:rPr>
        <w:t xml:space="preserve"> </w:t>
      </w:r>
      <w:r>
        <w:rPr>
          <w:rFonts w:hint="eastAsia" w:ascii="Arial"/>
          <w:color w:val="333333"/>
          <w:sz w:val="24"/>
          <w:szCs w:val="24"/>
        </w:rPr>
        <w:t>角色扮演游戏</w:t>
      </w:r>
      <w:r>
        <w:rPr>
          <w:rFonts w:ascii="Arial"/>
          <w:color w:val="333333"/>
          <w:sz w:val="24"/>
          <w:szCs w:val="24"/>
        </w:rPr>
        <w:t xml:space="preserve"> </w:t>
      </w:r>
      <w:r>
        <w:rPr>
          <w:rFonts w:hint="eastAsia" w:ascii="Arial"/>
          <w:color w:val="333333"/>
          <w:sz w:val="24"/>
          <w:szCs w:val="24"/>
        </w:rPr>
        <w:t>第一人称射击游戏</w:t>
      </w:r>
      <w:r>
        <w:rPr>
          <w:rFonts w:ascii="Arial"/>
          <w:color w:val="333333"/>
          <w:sz w:val="24"/>
          <w:szCs w:val="24"/>
        </w:rPr>
        <w:t xml:space="preserve"> </w:t>
      </w:r>
      <w:r>
        <w:rPr>
          <w:rFonts w:hint="eastAsia" w:ascii="Arial"/>
          <w:color w:val="333333"/>
          <w:sz w:val="24"/>
          <w:szCs w:val="24"/>
        </w:rPr>
        <w:t>恋爱冒险游戏</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D</w:t>
      </w:r>
    </w:p>
    <w:p>
      <w:pPr>
        <w:autoSpaceDN w:val="0"/>
        <w:jc w:val="left"/>
        <w:rPr>
          <w:rFonts w:ascii="Arial"/>
          <w:color w:val="333333"/>
          <w:sz w:val="24"/>
          <w:szCs w:val="24"/>
        </w:rPr>
      </w:pPr>
      <w:r>
        <w:rPr>
          <w:rFonts w:ascii="Arial"/>
          <w:color w:val="333333"/>
          <w:sz w:val="24"/>
          <w:szCs w:val="24"/>
        </w:rPr>
        <w:t xml:space="preserve">#80 </w:t>
      </w:r>
      <w:r>
        <w:rPr>
          <w:rFonts w:hint="eastAsia" w:ascii="Arial"/>
          <w:color w:val="333333"/>
          <w:sz w:val="24"/>
          <w:szCs w:val="24"/>
        </w:rPr>
        <w:t>《兽的演奏者艾琳》中的里岚是雄性还是雌性？</w:t>
      </w:r>
    </w:p>
    <w:p>
      <w:pPr>
        <w:autoSpaceDN w:val="0"/>
        <w:jc w:val="left"/>
        <w:rPr>
          <w:rFonts w:ascii="Arial"/>
          <w:color w:val="333333"/>
          <w:sz w:val="24"/>
          <w:szCs w:val="24"/>
        </w:rPr>
      </w:pPr>
      <w:r>
        <w:rPr>
          <w:rFonts w:hint="eastAsia" w:ascii="Arial"/>
          <w:color w:val="333333"/>
          <w:sz w:val="24"/>
          <w:szCs w:val="24"/>
        </w:rPr>
        <w:t>雌雄同体</w:t>
      </w:r>
      <w:r>
        <w:rPr>
          <w:rFonts w:ascii="Arial"/>
          <w:color w:val="333333"/>
          <w:sz w:val="24"/>
          <w:szCs w:val="24"/>
        </w:rPr>
        <w:t xml:space="preserve"> </w:t>
      </w:r>
      <w:r>
        <w:rPr>
          <w:rFonts w:hint="eastAsia" w:ascii="Arial"/>
          <w:color w:val="333333"/>
          <w:sz w:val="24"/>
          <w:szCs w:val="24"/>
        </w:rPr>
        <w:t>雄性</w:t>
      </w:r>
      <w:r>
        <w:rPr>
          <w:rFonts w:ascii="Arial"/>
          <w:color w:val="333333"/>
          <w:sz w:val="24"/>
          <w:szCs w:val="24"/>
        </w:rPr>
        <w:t xml:space="preserve"> </w:t>
      </w:r>
      <w:r>
        <w:rPr>
          <w:rFonts w:hint="eastAsia" w:ascii="Arial"/>
          <w:color w:val="333333"/>
          <w:sz w:val="24"/>
          <w:szCs w:val="24"/>
        </w:rPr>
        <w:t>雌性</w:t>
      </w:r>
      <w:r>
        <w:rPr>
          <w:rFonts w:ascii="Arial"/>
          <w:color w:val="333333"/>
          <w:sz w:val="24"/>
          <w:szCs w:val="24"/>
        </w:rPr>
        <w:t xml:space="preserve"> </w:t>
      </w:r>
      <w:r>
        <w:rPr>
          <w:rFonts w:hint="eastAsia" w:ascii="Arial"/>
          <w:color w:val="333333"/>
          <w:sz w:val="24"/>
          <w:szCs w:val="24"/>
        </w:rPr>
        <w:t>人妖</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#81 </w:t>
      </w:r>
      <w:r>
        <w:rPr>
          <w:rFonts w:hint="eastAsia" w:ascii="Arial"/>
          <w:color w:val="333333"/>
          <w:sz w:val="24"/>
          <w:szCs w:val="24"/>
        </w:rPr>
        <w:t>石头门</w:t>
      </w:r>
      <w:r>
        <w:rPr>
          <w:rFonts w:ascii="Arial"/>
          <w:color w:val="333333"/>
          <w:sz w:val="24"/>
          <w:szCs w:val="24"/>
        </w:rPr>
        <w:t>TV</w:t>
      </w:r>
      <w:r>
        <w:rPr>
          <w:rFonts w:hint="eastAsia" w:ascii="Arial"/>
          <w:color w:val="333333"/>
          <w:sz w:val="24"/>
          <w:szCs w:val="24"/>
        </w:rPr>
        <w:t>版里世界线最后一次跳动到了哪里呢？</w:t>
      </w:r>
    </w:p>
    <w:p>
      <w:pPr>
        <w:autoSpaceDN w:val="0"/>
        <w:jc w:val="left"/>
        <w:rPr>
          <w:rFonts w:ascii="Arial"/>
          <w:color w:val="333333"/>
          <w:sz w:val="24"/>
          <w:szCs w:val="24"/>
        </w:rPr>
      </w:pPr>
      <w:r>
        <w:rPr>
          <w:rFonts w:ascii="Arial"/>
          <w:color w:val="333333"/>
          <w:sz w:val="24"/>
          <w:szCs w:val="24"/>
        </w:rPr>
        <w:t xml:space="preserve">10086 1.048596 1024 3.141592653 </w:t>
      </w:r>
    </w:p>
    <w:p>
      <w:pPr>
        <w:autoSpaceDN w:val="0"/>
        <w:jc w:val="left"/>
        <w:rPr>
          <w:rFonts w:ascii="Arial"/>
          <w:color w:val="333333"/>
          <w:sz w:val="24"/>
          <w:szCs w:val="24"/>
        </w:rPr>
      </w:pPr>
      <w:r>
        <w:rPr>
          <w:rFonts w:ascii="Arial"/>
          <w:color w:val="333333"/>
          <w:sz w:val="24"/>
          <w:szCs w:val="24"/>
        </w:rPr>
        <w:t xml:space="preserve">#82 </w:t>
      </w:r>
      <w:r>
        <w:rPr>
          <w:rFonts w:hint="eastAsia" w:ascii="Arial"/>
          <w:color w:val="333333"/>
          <w:sz w:val="24"/>
          <w:szCs w:val="24"/>
        </w:rPr>
        <w:t>《中二病也要谈恋爱！》中的女主角是谁？</w:t>
      </w:r>
    </w:p>
    <w:p>
      <w:pPr>
        <w:autoSpaceDN w:val="0"/>
        <w:jc w:val="left"/>
        <w:rPr>
          <w:rFonts w:ascii="Arial"/>
          <w:color w:val="333333"/>
          <w:sz w:val="24"/>
          <w:szCs w:val="24"/>
        </w:rPr>
      </w:pPr>
      <w:r>
        <w:rPr>
          <w:rFonts w:hint="eastAsia" w:ascii="Arial"/>
          <w:color w:val="333333"/>
          <w:sz w:val="24"/>
          <w:szCs w:val="24"/>
        </w:rPr>
        <w:t>丹生谷森夏</w:t>
      </w:r>
      <w:r>
        <w:rPr>
          <w:rFonts w:ascii="Arial"/>
          <w:color w:val="333333"/>
          <w:sz w:val="24"/>
          <w:szCs w:val="24"/>
        </w:rPr>
        <w:t xml:space="preserve"> </w:t>
      </w:r>
      <w:r>
        <w:rPr>
          <w:rFonts w:hint="eastAsia" w:ascii="Arial"/>
          <w:color w:val="333333"/>
          <w:sz w:val="24"/>
          <w:szCs w:val="24"/>
        </w:rPr>
        <w:t>富樫梦叶</w:t>
      </w:r>
      <w:r>
        <w:rPr>
          <w:rFonts w:ascii="Arial"/>
          <w:color w:val="333333"/>
          <w:sz w:val="24"/>
          <w:szCs w:val="24"/>
        </w:rPr>
        <w:t xml:space="preserve"> </w:t>
      </w:r>
      <w:r>
        <w:rPr>
          <w:rFonts w:hint="eastAsia" w:ascii="Arial"/>
          <w:color w:val="333333"/>
          <w:sz w:val="24"/>
          <w:szCs w:val="24"/>
        </w:rPr>
        <w:t>小鸟游六花</w:t>
      </w:r>
      <w:r>
        <w:rPr>
          <w:rFonts w:ascii="Arial"/>
          <w:color w:val="333333"/>
          <w:sz w:val="24"/>
          <w:szCs w:val="24"/>
        </w:rPr>
        <w:t xml:space="preserve"> </w:t>
      </w:r>
      <w:r>
        <w:rPr>
          <w:rFonts w:hint="eastAsia" w:ascii="Arial"/>
          <w:color w:val="333333"/>
          <w:sz w:val="24"/>
          <w:szCs w:val="24"/>
        </w:rPr>
        <w:t>巫部风铃</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#83 </w:t>
      </w:r>
      <w:r>
        <w:rPr>
          <w:rFonts w:hint="eastAsia" w:ascii="Arial"/>
          <w:color w:val="333333"/>
          <w:sz w:val="24"/>
          <w:szCs w:val="24"/>
        </w:rPr>
        <w:t>高达史上第一只哈罗是谁设计制作的？</w:t>
      </w:r>
    </w:p>
    <w:p>
      <w:pPr>
        <w:autoSpaceDN w:val="0"/>
        <w:jc w:val="left"/>
        <w:rPr>
          <w:rFonts w:ascii="Arial"/>
          <w:color w:val="333333"/>
          <w:sz w:val="24"/>
          <w:szCs w:val="24"/>
        </w:rPr>
      </w:pPr>
      <w:r>
        <w:rPr>
          <w:rFonts w:hint="eastAsia" w:ascii="Arial"/>
          <w:color w:val="333333"/>
          <w:sz w:val="24"/>
          <w:szCs w:val="24"/>
        </w:rPr>
        <w:t>刹那</w:t>
      </w:r>
      <w:r>
        <w:rPr>
          <w:rFonts w:ascii="Arial"/>
          <w:color w:val="333333"/>
          <w:sz w:val="24"/>
          <w:szCs w:val="24"/>
        </w:rPr>
        <w:t>·F·</w:t>
      </w:r>
      <w:r>
        <w:rPr>
          <w:rFonts w:hint="eastAsia" w:ascii="Arial"/>
          <w:color w:val="333333"/>
          <w:sz w:val="24"/>
          <w:szCs w:val="24"/>
        </w:rPr>
        <w:t>清英</w:t>
      </w:r>
      <w:r>
        <w:rPr>
          <w:rFonts w:ascii="Arial"/>
          <w:color w:val="333333"/>
          <w:sz w:val="24"/>
          <w:szCs w:val="24"/>
        </w:rPr>
        <w:t xml:space="preserve"> </w:t>
      </w:r>
      <w:r>
        <w:rPr>
          <w:rFonts w:hint="eastAsia" w:ascii="Arial"/>
          <w:color w:val="333333"/>
          <w:sz w:val="24"/>
          <w:szCs w:val="24"/>
        </w:rPr>
        <w:t>基拉</w:t>
      </w:r>
      <w:r>
        <w:rPr>
          <w:rFonts w:ascii="Arial"/>
          <w:color w:val="333333"/>
          <w:sz w:val="24"/>
          <w:szCs w:val="24"/>
        </w:rPr>
        <w:t>·</w:t>
      </w:r>
      <w:r>
        <w:rPr>
          <w:rFonts w:hint="eastAsia" w:ascii="Arial"/>
          <w:color w:val="333333"/>
          <w:sz w:val="24"/>
          <w:szCs w:val="24"/>
        </w:rPr>
        <w:t>大和</w:t>
      </w:r>
      <w:r>
        <w:rPr>
          <w:rFonts w:ascii="Arial"/>
          <w:color w:val="333333"/>
          <w:sz w:val="24"/>
          <w:szCs w:val="24"/>
        </w:rPr>
        <w:t xml:space="preserve"> </w:t>
      </w:r>
      <w:r>
        <w:rPr>
          <w:rFonts w:hint="eastAsia" w:ascii="Arial"/>
          <w:color w:val="333333"/>
          <w:sz w:val="24"/>
          <w:szCs w:val="24"/>
        </w:rPr>
        <w:t>阿姆罗</w:t>
      </w:r>
      <w:r>
        <w:rPr>
          <w:rFonts w:ascii="Arial"/>
          <w:color w:val="333333"/>
          <w:sz w:val="24"/>
          <w:szCs w:val="24"/>
        </w:rPr>
        <w:t>·</w:t>
      </w:r>
      <w:r>
        <w:rPr>
          <w:rFonts w:hint="eastAsia" w:ascii="Arial"/>
          <w:color w:val="333333"/>
          <w:sz w:val="24"/>
          <w:szCs w:val="24"/>
        </w:rPr>
        <w:t>雷</w:t>
      </w:r>
      <w:r>
        <w:rPr>
          <w:rFonts w:ascii="Arial"/>
          <w:color w:val="333333"/>
          <w:sz w:val="24"/>
          <w:szCs w:val="24"/>
        </w:rPr>
        <w:t xml:space="preserve"> </w:t>
      </w:r>
      <w:r>
        <w:rPr>
          <w:rFonts w:hint="eastAsia" w:ascii="Arial"/>
          <w:color w:val="333333"/>
          <w:sz w:val="24"/>
          <w:szCs w:val="24"/>
        </w:rPr>
        <w:t>多蒙</w:t>
      </w:r>
      <w:r>
        <w:rPr>
          <w:rFonts w:ascii="Arial"/>
          <w:color w:val="333333"/>
          <w:sz w:val="24"/>
          <w:szCs w:val="24"/>
        </w:rPr>
        <w:t>·</w:t>
      </w:r>
      <w:r>
        <w:rPr>
          <w:rFonts w:hint="eastAsia" w:ascii="Arial"/>
          <w:color w:val="333333"/>
          <w:sz w:val="24"/>
          <w:szCs w:val="24"/>
        </w:rPr>
        <w:t>卡修</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#84 </w:t>
      </w:r>
      <w:r>
        <w:rPr>
          <w:rFonts w:hint="eastAsia" w:ascii="Arial"/>
          <w:color w:val="333333"/>
          <w:sz w:val="24"/>
          <w:szCs w:val="24"/>
        </w:rPr>
        <w:t>下列不属于生物化学范畴的是</w:t>
      </w:r>
    </w:p>
    <w:p>
      <w:pPr>
        <w:autoSpaceDN w:val="0"/>
        <w:jc w:val="left"/>
        <w:rPr>
          <w:rFonts w:ascii="Arial"/>
          <w:color w:val="333333"/>
          <w:sz w:val="24"/>
          <w:szCs w:val="24"/>
        </w:rPr>
      </w:pPr>
      <w:r>
        <w:rPr>
          <w:rFonts w:hint="eastAsia" w:ascii="Arial"/>
          <w:color w:val="333333"/>
          <w:sz w:val="24"/>
          <w:szCs w:val="24"/>
        </w:rPr>
        <w:t>药物与生物体的关系</w:t>
      </w:r>
      <w:r>
        <w:rPr>
          <w:rFonts w:ascii="Arial"/>
          <w:color w:val="333333"/>
          <w:sz w:val="24"/>
          <w:szCs w:val="24"/>
        </w:rPr>
        <w:t xml:space="preserve"> </w:t>
      </w:r>
      <w:r>
        <w:rPr>
          <w:rFonts w:hint="eastAsia" w:ascii="Arial"/>
          <w:color w:val="333333"/>
          <w:sz w:val="24"/>
          <w:szCs w:val="24"/>
        </w:rPr>
        <w:t>遗传物质的分子基础</w:t>
      </w:r>
      <w:r>
        <w:rPr>
          <w:rFonts w:ascii="Arial"/>
          <w:color w:val="333333"/>
          <w:sz w:val="24"/>
          <w:szCs w:val="24"/>
        </w:rPr>
        <w:t xml:space="preserve"> </w:t>
      </w:r>
      <w:r>
        <w:rPr>
          <w:rFonts w:hint="eastAsia" w:ascii="Arial"/>
          <w:color w:val="333333"/>
          <w:sz w:val="24"/>
          <w:szCs w:val="24"/>
        </w:rPr>
        <w:t>生物体组成的鉴定</w:t>
      </w:r>
      <w:r>
        <w:rPr>
          <w:rFonts w:ascii="Arial"/>
          <w:color w:val="333333"/>
          <w:sz w:val="24"/>
          <w:szCs w:val="24"/>
        </w:rPr>
        <w:t xml:space="preserve"> </w:t>
      </w:r>
      <w:r>
        <w:rPr>
          <w:rFonts w:hint="eastAsia" w:ascii="Arial"/>
          <w:color w:val="333333"/>
          <w:sz w:val="24"/>
          <w:szCs w:val="24"/>
        </w:rPr>
        <w:t>生物体分子结构</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#85 </w:t>
      </w:r>
      <w:r>
        <w:rPr>
          <w:rFonts w:hint="eastAsia" w:ascii="Arial"/>
          <w:color w:val="333333"/>
          <w:sz w:val="24"/>
          <w:szCs w:val="24"/>
        </w:rPr>
        <w:t>胸不平何以平天下的下一句是？</w:t>
      </w:r>
    </w:p>
    <w:p>
      <w:pPr>
        <w:autoSpaceDN w:val="0"/>
        <w:jc w:val="left"/>
        <w:rPr>
          <w:rFonts w:ascii="Arial"/>
          <w:color w:val="333333"/>
          <w:sz w:val="24"/>
          <w:szCs w:val="24"/>
        </w:rPr>
      </w:pPr>
      <w:r>
        <w:rPr>
          <w:rFonts w:hint="eastAsia" w:ascii="Arial"/>
          <w:color w:val="333333"/>
          <w:sz w:val="24"/>
          <w:szCs w:val="24"/>
        </w:rPr>
        <w:t>乳不巨何以聚人心</w:t>
      </w:r>
      <w:r>
        <w:rPr>
          <w:rFonts w:ascii="Arial"/>
          <w:color w:val="333333"/>
          <w:sz w:val="24"/>
          <w:szCs w:val="24"/>
        </w:rPr>
        <w:t xml:space="preserve"> </w:t>
      </w:r>
      <w:r>
        <w:rPr>
          <w:rFonts w:hint="eastAsia" w:ascii="Arial"/>
          <w:color w:val="333333"/>
          <w:sz w:val="24"/>
          <w:szCs w:val="24"/>
        </w:rPr>
        <w:t>乳不丰何以封人心</w:t>
      </w:r>
      <w:r>
        <w:rPr>
          <w:rFonts w:ascii="Arial"/>
          <w:color w:val="333333"/>
          <w:sz w:val="24"/>
          <w:szCs w:val="24"/>
        </w:rPr>
        <w:t xml:space="preserve"> </w:t>
      </w:r>
      <w:r>
        <w:rPr>
          <w:rFonts w:hint="eastAsia" w:ascii="Arial"/>
          <w:color w:val="333333"/>
          <w:sz w:val="24"/>
          <w:szCs w:val="24"/>
        </w:rPr>
        <w:t>乳不大何以聚人心</w:t>
      </w:r>
      <w:r>
        <w:rPr>
          <w:rFonts w:ascii="Arial"/>
          <w:color w:val="333333"/>
          <w:sz w:val="24"/>
          <w:szCs w:val="24"/>
        </w:rPr>
        <w:t xml:space="preserve"> </w:t>
      </w:r>
      <w:r>
        <w:rPr>
          <w:rFonts w:hint="eastAsia" w:ascii="Arial"/>
          <w:color w:val="333333"/>
          <w:sz w:val="24"/>
          <w:szCs w:val="24"/>
        </w:rPr>
        <w:t>乳不巨何以小韩奶</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#86 </w:t>
      </w:r>
      <w:r>
        <w:rPr>
          <w:rFonts w:hint="eastAsia" w:ascii="Arial"/>
          <w:color w:val="333333"/>
          <w:sz w:val="24"/>
          <w:szCs w:val="24"/>
        </w:rPr>
        <w:t>坂田银时的配刀叫什么</w:t>
      </w:r>
    </w:p>
    <w:p>
      <w:pPr>
        <w:autoSpaceDN w:val="0"/>
        <w:jc w:val="left"/>
        <w:rPr>
          <w:rFonts w:ascii="Arial"/>
          <w:color w:val="333333"/>
          <w:sz w:val="24"/>
          <w:szCs w:val="24"/>
        </w:rPr>
      </w:pPr>
      <w:r>
        <w:rPr>
          <w:rFonts w:hint="eastAsia" w:ascii="Arial"/>
          <w:color w:val="333333"/>
          <w:sz w:val="24"/>
          <w:szCs w:val="24"/>
        </w:rPr>
        <w:t>洞爷湖</w:t>
      </w:r>
      <w:r>
        <w:rPr>
          <w:rFonts w:ascii="Arial"/>
          <w:color w:val="333333"/>
          <w:sz w:val="24"/>
          <w:szCs w:val="24"/>
        </w:rPr>
        <w:t xml:space="preserve"> </w:t>
      </w:r>
      <w:r>
        <w:rPr>
          <w:rFonts w:hint="eastAsia" w:ascii="Arial"/>
          <w:color w:val="333333"/>
          <w:sz w:val="24"/>
          <w:szCs w:val="24"/>
        </w:rPr>
        <w:t>胧村正</w:t>
      </w:r>
      <w:r>
        <w:rPr>
          <w:rFonts w:ascii="Arial"/>
          <w:color w:val="333333"/>
          <w:sz w:val="24"/>
          <w:szCs w:val="24"/>
        </w:rPr>
        <w:t xml:space="preserve"> </w:t>
      </w:r>
      <w:r>
        <w:rPr>
          <w:rFonts w:hint="eastAsia" w:ascii="Arial"/>
          <w:color w:val="333333"/>
          <w:sz w:val="24"/>
          <w:szCs w:val="24"/>
        </w:rPr>
        <w:t>逆刃刀</w:t>
      </w:r>
      <w:r>
        <w:rPr>
          <w:rFonts w:ascii="Arial"/>
          <w:color w:val="333333"/>
          <w:sz w:val="24"/>
          <w:szCs w:val="24"/>
        </w:rPr>
        <w:t xml:space="preserve"> </w:t>
      </w:r>
      <w:r>
        <w:rPr>
          <w:rFonts w:hint="eastAsia" w:ascii="Arial"/>
          <w:color w:val="333333"/>
          <w:sz w:val="24"/>
          <w:szCs w:val="24"/>
        </w:rPr>
        <w:t>斩月</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#87 </w:t>
      </w:r>
      <w:r>
        <w:rPr>
          <w:rFonts w:hint="eastAsia" w:ascii="Arial"/>
          <w:color w:val="333333"/>
          <w:sz w:val="24"/>
          <w:szCs w:val="24"/>
        </w:rPr>
        <w:t>《孤岛危机</w:t>
      </w:r>
      <w:r>
        <w:rPr>
          <w:rFonts w:ascii="Arial"/>
          <w:color w:val="333333"/>
          <w:sz w:val="24"/>
          <w:szCs w:val="24"/>
        </w:rPr>
        <w:t>2</w:t>
      </w:r>
      <w:r>
        <w:rPr>
          <w:rFonts w:hint="eastAsia" w:ascii="Arial"/>
          <w:color w:val="333333"/>
          <w:sz w:val="24"/>
          <w:szCs w:val="24"/>
        </w:rPr>
        <w:t>》中的主角是谁？</w:t>
      </w:r>
    </w:p>
    <w:p>
      <w:pPr>
        <w:autoSpaceDN w:val="0"/>
        <w:jc w:val="left"/>
        <w:rPr>
          <w:rFonts w:ascii="Arial"/>
          <w:color w:val="333333"/>
          <w:sz w:val="24"/>
          <w:szCs w:val="24"/>
        </w:rPr>
      </w:pPr>
      <w:r>
        <w:rPr>
          <w:rFonts w:ascii="Arial"/>
          <w:color w:val="333333"/>
          <w:sz w:val="24"/>
          <w:szCs w:val="24"/>
        </w:rPr>
        <w:t xml:space="preserve">Prophet Alcatraz Physco Ceph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#88 </w:t>
      </w:r>
      <w:r>
        <w:rPr>
          <w:rFonts w:hint="eastAsia" w:ascii="Arial"/>
          <w:color w:val="333333"/>
          <w:sz w:val="24"/>
          <w:szCs w:val="24"/>
        </w:rPr>
        <w:t>以下哪项不属于诺贝尔奖的范畴？</w:t>
      </w:r>
    </w:p>
    <w:p>
      <w:pPr>
        <w:autoSpaceDN w:val="0"/>
        <w:jc w:val="left"/>
        <w:rPr>
          <w:rFonts w:ascii="Arial"/>
          <w:color w:val="333333"/>
          <w:sz w:val="24"/>
          <w:szCs w:val="24"/>
        </w:rPr>
      </w:pPr>
      <w:r>
        <w:rPr>
          <w:rFonts w:hint="eastAsia" w:ascii="Arial"/>
          <w:color w:val="333333"/>
          <w:sz w:val="24"/>
          <w:szCs w:val="24"/>
        </w:rPr>
        <w:t>化学</w:t>
      </w:r>
      <w:r>
        <w:rPr>
          <w:rFonts w:ascii="Arial"/>
          <w:color w:val="333333"/>
          <w:sz w:val="24"/>
          <w:szCs w:val="24"/>
        </w:rPr>
        <w:t xml:space="preserve"> </w:t>
      </w:r>
      <w:r>
        <w:rPr>
          <w:rFonts w:hint="eastAsia" w:ascii="Arial"/>
          <w:color w:val="333333"/>
          <w:sz w:val="24"/>
          <w:szCs w:val="24"/>
        </w:rPr>
        <w:t>数学</w:t>
      </w:r>
      <w:r>
        <w:rPr>
          <w:rFonts w:ascii="Arial"/>
          <w:color w:val="333333"/>
          <w:sz w:val="24"/>
          <w:szCs w:val="24"/>
        </w:rPr>
        <w:t xml:space="preserve"> </w:t>
      </w:r>
      <w:r>
        <w:rPr>
          <w:rFonts w:hint="eastAsia" w:ascii="Arial"/>
          <w:color w:val="333333"/>
          <w:sz w:val="24"/>
          <w:szCs w:val="24"/>
        </w:rPr>
        <w:t>物理</w:t>
      </w:r>
      <w:r>
        <w:rPr>
          <w:rFonts w:ascii="Arial"/>
          <w:color w:val="333333"/>
          <w:sz w:val="24"/>
          <w:szCs w:val="24"/>
        </w:rPr>
        <w:t xml:space="preserve"> </w:t>
      </w:r>
      <w:r>
        <w:rPr>
          <w:rFonts w:hint="eastAsia" w:ascii="Arial"/>
          <w:color w:val="333333"/>
          <w:sz w:val="24"/>
          <w:szCs w:val="24"/>
        </w:rPr>
        <w:t>医学</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#89 </w:t>
      </w:r>
      <w:r>
        <w:rPr>
          <w:rFonts w:hint="eastAsia" w:ascii="Arial"/>
          <w:color w:val="333333"/>
          <w:sz w:val="24"/>
          <w:szCs w:val="24"/>
        </w:rPr>
        <w:t>以下墨镜男哪位不是《银魂》中的人物？</w:t>
      </w:r>
    </w:p>
    <w:p>
      <w:pPr>
        <w:autoSpaceDN w:val="0"/>
        <w:jc w:val="left"/>
        <w:rPr>
          <w:rFonts w:ascii="Arial"/>
          <w:color w:val="333333"/>
          <w:sz w:val="24"/>
          <w:szCs w:val="24"/>
        </w:rPr>
      </w:pPr>
      <w:r>
        <w:rPr>
          <w:rFonts w:hint="eastAsia" w:ascii="Arial"/>
          <w:color w:val="333333"/>
          <w:sz w:val="24"/>
          <w:szCs w:val="24"/>
        </w:rPr>
        <w:t>长谷川</w:t>
      </w:r>
      <w:r>
        <w:rPr>
          <w:rFonts w:ascii="Arial"/>
          <w:color w:val="333333"/>
          <w:sz w:val="24"/>
          <w:szCs w:val="24"/>
        </w:rPr>
        <w:t xml:space="preserve"> </w:t>
      </w:r>
      <w:r>
        <w:rPr>
          <w:rFonts w:hint="eastAsia" w:ascii="Arial"/>
          <w:color w:val="333333"/>
          <w:sz w:val="24"/>
          <w:szCs w:val="24"/>
        </w:rPr>
        <w:t>松田阵平</w:t>
      </w:r>
      <w:r>
        <w:rPr>
          <w:rFonts w:ascii="Arial"/>
          <w:color w:val="333333"/>
          <w:sz w:val="24"/>
          <w:szCs w:val="24"/>
        </w:rPr>
        <w:t xml:space="preserve"> </w:t>
      </w:r>
      <w:r>
        <w:rPr>
          <w:rFonts w:hint="eastAsia" w:ascii="Arial"/>
          <w:color w:val="333333"/>
          <w:sz w:val="24"/>
          <w:szCs w:val="24"/>
        </w:rPr>
        <w:t>松平片栗虎</w:t>
      </w:r>
      <w:r>
        <w:rPr>
          <w:rFonts w:ascii="Arial"/>
          <w:color w:val="333333"/>
          <w:sz w:val="24"/>
          <w:szCs w:val="24"/>
        </w:rPr>
        <w:t xml:space="preserve"> </w:t>
      </w:r>
      <w:r>
        <w:rPr>
          <w:rFonts w:hint="eastAsia" w:ascii="Arial"/>
          <w:color w:val="333333"/>
          <w:sz w:val="24"/>
          <w:szCs w:val="24"/>
        </w:rPr>
        <w:t>河上万齐</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 xml:space="preserve">#90 </w:t>
      </w:r>
      <w:r>
        <w:rPr>
          <w:rFonts w:hint="eastAsia" w:ascii="Arial"/>
          <w:color w:val="333333"/>
          <w:sz w:val="24"/>
          <w:szCs w:val="24"/>
        </w:rPr>
        <w:t>动画《</w:t>
      </w:r>
      <w:r>
        <w:rPr>
          <w:rFonts w:ascii="Arial"/>
          <w:color w:val="333333"/>
          <w:sz w:val="24"/>
          <w:szCs w:val="24"/>
        </w:rPr>
        <w:t>GOSICK</w:t>
      </w:r>
      <w:r>
        <w:rPr>
          <w:rFonts w:hint="eastAsia" w:ascii="Arial"/>
          <w:color w:val="333333"/>
          <w:sz w:val="24"/>
          <w:szCs w:val="24"/>
        </w:rPr>
        <w:t>》中，少女绑架拍卖案子中，最后和蓝蔷薇放在一个玻璃柜里的是什么</w:t>
      </w:r>
    </w:p>
    <w:p>
      <w:pPr>
        <w:autoSpaceDN w:val="0"/>
        <w:jc w:val="left"/>
        <w:rPr>
          <w:rFonts w:ascii="Arial"/>
          <w:color w:val="333333"/>
          <w:sz w:val="24"/>
          <w:szCs w:val="24"/>
        </w:rPr>
      </w:pPr>
      <w:r>
        <w:rPr>
          <w:rFonts w:hint="eastAsia" w:ascii="Arial"/>
          <w:color w:val="333333"/>
          <w:sz w:val="24"/>
          <w:szCs w:val="24"/>
        </w:rPr>
        <w:t>水晶</w:t>
      </w:r>
      <w:r>
        <w:rPr>
          <w:rFonts w:ascii="Arial"/>
          <w:color w:val="333333"/>
          <w:sz w:val="24"/>
          <w:szCs w:val="24"/>
        </w:rPr>
        <w:t xml:space="preserve"> </w:t>
      </w:r>
      <w:r>
        <w:rPr>
          <w:rFonts w:hint="eastAsia" w:ascii="Arial"/>
          <w:color w:val="333333"/>
          <w:sz w:val="24"/>
          <w:szCs w:val="24"/>
        </w:rPr>
        <w:t>帽子</w:t>
      </w:r>
      <w:r>
        <w:rPr>
          <w:rFonts w:ascii="Arial"/>
          <w:color w:val="333333"/>
          <w:sz w:val="24"/>
          <w:szCs w:val="24"/>
        </w:rPr>
        <w:t xml:space="preserve"> </w:t>
      </w:r>
      <w:r>
        <w:rPr>
          <w:rFonts w:hint="eastAsia" w:ascii="Arial"/>
          <w:color w:val="333333"/>
          <w:sz w:val="24"/>
          <w:szCs w:val="24"/>
        </w:rPr>
        <w:t>银杯</w:t>
      </w:r>
      <w:r>
        <w:rPr>
          <w:rFonts w:ascii="Arial"/>
          <w:color w:val="333333"/>
          <w:sz w:val="24"/>
          <w:szCs w:val="24"/>
        </w:rPr>
        <w:t xml:space="preserve"> </w:t>
      </w:r>
      <w:r>
        <w:rPr>
          <w:rFonts w:hint="eastAsia" w:ascii="Arial"/>
          <w:color w:val="333333"/>
          <w:sz w:val="24"/>
          <w:szCs w:val="24"/>
        </w:rPr>
        <w:t>戒指</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 xml:space="preserve">#91 </w:t>
      </w:r>
      <w:r>
        <w:rPr>
          <w:rFonts w:hint="eastAsia" w:ascii="Arial"/>
          <w:color w:val="333333"/>
          <w:sz w:val="24"/>
          <w:szCs w:val="24"/>
        </w:rPr>
        <w:t>动漫地狱少女中女主角阎魔爱的配音是谁？</w:t>
      </w:r>
    </w:p>
    <w:p>
      <w:pPr>
        <w:autoSpaceDN w:val="0"/>
        <w:jc w:val="left"/>
        <w:rPr>
          <w:rFonts w:ascii="Arial"/>
          <w:color w:val="333333"/>
          <w:sz w:val="24"/>
          <w:szCs w:val="24"/>
        </w:rPr>
      </w:pPr>
      <w:r>
        <w:rPr>
          <w:rFonts w:hint="eastAsia" w:ascii="Arial"/>
          <w:color w:val="333333"/>
          <w:sz w:val="24"/>
          <w:szCs w:val="24"/>
        </w:rPr>
        <w:t>田中理惠</w:t>
      </w:r>
      <w:r>
        <w:rPr>
          <w:rFonts w:ascii="Arial"/>
          <w:color w:val="333333"/>
          <w:sz w:val="24"/>
          <w:szCs w:val="24"/>
        </w:rPr>
        <w:t xml:space="preserve"> </w:t>
      </w:r>
      <w:r>
        <w:rPr>
          <w:rFonts w:hint="eastAsia" w:ascii="Arial"/>
          <w:color w:val="333333"/>
          <w:sz w:val="24"/>
          <w:szCs w:val="24"/>
        </w:rPr>
        <w:t>能登麻美子</w:t>
      </w:r>
      <w:r>
        <w:rPr>
          <w:rFonts w:ascii="Arial"/>
          <w:color w:val="333333"/>
          <w:sz w:val="24"/>
          <w:szCs w:val="24"/>
        </w:rPr>
        <w:t xml:space="preserve"> </w:t>
      </w:r>
      <w:r>
        <w:rPr>
          <w:rFonts w:hint="eastAsia" w:ascii="Arial"/>
          <w:color w:val="333333"/>
          <w:sz w:val="24"/>
          <w:szCs w:val="24"/>
        </w:rPr>
        <w:t>钉宫理惠</w:t>
      </w:r>
      <w:r>
        <w:rPr>
          <w:rFonts w:ascii="Arial"/>
          <w:color w:val="333333"/>
          <w:sz w:val="24"/>
          <w:szCs w:val="24"/>
        </w:rPr>
        <w:t xml:space="preserve"> </w:t>
      </w:r>
      <w:r>
        <w:rPr>
          <w:rFonts w:hint="eastAsia" w:ascii="Arial"/>
          <w:color w:val="333333"/>
          <w:sz w:val="24"/>
          <w:szCs w:val="24"/>
        </w:rPr>
        <w:t>花泽香菜</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#92 </w:t>
      </w:r>
      <w:r>
        <w:rPr>
          <w:rFonts w:hint="eastAsia" w:ascii="Arial"/>
          <w:color w:val="333333"/>
          <w:sz w:val="24"/>
          <w:szCs w:val="24"/>
        </w:rPr>
        <w:t>《银魂》里哪位不是</w:t>
      </w:r>
      <w:r>
        <w:rPr>
          <w:rFonts w:ascii="Arial"/>
          <w:color w:val="333333"/>
          <w:sz w:val="24"/>
          <w:szCs w:val="24"/>
        </w:rPr>
        <w:t>170</w:t>
      </w:r>
      <w:r>
        <w:rPr>
          <w:rFonts w:hint="eastAsia" w:ascii="Arial"/>
          <w:color w:val="333333"/>
          <w:sz w:val="24"/>
          <w:szCs w:val="24"/>
        </w:rPr>
        <w:t>组成员？</w:t>
      </w:r>
    </w:p>
    <w:p>
      <w:pPr>
        <w:autoSpaceDN w:val="0"/>
        <w:jc w:val="left"/>
        <w:rPr>
          <w:rFonts w:ascii="Arial"/>
          <w:color w:val="333333"/>
          <w:sz w:val="24"/>
          <w:szCs w:val="24"/>
        </w:rPr>
      </w:pPr>
      <w:r>
        <w:rPr>
          <w:rFonts w:hint="eastAsia" w:ascii="Arial"/>
          <w:color w:val="333333"/>
          <w:sz w:val="24"/>
          <w:szCs w:val="24"/>
        </w:rPr>
        <w:t>桂小太郎</w:t>
      </w:r>
      <w:r>
        <w:rPr>
          <w:rFonts w:ascii="Arial"/>
          <w:color w:val="333333"/>
          <w:sz w:val="24"/>
          <w:szCs w:val="24"/>
        </w:rPr>
        <w:t xml:space="preserve"> </w:t>
      </w:r>
      <w:r>
        <w:rPr>
          <w:rFonts w:hint="eastAsia" w:ascii="Arial"/>
          <w:color w:val="333333"/>
          <w:sz w:val="24"/>
          <w:szCs w:val="24"/>
        </w:rPr>
        <w:t>冲田总悟</w:t>
      </w:r>
      <w:r>
        <w:rPr>
          <w:rFonts w:ascii="Arial"/>
          <w:color w:val="333333"/>
          <w:sz w:val="24"/>
          <w:szCs w:val="24"/>
        </w:rPr>
        <w:t xml:space="preserve"> </w:t>
      </w:r>
      <w:r>
        <w:rPr>
          <w:rFonts w:hint="eastAsia" w:ascii="Arial"/>
          <w:color w:val="333333"/>
          <w:sz w:val="24"/>
          <w:szCs w:val="24"/>
        </w:rPr>
        <w:t>神威</w:t>
      </w:r>
      <w:r>
        <w:rPr>
          <w:rFonts w:ascii="Arial"/>
          <w:color w:val="333333"/>
          <w:sz w:val="24"/>
          <w:szCs w:val="24"/>
        </w:rPr>
        <w:t xml:space="preserve"> </w:t>
      </w:r>
      <w:r>
        <w:rPr>
          <w:rFonts w:hint="eastAsia" w:ascii="Arial"/>
          <w:color w:val="333333"/>
          <w:sz w:val="24"/>
          <w:szCs w:val="24"/>
        </w:rPr>
        <w:t>高杉晋助</w:t>
      </w:r>
      <w:r>
        <w:rPr>
          <w:rFonts w:ascii="Arial"/>
          <w:color w:val="333333"/>
          <w:sz w:val="24"/>
          <w:szCs w:val="24"/>
        </w:rPr>
        <w:t xml:space="preserve"> </w:t>
      </w:r>
    </w:p>
    <w:p>
      <w:pPr>
        <w:autoSpaceDN w:val="0"/>
        <w:jc w:val="left"/>
        <w:rPr>
          <w:rFonts w:ascii="Arial"/>
          <w:color w:val="333333"/>
          <w:sz w:val="24"/>
          <w:szCs w:val="24"/>
        </w:rPr>
      </w:pPr>
      <w:r>
        <w:rPr>
          <w:rFonts w:ascii="Arial"/>
          <w:color w:val="333333"/>
          <w:sz w:val="24"/>
          <w:szCs w:val="24"/>
        </w:rPr>
        <w:t xml:space="preserve">#93 </w:t>
      </w:r>
      <w:r>
        <w:rPr>
          <w:rFonts w:hint="eastAsia" w:ascii="Arial"/>
          <w:color w:val="333333"/>
          <w:sz w:val="24"/>
          <w:szCs w:val="24"/>
        </w:rPr>
        <w:t>《魔法的禁书目录》中的特殊能力是什么？</w:t>
      </w:r>
    </w:p>
    <w:p>
      <w:pPr>
        <w:autoSpaceDN w:val="0"/>
        <w:jc w:val="left"/>
        <w:rPr>
          <w:rFonts w:ascii="Arial"/>
          <w:color w:val="333333"/>
          <w:sz w:val="24"/>
          <w:szCs w:val="24"/>
        </w:rPr>
      </w:pPr>
      <w:r>
        <w:rPr>
          <w:rFonts w:hint="eastAsia" w:ascii="Arial"/>
          <w:color w:val="333333"/>
          <w:sz w:val="24"/>
          <w:szCs w:val="24"/>
        </w:rPr>
        <w:t>气功</w:t>
      </w:r>
      <w:r>
        <w:rPr>
          <w:rFonts w:ascii="Arial"/>
          <w:color w:val="333333"/>
          <w:sz w:val="24"/>
          <w:szCs w:val="24"/>
        </w:rPr>
        <w:t xml:space="preserve"> </w:t>
      </w:r>
      <w:r>
        <w:rPr>
          <w:rFonts w:hint="eastAsia" w:ascii="Arial"/>
          <w:color w:val="333333"/>
          <w:sz w:val="24"/>
          <w:szCs w:val="24"/>
        </w:rPr>
        <w:t>魔法和超能力</w:t>
      </w:r>
      <w:r>
        <w:rPr>
          <w:rFonts w:ascii="Arial"/>
          <w:color w:val="333333"/>
          <w:sz w:val="24"/>
          <w:szCs w:val="24"/>
        </w:rPr>
        <w:t xml:space="preserve"> </w:t>
      </w:r>
      <w:r>
        <w:rPr>
          <w:rFonts w:hint="eastAsia" w:ascii="Arial"/>
          <w:color w:val="333333"/>
          <w:sz w:val="24"/>
          <w:szCs w:val="24"/>
        </w:rPr>
        <w:t>查克拉</w:t>
      </w:r>
      <w:r>
        <w:rPr>
          <w:rFonts w:ascii="Arial"/>
          <w:color w:val="333333"/>
          <w:sz w:val="24"/>
          <w:szCs w:val="24"/>
        </w:rPr>
        <w:t xml:space="preserve"> </w:t>
      </w:r>
      <w:r>
        <w:rPr>
          <w:rFonts w:hint="eastAsia" w:ascii="Arial"/>
          <w:color w:val="333333"/>
          <w:sz w:val="24"/>
          <w:szCs w:val="24"/>
        </w:rPr>
        <w:t>霸气</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#94 </w:t>
      </w:r>
      <w:r>
        <w:rPr>
          <w:rFonts w:hint="eastAsia" w:ascii="Arial"/>
          <w:color w:val="333333"/>
          <w:sz w:val="24"/>
          <w:szCs w:val="24"/>
        </w:rPr>
        <w:t>《</w:t>
      </w:r>
      <w:r>
        <w:rPr>
          <w:rFonts w:ascii="Arial"/>
          <w:color w:val="333333"/>
          <w:sz w:val="24"/>
          <w:szCs w:val="24"/>
        </w:rPr>
        <w:t>c</w:t>
      </w:r>
      <w:r>
        <w:rPr>
          <w:rFonts w:hint="eastAsia" w:ascii="Arial"/>
          <w:color w:val="333333"/>
          <w:sz w:val="24"/>
          <w:szCs w:val="24"/>
        </w:rPr>
        <w:t>》中</w:t>
      </w:r>
      <w:r>
        <w:rPr>
          <w:rFonts w:ascii="Arial"/>
          <w:color w:val="333333"/>
          <w:sz w:val="24"/>
          <w:szCs w:val="24"/>
        </w:rPr>
        <w:t>“</w:t>
      </w:r>
      <w:r>
        <w:rPr>
          <w:rFonts w:hint="eastAsia" w:ascii="Arial"/>
          <w:color w:val="333333"/>
          <w:sz w:val="24"/>
          <w:szCs w:val="24"/>
        </w:rPr>
        <w:t>冰菓</w:t>
      </w:r>
      <w:r>
        <w:rPr>
          <w:rFonts w:ascii="Arial"/>
          <w:color w:val="333333"/>
          <w:sz w:val="24"/>
          <w:szCs w:val="24"/>
        </w:rPr>
        <w:t>”</w:t>
      </w:r>
      <w:r>
        <w:rPr>
          <w:rFonts w:hint="eastAsia" w:ascii="Arial"/>
          <w:color w:val="333333"/>
          <w:sz w:val="24"/>
          <w:szCs w:val="24"/>
        </w:rPr>
        <w:t>一词的真实含义是</w:t>
      </w:r>
    </w:p>
    <w:p>
      <w:pPr>
        <w:autoSpaceDN w:val="0"/>
        <w:jc w:val="left"/>
        <w:rPr>
          <w:rFonts w:ascii="Arial"/>
          <w:color w:val="333333"/>
          <w:sz w:val="24"/>
          <w:szCs w:val="24"/>
        </w:rPr>
      </w:pPr>
      <w:r>
        <w:rPr>
          <w:rFonts w:ascii="Arial"/>
          <w:color w:val="333333"/>
          <w:sz w:val="24"/>
          <w:szCs w:val="24"/>
        </w:rPr>
        <w:t xml:space="preserve">Ice cream I scream </w:t>
      </w:r>
      <w:r>
        <w:rPr>
          <w:rFonts w:hint="eastAsia" w:ascii="Arial"/>
          <w:color w:val="333333"/>
          <w:sz w:val="24"/>
          <w:szCs w:val="24"/>
        </w:rPr>
        <w:t>冰镇的水果</w:t>
      </w:r>
      <w:r>
        <w:rPr>
          <w:rFonts w:ascii="Arial"/>
          <w:color w:val="333333"/>
          <w:sz w:val="24"/>
          <w:szCs w:val="24"/>
        </w:rPr>
        <w:t xml:space="preserve"> </w:t>
      </w:r>
      <w:r>
        <w:rPr>
          <w:rFonts w:hint="eastAsia" w:ascii="Arial"/>
          <w:color w:val="333333"/>
          <w:sz w:val="24"/>
          <w:szCs w:val="24"/>
        </w:rPr>
        <w:t>冰激凌的日式叫法</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#95 </w:t>
      </w:r>
      <w:r>
        <w:rPr>
          <w:rFonts w:hint="eastAsia" w:ascii="Arial"/>
          <w:color w:val="333333"/>
          <w:sz w:val="24"/>
          <w:szCs w:val="24"/>
        </w:rPr>
        <w:t>《蜡笔小新》中的阿呆喜欢什么东西？</w:t>
      </w:r>
    </w:p>
    <w:p>
      <w:pPr>
        <w:autoSpaceDN w:val="0"/>
        <w:jc w:val="left"/>
        <w:rPr>
          <w:rFonts w:ascii="Arial"/>
          <w:color w:val="333333"/>
          <w:sz w:val="24"/>
          <w:szCs w:val="24"/>
        </w:rPr>
      </w:pPr>
      <w:r>
        <w:rPr>
          <w:rFonts w:hint="eastAsia" w:ascii="Arial"/>
          <w:color w:val="333333"/>
          <w:sz w:val="24"/>
          <w:szCs w:val="24"/>
        </w:rPr>
        <w:t>汽水</w:t>
      </w:r>
      <w:r>
        <w:rPr>
          <w:rFonts w:ascii="Arial"/>
          <w:color w:val="333333"/>
          <w:sz w:val="24"/>
          <w:szCs w:val="24"/>
        </w:rPr>
        <w:t xml:space="preserve"> </w:t>
      </w:r>
      <w:r>
        <w:rPr>
          <w:rFonts w:hint="eastAsia" w:ascii="Arial"/>
          <w:color w:val="333333"/>
          <w:sz w:val="24"/>
          <w:szCs w:val="24"/>
        </w:rPr>
        <w:t>植物</w:t>
      </w:r>
      <w:r>
        <w:rPr>
          <w:rFonts w:ascii="Arial"/>
          <w:color w:val="333333"/>
          <w:sz w:val="24"/>
          <w:szCs w:val="24"/>
        </w:rPr>
        <w:t xml:space="preserve"> </w:t>
      </w:r>
      <w:r>
        <w:rPr>
          <w:rFonts w:hint="eastAsia" w:ascii="Arial"/>
          <w:color w:val="333333"/>
          <w:sz w:val="24"/>
          <w:szCs w:val="24"/>
        </w:rPr>
        <w:t>石头</w:t>
      </w:r>
      <w:r>
        <w:rPr>
          <w:rFonts w:ascii="Arial"/>
          <w:color w:val="333333"/>
          <w:sz w:val="24"/>
          <w:szCs w:val="24"/>
        </w:rPr>
        <w:t xml:space="preserve"> </w:t>
      </w:r>
      <w:r>
        <w:rPr>
          <w:rFonts w:hint="eastAsia" w:ascii="Arial"/>
          <w:color w:val="333333"/>
          <w:sz w:val="24"/>
          <w:szCs w:val="24"/>
        </w:rPr>
        <w:t>鞋子</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C</w:t>
      </w:r>
    </w:p>
    <w:p>
      <w:pPr>
        <w:autoSpaceDN w:val="0"/>
        <w:jc w:val="left"/>
        <w:rPr>
          <w:rFonts w:ascii="Arial"/>
          <w:color w:val="333333"/>
          <w:sz w:val="24"/>
          <w:szCs w:val="24"/>
        </w:rPr>
      </w:pPr>
      <w:r>
        <w:rPr>
          <w:rFonts w:ascii="Arial"/>
          <w:color w:val="333333"/>
          <w:sz w:val="24"/>
          <w:szCs w:val="24"/>
        </w:rPr>
        <w:t xml:space="preserve">#96 </w:t>
      </w:r>
      <w:r>
        <w:rPr>
          <w:rFonts w:hint="eastAsia" w:ascii="Arial"/>
          <w:color w:val="333333"/>
          <w:sz w:val="24"/>
          <w:szCs w:val="24"/>
        </w:rPr>
        <w:t>《化物语》中男主人公</w:t>
      </w:r>
      <w:r>
        <w:rPr>
          <w:rFonts w:ascii="Arial"/>
          <w:color w:val="333333"/>
          <w:sz w:val="24"/>
          <w:szCs w:val="24"/>
        </w:rPr>
        <w:t>“</w:t>
      </w:r>
      <w:r>
        <w:rPr>
          <w:rFonts w:hint="eastAsia" w:ascii="Arial"/>
          <w:color w:val="333333"/>
          <w:sz w:val="24"/>
          <w:szCs w:val="24"/>
        </w:rPr>
        <w:t>阿良良木历</w:t>
      </w:r>
      <w:r>
        <w:rPr>
          <w:rFonts w:ascii="Arial"/>
          <w:color w:val="333333"/>
          <w:sz w:val="24"/>
          <w:szCs w:val="24"/>
        </w:rPr>
        <w:t>”</w:t>
      </w:r>
      <w:r>
        <w:rPr>
          <w:rFonts w:hint="eastAsia" w:ascii="Arial"/>
          <w:color w:val="333333"/>
          <w:sz w:val="24"/>
          <w:szCs w:val="24"/>
        </w:rPr>
        <w:t>那广为流传的绰号是什么？</w:t>
      </w:r>
    </w:p>
    <w:p>
      <w:pPr>
        <w:autoSpaceDN w:val="0"/>
        <w:jc w:val="left"/>
        <w:rPr>
          <w:rFonts w:ascii="Arial"/>
          <w:color w:val="333333"/>
          <w:sz w:val="24"/>
          <w:szCs w:val="24"/>
        </w:rPr>
      </w:pPr>
      <w:r>
        <w:rPr>
          <w:rFonts w:hint="eastAsia" w:ascii="Arial"/>
          <w:color w:val="333333"/>
          <w:sz w:val="24"/>
          <w:szCs w:val="24"/>
        </w:rPr>
        <w:t>阿垃垃圾君</w:t>
      </w:r>
      <w:r>
        <w:rPr>
          <w:rFonts w:ascii="Arial"/>
          <w:color w:val="333333"/>
          <w:sz w:val="24"/>
          <w:szCs w:val="24"/>
        </w:rPr>
        <w:t xml:space="preserve"> </w:t>
      </w:r>
      <w:r>
        <w:rPr>
          <w:rFonts w:hint="eastAsia" w:ascii="Arial"/>
          <w:color w:val="333333"/>
          <w:sz w:val="24"/>
          <w:szCs w:val="24"/>
        </w:rPr>
        <w:t>阿萝萝莉控</w:t>
      </w:r>
      <w:r>
        <w:rPr>
          <w:rFonts w:ascii="Arial"/>
          <w:color w:val="333333"/>
          <w:sz w:val="24"/>
          <w:szCs w:val="24"/>
        </w:rPr>
        <w:t xml:space="preserve"> </w:t>
      </w:r>
      <w:r>
        <w:rPr>
          <w:rFonts w:hint="eastAsia" w:ascii="Arial"/>
          <w:color w:val="333333"/>
          <w:sz w:val="24"/>
          <w:szCs w:val="24"/>
        </w:rPr>
        <w:t>阿良良木健</w:t>
      </w:r>
      <w:r>
        <w:rPr>
          <w:rFonts w:ascii="Arial"/>
          <w:color w:val="333333"/>
          <w:sz w:val="24"/>
          <w:szCs w:val="24"/>
        </w:rPr>
        <w:t xml:space="preserve"> </w:t>
      </w:r>
      <w:r>
        <w:rPr>
          <w:rFonts w:hint="eastAsia" w:ascii="Arial"/>
          <w:color w:val="333333"/>
          <w:sz w:val="24"/>
          <w:szCs w:val="24"/>
        </w:rPr>
        <w:t>阿变变态狂</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#97 </w:t>
      </w:r>
      <w:r>
        <w:rPr>
          <w:rFonts w:hint="eastAsia" w:ascii="Arial"/>
          <w:color w:val="333333"/>
          <w:sz w:val="24"/>
          <w:szCs w:val="24"/>
        </w:rPr>
        <w:t>金，木，水，火，</w:t>
      </w:r>
      <w:r>
        <w:rPr>
          <w:rFonts w:ascii="Arial"/>
          <w:color w:val="333333"/>
          <w:sz w:val="24"/>
          <w:szCs w:val="24"/>
        </w:rPr>
        <w:t>___</w:t>
      </w:r>
    </w:p>
    <w:p>
      <w:pPr>
        <w:autoSpaceDN w:val="0"/>
        <w:jc w:val="left"/>
        <w:rPr>
          <w:rFonts w:ascii="Arial"/>
          <w:color w:val="333333"/>
          <w:sz w:val="24"/>
          <w:szCs w:val="24"/>
        </w:rPr>
      </w:pPr>
      <w:r>
        <w:rPr>
          <w:rFonts w:hint="eastAsia" w:ascii="Arial"/>
          <w:color w:val="333333"/>
          <w:sz w:val="24"/>
          <w:szCs w:val="24"/>
        </w:rPr>
        <w:t>土</w:t>
      </w:r>
      <w:r>
        <w:rPr>
          <w:rFonts w:ascii="Arial"/>
          <w:color w:val="333333"/>
          <w:sz w:val="24"/>
          <w:szCs w:val="24"/>
        </w:rPr>
        <w:t xml:space="preserve"> </w:t>
      </w:r>
      <w:r>
        <w:rPr>
          <w:rFonts w:hint="eastAsia" w:ascii="Arial"/>
          <w:color w:val="333333"/>
          <w:sz w:val="24"/>
          <w:szCs w:val="24"/>
        </w:rPr>
        <w:t>士</w:t>
      </w:r>
      <w:r>
        <w:rPr>
          <w:rFonts w:ascii="Arial"/>
          <w:color w:val="333333"/>
          <w:sz w:val="24"/>
          <w:szCs w:val="24"/>
        </w:rPr>
        <w:t xml:space="preserve"> </w:t>
      </w:r>
      <w:r>
        <w:rPr>
          <w:rFonts w:hint="eastAsia" w:ascii="Arial"/>
          <w:color w:val="333333"/>
          <w:sz w:val="24"/>
          <w:szCs w:val="24"/>
        </w:rPr>
        <w:t>十</w:t>
      </w:r>
      <w:r>
        <w:rPr>
          <w:rFonts w:ascii="Arial"/>
          <w:color w:val="333333"/>
          <w:sz w:val="24"/>
          <w:szCs w:val="24"/>
        </w:rPr>
        <w:t xml:space="preserve"> </w:t>
      </w:r>
      <w:r>
        <w:rPr>
          <w:rFonts w:hint="eastAsia" w:ascii="Arial"/>
          <w:color w:val="333333"/>
          <w:sz w:val="24"/>
          <w:szCs w:val="24"/>
        </w:rPr>
        <w:t>王</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#98 </w:t>
      </w:r>
      <w:r>
        <w:rPr>
          <w:rFonts w:hint="eastAsia" w:ascii="Arial"/>
          <w:color w:val="333333"/>
          <w:sz w:val="24"/>
          <w:szCs w:val="24"/>
        </w:rPr>
        <w:t>请问《七龙珠》的作者是？</w:t>
      </w:r>
    </w:p>
    <w:p>
      <w:pPr>
        <w:autoSpaceDN w:val="0"/>
        <w:jc w:val="left"/>
        <w:rPr>
          <w:rFonts w:ascii="Arial"/>
          <w:color w:val="333333"/>
          <w:sz w:val="24"/>
          <w:szCs w:val="24"/>
        </w:rPr>
      </w:pPr>
      <w:r>
        <w:rPr>
          <w:rFonts w:hint="eastAsia" w:ascii="Arial"/>
          <w:color w:val="333333"/>
          <w:sz w:val="24"/>
          <w:szCs w:val="24"/>
        </w:rPr>
        <w:t>鸡山明</w:t>
      </w:r>
      <w:r>
        <w:rPr>
          <w:rFonts w:ascii="Arial"/>
          <w:color w:val="333333"/>
          <w:sz w:val="24"/>
          <w:szCs w:val="24"/>
        </w:rPr>
        <w:t xml:space="preserve"> </w:t>
      </w:r>
      <w:r>
        <w:rPr>
          <w:rFonts w:hint="eastAsia" w:ascii="Arial"/>
          <w:color w:val="333333"/>
          <w:sz w:val="24"/>
          <w:szCs w:val="24"/>
        </w:rPr>
        <w:t>鸟山明</w:t>
      </w:r>
      <w:r>
        <w:rPr>
          <w:rFonts w:ascii="Arial"/>
          <w:color w:val="333333"/>
          <w:sz w:val="24"/>
          <w:szCs w:val="24"/>
        </w:rPr>
        <w:t xml:space="preserve"> </w:t>
      </w:r>
      <w:r>
        <w:rPr>
          <w:rFonts w:hint="eastAsia" w:ascii="Arial"/>
          <w:color w:val="333333"/>
          <w:sz w:val="24"/>
          <w:szCs w:val="24"/>
        </w:rPr>
        <w:t>鸭山明</w:t>
      </w:r>
      <w:r>
        <w:rPr>
          <w:rFonts w:ascii="Arial"/>
          <w:color w:val="333333"/>
          <w:sz w:val="24"/>
          <w:szCs w:val="24"/>
        </w:rPr>
        <w:t xml:space="preserve"> </w:t>
      </w:r>
      <w:r>
        <w:rPr>
          <w:rFonts w:hint="eastAsia" w:ascii="Arial"/>
          <w:color w:val="333333"/>
          <w:sz w:val="24"/>
          <w:szCs w:val="24"/>
        </w:rPr>
        <w:t>乌山明</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B</w:t>
      </w:r>
    </w:p>
    <w:p>
      <w:pPr>
        <w:autoSpaceDN w:val="0"/>
        <w:jc w:val="left"/>
        <w:rPr>
          <w:rFonts w:ascii="Arial"/>
          <w:color w:val="333333"/>
          <w:sz w:val="24"/>
          <w:szCs w:val="24"/>
        </w:rPr>
      </w:pPr>
      <w:r>
        <w:rPr>
          <w:rFonts w:ascii="Arial"/>
          <w:color w:val="333333"/>
          <w:sz w:val="24"/>
          <w:szCs w:val="24"/>
        </w:rPr>
        <w:t xml:space="preserve">#99 </w:t>
      </w:r>
      <w:r>
        <w:rPr>
          <w:rFonts w:hint="eastAsia" w:ascii="Arial"/>
          <w:color w:val="333333"/>
          <w:sz w:val="24"/>
          <w:szCs w:val="24"/>
        </w:rPr>
        <w:t>《家庭教师》的作者是？</w:t>
      </w:r>
    </w:p>
    <w:p>
      <w:pPr>
        <w:autoSpaceDN w:val="0"/>
        <w:jc w:val="left"/>
        <w:rPr>
          <w:rFonts w:ascii="Arial"/>
          <w:color w:val="333333"/>
          <w:sz w:val="24"/>
          <w:szCs w:val="24"/>
        </w:rPr>
      </w:pPr>
      <w:r>
        <w:rPr>
          <w:rFonts w:hint="eastAsia" w:ascii="Arial"/>
          <w:color w:val="333333"/>
          <w:sz w:val="24"/>
          <w:szCs w:val="24"/>
        </w:rPr>
        <w:t>天野明</w:t>
      </w:r>
      <w:r>
        <w:rPr>
          <w:rFonts w:ascii="Arial"/>
          <w:color w:val="333333"/>
          <w:sz w:val="24"/>
          <w:szCs w:val="24"/>
        </w:rPr>
        <w:t xml:space="preserve"> </w:t>
      </w:r>
      <w:r>
        <w:rPr>
          <w:rFonts w:hint="eastAsia" w:ascii="Arial"/>
          <w:color w:val="333333"/>
          <w:sz w:val="24"/>
          <w:szCs w:val="24"/>
        </w:rPr>
        <w:t>天野暗</w:t>
      </w:r>
      <w:r>
        <w:rPr>
          <w:rFonts w:ascii="Arial"/>
          <w:color w:val="333333"/>
          <w:sz w:val="24"/>
          <w:szCs w:val="24"/>
        </w:rPr>
        <w:t xml:space="preserve"> </w:t>
      </w:r>
      <w:r>
        <w:rPr>
          <w:rFonts w:hint="eastAsia" w:ascii="Arial"/>
          <w:color w:val="333333"/>
          <w:sz w:val="24"/>
          <w:szCs w:val="24"/>
        </w:rPr>
        <w:t>南遥</w:t>
      </w:r>
      <w:r>
        <w:rPr>
          <w:rFonts w:ascii="Arial"/>
          <w:color w:val="333333"/>
          <w:sz w:val="24"/>
          <w:szCs w:val="24"/>
        </w:rPr>
        <w:t xml:space="preserve"> </w:t>
      </w:r>
      <w:r>
        <w:rPr>
          <w:rFonts w:hint="eastAsia" w:ascii="Arial"/>
          <w:color w:val="333333"/>
          <w:sz w:val="24"/>
          <w:szCs w:val="24"/>
        </w:rPr>
        <w:t>武若丸</w:t>
      </w:r>
      <w:r>
        <w:rPr>
          <w:rFonts w:ascii="Arial"/>
          <w:color w:val="333333"/>
          <w:sz w:val="24"/>
          <w:szCs w:val="24"/>
        </w:rPr>
        <w:t xml:space="preserve"> </w:t>
      </w:r>
    </w:p>
    <w:p>
      <w:pPr>
        <w:autoSpaceDN w:val="0"/>
        <w:jc w:val="left"/>
        <w:rPr>
          <w:rFonts w:ascii="Arial"/>
          <w:color w:val="FF00FF"/>
          <w:sz w:val="24"/>
          <w:szCs w:val="24"/>
        </w:rPr>
      </w:pPr>
      <w:r>
        <w:rPr>
          <w:rFonts w:ascii="Arial"/>
          <w:color w:val="FF00FF"/>
          <w:sz w:val="24"/>
          <w:szCs w:val="24"/>
        </w:rPr>
        <w:t>A</w:t>
      </w:r>
    </w:p>
    <w:p>
      <w:pPr>
        <w:autoSpaceDN w:val="0"/>
        <w:jc w:val="left"/>
        <w:rPr>
          <w:rFonts w:ascii="Arial"/>
          <w:color w:val="333333"/>
          <w:sz w:val="24"/>
          <w:szCs w:val="24"/>
        </w:rPr>
      </w:pPr>
      <w:r>
        <w:rPr>
          <w:rFonts w:ascii="Arial"/>
          <w:color w:val="333333"/>
          <w:sz w:val="24"/>
          <w:szCs w:val="24"/>
        </w:rPr>
        <w:t xml:space="preserve">#100 </w:t>
      </w:r>
      <w:r>
        <w:rPr>
          <w:rFonts w:hint="eastAsia" w:ascii="Arial"/>
          <w:color w:val="333333"/>
          <w:sz w:val="24"/>
          <w:szCs w:val="24"/>
        </w:rPr>
        <w:t>薛定谔因某个著名假说而获得了一下哪个外号？</w:t>
      </w:r>
    </w:p>
    <w:p>
      <w:pPr>
        <w:autoSpaceDN w:val="0"/>
        <w:jc w:val="left"/>
        <w:rPr>
          <w:rFonts w:ascii="Arial"/>
          <w:color w:val="333333"/>
          <w:sz w:val="24"/>
          <w:szCs w:val="24"/>
        </w:rPr>
      </w:pPr>
      <w:r>
        <w:rPr>
          <w:rFonts w:hint="eastAsia" w:ascii="Arial"/>
          <w:color w:val="333333"/>
          <w:sz w:val="24"/>
          <w:szCs w:val="24"/>
        </w:rPr>
        <w:t>虐猫狂人</w:t>
      </w:r>
      <w:r>
        <w:rPr>
          <w:rFonts w:ascii="Arial"/>
          <w:color w:val="333333"/>
          <w:sz w:val="24"/>
          <w:szCs w:val="24"/>
        </w:rPr>
        <w:t xml:space="preserve"> </w:t>
      </w:r>
      <w:r>
        <w:rPr>
          <w:rFonts w:hint="eastAsia" w:ascii="Arial"/>
          <w:color w:val="333333"/>
          <w:sz w:val="24"/>
          <w:szCs w:val="24"/>
        </w:rPr>
        <w:t>虐蛇狂人</w:t>
      </w:r>
      <w:r>
        <w:rPr>
          <w:rFonts w:ascii="Arial"/>
          <w:color w:val="333333"/>
          <w:sz w:val="24"/>
          <w:szCs w:val="24"/>
        </w:rPr>
        <w:t xml:space="preserve"> </w:t>
      </w:r>
      <w:r>
        <w:rPr>
          <w:rFonts w:hint="eastAsia" w:ascii="Arial"/>
          <w:color w:val="333333"/>
          <w:sz w:val="24"/>
          <w:szCs w:val="24"/>
        </w:rPr>
        <w:t>虐狗狂人</w:t>
      </w:r>
      <w:r>
        <w:rPr>
          <w:rFonts w:ascii="Arial"/>
          <w:color w:val="333333"/>
          <w:sz w:val="24"/>
          <w:szCs w:val="24"/>
        </w:rPr>
        <w:t xml:space="preserve"> </w:t>
      </w:r>
      <w:r>
        <w:rPr>
          <w:rFonts w:hint="eastAsia" w:ascii="Arial"/>
          <w:color w:val="333333"/>
          <w:sz w:val="24"/>
          <w:szCs w:val="24"/>
        </w:rPr>
        <w:t>虐兔狂人</w:t>
      </w:r>
      <w:r>
        <w:rPr>
          <w:rFonts w:ascii="Arial"/>
          <w:color w:val="333333"/>
          <w:sz w:val="24"/>
          <w:szCs w:val="24"/>
        </w:rPr>
        <w:t xml:space="preserve"> </w:t>
      </w:r>
    </w:p>
    <w:p>
      <w:pPr>
        <w:ind w:firstLine="480"/>
        <w:rPr>
          <w:sz w:val="24"/>
          <w:szCs w:val="24"/>
        </w:rPr>
      </w:pPr>
    </w:p>
    <w:p>
      <w:r>
        <w:rPr>
          <w:rFonts w:hint="eastAsia"/>
        </w:rPr>
        <w:t>B站注册答案1300题，大多都有的，配合百度搜索一下，70--80分没问题。本内容来自自己摸索和网络搜索合辑。</w:t>
      </w:r>
      <w:r>
        <w:rPr>
          <w:rFonts w:hint="eastAsia"/>
        </w:rPr>
        <w:br/>
      </w:r>
      <w:r>
        <w:rPr>
          <w:rFonts w:hint="eastAsia"/>
        </w:rPr>
        <w:t>以下哪个游戏不是saga planets的作品</w:t>
      </w:r>
    </w:p>
    <w:p>
      <w:r>
        <w:rPr>
          <w:rFonts w:hint="eastAsia"/>
        </w:rPr>
        <w:t xml:space="preserve"> Coming Humming </w:t>
      </w:r>
      <w:r>
        <w:rPr>
          <w:rFonts w:hint="eastAsia"/>
          <w:color w:val="FF0000"/>
        </w:rPr>
        <w:t xml:space="preserve"> さくら、咲きました</w:t>
      </w:r>
      <w:r>
        <w:rPr>
          <w:rFonts w:hint="eastAsia"/>
        </w:rPr>
        <w:t xml:space="preserve">  キサラギGOLD★STAR  はつゆきさくら</w:t>
      </w:r>
    </w:p>
    <w:p>
      <w:r>
        <w:rPr>
          <w:rFonts w:hint="eastAsia"/>
        </w:rPr>
        <w:t>战略大作战这部电影当中，主角们做了啥？</w:t>
      </w:r>
    </w:p>
    <w:p>
      <w:pPr>
        <w:rPr>
          <w:color w:val="FF0000"/>
        </w:rPr>
      </w:pPr>
      <w:r>
        <w:rPr>
          <w:rFonts w:hint="eastAsia"/>
        </w:rPr>
        <w:t xml:space="preserve"> 用地雷搞爆了虎式坦克的菊花  击沉了战列舰  把了巴顿的妹子  </w:t>
      </w:r>
      <w:r>
        <w:rPr>
          <w:rFonts w:hint="eastAsia"/>
          <w:color w:val="FF0000"/>
        </w:rPr>
        <w:t>开着谢尔曼抢银行</w:t>
      </w:r>
    </w:p>
    <w:p>
      <w:r>
        <w:rPr>
          <w:rFonts w:hint="eastAsia"/>
        </w:rPr>
        <w:t>传说中人称兵库北小姐的女性声优是</w:t>
      </w:r>
    </w:p>
    <w:p>
      <w:r>
        <w:rPr>
          <w:rFonts w:hint="eastAsia"/>
        </w:rPr>
        <w:t xml:space="preserve"> 宫村优子  寿美菜子  </w:t>
      </w:r>
      <w:r>
        <w:rPr>
          <w:rFonts w:hint="eastAsia"/>
          <w:color w:val="FF0000"/>
        </w:rPr>
        <w:t>花泽香菜</w:t>
      </w:r>
      <w:r>
        <w:rPr>
          <w:rFonts w:hint="eastAsia"/>
        </w:rPr>
        <w:t xml:space="preserve">  榊原ゆい</w:t>
      </w:r>
    </w:p>
    <w:p>
      <w:r>
        <w:rPr>
          <w:rFonts w:hint="eastAsia"/>
        </w:rPr>
        <w:t>《哆啦A梦》中多啦A梦是从什么时代来的？</w:t>
      </w:r>
    </w:p>
    <w:p>
      <w:pPr>
        <w:rPr>
          <w:color w:val="FF0000"/>
        </w:rPr>
      </w:pPr>
      <w:r>
        <w:rPr>
          <w:rFonts w:hint="eastAsia"/>
        </w:rPr>
        <w:t xml:space="preserve"> 21世纪  25世纪  23世纪  </w:t>
      </w:r>
      <w:r>
        <w:rPr>
          <w:rFonts w:hint="eastAsia"/>
          <w:color w:val="FF0000"/>
        </w:rPr>
        <w:t>22世纪</w:t>
      </w:r>
    </w:p>
    <w:p>
      <w:r>
        <w:rPr>
          <w:rFonts w:hint="eastAsia"/>
        </w:rPr>
        <w:t>国产动画《魁拔》中，主角的名字是？</w:t>
      </w:r>
    </w:p>
    <w:p>
      <w:pPr>
        <w:rPr>
          <w:color w:val="FF0000"/>
        </w:rPr>
      </w:pPr>
      <w:r>
        <w:rPr>
          <w:rFonts w:hint="eastAsia"/>
        </w:rPr>
        <w:t xml:space="preserve"> 三十张  野吉  蛮凶  </w:t>
      </w:r>
      <w:r>
        <w:rPr>
          <w:rFonts w:hint="eastAsia"/>
          <w:color w:val="FF0000"/>
        </w:rPr>
        <w:t>蛮吉</w:t>
      </w:r>
    </w:p>
    <w:p>
      <w:r>
        <w:rPr>
          <w:rFonts w:hint="eastAsia"/>
        </w:rPr>
        <w:t>游戏公司“南梦宫”有一个数字缩写，是什么？</w:t>
      </w:r>
    </w:p>
    <w:p>
      <w:pPr>
        <w:numPr>
          <w:ilvl w:val="0"/>
          <w:numId w:val="1"/>
        </w:numPr>
      </w:pPr>
      <w:r>
        <w:rPr>
          <w:color w:val="FF0000"/>
        </w:rPr>
        <w:t>765</w:t>
      </w:r>
      <w:r>
        <w:t xml:space="preserve">  573  876</w:t>
      </w:r>
    </w:p>
    <w:p>
      <w:pPr>
        <w:ind w:left="120"/>
      </w:pPr>
      <w:r>
        <w:rPr>
          <w:rFonts w:hint="eastAsia"/>
        </w:rPr>
        <w:t>坦克世界中唯一一辆满仇恨值的黄金色坦克是什么？</w:t>
      </w:r>
    </w:p>
    <w:p>
      <w:pPr>
        <w:ind w:left="120"/>
      </w:pPr>
      <w:r>
        <w:rPr>
          <w:rFonts w:hint="eastAsia"/>
        </w:rPr>
        <w:t xml:space="preserve"> 59式G型  </w:t>
      </w:r>
      <w:r>
        <w:rPr>
          <w:rFonts w:hint="eastAsia"/>
          <w:color w:val="FF0000"/>
        </w:rPr>
        <w:t xml:space="preserve">59式 </w:t>
      </w:r>
      <w:r>
        <w:rPr>
          <w:rFonts w:hint="eastAsia"/>
        </w:rPr>
        <w:t xml:space="preserve"> E-100  IS-3</w:t>
      </w:r>
    </w:p>
    <w:p>
      <w:pPr>
        <w:ind w:left="120"/>
      </w:pPr>
      <w:r>
        <w:rPr>
          <w:rFonts w:hint="eastAsia"/>
        </w:rPr>
        <w:t>问更新姬的发式</w:t>
      </w:r>
    </w:p>
    <w:p>
      <w:pPr>
        <w:ind w:left="120"/>
        <w:rPr>
          <w:color w:val="FF0000"/>
        </w:rPr>
      </w:pPr>
      <w:r>
        <w:rPr>
          <w:rFonts w:hint="eastAsia"/>
        </w:rPr>
        <w:t xml:space="preserve"> 黑色单马尾  红色波浪卷  红色长直发  </w:t>
      </w:r>
      <w:r>
        <w:rPr>
          <w:rFonts w:hint="eastAsia"/>
          <w:color w:val="FF0000"/>
        </w:rPr>
        <w:t>绿色双马尾</w:t>
      </w:r>
    </w:p>
    <w:p>
      <w:pPr>
        <w:ind w:left="120"/>
      </w:pPr>
      <w:r>
        <w:rPr>
          <w:rFonts w:hint="eastAsia"/>
        </w:rPr>
        <w:t>网络上11区指的是那个国家？</w:t>
      </w:r>
    </w:p>
    <w:p>
      <w:pPr>
        <w:ind w:left="120"/>
      </w:pPr>
      <w:r>
        <w:rPr>
          <w:rFonts w:hint="eastAsia"/>
        </w:rPr>
        <w:t xml:space="preserve"> 韩国  </w:t>
      </w:r>
      <w:r>
        <w:rPr>
          <w:rFonts w:hint="eastAsia"/>
          <w:color w:val="FF0000"/>
        </w:rPr>
        <w:t>日本</w:t>
      </w:r>
      <w:r>
        <w:rPr>
          <w:rFonts w:hint="eastAsia"/>
        </w:rPr>
        <w:t xml:space="preserve">  英国  美国</w:t>
      </w:r>
    </w:p>
    <w:p>
      <w:pPr>
        <w:ind w:left="120"/>
      </w:pPr>
      <w:r>
        <w:rPr>
          <w:rFonts w:hint="eastAsia"/>
        </w:rPr>
        <w:t>刺客信条中的袖箭不切手指是被谁改进的？</w:t>
      </w:r>
    </w:p>
    <w:p>
      <w:pPr>
        <w:ind w:left="120"/>
      </w:pPr>
      <w:r>
        <w:rPr>
          <w:rFonts w:hint="eastAsia"/>
        </w:rPr>
        <w:t xml:space="preserve"> </w:t>
      </w:r>
      <w:r>
        <w:rPr>
          <w:rFonts w:hint="eastAsia"/>
          <w:color w:val="FF0000"/>
        </w:rPr>
        <w:t>康纳</w:t>
      </w:r>
      <w:r>
        <w:rPr>
          <w:rFonts w:hint="eastAsia"/>
        </w:rPr>
        <w:t xml:space="preserve">  艾吉奥  达芬奇  阿泰尔</w:t>
      </w:r>
    </w:p>
    <w:p>
      <w:pPr>
        <w:ind w:left="120"/>
      </w:pPr>
      <w:r>
        <w:rPr>
          <w:rFonts w:hint="eastAsia"/>
        </w:rPr>
        <w:t>《命运石之门》中凤凰院凶真的配音是？</w:t>
      </w:r>
    </w:p>
    <w:p>
      <w:pPr>
        <w:ind w:left="120"/>
      </w:pPr>
      <w:r>
        <w:rPr>
          <w:rFonts w:hint="eastAsia"/>
        </w:rPr>
        <w:t xml:space="preserve"> 宫野真受  宫野真攻  </w:t>
      </w:r>
      <w:r>
        <w:rPr>
          <w:rFonts w:hint="eastAsia"/>
          <w:color w:val="FF0000"/>
        </w:rPr>
        <w:t>宫野真守</w:t>
      </w:r>
      <w:r>
        <w:rPr>
          <w:rFonts w:hint="eastAsia"/>
        </w:rPr>
        <w:t xml:space="preserve">  宫野假守</w:t>
      </w:r>
    </w:p>
    <w:p>
      <w:pPr>
        <w:ind w:left="120"/>
      </w:pPr>
      <w:r>
        <w:rPr>
          <w:rFonts w:hint="eastAsia"/>
        </w:rPr>
        <w:t>真女神轉生3 狂熱版’中，但丁和人修羅初次見面的地點是？</w:t>
      </w:r>
    </w:p>
    <w:p>
      <w:pPr>
        <w:ind w:left="120"/>
      </w:pPr>
      <w:r>
        <w:rPr>
          <w:rFonts w:hint="eastAsia"/>
          <w:color w:val="FF0000"/>
        </w:rPr>
        <w:t xml:space="preserve"> 銀座 </w:t>
      </w:r>
      <w:r>
        <w:rPr>
          <w:rFonts w:hint="eastAsia"/>
        </w:rPr>
        <w:t xml:space="preserve"> 新宿  池袋  歌舞伎町</w:t>
      </w:r>
    </w:p>
    <w:p>
      <w:pPr>
        <w:ind w:left="120"/>
      </w:pPr>
      <w:r>
        <w:rPr>
          <w:rFonts w:hint="eastAsia"/>
        </w:rPr>
        <w:t>以下那個不是釘宮四萌?</w:t>
      </w:r>
    </w:p>
    <w:p>
      <w:pPr>
        <w:ind w:left="120"/>
        <w:rPr>
          <w:color w:val="FF0000"/>
        </w:rPr>
      </w:pPr>
      <w:r>
        <w:rPr>
          <w:rFonts w:hint="eastAsia"/>
        </w:rPr>
        <w:t xml:space="preserve"> 逢坂大河  露易絲·法蘭西斯·露·布朗·杜·拉·瓦利埃爾  三千院凪  </w:t>
      </w:r>
      <w:r>
        <w:rPr>
          <w:rFonts w:hint="eastAsia"/>
          <w:color w:val="FF0000"/>
        </w:rPr>
        <w:t>神崎·H·亞里亞</w:t>
      </w:r>
    </w:p>
    <w:p>
      <w:pPr>
        <w:ind w:left="120"/>
      </w:pPr>
      <w:r>
        <w:rPr>
          <w:rFonts w:hint="eastAsia"/>
        </w:rPr>
        <w:t>谁不懂人心了？</w:t>
      </w:r>
    </w:p>
    <w:p>
      <w:pPr>
        <w:ind w:left="120"/>
      </w:pPr>
      <w:r>
        <w:rPr>
          <w:rFonts w:hint="eastAsia"/>
        </w:rPr>
        <w:t xml:space="preserve"> 宙斯  </w:t>
      </w:r>
      <w:r>
        <w:rPr>
          <w:rFonts w:hint="eastAsia"/>
          <w:color w:val="FF0000"/>
        </w:rPr>
        <w:t>亚瑟王</w:t>
      </w:r>
      <w:r>
        <w:rPr>
          <w:rFonts w:hint="eastAsia"/>
        </w:rPr>
        <w:t xml:space="preserve">  秦始皇  奥丁</w:t>
      </w:r>
    </w:p>
    <w:p>
      <w:pPr>
        <w:ind w:left="120"/>
      </w:pPr>
      <w:r>
        <w:rPr>
          <w:rFonts w:hint="eastAsia"/>
        </w:rPr>
        <w:t>黑猫警长每集打四枪出现四个字是?</w:t>
      </w:r>
    </w:p>
    <w:p>
      <w:pPr>
        <w:ind w:left="120"/>
        <w:rPr>
          <w:color w:val="FF0000"/>
        </w:rPr>
      </w:pPr>
      <w:r>
        <w:rPr>
          <w:rFonts w:hint="eastAsia"/>
        </w:rPr>
        <w:t xml:space="preserve"> 惩奸除恶  保卫人民  百步穿杨  </w:t>
      </w:r>
      <w:r>
        <w:rPr>
          <w:rFonts w:hint="eastAsia"/>
          <w:color w:val="FF0000"/>
        </w:rPr>
        <w:t>请看下集</w:t>
      </w:r>
    </w:p>
    <w:p>
      <w:pPr>
        <w:ind w:left="120"/>
      </w:pPr>
      <w:r>
        <w:rPr>
          <w:rFonts w:hint="eastAsia"/>
        </w:rPr>
        <w:t>在鬼武者3最终关左马介吸收了信长的爱刀所融合出的最强之剑的正确名称是</w:t>
      </w:r>
    </w:p>
    <w:p>
      <w:pPr>
        <w:ind w:left="120"/>
      </w:pPr>
      <w:r>
        <w:rPr>
          <w:rFonts w:hint="eastAsia"/>
        </w:rPr>
        <w:t xml:space="preserve"> </w:t>
      </w:r>
      <w:r>
        <w:rPr>
          <w:rFonts w:hint="eastAsia"/>
          <w:color w:val="FF0000"/>
        </w:rPr>
        <w:t>鬼斩左文字</w:t>
      </w:r>
      <w:r>
        <w:rPr>
          <w:rFonts w:hint="eastAsia"/>
        </w:rPr>
        <w:t xml:space="preserve">  鬼斩上文字  鬼斩右文字  鬼斩下文字</w:t>
      </w:r>
    </w:p>
    <w:p>
      <w:pPr>
        <w:ind w:left="120"/>
      </w:pPr>
      <w:r>
        <w:rPr>
          <w:rFonts w:hint="eastAsia"/>
        </w:rPr>
        <w:t>人妻声优門脇舞以的马甲是？</w:t>
      </w:r>
    </w:p>
    <w:p>
      <w:pPr>
        <w:ind w:left="120"/>
      </w:pPr>
      <w:r>
        <w:rPr>
          <w:rFonts w:hint="eastAsia"/>
        </w:rPr>
        <w:t xml:space="preserve"> 桃子御津  </w:t>
      </w:r>
      <w:r>
        <w:rPr>
          <w:rFonts w:hint="eastAsia"/>
          <w:color w:val="FF0000"/>
        </w:rPr>
        <w:t>杏子御津</w:t>
      </w:r>
      <w:r>
        <w:rPr>
          <w:rFonts w:hint="eastAsia"/>
        </w:rPr>
        <w:t xml:space="preserve">  梨子御津  橘子御津</w:t>
      </w:r>
    </w:p>
    <w:p>
      <w:pPr>
        <w:ind w:left="120"/>
      </w:pPr>
      <w:r>
        <w:rPr>
          <w:rFonts w:hint="eastAsia"/>
        </w:rPr>
        <w:t>与洛天依有关的代码是？</w:t>
      </w:r>
    </w:p>
    <w:p>
      <w:pPr>
        <w:ind w:left="120"/>
      </w:pPr>
      <w:r>
        <w:t xml:space="preserve"> </w:t>
      </w:r>
      <w:r>
        <w:rPr>
          <w:color w:val="FF0000"/>
        </w:rPr>
        <w:t xml:space="preserve">66CCFF </w:t>
      </w:r>
      <w:r>
        <w:t xml:space="preserve"> 3366FF  0033CC  3399FF</w:t>
      </w:r>
    </w:p>
    <w:p>
      <w:pPr>
        <w:ind w:left="120"/>
      </w:pPr>
      <w:r>
        <w:rPr>
          <w:rFonts w:hint="eastAsia"/>
        </w:rPr>
        <w:t>《口袋妖怪》历作游戏中，能够让PM的等级提高一级的道具是？</w:t>
      </w:r>
    </w:p>
    <w:p>
      <w:pPr>
        <w:ind w:left="120"/>
      </w:pPr>
      <w:r>
        <w:rPr>
          <w:rFonts w:hint="eastAsia"/>
          <w:color w:val="FF0000"/>
        </w:rPr>
        <w:t xml:space="preserve"> 等级提升</w:t>
      </w:r>
      <w:r>
        <w:rPr>
          <w:rFonts w:hint="eastAsia"/>
        </w:rPr>
        <w:t xml:space="preserve">  奇异甜食  值上升  余物</w:t>
      </w:r>
    </w:p>
    <w:p>
      <w:pPr>
        <w:ind w:left="120"/>
      </w:pPr>
      <w:r>
        <w:rPr>
          <w:rFonts w:hint="eastAsia"/>
        </w:rPr>
        <w:t>冻土的旅人中《白色荒野》一章改编自____的小说</w:t>
      </w:r>
    </w:p>
    <w:p>
      <w:pPr>
        <w:ind w:left="120"/>
      </w:pPr>
      <w:r>
        <w:rPr>
          <w:rFonts w:hint="eastAsia"/>
        </w:rPr>
        <w:t xml:space="preserve"> 乔安妮·凯瑟琳·罗琳  费奥多罗夫  </w:t>
      </w:r>
      <w:r>
        <w:rPr>
          <w:rFonts w:hint="eastAsia"/>
          <w:color w:val="FF0000"/>
        </w:rPr>
        <w:t>杰克伦敦</w:t>
      </w:r>
      <w:r>
        <w:rPr>
          <w:rFonts w:hint="eastAsia"/>
        </w:rPr>
        <w:t xml:space="preserve">  巴尔扎克</w:t>
      </w:r>
    </w:p>
    <w:p>
      <w:pPr>
        <w:ind w:left="120"/>
      </w:pPr>
      <w:r>
        <w:rPr>
          <w:rFonts w:hint="eastAsia"/>
        </w:rPr>
        <w:t>生化危机系列中，僵尸的始作俑者是？</w:t>
      </w:r>
    </w:p>
    <w:p>
      <w:pPr>
        <w:ind w:left="120"/>
      </w:pPr>
      <w:r>
        <w:rPr>
          <w:rFonts w:hint="eastAsia"/>
        </w:rPr>
        <w:t xml:space="preserve"> C病毒  B病毒  </w:t>
      </w:r>
      <w:r>
        <w:rPr>
          <w:rFonts w:hint="eastAsia"/>
          <w:color w:val="FF0000"/>
        </w:rPr>
        <w:t>T病毒</w:t>
      </w:r>
      <w:r>
        <w:rPr>
          <w:rFonts w:hint="eastAsia"/>
        </w:rPr>
        <w:t xml:space="preserve">  A病毒</w:t>
      </w:r>
    </w:p>
    <w:p>
      <w:pPr>
        <w:ind w:left="120"/>
      </w:pPr>
      <w:r>
        <w:rPr>
          <w:rFonts w:hint="eastAsia"/>
        </w:rPr>
        <w:t>绑在魂魄妖梦的楼观剑上的花叫什么名字</w:t>
      </w:r>
    </w:p>
    <w:p>
      <w:pPr>
        <w:ind w:left="120"/>
        <w:rPr>
          <w:color w:val="FF0000"/>
        </w:rPr>
      </w:pPr>
      <w:r>
        <w:rPr>
          <w:rFonts w:hint="eastAsia"/>
        </w:rPr>
        <w:t xml:space="preserve"> 冬樱  春樱  夏樱  </w:t>
      </w:r>
      <w:r>
        <w:rPr>
          <w:rFonts w:hint="eastAsia"/>
          <w:color w:val="FF0000"/>
        </w:rPr>
        <w:t>秋樱</w:t>
      </w:r>
    </w:p>
    <w:p>
      <w:pPr>
        <w:ind w:left="120"/>
      </w:pPr>
      <w:r>
        <w:rPr>
          <w:rFonts w:hint="eastAsia"/>
        </w:rPr>
        <w:t>《圣斗士星矢》冥王篇中谁是被冥王哈迪斯选中肉体的圣斗士？</w:t>
      </w:r>
    </w:p>
    <w:p>
      <w:pPr>
        <w:ind w:left="120"/>
      </w:pPr>
      <w:r>
        <w:rPr>
          <w:rFonts w:hint="eastAsia"/>
        </w:rPr>
        <w:t xml:space="preserve"> 一辉  </w:t>
      </w:r>
      <w:r>
        <w:rPr>
          <w:rFonts w:hint="eastAsia"/>
          <w:color w:val="FF0000"/>
        </w:rPr>
        <w:t>瞬</w:t>
      </w:r>
      <w:r>
        <w:rPr>
          <w:rFonts w:hint="eastAsia"/>
        </w:rPr>
        <w:t xml:space="preserve">  冰河  紫龙</w:t>
      </w:r>
    </w:p>
    <w:p>
      <w:pPr>
        <w:ind w:left="120"/>
      </w:pPr>
      <w:r>
        <w:rPr>
          <w:rFonts w:hint="eastAsia"/>
        </w:rPr>
        <w:t>以下哪个系列的发行商不是Ubisoft（育碧）</w:t>
      </w:r>
    </w:p>
    <w:p>
      <w:pPr>
        <w:ind w:left="120"/>
      </w:pPr>
      <w:r>
        <w:rPr>
          <w:rFonts w:hint="eastAsia"/>
        </w:rPr>
        <w:t xml:space="preserve"> </w:t>
      </w:r>
      <w:r>
        <w:rPr>
          <w:rFonts w:hint="eastAsia"/>
          <w:color w:val="FF0000"/>
        </w:rPr>
        <w:t>孤岛危机系列</w:t>
      </w:r>
      <w:r>
        <w:rPr>
          <w:rFonts w:hint="eastAsia"/>
        </w:rPr>
        <w:t xml:space="preserve">  刺客信条系列  波斯王子系列  孤岛惊魂系列</w:t>
      </w:r>
    </w:p>
    <w:p>
      <w:pPr>
        <w:ind w:left="120"/>
      </w:pPr>
      <w:r>
        <w:rPr>
          <w:rFonts w:hint="eastAsia"/>
        </w:rPr>
        <w:t>伊克西翁传说DT》玛丽安戴尔的声优是？</w:t>
      </w:r>
    </w:p>
    <w:p>
      <w:pPr>
        <w:ind w:left="120"/>
        <w:rPr>
          <w:color w:val="FF0000"/>
        </w:rPr>
      </w:pPr>
      <w:r>
        <w:rPr>
          <w:rFonts w:hint="eastAsia"/>
        </w:rPr>
        <w:t xml:space="preserve"> 钉宫理惠  花泽香菜  石田彰  </w:t>
      </w:r>
      <w:r>
        <w:rPr>
          <w:rFonts w:hint="eastAsia"/>
          <w:color w:val="FF0000"/>
        </w:rPr>
        <w:t>福山润</w:t>
      </w:r>
    </w:p>
    <w:p>
      <w:pPr>
        <w:ind w:left="120"/>
      </w:pPr>
      <w:r>
        <w:rPr>
          <w:rFonts w:hint="eastAsia"/>
        </w:rPr>
        <w:t>《中二病也要谈恋爱》当中丹生谷森夏从“中二病”毕业以后转而相信了什么</w:t>
      </w:r>
    </w:p>
    <w:p>
      <w:pPr>
        <w:ind w:left="120"/>
      </w:pPr>
      <w:r>
        <w:rPr>
          <w:rFonts w:hint="eastAsia"/>
        </w:rPr>
        <w:t xml:space="preserve"> 风水  </w:t>
      </w:r>
      <w:r>
        <w:rPr>
          <w:rFonts w:hint="eastAsia"/>
          <w:color w:val="FF0000"/>
        </w:rPr>
        <w:t>黑暗圣典</w:t>
      </w:r>
      <w:r>
        <w:rPr>
          <w:rFonts w:hint="eastAsia"/>
        </w:rPr>
        <w:t xml:space="preserve">  占卜  星座</w:t>
      </w:r>
    </w:p>
    <w:p>
      <w:pPr>
        <w:ind w:left="120"/>
      </w:pPr>
      <w:r>
        <w:rPr>
          <w:rFonts w:hint="eastAsia"/>
        </w:rPr>
        <w:t>《冰菓》中奉太郎的人生信条是？</w:t>
      </w:r>
    </w:p>
    <w:p>
      <w:pPr>
        <w:ind w:left="120"/>
      </w:pPr>
      <w:r>
        <w:rPr>
          <w:rFonts w:hint="eastAsia"/>
        </w:rPr>
        <w:t xml:space="preserve"> </w:t>
      </w:r>
      <w:r>
        <w:rPr>
          <w:rFonts w:hint="eastAsia"/>
          <w:color w:val="FF0000"/>
        </w:rPr>
        <w:t>节能主义</w:t>
      </w:r>
      <w:r>
        <w:rPr>
          <w:rFonts w:hint="eastAsia"/>
        </w:rPr>
        <w:t xml:space="preserve">  反对恋爱  脱离中二  和平主义</w:t>
      </w:r>
    </w:p>
    <w:p>
      <w:pPr>
        <w:ind w:left="120"/>
      </w:pPr>
      <w:r>
        <w:rPr>
          <w:rFonts w:hint="eastAsia"/>
        </w:rPr>
        <w:t>《妖精的尾巴》中，妖精的尾巴公会的第二代灭龙魔导士是</w:t>
      </w:r>
    </w:p>
    <w:p>
      <w:pPr>
        <w:ind w:left="120"/>
      </w:pPr>
      <w:r>
        <w:rPr>
          <w:rFonts w:hint="eastAsia"/>
        </w:rPr>
        <w:t xml:space="preserve"> </w:t>
      </w:r>
      <w:r>
        <w:rPr>
          <w:rFonts w:hint="eastAsia"/>
          <w:color w:val="FF0000"/>
        </w:rPr>
        <w:t>拉克萨斯</w:t>
      </w:r>
      <w:r>
        <w:rPr>
          <w:rFonts w:hint="eastAsia"/>
        </w:rPr>
        <w:t xml:space="preserve">  伽吉鲁  温蒂  纳兹</w:t>
      </w:r>
    </w:p>
    <w:p>
      <w:pPr>
        <w:ind w:left="120"/>
      </w:pPr>
      <w:r>
        <w:rPr>
          <w:rFonts w:hint="eastAsia"/>
        </w:rPr>
        <w:t>这个世界上不存在奇迹，有的只是必然与偶然，以及谁做了什么。此话出自什么动漫？</w:t>
      </w:r>
    </w:p>
    <w:p>
      <w:pPr>
        <w:ind w:left="120"/>
      </w:pPr>
      <w:r>
        <w:rPr>
          <w:rFonts w:hint="eastAsia"/>
        </w:rPr>
        <w:t xml:space="preserve"> </w:t>
      </w:r>
      <w:r>
        <w:rPr>
          <w:rFonts w:hint="eastAsia"/>
          <w:color w:val="FF0000"/>
        </w:rPr>
        <w:t>悠久之翼（EF系列）</w:t>
      </w:r>
      <w:r>
        <w:rPr>
          <w:rFonts w:hint="eastAsia"/>
        </w:rPr>
        <w:t xml:space="preserve">  樱花庄的宠物女孩  SOLA  FATE系列</w:t>
      </w:r>
    </w:p>
    <w:p>
      <w:pPr>
        <w:ind w:left="120"/>
      </w:pPr>
      <w:r>
        <w:rPr>
          <w:rFonts w:hint="eastAsia"/>
        </w:rPr>
        <w:t>“王师全面占优”出自下列哪个游戏？</w:t>
      </w:r>
    </w:p>
    <w:p>
      <w:pPr>
        <w:ind w:left="120"/>
      </w:pPr>
      <w:r>
        <w:t xml:space="preserve"> </w:t>
      </w:r>
      <w:r>
        <w:rPr>
          <w:color w:val="FF0000"/>
        </w:rPr>
        <w:t>EVE</w:t>
      </w:r>
      <w:r>
        <w:t xml:space="preserve">  OVA  EVA  AVA</w:t>
      </w:r>
    </w:p>
    <w:p>
      <w:pPr>
        <w:ind w:left="120"/>
      </w:pPr>
      <w:r>
        <w:rPr>
          <w:rFonts w:hint="eastAsia"/>
        </w:rPr>
        <w:t>地球距离月球之间的距离为？</w:t>
      </w:r>
    </w:p>
    <w:p>
      <w:pPr>
        <w:ind w:left="120"/>
        <w:rPr>
          <w:color w:val="FF0000"/>
        </w:rPr>
      </w:pPr>
      <w:r>
        <w:rPr>
          <w:rFonts w:hint="eastAsia"/>
        </w:rPr>
        <w:t xml:space="preserve"> 384,40千米  30,400千米  384,000千米  </w:t>
      </w:r>
      <w:r>
        <w:rPr>
          <w:rFonts w:hint="eastAsia"/>
          <w:color w:val="FF0000"/>
        </w:rPr>
        <w:t>384,400千米</w:t>
      </w:r>
    </w:p>
    <w:p>
      <w:pPr>
        <w:ind w:left="120"/>
      </w:pPr>
      <w:r>
        <w:rPr>
          <w:rFonts w:hint="eastAsia"/>
        </w:rPr>
        <w:t>幻想乡里操纵境界的妖怪是？</w:t>
      </w:r>
    </w:p>
    <w:p>
      <w:pPr>
        <w:ind w:left="120"/>
        <w:rPr>
          <w:color w:val="FF0000"/>
        </w:rPr>
      </w:pPr>
      <w:r>
        <w:rPr>
          <w:rFonts w:hint="eastAsia"/>
        </w:rPr>
        <w:t xml:space="preserve"> 尻雨魔罗沙  蕾米莉亚斯卡雷特  八云歪  </w:t>
      </w:r>
      <w:r>
        <w:rPr>
          <w:rFonts w:hint="eastAsia"/>
          <w:color w:val="FF0000"/>
        </w:rPr>
        <w:t>八云紫</w:t>
      </w:r>
    </w:p>
    <w:p>
      <w:pPr>
        <w:ind w:left="120"/>
        <w:rPr>
          <w:color w:val="000000"/>
        </w:rPr>
      </w:pPr>
      <w:r>
        <w:rPr>
          <w:rFonts w:hint="eastAsia"/>
          <w:color w:val="000000"/>
        </w:rPr>
        <w:t>nds平台第一款游戏王是哪一年出的</w:t>
      </w:r>
    </w:p>
    <w:p>
      <w:pPr>
        <w:numPr>
          <w:ilvl w:val="0"/>
          <w:numId w:val="2"/>
        </w:numPr>
        <w:rPr>
          <w:color w:val="000000"/>
        </w:rPr>
      </w:pPr>
      <w:r>
        <w:rPr>
          <w:color w:val="000000"/>
        </w:rPr>
        <w:t>2006  2005  2010</w:t>
      </w:r>
    </w:p>
    <w:p>
      <w:pPr>
        <w:rPr>
          <w:color w:val="000000"/>
        </w:rPr>
      </w:pPr>
      <w:r>
        <w:rPr>
          <w:rFonts w:hint="eastAsia"/>
          <w:color w:val="000000"/>
        </w:rPr>
        <w:t xml:space="preserve"> </w:t>
      </w:r>
    </w:p>
    <w:p>
      <w:pPr>
        <w:ind w:left="240"/>
        <w:rPr>
          <w:color w:val="000000"/>
        </w:rPr>
      </w:pPr>
      <w:r>
        <w:rPr>
          <w:rFonts w:hint="eastAsia"/>
          <w:color w:val="000000"/>
        </w:rPr>
        <w:t>miku左臂的数字是多少？</w:t>
      </w:r>
    </w:p>
    <w:p>
      <w:pPr>
        <w:numPr>
          <w:ilvl w:val="0"/>
          <w:numId w:val="3"/>
        </w:numPr>
        <w:rPr>
          <w:color w:val="000000"/>
        </w:rPr>
      </w:pPr>
      <w:r>
        <w:rPr>
          <w:color w:val="000000"/>
        </w:rPr>
        <w:t xml:space="preserve">02  </w:t>
      </w:r>
      <w:r>
        <w:rPr>
          <w:color w:val="FF0000"/>
        </w:rPr>
        <w:t>01</w:t>
      </w:r>
      <w:r>
        <w:rPr>
          <w:color w:val="000000"/>
        </w:rPr>
        <w:t xml:space="preserve">  0.1</w:t>
      </w:r>
    </w:p>
    <w:p>
      <w:pPr>
        <w:rPr>
          <w:color w:val="000000"/>
        </w:rPr>
      </w:pPr>
      <w:r>
        <w:rPr>
          <w:rFonts w:hint="eastAsia"/>
          <w:color w:val="000000"/>
        </w:rPr>
        <w:t xml:space="preserve"> &lt;犬夜叉&gt;中，戈薇的配音是谁？</w:t>
      </w:r>
    </w:p>
    <w:p>
      <w:pPr>
        <w:rPr>
          <w:color w:val="000000"/>
        </w:rPr>
      </w:pPr>
      <w:r>
        <w:rPr>
          <w:rFonts w:hint="eastAsia"/>
          <w:color w:val="000000"/>
        </w:rPr>
        <w:t xml:space="preserve"> 雪野四月  雪野七月  </w:t>
      </w:r>
      <w:r>
        <w:rPr>
          <w:rFonts w:hint="eastAsia"/>
          <w:color w:val="FF0000"/>
        </w:rPr>
        <w:t xml:space="preserve">雪野五月 </w:t>
      </w:r>
      <w:r>
        <w:rPr>
          <w:rFonts w:hint="eastAsia"/>
          <w:color w:val="000000"/>
        </w:rPr>
        <w:t xml:space="preserve"> 雪野六月</w:t>
      </w:r>
    </w:p>
    <w:p>
      <w:pPr>
        <w:rPr>
          <w:color w:val="000000"/>
        </w:rPr>
      </w:pPr>
      <w:r>
        <w:rPr>
          <w:rFonts w:hint="eastAsia"/>
          <w:color w:val="000000"/>
        </w:rPr>
        <w:t>以下哪位人物是因为视力不好才戴眼镜的</w:t>
      </w:r>
    </w:p>
    <w:p>
      <w:pPr>
        <w:rPr>
          <w:color w:val="FF0000"/>
        </w:rPr>
      </w:pPr>
      <w:r>
        <w:rPr>
          <w:rFonts w:hint="eastAsia"/>
          <w:color w:val="000000"/>
        </w:rPr>
        <w:t xml:space="preserve"> 鸣上悠  梅琳  远野志贵  </w:t>
      </w:r>
      <w:r>
        <w:rPr>
          <w:rFonts w:hint="eastAsia"/>
          <w:color w:val="FF0000"/>
        </w:rPr>
        <w:t>黑桐干也</w:t>
      </w:r>
    </w:p>
    <w:p>
      <w:pPr>
        <w:rPr>
          <w:color w:val="000000"/>
        </w:rPr>
      </w:pPr>
      <w:r>
        <w:rPr>
          <w:rFonts w:hint="eastAsia"/>
          <w:color w:val="000000"/>
        </w:rPr>
        <w:t>TV动画《进撃の巨人》第6集中 “少女の奔跑”巨人是谁干掉的？</w:t>
      </w:r>
    </w:p>
    <w:p>
      <w:pPr>
        <w:rPr>
          <w:color w:val="000000"/>
        </w:rPr>
      </w:pPr>
      <w:r>
        <w:rPr>
          <w:rFonts w:hint="eastAsia"/>
          <w:color w:val="000000"/>
        </w:rPr>
        <w:t xml:space="preserve"> 让·基尔希斯坦  </w:t>
      </w:r>
      <w:r>
        <w:rPr>
          <w:rFonts w:hint="eastAsia"/>
          <w:color w:val="FF0000"/>
        </w:rPr>
        <w:t>三笠·阿克曼</w:t>
      </w:r>
      <w:r>
        <w:rPr>
          <w:rFonts w:hint="eastAsia"/>
          <w:color w:val="000000"/>
        </w:rPr>
        <w:t xml:space="preserve">  阿尼·利昂纳德  艾伦·耶格尔</w:t>
      </w:r>
    </w:p>
    <w:p>
      <w:pPr>
        <w:rPr>
          <w:color w:val="000000"/>
        </w:rPr>
      </w:pPr>
      <w:r>
        <w:rPr>
          <w:rFonts w:hint="eastAsia"/>
          <w:color w:val="000000"/>
        </w:rPr>
        <w:t>赤座灯里最缺少的是什么？</w:t>
      </w:r>
    </w:p>
    <w:p>
      <w:pPr>
        <w:rPr>
          <w:color w:val="000000"/>
        </w:rPr>
      </w:pPr>
      <w:r>
        <w:rPr>
          <w:rFonts w:hint="eastAsia"/>
          <w:color w:val="000000"/>
        </w:rPr>
        <w:t xml:space="preserve"> 方向感  </w:t>
      </w:r>
      <w:r>
        <w:rPr>
          <w:rFonts w:hint="eastAsia"/>
          <w:color w:val="FF0000"/>
        </w:rPr>
        <w:t>存在感</w:t>
      </w:r>
      <w:r>
        <w:rPr>
          <w:rFonts w:hint="eastAsia"/>
          <w:color w:val="000000"/>
        </w:rPr>
        <w:t xml:space="preserve">  即视感  第六感</w:t>
      </w:r>
    </w:p>
    <w:p>
      <w:pPr>
        <w:rPr>
          <w:color w:val="000000"/>
        </w:rPr>
      </w:pPr>
      <w:r>
        <w:rPr>
          <w:color w:val="000000"/>
        </w:rPr>
        <w:t>100 float=3.1415926;printf("%.2f",d);</w:t>
      </w:r>
    </w:p>
    <w:p>
      <w:pPr>
        <w:rPr>
          <w:color w:val="FF0000"/>
        </w:rPr>
      </w:pPr>
      <w:r>
        <w:rPr>
          <w:color w:val="000000"/>
        </w:rPr>
        <w:t xml:space="preserve"> 3.1415926  3  3.00  </w:t>
      </w:r>
      <w:r>
        <w:rPr>
          <w:color w:val="FF0000"/>
        </w:rPr>
        <w:t>3.14</w:t>
      </w:r>
    </w:p>
    <w:p>
      <w:pPr>
        <w:rPr>
          <w:color w:val="000000"/>
        </w:rPr>
      </w:pPr>
      <w:r>
        <w:rPr>
          <w:rFonts w:hint="eastAsia"/>
          <w:color w:val="000000"/>
        </w:rPr>
        <w:t>网游《坦克世界》中，S-51的完全体炮的口径是多少？</w:t>
      </w:r>
    </w:p>
    <w:p>
      <w:pPr>
        <w:numPr>
          <w:ilvl w:val="0"/>
          <w:numId w:val="4"/>
        </w:numPr>
        <w:rPr>
          <w:color w:val="000000"/>
        </w:rPr>
      </w:pPr>
      <w:r>
        <w:rPr>
          <w:color w:val="000000"/>
        </w:rPr>
        <w:t>183  220  240</w:t>
      </w:r>
    </w:p>
    <w:p>
      <w:pPr>
        <w:rPr>
          <w:color w:val="000000"/>
        </w:rPr>
      </w:pPr>
      <w:r>
        <w:rPr>
          <w:rFonts w:hint="eastAsia"/>
          <w:color w:val="000000"/>
        </w:rPr>
        <w:t>UC系高达作品中象征着量产机的胜利的是哪部作品？</w:t>
      </w:r>
    </w:p>
    <w:p>
      <w:pPr>
        <w:rPr>
          <w:color w:val="000000"/>
        </w:rPr>
      </w:pPr>
      <w:r>
        <w:rPr>
          <w:rFonts w:hint="eastAsia"/>
          <w:color w:val="000000"/>
        </w:rPr>
        <w:t xml:space="preserve"> </w:t>
      </w:r>
      <w:r>
        <w:rPr>
          <w:rFonts w:hint="eastAsia"/>
          <w:color w:val="FF0000"/>
        </w:rPr>
        <w:t>机动战士高达第08MS小队</w:t>
      </w:r>
      <w:r>
        <w:rPr>
          <w:rFonts w:hint="eastAsia"/>
          <w:color w:val="000000"/>
        </w:rPr>
        <w:t xml:space="preserve">  机动战士高达00  机动战士高达0079  机动战士高达SEED</w:t>
      </w:r>
    </w:p>
    <w:p>
      <w:pPr>
        <w:widowControl/>
        <w:jc w:val="left"/>
        <w:rPr>
          <w:rFonts w:ascii="宋体" w:hAnsi="宋体" w:cs="宋体"/>
          <w:kern w:val="0"/>
          <w:sz w:val="24"/>
        </w:rPr>
      </w:pPr>
      <w:r>
        <w:rPr>
          <w:rFonts w:ascii="宋体" w:hAnsi="宋体" w:cs="宋体"/>
          <w:kern w:val="0"/>
          <w:sz w:val="24"/>
        </w:rPr>
        <w:t>《物语系列》中谁的头发会飞速长长</w:t>
      </w:r>
      <w:r>
        <w:rPr>
          <w:rFonts w:ascii="宋体" w:hAnsi="宋体" w:cs="宋体"/>
          <w:kern w:val="0"/>
          <w:sz w:val="24"/>
        </w:rPr>
        <w:br/>
      </w:r>
      <w:r>
        <w:rPr>
          <w:rFonts w:ascii="宋体" w:hAnsi="宋体" w:cs="宋体"/>
          <w:kern w:val="0"/>
          <w:sz w:val="24"/>
        </w:rPr>
        <w:t> 阿良良木火怜  羽川翼  </w:t>
      </w:r>
      <w:r>
        <w:rPr>
          <w:rFonts w:ascii="宋体" w:hAnsi="宋体" w:cs="宋体"/>
          <w:color w:val="FF0000"/>
          <w:kern w:val="0"/>
          <w:sz w:val="24"/>
        </w:rPr>
        <w:t>阿良良木月火</w:t>
      </w:r>
      <w:r>
        <w:rPr>
          <w:rFonts w:ascii="宋体" w:hAnsi="宋体" w:cs="宋体"/>
          <w:kern w:val="0"/>
          <w:sz w:val="24"/>
        </w:rPr>
        <w:t>  阿良良木历</w:t>
      </w:r>
    </w:p>
    <w:p>
      <w:pPr>
        <w:rPr>
          <w:color w:val="000000"/>
        </w:rPr>
      </w:pPr>
      <w:r>
        <w:rPr>
          <w:rFonts w:hint="eastAsia"/>
          <w:color w:val="000000"/>
        </w:rPr>
        <w:t>天元突破的男主角是谁？</w:t>
      </w:r>
    </w:p>
    <w:p>
      <w:pPr>
        <w:rPr>
          <w:color w:val="FF0000"/>
        </w:rPr>
      </w:pPr>
      <w:r>
        <w:rPr>
          <w:rFonts w:hint="eastAsia"/>
          <w:color w:val="000000"/>
        </w:rPr>
        <w:t xml:space="preserve"> 东蒙  南蒙  北蒙 </w:t>
      </w:r>
      <w:r>
        <w:rPr>
          <w:rFonts w:hint="eastAsia"/>
          <w:color w:val="FF0000"/>
        </w:rPr>
        <w:t xml:space="preserve"> 西蒙</w:t>
      </w:r>
    </w:p>
    <w:p>
      <w:pPr>
        <w:rPr>
          <w:color w:val="000000"/>
        </w:rPr>
      </w:pPr>
      <w:r>
        <w:rPr>
          <w:rFonts w:hint="eastAsia"/>
          <w:color w:val="000000"/>
        </w:rPr>
        <w:t>命运石之门冈部伦太郎经常自称是谁？（名字）</w:t>
      </w:r>
    </w:p>
    <w:p>
      <w:pPr>
        <w:rPr>
          <w:color w:val="000000"/>
        </w:rPr>
      </w:pPr>
      <w:r>
        <w:rPr>
          <w:rFonts w:hint="eastAsia"/>
          <w:color w:val="000000"/>
        </w:rPr>
        <w:t xml:space="preserve"> </w:t>
      </w:r>
      <w:r>
        <w:rPr>
          <w:rFonts w:hint="eastAsia"/>
          <w:color w:val="FF0000"/>
        </w:rPr>
        <w:t xml:space="preserve">凤凰院凶真  </w:t>
      </w:r>
      <w:r>
        <w:rPr>
          <w:rFonts w:hint="eastAsia"/>
          <w:color w:val="000000"/>
        </w:rPr>
        <w:t>凶真  凤凰院  凤凰院真凶</w:t>
      </w:r>
    </w:p>
    <w:p>
      <w:pPr>
        <w:rPr>
          <w:color w:val="000000"/>
        </w:rPr>
      </w:pPr>
      <w:r>
        <w:rPr>
          <w:rFonts w:hint="eastAsia"/>
          <w:color w:val="000000"/>
        </w:rPr>
        <w:t>以下哪个不是音频处理软件</w:t>
      </w:r>
    </w:p>
    <w:p>
      <w:pPr>
        <w:rPr>
          <w:color w:val="000000"/>
        </w:rPr>
      </w:pPr>
      <w:r>
        <w:rPr>
          <w:color w:val="000000"/>
        </w:rPr>
        <w:t xml:space="preserve"> CoolEdit  Audition  </w:t>
      </w:r>
      <w:r>
        <w:rPr>
          <w:color w:val="FF0000"/>
        </w:rPr>
        <w:t xml:space="preserve">Premiere </w:t>
      </w:r>
      <w:r>
        <w:rPr>
          <w:color w:val="000000"/>
        </w:rPr>
        <w:t xml:space="preserve"> GoldWave</w:t>
      </w:r>
    </w:p>
    <w:p>
      <w:pPr>
        <w:rPr>
          <w:color w:val="000000"/>
        </w:rPr>
      </w:pPr>
      <w:r>
        <w:rPr>
          <w:rFonts w:hint="eastAsia"/>
          <w:color w:val="000000"/>
        </w:rPr>
        <w:t>《魔法少女小圆》中学姐死的时候失去了身体的哪一部分？</w:t>
      </w:r>
    </w:p>
    <w:p>
      <w:pPr>
        <w:rPr>
          <w:color w:val="FF0000"/>
        </w:rPr>
      </w:pPr>
      <w:r>
        <w:rPr>
          <w:rFonts w:hint="eastAsia"/>
          <w:color w:val="000000"/>
        </w:rPr>
        <w:t xml:space="preserve"> 心脏  手  脚  </w:t>
      </w:r>
      <w:r>
        <w:rPr>
          <w:rFonts w:hint="eastAsia"/>
          <w:color w:val="FF0000"/>
        </w:rPr>
        <w:t>头</w:t>
      </w:r>
    </w:p>
    <w:p>
      <w:pPr>
        <w:rPr>
          <w:color w:val="000000"/>
        </w:rPr>
      </w:pPr>
      <w:r>
        <w:rPr>
          <w:rFonts w:hint="eastAsia"/>
          <w:color w:val="000000"/>
        </w:rPr>
        <w:t>《未来日记》中，“雪辉日记”的持有者是谁？</w:t>
      </w:r>
    </w:p>
    <w:p>
      <w:pPr>
        <w:rPr>
          <w:color w:val="FF0000"/>
        </w:rPr>
      </w:pPr>
      <w:r>
        <w:rPr>
          <w:rFonts w:hint="eastAsia"/>
          <w:color w:val="000000"/>
        </w:rPr>
        <w:t xml:space="preserve"> 平坂黄泉  火山高夫  我妻由乃 </w:t>
      </w:r>
      <w:r>
        <w:rPr>
          <w:rFonts w:hint="eastAsia"/>
          <w:color w:val="FF0000"/>
        </w:rPr>
        <w:t xml:space="preserve"> 天野雪辉</w:t>
      </w:r>
    </w:p>
    <w:p>
      <w:pPr>
        <w:rPr>
          <w:color w:val="000000"/>
        </w:rPr>
      </w:pPr>
      <w:r>
        <w:rPr>
          <w:rFonts w:hint="eastAsia"/>
          <w:color w:val="000000"/>
        </w:rPr>
        <w:t>以下哪首是洛天依的歌</w:t>
      </w:r>
    </w:p>
    <w:p>
      <w:pPr>
        <w:rPr>
          <w:color w:val="FF0000"/>
        </w:rPr>
      </w:pPr>
      <w:r>
        <w:rPr>
          <w:rFonts w:hint="eastAsia"/>
          <w:color w:val="000000"/>
        </w:rPr>
        <w:t xml:space="preserve"> 百年食谱颂  十年食谱颂  万年食谱颂  </w:t>
      </w:r>
      <w:r>
        <w:rPr>
          <w:rFonts w:hint="eastAsia"/>
          <w:color w:val="FF0000"/>
        </w:rPr>
        <w:t>千年食谱颂</w:t>
      </w:r>
    </w:p>
    <w:p>
      <w:pPr>
        <w:widowControl/>
        <w:jc w:val="left"/>
        <w:rPr>
          <w:rFonts w:ascii="宋体" w:hAnsi="宋体" w:cs="宋体"/>
          <w:kern w:val="0"/>
          <w:sz w:val="24"/>
        </w:rPr>
      </w:pPr>
      <w:r>
        <w:rPr>
          <w:rFonts w:ascii="宋体" w:hAnsi="宋体" w:cs="宋体"/>
          <w:kern w:val="0"/>
          <w:sz w:val="24"/>
        </w:rPr>
        <w:t>动画《刀剑神域》中桐人他女儿结衣在ALO里系统识别种族是？</w:t>
      </w:r>
      <w:r>
        <w:rPr>
          <w:rFonts w:ascii="宋体" w:hAnsi="宋体" w:cs="宋体"/>
          <w:kern w:val="0"/>
          <w:sz w:val="24"/>
        </w:rPr>
        <w:br/>
      </w:r>
      <w:r>
        <w:rPr>
          <w:rFonts w:ascii="宋体" w:hAnsi="宋体" w:cs="宋体"/>
          <w:kern w:val="0"/>
          <w:sz w:val="24"/>
        </w:rPr>
        <w:t> 人工智能  精神健康辅助程序  NPC  </w:t>
      </w:r>
      <w:r>
        <w:rPr>
          <w:rFonts w:ascii="宋体" w:hAnsi="宋体" w:cs="宋体"/>
          <w:color w:val="FF0000"/>
          <w:kern w:val="0"/>
          <w:sz w:val="24"/>
        </w:rPr>
        <w:t>导航妖精</w:t>
      </w:r>
      <w:r>
        <w:rPr>
          <w:rFonts w:ascii="宋体" w:hAnsi="宋体" w:cs="宋体"/>
          <w:kern w:val="0"/>
          <w:sz w:val="24"/>
        </w:rPr>
        <w:t xml:space="preserve"> </w:t>
      </w:r>
    </w:p>
    <w:p>
      <w:pPr>
        <w:widowControl/>
        <w:jc w:val="left"/>
        <w:rPr>
          <w:rFonts w:ascii="宋体" w:hAnsi="宋体" w:cs="宋体"/>
          <w:kern w:val="0"/>
          <w:sz w:val="24"/>
        </w:rPr>
      </w:pPr>
    </w:p>
    <w:p>
      <w:r>
        <w:rPr>
          <w:rFonts w:hint="eastAsia"/>
        </w:rPr>
        <w:t>B站注册试题</w:t>
      </w:r>
    </w:p>
    <w:p>
      <w:r>
        <w:rPr>
          <w:rFonts w:hint="eastAsia"/>
        </w:rPr>
        <w:t>#1 俺はGandom（我就是高达）这句话是谁说的？</w:t>
      </w:r>
    </w:p>
    <w:p>
      <w:r>
        <w:rPr>
          <w:rFonts w:hint="eastAsia"/>
        </w:rPr>
        <w:t xml:space="preserve"> 刹那·F·清英  基拉·大和  希罗·尤尔  巴纳吉·林克斯</w:t>
      </w:r>
    </w:p>
    <w:p>
      <w:r>
        <w:rPr>
          <w:rFonts w:hint="eastAsia"/>
        </w:rPr>
        <w:t>A:  刹那·F·清英</w:t>
      </w:r>
    </w:p>
    <w:p/>
    <w:p>
      <w:r>
        <w:rPr>
          <w:rFonts w:hint="eastAsia"/>
        </w:rPr>
        <w:t>#2 灼眼的夏娜中女主角的刀名字叫？</w:t>
      </w:r>
    </w:p>
    <w:p>
      <w:r>
        <w:rPr>
          <w:rFonts w:hint="eastAsia"/>
        </w:rPr>
        <w:t xml:space="preserve"> 妖刀心渡  闪烁之光  洞爷湖  贽殿遮那</w:t>
      </w:r>
    </w:p>
    <w:p>
      <w:r>
        <w:rPr>
          <w:rFonts w:hint="eastAsia"/>
        </w:rPr>
        <w:t>A:贽殿遮那</w:t>
      </w:r>
    </w:p>
    <w:p/>
    <w:p>
      <w:r>
        <w:rPr>
          <w:rFonts w:hint="eastAsia"/>
        </w:rPr>
        <w:t>#3 《摇曳百合》中京子喜爱的冰淇淋口味是什么？</w:t>
      </w:r>
    </w:p>
    <w:p>
      <w:r>
        <w:rPr>
          <w:rFonts w:hint="eastAsia"/>
        </w:rPr>
        <w:t xml:space="preserve"> 朗姆酒葡萄干  提拉米苏黑莓  覆盆子柠檬  焦糖巧克力</w:t>
      </w:r>
    </w:p>
    <w:p>
      <w:r>
        <w:rPr>
          <w:rFonts w:hint="eastAsia"/>
        </w:rPr>
        <w:t>A: 朗姆酒葡萄干</w:t>
      </w:r>
    </w:p>
    <w:p/>
    <w:p>
      <w:r>
        <w:rPr>
          <w:rFonts w:hint="eastAsia"/>
        </w:rPr>
        <w:t>#4 命运石之门男主角的网名是</w:t>
      </w:r>
    </w:p>
    <w:p>
      <w:r>
        <w:rPr>
          <w:rFonts w:hint="eastAsia"/>
        </w:rPr>
        <w:t xml:space="preserve"> 约翰·提托  凤凰院凶真  栗悟饭和龟派气功  凤凰院胸针</w:t>
      </w:r>
    </w:p>
    <w:p>
      <w:r>
        <w:rPr>
          <w:rFonts w:hint="eastAsia"/>
        </w:rPr>
        <w:t>A:凤凰院凶真</w:t>
      </w:r>
    </w:p>
    <w:p/>
    <w:p>
      <w:r>
        <w:rPr>
          <w:rFonts w:hint="eastAsia"/>
        </w:rPr>
        <w:t>#5 以下哪部游戏中没出现东风谷早苗？</w:t>
      </w:r>
    </w:p>
    <w:p>
      <w:r>
        <w:rPr>
          <w:rFonts w:hint="eastAsia"/>
        </w:rPr>
        <w:t xml:space="preserve"> 东方绯想天则  东方地灵殿  东方神灵庙  东方风神录</w:t>
      </w:r>
    </w:p>
    <w:p>
      <w:r>
        <w:rPr>
          <w:rFonts w:hint="eastAsia"/>
        </w:rPr>
        <w:t>A:东方神灵庙</w:t>
      </w:r>
    </w:p>
    <w:p/>
    <w:p>
      <w:r>
        <w:rPr>
          <w:rFonts w:hint="eastAsia"/>
        </w:rPr>
        <w:t>#6 《CLANNAD》中的冈崎朋也的配音是谁？</w:t>
      </w:r>
    </w:p>
    <w:p>
      <w:r>
        <w:rPr>
          <w:rFonts w:hint="eastAsia"/>
        </w:rPr>
        <w:t xml:space="preserve"> 中村悠一  中村悠  肉村悠一  肉村悠一郎</w:t>
      </w:r>
    </w:p>
    <w:p>
      <w:r>
        <w:rPr>
          <w:rFonts w:hint="eastAsia"/>
        </w:rPr>
        <w:t>A:中村悠一</w:t>
      </w:r>
    </w:p>
    <w:p/>
    <w:p>
      <w:r>
        <w:rPr>
          <w:rFonts w:hint="eastAsia"/>
        </w:rPr>
        <w:t>#7 《火影忍者》中的第五代火影是谁？</w:t>
      </w:r>
    </w:p>
    <w:p>
      <w:r>
        <w:rPr>
          <w:rFonts w:hint="eastAsia"/>
        </w:rPr>
        <w:t xml:space="preserve"> 漩涡鸣人  旗木卡卡西  宇智波佐助  千手纲手</w:t>
      </w:r>
    </w:p>
    <w:p>
      <w:r>
        <w:rPr>
          <w:rFonts w:hint="eastAsia"/>
        </w:rPr>
        <w:t>A:千手纲手</w:t>
      </w:r>
    </w:p>
    <w:p/>
    <w:p>
      <w:r>
        <w:rPr>
          <w:rFonts w:hint="eastAsia"/>
        </w:rPr>
        <w:t>#8 桂木桂马的协助者是谁？</w:t>
      </w:r>
    </w:p>
    <w:p>
      <w:r>
        <w:rPr>
          <w:rFonts w:hint="eastAsia"/>
        </w:rPr>
        <w:t xml:space="preserve"> 艾露西  琉妮  白娅·杜·罗德·赫尔梅尼姆  诺拉·芙萝莉安·蕾欧莉亚</w:t>
      </w:r>
    </w:p>
    <w:p>
      <w:r>
        <w:rPr>
          <w:rFonts w:hint="eastAsia"/>
        </w:rPr>
        <w:t>A;艾露西  琉妮</w:t>
      </w:r>
    </w:p>
    <w:p/>
    <w:p>
      <w:r>
        <w:rPr>
          <w:rFonts w:hint="eastAsia"/>
        </w:rPr>
        <w:t>#9 杀手47的后脑勺上有什么</w:t>
      </w:r>
    </w:p>
    <w:p>
      <w:r>
        <w:rPr>
          <w:rFonts w:hint="eastAsia"/>
        </w:rPr>
        <w:t xml:space="preserve"> 条形码  发髻  当然是头发  龙纹</w:t>
      </w:r>
    </w:p>
    <w:p>
      <w:r>
        <w:rPr>
          <w:rFonts w:hint="eastAsia"/>
        </w:rPr>
        <w:t>A:条形码</w:t>
      </w:r>
    </w:p>
    <w:p/>
    <w:p>
      <w:r>
        <w:rPr>
          <w:rFonts w:hint="eastAsia"/>
        </w:rPr>
        <w:t>#10 psycho pass里最美警花是谁?</w:t>
      </w:r>
    </w:p>
    <w:p>
      <w:r>
        <w:rPr>
          <w:rFonts w:hint="eastAsia"/>
        </w:rPr>
        <w:t xml:space="preserve"> 六合冢弥生  常守朱  宜野座伸元  唐之杜志恩</w:t>
      </w:r>
    </w:p>
    <w:p>
      <w:r>
        <w:rPr>
          <w:rFonts w:hint="eastAsia"/>
        </w:rPr>
        <w:t>A:宜野座伸元</w:t>
      </w:r>
    </w:p>
    <w:p/>
    <w:p>
      <w:r>
        <w:rPr>
          <w:rFonts w:hint="eastAsia"/>
        </w:rPr>
        <w:t>#11 《数码兽大冒险》中第八位被选召的孩子是？</w:t>
      </w:r>
    </w:p>
    <w:p>
      <w:r>
        <w:rPr>
          <w:rFonts w:hint="eastAsia"/>
        </w:rPr>
        <w:t xml:space="preserve"> 武之内素娜/武之内空  城户丈  泉光子郎  八神光/八神嘉儿</w:t>
      </w:r>
    </w:p>
    <w:p>
      <w:r>
        <w:rPr>
          <w:rFonts w:hint="eastAsia"/>
        </w:rPr>
        <w:t>A:八神光/八神嘉儿</w:t>
      </w:r>
    </w:p>
    <w:p/>
    <w:p>
      <w:r>
        <w:rPr>
          <w:rFonts w:hint="eastAsia"/>
        </w:rPr>
        <w:t>#12 雾雨魔理沙的口癖是？</w:t>
      </w:r>
    </w:p>
    <w:p>
      <w:r>
        <w:rPr>
          <w:rFonts w:hint="eastAsia"/>
        </w:rPr>
        <w:t xml:space="preserve"> DA☆ZE  咪啪  death  姆Q~</w:t>
      </w:r>
    </w:p>
    <w:p>
      <w:r>
        <w:rPr>
          <w:rFonts w:hint="eastAsia"/>
        </w:rPr>
        <w:t>A: DA☆ZE</w:t>
      </w:r>
    </w:p>
    <w:p/>
    <w:p>
      <w:r>
        <w:rPr>
          <w:rFonts w:hint="eastAsia"/>
        </w:rPr>
        <w:t>#13 切丝papa的生日在几月几日？</w:t>
      </w:r>
    </w:p>
    <w:p>
      <w:r>
        <w:rPr>
          <w:rFonts w:hint="eastAsia"/>
        </w:rPr>
        <w:t xml:space="preserve"> 11月11日  2月14日  4月1日  12月21日</w:t>
      </w:r>
    </w:p>
    <w:p>
      <w:r>
        <w:rPr>
          <w:rFonts w:hint="eastAsia"/>
        </w:rPr>
        <w:t>A: 11.11</w:t>
      </w:r>
    </w:p>
    <w:p>
      <w:r>
        <w:rPr>
          <w:rFonts w:hint="eastAsia"/>
        </w:rPr>
        <w:t>#14 为动画《魔法少女小圆》中佐仓杏子一角配音的声优是？</w:t>
      </w:r>
    </w:p>
    <w:p>
      <w:r>
        <w:rPr>
          <w:rFonts w:hint="eastAsia"/>
        </w:rPr>
        <w:t xml:space="preserve"> 斋藤千和  喜多村英梨  野中蓝  悠木碧</w:t>
      </w:r>
    </w:p>
    <w:p>
      <w:r>
        <w:rPr>
          <w:rFonts w:hint="eastAsia"/>
        </w:rPr>
        <w:t xml:space="preserve">A:野中蓝 </w:t>
      </w:r>
    </w:p>
    <w:p/>
    <w:p>
      <w:r>
        <w:rPr>
          <w:rFonts w:hint="eastAsia"/>
        </w:rPr>
        <w:t>#15 “月有阴晴圆缺”，用科学的观点看待这件事，原因是？</w:t>
      </w:r>
    </w:p>
    <w:p>
      <w:r>
        <w:rPr>
          <w:rFonts w:hint="eastAsia"/>
        </w:rPr>
        <w:t xml:space="preserve"> 地球绕月球转动偏角不同  地球绕太阳转动，月球绕地球转动，两者转速不一样，出现偏角，使地球掩住了月球的一部分 人有悲欢离合  太阳光照射不均匀</w:t>
      </w:r>
    </w:p>
    <w:p>
      <w:r>
        <w:rPr>
          <w:rFonts w:hint="eastAsia"/>
        </w:rPr>
        <w:t>A:地球绕太阳转动，月球绕地球转动，两者转速不一样，出现偏角，使地球掩住了月球的一部分</w:t>
      </w:r>
    </w:p>
    <w:p/>
    <w:p>
      <w:r>
        <w:rPr>
          <w:rFonts w:hint="eastAsia"/>
        </w:rPr>
        <w:t>#16 《我的朋友很少》中，井上麻里奈为哪个角色配音？</w:t>
      </w:r>
    </w:p>
    <w:p>
      <w:r>
        <w:rPr>
          <w:rFonts w:hint="eastAsia"/>
        </w:rPr>
        <w:t xml:space="preserve"> 三日月太空  三日月空太  三日月夜空  三日月星空</w:t>
      </w:r>
    </w:p>
    <w:p>
      <w:r>
        <w:rPr>
          <w:rFonts w:hint="eastAsia"/>
        </w:rPr>
        <w:t xml:space="preserve">三日月夜空 </w:t>
      </w:r>
    </w:p>
    <w:p/>
    <w:p>
      <w:r>
        <w:rPr>
          <w:rFonts w:hint="eastAsia"/>
        </w:rPr>
        <w:t>#17 游戏《生化危机1》的第一女主角是谁？</w:t>
      </w:r>
    </w:p>
    <w:p>
      <w:r>
        <w:rPr>
          <w:rFonts w:hint="eastAsia"/>
        </w:rPr>
        <w:t xml:space="preserve"> 谢娃·阿洛玛  吉尔·瓦伦蒂安  蕾贝卡·钱伯斯  克莱尔.雷德菲尔德</w:t>
      </w:r>
    </w:p>
    <w:p>
      <w:r>
        <w:rPr>
          <w:rFonts w:hint="eastAsia"/>
        </w:rPr>
        <w:t>吉尔·瓦伦蒂安</w:t>
      </w:r>
    </w:p>
    <w:p/>
    <w:p>
      <w:r>
        <w:rPr>
          <w:rFonts w:hint="eastAsia"/>
        </w:rPr>
        <w:t>#18 回转企鹅罐中一共有多少个ED？出了多少个OST</w:t>
      </w:r>
    </w:p>
    <w:p>
      <w:r>
        <w:rPr>
          <w:rFonts w:hint="eastAsia"/>
        </w:rPr>
        <w:t xml:space="preserve"> 1，6  10，8  5，3  2，1</w:t>
      </w:r>
    </w:p>
    <w:p>
      <w:r>
        <w:rPr>
          <w:rFonts w:hint="eastAsia"/>
        </w:rPr>
        <w:t>10，8</w:t>
      </w:r>
    </w:p>
    <w:p/>
    <w:p>
      <w:r>
        <w:rPr>
          <w:rFonts w:hint="eastAsia"/>
        </w:rPr>
        <w:t>#19 身为纯爷们，绝对从不回头看什么</w:t>
      </w:r>
    </w:p>
    <w:p>
      <w:r>
        <w:rPr>
          <w:rFonts w:hint="eastAsia"/>
        </w:rPr>
        <w:t xml:space="preserve"> 凡人  战友  女神  爆炸</w:t>
      </w:r>
    </w:p>
    <w:p>
      <w:r>
        <w:rPr>
          <w:rFonts w:hint="eastAsia"/>
        </w:rPr>
        <w:t>爆炸</w:t>
      </w:r>
    </w:p>
    <w:p/>
    <w:p>
      <w:r>
        <w:rPr>
          <w:rFonts w:hint="eastAsia"/>
        </w:rPr>
        <w:t>#20 以下哪一位不是《最终幻想：零式》的CV</w:t>
      </w:r>
    </w:p>
    <w:p>
      <w:r>
        <w:rPr>
          <w:rFonts w:hint="eastAsia"/>
        </w:rPr>
        <w:t xml:space="preserve"> 丰崎爱生  林原惠美  钉宫理惠  花泽香菜</w:t>
      </w:r>
    </w:p>
    <w:p>
      <w:r>
        <w:rPr>
          <w:rFonts w:hint="eastAsia"/>
        </w:rPr>
        <w:t>钉宫理惠</w:t>
      </w:r>
    </w:p>
    <w:p/>
    <w:p>
      <w:r>
        <w:rPr>
          <w:rFonts w:hint="eastAsia"/>
        </w:rPr>
        <w:t>#21 《大航海时代2》阿兰的特长是什么？</w:t>
      </w:r>
    </w:p>
    <w:p>
      <w:r>
        <w:rPr>
          <w:rFonts w:hint="eastAsia"/>
        </w:rPr>
        <w:t xml:space="preserve"> 炮术  剑术  会计  测量</w:t>
      </w:r>
    </w:p>
    <w:p>
      <w:r>
        <w:rPr>
          <w:rFonts w:hint="eastAsia"/>
        </w:rPr>
        <w:t>会计？？</w:t>
      </w:r>
    </w:p>
    <w:p/>
    <w:p>
      <w:r>
        <w:rPr>
          <w:rFonts w:hint="eastAsia"/>
        </w:rPr>
        <w:t>#22 钢之炼金术师FA中角色张梅身边总跟着一只什么动物</w:t>
      </w:r>
    </w:p>
    <w:p>
      <w:r>
        <w:rPr>
          <w:rFonts w:hint="eastAsia"/>
        </w:rPr>
        <w:t xml:space="preserve"> 小狗  小熊猫  小鸟  小猫</w:t>
      </w:r>
    </w:p>
    <w:p>
      <w:r>
        <w:rPr>
          <w:rFonts w:hint="eastAsia"/>
        </w:rPr>
        <w:t>熊猫</w:t>
      </w:r>
    </w:p>
    <w:p/>
    <w:p>
      <w:r>
        <w:rPr>
          <w:rFonts w:hint="eastAsia"/>
        </w:rPr>
        <w:t>#23 Fate stay night中，士郎击杀Berserker所投影的武器叫？</w:t>
      </w:r>
    </w:p>
    <w:p>
      <w:r>
        <w:rPr>
          <w:rFonts w:hint="eastAsia"/>
        </w:rPr>
        <w:t xml:space="preserve"> Excalibur  Enuma Elish  Aroundight  Caliburn</w:t>
      </w:r>
    </w:p>
    <w:p>
      <w:r>
        <w:rPr>
          <w:rFonts w:hint="eastAsia"/>
        </w:rPr>
        <w:t>Caliburn石中剑</w:t>
      </w:r>
    </w:p>
    <w:p/>
    <w:p>
      <w:r>
        <w:rPr>
          <w:rFonts w:hint="eastAsia"/>
        </w:rPr>
        <w:t>#24 幽灵行军不是谁的固有结界</w:t>
      </w:r>
    </w:p>
    <w:p>
      <w:r>
        <w:rPr>
          <w:rFonts w:hint="eastAsia"/>
        </w:rPr>
        <w:t xml:space="preserve"> 白骑士  梵·斐姆  斯菲尔丁  布拉德</w:t>
      </w:r>
    </w:p>
    <w:p>
      <w:r>
        <w:rPr>
          <w:rFonts w:hint="eastAsia"/>
        </w:rPr>
        <w:t>幽灵行军</w:t>
      </w:r>
    </w:p>
    <w:p/>
    <w:p>
      <w:r>
        <w:rPr>
          <w:rFonts w:hint="eastAsia"/>
        </w:rPr>
        <w:t>#25 初音未来的音源提供者是哪个声优？</w:t>
      </w:r>
    </w:p>
    <w:p>
      <w:r>
        <w:rPr>
          <w:rFonts w:hint="eastAsia"/>
        </w:rPr>
        <w:t xml:space="preserve"> 藤田关  藤田咲  藤田桑  藤田笑</w:t>
      </w:r>
    </w:p>
    <w:p>
      <w:r>
        <w:rPr>
          <w:rFonts w:hint="eastAsia"/>
        </w:rPr>
        <w:t>藤田咲【绝对是猜的</w:t>
      </w:r>
    </w:p>
    <w:p/>
    <w:p>
      <w:r>
        <w:rPr>
          <w:rFonts w:hint="eastAsia"/>
        </w:rPr>
        <w:t>#26 著名电子游戏《上古卷轴》是由哪家公司开发的？</w:t>
      </w:r>
    </w:p>
    <w:p>
      <w:r>
        <w:rPr>
          <w:rFonts w:hint="eastAsia"/>
        </w:rPr>
        <w:t xml:space="preserve"> Blizzard  Bethesda  Electronic Arts  Ubisoft</w:t>
      </w:r>
    </w:p>
    <w:p>
      <w:r>
        <w:rPr>
          <w:rFonts w:hint="eastAsia"/>
        </w:rPr>
        <w:t>Bethesda</w:t>
      </w:r>
    </w:p>
    <w:p/>
    <w:p>
      <w:r>
        <w:rPr>
          <w:rFonts w:hint="eastAsia"/>
        </w:rPr>
        <w:t>#27 石蕗惠汰,羽濑川小鹰,须贺京太郎,大路饼藏四人的共同点[不]包括</w:t>
      </w:r>
    </w:p>
    <w:p>
      <w:r>
        <w:rPr>
          <w:rFonts w:hint="eastAsia"/>
        </w:rPr>
        <w:t xml:space="preserve"> 都是男孩子  对百合构成一定的威胁  声优均为1980年之后出生  发色均为黄色</w:t>
      </w:r>
    </w:p>
    <w:p>
      <w:r>
        <w:rPr>
          <w:rFonts w:hint="eastAsia"/>
        </w:rPr>
        <w:t>我。。。我。。。我不知道</w:t>
      </w:r>
    </w:p>
    <w:p/>
    <w:p>
      <w:r>
        <w:rPr>
          <w:rFonts w:hint="eastAsia"/>
        </w:rPr>
        <w:t>#28 在Mugen中，最高的人物等级是？</w:t>
      </w:r>
    </w:p>
    <w:p>
      <w:r>
        <w:rPr>
          <w:rFonts w:hint="eastAsia"/>
        </w:rPr>
        <w:t xml:space="preserve"> 论外  狂  神  凶</w:t>
      </w:r>
    </w:p>
    <w:p>
      <w:r>
        <w:rPr>
          <w:rFonts w:hint="eastAsia"/>
        </w:rPr>
        <w:t>论外？</w:t>
      </w:r>
    </w:p>
    <w:p/>
    <w:p>
      <w:r>
        <w:rPr>
          <w:rFonts w:hint="eastAsia"/>
        </w:rPr>
        <w:t>#29 圣斗士星矢的看家技能是？</w:t>
      </w:r>
    </w:p>
    <w:p>
      <w:r>
        <w:rPr>
          <w:rFonts w:hint="eastAsia"/>
        </w:rPr>
        <w:t xml:space="preserve"> 天马恒星拳  天马陨石拳  天马星辰拳  天马流星拳</w:t>
      </w:r>
    </w:p>
    <w:p>
      <w:r>
        <w:rPr>
          <w:rFonts w:hint="eastAsia"/>
        </w:rPr>
        <w:t>天马流星拳</w:t>
      </w:r>
    </w:p>
    <w:p/>
    <w:p>
      <w:r>
        <w:rPr>
          <w:rFonts w:hint="eastAsia"/>
        </w:rPr>
        <w:t>#30 魔兽世界里的联盟英雄吉安娜是什么职业</w:t>
      </w:r>
    </w:p>
    <w:p>
      <w:r>
        <w:rPr>
          <w:rFonts w:hint="eastAsia"/>
        </w:rPr>
        <w:t xml:space="preserve"> 武僧  盗贼  死亡骑士  法师</w:t>
      </w:r>
    </w:p>
    <w:p>
      <w:r>
        <w:rPr>
          <w:rFonts w:hint="eastAsia"/>
        </w:rPr>
        <w:t>法师</w:t>
      </w:r>
    </w:p>
    <w:p/>
    <w:p>
      <w:r>
        <w:rPr>
          <w:rFonts w:hint="eastAsia"/>
        </w:rPr>
        <w:t>#31 谁被称为日本动画界的黑泽明？</w:t>
      </w:r>
    </w:p>
    <w:p>
      <w:r>
        <w:rPr>
          <w:rFonts w:hint="eastAsia"/>
        </w:rPr>
        <w:t xml:space="preserve"> 宫崎骏  今敏  宫崎吾朗  新海诚</w:t>
      </w:r>
    </w:p>
    <w:p>
      <w:r>
        <w:rPr>
          <w:rFonts w:hint="eastAsia"/>
        </w:rPr>
        <w:t>宫崎骏</w:t>
      </w:r>
    </w:p>
    <w:p/>
    <w:p>
      <w:r>
        <w:rPr>
          <w:rFonts w:hint="eastAsia"/>
        </w:rPr>
        <w:t>#32 “世界已完蛋”来自于哪部作品OP的空耳？</w:t>
      </w:r>
    </w:p>
    <w:p>
      <w:r>
        <w:rPr>
          <w:rFonts w:hint="eastAsia"/>
        </w:rPr>
        <w:t xml:space="preserve"> 潜行吧奈亚子  幸运星  中二病也要谈恋爱  日常</w:t>
      </w:r>
    </w:p>
    <w:p>
      <w:r>
        <w:rPr>
          <w:rFonts w:hint="eastAsia"/>
        </w:rPr>
        <w:t>奈那子</w:t>
      </w:r>
    </w:p>
    <w:p/>
    <w:p>
      <w:r>
        <w:rPr>
          <w:rFonts w:hint="eastAsia"/>
        </w:rPr>
        <w:t>#33 炮姐的最爱是？</w:t>
      </w:r>
    </w:p>
    <w:p>
      <w:r>
        <w:rPr>
          <w:rFonts w:hint="eastAsia"/>
        </w:rPr>
        <w:t xml:space="preserve"> 贺氏Y太  哞太  咩太  呱太</w:t>
      </w:r>
    </w:p>
    <w:p>
      <w:r>
        <w:rPr>
          <w:rFonts w:hint="eastAsia"/>
        </w:rPr>
        <w:t>呱太</w:t>
      </w:r>
    </w:p>
    <w:p/>
    <w:p>
      <w:r>
        <w:rPr>
          <w:rFonts w:hint="eastAsia"/>
        </w:rPr>
        <w:t>#34 美少女战士的作者是哪位漫画家的夫人？</w:t>
      </w:r>
    </w:p>
    <w:p>
      <w:r>
        <w:rPr>
          <w:rFonts w:hint="eastAsia"/>
        </w:rPr>
        <w:t xml:space="preserve"> 藤卷忠俊  高河弓  富坚义博  尾田荣一郎</w:t>
      </w:r>
    </w:p>
    <w:p>
      <w:r>
        <w:rPr>
          <w:rFonts w:hint="eastAsia"/>
        </w:rPr>
        <w:t>富奸</w:t>
      </w:r>
    </w:p>
    <w:p/>
    <w:p>
      <w:r>
        <w:rPr>
          <w:rFonts w:hint="eastAsia"/>
        </w:rPr>
        <w:t>#35 陈坤在微博向大家推荐了哪部动画得到群众热烈反应？</w:t>
      </w:r>
    </w:p>
    <w:p>
      <w:r>
        <w:rPr>
          <w:rFonts w:hint="eastAsia"/>
        </w:rPr>
        <w:t xml:space="preserve"> 《Boku》  《Blood-C》  《Fate/Zero》  《Code Gease》</w:t>
      </w:r>
    </w:p>
    <w:p>
      <w:r>
        <w:rPr>
          <w:rFonts w:hint="eastAsia"/>
        </w:rPr>
        <w:t>fz</w:t>
      </w:r>
    </w:p>
    <w:p/>
    <w:p>
      <w:r>
        <w:rPr>
          <w:rFonts w:hint="eastAsia"/>
        </w:rPr>
        <w:t>#36 在FATE STAY NIGHT 中阿尔托莉雅的职介是什么</w:t>
      </w:r>
    </w:p>
    <w:p>
      <w:r>
        <w:rPr>
          <w:rFonts w:hint="eastAsia"/>
        </w:rPr>
        <w:t xml:space="preserve"> SABER  LANCER  CASTER  RIDER</w:t>
      </w:r>
    </w:p>
    <w:p>
      <w:r>
        <w:rPr>
          <w:rFonts w:hint="eastAsia"/>
        </w:rPr>
        <w:t>Saber</w:t>
      </w:r>
    </w:p>
    <w:p/>
    <w:p>
      <w:r>
        <w:rPr>
          <w:rFonts w:hint="eastAsia"/>
        </w:rPr>
        <w:t>#37 正面上我啊是哪个人物的名台词</w:t>
      </w:r>
    </w:p>
    <w:p>
      <w:r>
        <w:rPr>
          <w:rFonts w:hint="eastAsia"/>
        </w:rPr>
        <w:t xml:space="preserve"> 高町奈叶  宫永咲  御坂美琴  秋月 爱莉</w:t>
      </w:r>
    </w:p>
    <w:p>
      <w:r>
        <w:rPr>
          <w:rFonts w:hint="eastAsia"/>
        </w:rPr>
        <w:t>炮姐【出自HKG字幕组，大战后炮姐被黑子正面上了。。。。</w:t>
      </w:r>
    </w:p>
    <w:p/>
    <w:p>
      <w:r>
        <w:rPr>
          <w:rFonts w:hint="eastAsia"/>
        </w:rPr>
        <w:t>#38 为《星际牛仔》《攻壳机动队》《Macross F》等动画配乐的著名音乐制作人是</w:t>
      </w:r>
    </w:p>
    <w:p>
      <w:r>
        <w:rPr>
          <w:rFonts w:hint="eastAsia"/>
        </w:rPr>
        <w:t xml:space="preserve"> 新居昭乃  菅野洋子  冈崎律子  梶浦由记</w:t>
      </w:r>
    </w:p>
    <w:p>
      <w:r>
        <w:rPr>
          <w:rFonts w:hint="eastAsia"/>
        </w:rPr>
        <w:t>菅野洋子</w:t>
      </w:r>
    </w:p>
    <w:p/>
    <w:p>
      <w:r>
        <w:rPr>
          <w:rFonts w:hint="eastAsia"/>
        </w:rPr>
        <w:t>#39 ⑨指的是东方project中的那个人物？</w:t>
      </w:r>
    </w:p>
    <w:p>
      <w:r>
        <w:rPr>
          <w:rFonts w:hint="eastAsia"/>
        </w:rPr>
        <w:t xml:space="preserve"> 古明地觉  蕾米莉亚·斯卡雷特  博丽灵梦  琪露诺</w:t>
      </w:r>
    </w:p>
    <w:p>
      <w:r>
        <w:rPr>
          <w:rFonts w:hint="eastAsia"/>
        </w:rPr>
        <w:t>琪露诺</w:t>
      </w:r>
    </w:p>
    <w:p/>
    <w:p>
      <w:r>
        <w:rPr>
          <w:rFonts w:hint="eastAsia"/>
        </w:rPr>
        <w:t>#40 《天降之物》第一集中从天而降的天使名字是？</w:t>
      </w:r>
    </w:p>
    <w:p>
      <w:r>
        <w:rPr>
          <w:rFonts w:hint="eastAsia"/>
        </w:rPr>
        <w:t xml:space="preserve"> 德玛西亚  哈雷路亚  伊洛斯儿  伊卡洛斯</w:t>
      </w:r>
    </w:p>
    <w:p>
      <w:r>
        <w:rPr>
          <w:rFonts w:hint="eastAsia"/>
        </w:rPr>
        <w:t>伊卡洛斯</w:t>
      </w:r>
    </w:p>
    <w:p/>
    <w:p>
      <w:r>
        <w:rPr>
          <w:rFonts w:hint="eastAsia"/>
        </w:rPr>
        <w:t>#41 路过草从最担心的是哪句话？</w:t>
      </w:r>
    </w:p>
    <w:p>
      <w:r>
        <w:rPr>
          <w:rFonts w:hint="eastAsia"/>
        </w:rPr>
        <w:t xml:space="preserve"> 妈妈卡  德玛西亚  刷特  一库油</w:t>
      </w:r>
    </w:p>
    <w:p>
      <w:r>
        <w:rPr>
          <w:rFonts w:hint="eastAsia"/>
        </w:rPr>
        <w:t>德玛西亚吧。。。</w:t>
      </w:r>
    </w:p>
    <w:p/>
    <w:p>
      <w:r>
        <w:rPr>
          <w:rFonts w:hint="eastAsia"/>
        </w:rPr>
        <w:t>#42 《海贼王》中与路飞同行的一位厨师是？</w:t>
      </w:r>
    </w:p>
    <w:p>
      <w:r>
        <w:rPr>
          <w:rFonts w:hint="eastAsia"/>
        </w:rPr>
        <w:t xml:space="preserve"> 白星  娜美  索隆  香吉士</w:t>
      </w:r>
    </w:p>
    <w:p>
      <w:r>
        <w:rPr>
          <w:rFonts w:hint="eastAsia"/>
        </w:rPr>
        <w:t>香吉士</w:t>
      </w:r>
    </w:p>
    <w:p/>
    <w:p>
      <w:r>
        <w:rPr>
          <w:rFonts w:hint="eastAsia"/>
        </w:rPr>
        <w:t>#43 自古枪兵的幸运值是多少</w:t>
      </w:r>
    </w:p>
    <w:p>
      <w:r>
        <w:rPr>
          <w:rFonts w:hint="eastAsia"/>
        </w:rPr>
        <w:t xml:space="preserve"> a  d  b  e</w:t>
      </w:r>
    </w:p>
    <w:p>
      <w:r>
        <w:rPr>
          <w:rFonts w:hint="eastAsia"/>
        </w:rPr>
        <w:t>E【不不枪哥幸运值肯定掉出了字母表</w:t>
      </w:r>
    </w:p>
    <w:p/>
    <w:p>
      <w:r>
        <w:rPr>
          <w:rFonts w:hint="eastAsia"/>
        </w:rPr>
        <w:t>#44 德玛西亚之力此人物出自哪个游戏？</w:t>
      </w:r>
    </w:p>
    <w:p>
      <w:r>
        <w:rPr>
          <w:rFonts w:hint="eastAsia"/>
        </w:rPr>
        <w:t xml:space="preserve"> 《亚瑟王之剑》  《DOTA》  《英雄联盟》  《梦三国》</w:t>
      </w:r>
    </w:p>
    <w:p>
      <w:r>
        <w:rPr>
          <w:rFonts w:hint="eastAsia"/>
        </w:rPr>
        <w:t>英雄联盟</w:t>
      </w:r>
    </w:p>
    <w:p/>
    <w:p>
      <w:r>
        <w:rPr>
          <w:rFonts w:hint="eastAsia"/>
        </w:rPr>
        <w:t>#45 虽然我可爱又迷人，但我会招来__。</w:t>
      </w:r>
    </w:p>
    <w:p>
      <w:r>
        <w:rPr>
          <w:rFonts w:hint="eastAsia"/>
        </w:rPr>
        <w:t xml:space="preserve"> 疾病  死亡  不幸  快乐</w:t>
      </w:r>
    </w:p>
    <w:p>
      <w:r>
        <w:rPr>
          <w:rFonts w:hint="eastAsia"/>
        </w:rPr>
        <w:t>死亡</w:t>
      </w:r>
    </w:p>
    <w:p/>
    <w:p>
      <w:r>
        <w:rPr>
          <w:rFonts w:hint="eastAsia"/>
        </w:rPr>
        <w:t>#46 key社以下哪一部作品不是由京都动画改编？</w:t>
      </w:r>
    </w:p>
    <w:p>
      <w:r>
        <w:rPr>
          <w:rFonts w:hint="eastAsia"/>
        </w:rPr>
        <w:t xml:space="preserve"> AIR  Kanon  CLANNAD  Little Busters!</w:t>
      </w:r>
    </w:p>
    <w:p>
      <w:r>
        <w:rPr>
          <w:rFonts w:hint="eastAsia"/>
        </w:rPr>
        <w:t>Little Busters!是节操社的作品</w:t>
      </w:r>
    </w:p>
    <w:p/>
    <w:p>
      <w:r>
        <w:rPr>
          <w:rFonts w:hint="eastAsia"/>
        </w:rPr>
        <w:t>#47 动漫11区指哪里？</w:t>
      </w:r>
    </w:p>
    <w:p>
      <w:r>
        <w:rPr>
          <w:rFonts w:hint="eastAsia"/>
        </w:rPr>
        <w:t xml:space="preserve"> 英国  欧洲  美国  日本</w:t>
      </w:r>
    </w:p>
    <w:p>
      <w:r>
        <w:rPr>
          <w:rFonts w:hint="eastAsia"/>
        </w:rPr>
        <w:t>日本</w:t>
      </w:r>
    </w:p>
    <w:p/>
    <w:p>
      <w:r>
        <w:rPr>
          <w:rFonts w:hint="eastAsia"/>
        </w:rPr>
        <w:t>#48 《CLANNAD》中，藤林杏的摩托车是什么颜色的？</w:t>
      </w:r>
    </w:p>
    <w:p>
      <w:r>
        <w:rPr>
          <w:rFonts w:hint="eastAsia"/>
        </w:rPr>
        <w:t xml:space="preserve"> 白色  蓝色  红色  粉色</w:t>
      </w:r>
    </w:p>
    <w:p>
      <w:r>
        <w:rPr>
          <w:rFonts w:hint="eastAsia"/>
        </w:rPr>
        <w:t>这我还没补。。。。</w:t>
      </w:r>
    </w:p>
    <w:p/>
    <w:p>
      <w:r>
        <w:rPr>
          <w:rFonts w:hint="eastAsia"/>
        </w:rPr>
        <w:t>#49 《穷神》中红叶是什么罩杯？</w:t>
      </w:r>
    </w:p>
    <w:p>
      <w:r>
        <w:rPr>
          <w:rFonts w:hint="eastAsia"/>
        </w:rPr>
        <w:t xml:space="preserve"> AAA罩杯  A罩杯  B罩杯  AA罩杯</w:t>
      </w:r>
    </w:p>
    <w:p>
      <w:r>
        <w:rPr>
          <w:rFonts w:hint="eastAsia"/>
        </w:rPr>
        <w:t>AA</w:t>
      </w:r>
    </w:p>
    <w:p/>
    <w:p>
      <w:r>
        <w:rPr>
          <w:rFonts w:hint="eastAsia"/>
        </w:rPr>
        <w:t>#50 《兽的演奏者艾琳》中的里岚是雄性还是雌性？</w:t>
      </w:r>
    </w:p>
    <w:p>
      <w:r>
        <w:rPr>
          <w:rFonts w:hint="eastAsia"/>
        </w:rPr>
        <w:t xml:space="preserve"> 雌雄同体  雄性  人妖  雌性</w:t>
      </w:r>
    </w:p>
    <w:p>
      <w:r>
        <w:rPr>
          <w:rFonts w:hint="eastAsia"/>
        </w:rPr>
        <w:t>这个。。。不知道</w:t>
      </w:r>
    </w:p>
    <w:p/>
    <w:p>
      <w:r>
        <w:rPr>
          <w:rFonts w:hint="eastAsia"/>
        </w:rPr>
        <w:t>#51 东方幻想乡中妖怪之山上守矢神社中的风祝叫什么名字？</w:t>
      </w:r>
    </w:p>
    <w:p>
      <w:r>
        <w:rPr>
          <w:rFonts w:hint="eastAsia"/>
        </w:rPr>
        <w:t xml:space="preserve"> 八坂神奈子  东风谷早苗  洩矢诹访子  博丽灵梦</w:t>
      </w:r>
    </w:p>
    <w:p>
      <w:r>
        <w:rPr>
          <w:rFonts w:hint="eastAsia"/>
        </w:rPr>
        <w:t>人妻苗</w:t>
      </w:r>
    </w:p>
    <w:p/>
    <w:p>
      <w:r>
        <w:rPr>
          <w:rFonts w:hint="eastAsia"/>
        </w:rPr>
        <w:t>#52 《電腦線圈》中的沙奇(Search Mutton)，是甚麼？</w:t>
      </w:r>
    </w:p>
    <w:p>
      <w:r>
        <w:rPr>
          <w:rFonts w:hint="eastAsia"/>
        </w:rPr>
        <w:t xml:space="preserve"> 病毒驅除程式  電腦生命體  機械人  城市搜尋軟件</w:t>
      </w:r>
    </w:p>
    <w:p>
      <w:r>
        <w:rPr>
          <w:rFonts w:hint="eastAsia"/>
        </w:rPr>
        <w:t>病毒驱除程式</w:t>
      </w:r>
    </w:p>
    <w:p/>
    <w:p>
      <w:r>
        <w:rPr>
          <w:rFonts w:hint="eastAsia"/>
        </w:rPr>
        <w:t>#53 雾雨魔理沙在东方神灵庙（TH13）中的称号是？</w:t>
      </w:r>
    </w:p>
    <w:p>
      <w:r>
        <w:rPr>
          <w:rFonts w:hint="eastAsia"/>
        </w:rPr>
        <w:t xml:space="preserve"> 雾雨的魔法使  东洋的西洋魔术师  强欲的魔法使  普通的魔法使</w:t>
      </w:r>
    </w:p>
    <w:p>
      <w:r>
        <w:rPr>
          <w:rFonts w:hint="eastAsia"/>
        </w:rPr>
        <w:t xml:space="preserve"> 普通的魔法使（这个我也是猜的）</w:t>
      </w:r>
    </w:p>
    <w:p/>
    <w:p>
      <w:r>
        <w:rPr>
          <w:rFonts w:hint="eastAsia"/>
        </w:rPr>
        <w:t>#54 薛定谔的猫是薛定谔的一个著名实验，其不涉及的问题是</w:t>
      </w:r>
    </w:p>
    <w:p>
      <w:r>
        <w:rPr>
          <w:rFonts w:hint="eastAsia"/>
        </w:rPr>
        <w:t xml:space="preserve"> 观测者对实验的影响  势垒穿透  量子的不确定性  量子的叠加态</w:t>
      </w:r>
    </w:p>
    <w:p>
      <w:r>
        <w:rPr>
          <w:rFonts w:hint="eastAsia"/>
        </w:rPr>
        <w:t>势垒穿透？</w:t>
      </w:r>
    </w:p>
    <w:p/>
    <w:p>
      <w:r>
        <w:rPr>
          <w:rFonts w:hint="eastAsia"/>
        </w:rPr>
        <w:t>#55 《海贼王》中现任海军元帅的是谁？</w:t>
      </w:r>
    </w:p>
    <w:p>
      <w:r>
        <w:rPr>
          <w:rFonts w:hint="eastAsia"/>
        </w:rPr>
        <w:t xml:space="preserve"> 斯摩格  赤犬  黄猿  巴兹尔·霍金斯</w:t>
      </w:r>
    </w:p>
    <w:p>
      <w:r>
        <w:rPr>
          <w:rFonts w:hint="eastAsia"/>
        </w:rPr>
        <w:t>赤犬</w:t>
      </w:r>
    </w:p>
    <w:p/>
    <w:p>
      <w:r>
        <w:rPr>
          <w:rFonts w:hint="eastAsia"/>
        </w:rPr>
        <w:t>#56 暴走漫画的男主角一般都叫什么？</w:t>
      </w:r>
    </w:p>
    <w:p>
      <w:r>
        <w:rPr>
          <w:rFonts w:hint="eastAsia"/>
        </w:rPr>
        <w:t xml:space="preserve"> 马乐碧  曹妮媚  王尼玛  倪达夜</w:t>
      </w:r>
    </w:p>
    <w:p>
      <w:r>
        <w:rPr>
          <w:rFonts w:hint="eastAsia"/>
        </w:rPr>
        <w:t>王尼玛</w:t>
      </w:r>
    </w:p>
    <w:p/>
    <w:p>
      <w:r>
        <w:rPr>
          <w:rFonts w:hint="eastAsia"/>
        </w:rPr>
        <w:t>#57 小鸟游六花的中二属性是什么？</w:t>
      </w:r>
    </w:p>
    <w:p>
      <w:r>
        <w:rPr>
          <w:rFonts w:hint="eastAsia"/>
        </w:rPr>
        <w:t xml:space="preserve"> 劫之眼  魔瞳  邪王真眼  神眼</w:t>
      </w:r>
    </w:p>
    <w:p>
      <w:r>
        <w:rPr>
          <w:rFonts w:hint="eastAsia"/>
        </w:rPr>
        <w:t>邪王真眼</w:t>
      </w:r>
    </w:p>
    <w:p/>
    <w:p>
      <w:r>
        <w:rPr>
          <w:rFonts w:hint="eastAsia"/>
        </w:rPr>
        <w:t>#58 傅里叶级数是傅里叶在研究哪种物理现象时提出的？</w:t>
      </w:r>
    </w:p>
    <w:p>
      <w:r>
        <w:rPr>
          <w:rFonts w:hint="eastAsia"/>
        </w:rPr>
        <w:t xml:space="preserve"> 量子力学  电磁波  机械振动  热传导</w:t>
      </w:r>
    </w:p>
    <w:p/>
    <w:p>
      <w:r>
        <w:rPr>
          <w:rFonts w:hint="eastAsia"/>
        </w:rPr>
        <w:t>#59 ”阿姆斯特朗回旋加速喷气式阿姆斯特朗炮“的名字出自哪部动漫</w:t>
      </w:r>
    </w:p>
    <w:p>
      <w:r>
        <w:rPr>
          <w:rFonts w:hint="eastAsia"/>
        </w:rPr>
        <w:t xml:space="preserve"> 《银魂》  《旋风管家》  《名侦探柯南》  《北斗神拳》</w:t>
      </w:r>
    </w:p>
    <w:p>
      <w:r>
        <w:rPr>
          <w:rFonts w:hint="eastAsia"/>
        </w:rPr>
        <w:t>银他妈不用说啊，上次下雪我还捏了一个放在学长家门口的栏杆上</w:t>
      </w:r>
    </w:p>
    <w:p/>
    <w:p>
      <w:r>
        <w:rPr>
          <w:rFonts w:hint="eastAsia"/>
        </w:rPr>
        <w:t>#60 火影忍者中4代火影和主角鸣人是什么关系？</w:t>
      </w:r>
    </w:p>
    <w:p>
      <w:r>
        <w:rPr>
          <w:rFonts w:hint="eastAsia"/>
        </w:rPr>
        <w:t xml:space="preserve"> 朋友  兄弟  父子  情敌</w:t>
      </w:r>
    </w:p>
    <w:p>
      <w:r>
        <w:rPr>
          <w:rFonts w:hint="eastAsia"/>
        </w:rPr>
        <w:t>父子</w:t>
      </w:r>
    </w:p>
    <w:p/>
    <w:p>
      <w:r>
        <w:rPr>
          <w:rFonts w:hint="eastAsia"/>
        </w:rPr>
        <w:t>#61 dota是哪个游戏的地图?</w:t>
      </w:r>
    </w:p>
    <w:p>
      <w:r>
        <w:rPr>
          <w:rFonts w:hint="eastAsia"/>
        </w:rPr>
        <w:t xml:space="preserve"> 魔兽世界  英雄联盟  魔兽争霸  星际争霸</w:t>
      </w:r>
    </w:p>
    <w:p>
      <w:r>
        <w:rPr>
          <w:rFonts w:hint="eastAsia"/>
        </w:rPr>
        <w:t>魔兽世界</w:t>
      </w:r>
    </w:p>
    <w:p/>
    <w:p>
      <w:r>
        <w:rPr>
          <w:rFonts w:hint="eastAsia"/>
        </w:rPr>
        <w:t>#62 在《死亡笔记》中，是谁杀死了夜神月？</w:t>
      </w:r>
    </w:p>
    <w:p>
      <w:r>
        <w:rPr>
          <w:rFonts w:hint="eastAsia"/>
        </w:rPr>
        <w:t xml:space="preserve"> 魅上照  龙崎（L）  硫克  尼亚</w:t>
      </w:r>
    </w:p>
    <w:p>
      <w:r>
        <w:rPr>
          <w:rFonts w:hint="eastAsia"/>
        </w:rPr>
        <w:t>硫克</w:t>
      </w:r>
    </w:p>
    <w:p/>
    <w:p>
      <w:r>
        <w:rPr>
          <w:rFonts w:hint="eastAsia"/>
        </w:rPr>
        <w:t>#63 机战里常说的“吉姆王”是出自哪一部作品</w:t>
      </w:r>
    </w:p>
    <w:p>
      <w:r>
        <w:rPr>
          <w:rFonts w:hint="eastAsia"/>
        </w:rPr>
        <w:t xml:space="preserve"> 勇者王  魔神凯撒  盖塔机器人  传说巨神</w:t>
      </w:r>
    </w:p>
    <w:p>
      <w:r>
        <w:rPr>
          <w:rFonts w:hint="eastAsia"/>
        </w:rPr>
        <w:t>传说巨神</w:t>
      </w:r>
    </w:p>
    <w:p/>
    <w:p>
      <w:r>
        <w:rPr>
          <w:rFonts w:hint="eastAsia"/>
        </w:rPr>
        <w:t>#64 以下哪一个游戏在早期2D时代的第一部作品不是俯视角？</w:t>
      </w:r>
    </w:p>
    <w:p>
      <w:r>
        <w:rPr>
          <w:rFonts w:hint="eastAsia"/>
        </w:rPr>
        <w:t xml:space="preserve"> 合金装备  侠盗猎车  塞尔达传说  银河战士</w:t>
      </w:r>
    </w:p>
    <w:p>
      <w:r>
        <w:rPr>
          <w:rFonts w:hint="eastAsia"/>
        </w:rPr>
        <w:t>这个。。。不知道</w:t>
      </w:r>
    </w:p>
    <w:p/>
    <w:p>
      <w:r>
        <w:rPr>
          <w:rFonts w:hint="eastAsia"/>
        </w:rPr>
        <w:t>#65 无头骑士异闻录中罪歌到11卷出现了几个母体？</w:t>
      </w:r>
    </w:p>
    <w:p>
      <w:r>
        <w:rPr>
          <w:rFonts w:hint="eastAsia"/>
        </w:rPr>
        <w:t xml:space="preserve"> 3个  1个  4个  2个</w:t>
      </w:r>
    </w:p>
    <w:p>
      <w:r>
        <w:rPr>
          <w:rFonts w:hint="eastAsia"/>
        </w:rPr>
        <w:t>这个我也不知道。。。</w:t>
      </w:r>
    </w:p>
    <w:p/>
    <w:p>
      <w:r>
        <w:rPr>
          <w:rFonts w:hint="eastAsia"/>
        </w:rPr>
        <w:t>#66 《魔笛MAGI》中梶裕貴配音的角色是谁？</w:t>
      </w:r>
    </w:p>
    <w:p>
      <w:r>
        <w:rPr>
          <w:rFonts w:hint="eastAsia"/>
        </w:rPr>
        <w:t xml:space="preserve"> 阿西巴巴  卡西巴巴  咔叽巴巴  阿里巴巴</w:t>
      </w:r>
    </w:p>
    <w:p>
      <w:r>
        <w:rPr>
          <w:rFonts w:hint="eastAsia"/>
        </w:rPr>
        <w:t>阿里巴巴</w:t>
      </w:r>
    </w:p>
    <w:p/>
    <w:p>
      <w:r>
        <w:rPr>
          <w:rFonts w:hint="eastAsia"/>
        </w:rPr>
        <w:t>#67 兵库北的天气怎么样？</w:t>
      </w:r>
    </w:p>
    <w:p>
      <w:r>
        <w:rPr>
          <w:rFonts w:hint="eastAsia"/>
        </w:rPr>
        <w:t xml:space="preserve"> 雨 20℃ 60%/40% 22岁  晴 19℃ 40%/60% 24岁  雨 19℃ 60%/40% 24岁  雨 19℃ 40%/60% 24岁</w:t>
      </w:r>
    </w:p>
    <w:p>
      <w:r>
        <w:rPr>
          <w:rFonts w:hint="eastAsia"/>
        </w:rPr>
        <w:t xml:space="preserve"> 雨 19℃ 60%/40%</w:t>
      </w:r>
    </w:p>
    <w:p/>
    <w:p>
      <w:r>
        <w:rPr>
          <w:rFonts w:hint="eastAsia"/>
        </w:rPr>
        <w:t>#68 “海尔，这是阿包特·泰姆”这句台词出自哪款游戏？</w:t>
      </w:r>
    </w:p>
    <w:p>
      <w:r>
        <w:rPr>
          <w:rFonts w:hint="eastAsia"/>
        </w:rPr>
        <w:t xml:space="preserve"> 女装山脉  星际争霸2  鬼泣：DMC  火焰纹章:圣魔之光石</w:t>
      </w:r>
    </w:p>
    <w:p>
      <w:r>
        <w:rPr>
          <w:rFonts w:hint="eastAsia"/>
        </w:rPr>
        <w:t>星际争霸2——Hell,it`s about time</w:t>
      </w:r>
    </w:p>
    <w:p/>
    <w:p>
      <w:r>
        <w:rPr>
          <w:rFonts w:hint="eastAsia"/>
        </w:rPr>
        <w:t>#69 被成为“一生万物、万物归一者”的是</w:t>
      </w:r>
    </w:p>
    <w:p>
      <w:r>
        <w:rPr>
          <w:rFonts w:hint="eastAsia"/>
        </w:rPr>
        <w:t xml:space="preserve"> Shub-Niggurath  Yog-Sothoth  Azathoth  Nyarlathotep</w:t>
      </w:r>
    </w:p>
    <w:p>
      <w:r>
        <w:rPr>
          <w:rFonts w:hint="eastAsia"/>
        </w:rPr>
        <w:t>Yog-Sothoth</w:t>
      </w:r>
    </w:p>
    <w:p/>
    <w:p>
      <w:r>
        <w:rPr>
          <w:rFonts w:hint="eastAsia"/>
        </w:rPr>
        <w:t>#70 《旋风管家》中的女主角三千院凪的身高是？(直接输入阿拉伯数字）</w:t>
      </w:r>
    </w:p>
    <w:p>
      <w:r>
        <w:rPr>
          <w:rFonts w:hint="eastAsia"/>
        </w:rPr>
        <w:t xml:space="preserve"> 140  141  139  138</w:t>
      </w:r>
    </w:p>
    <w:p>
      <w:r>
        <w:rPr>
          <w:rFonts w:hint="eastAsia"/>
        </w:rPr>
        <w:t>138</w:t>
      </w:r>
    </w:p>
    <w:p/>
    <w:p>
      <w:r>
        <w:rPr>
          <w:rFonts w:hint="eastAsia"/>
        </w:rPr>
        <w:t>#71 银河英雄传说中男主角杨威利是如何死亡的</w:t>
      </w:r>
    </w:p>
    <w:p>
      <w:r>
        <w:rPr>
          <w:rFonts w:hint="eastAsia"/>
        </w:rPr>
        <w:t xml:space="preserve"> 被迫自杀  被地球教刺客刺杀  寿终正寝  被莱因哈特击杀</w:t>
      </w:r>
    </w:p>
    <w:p>
      <w:r>
        <w:rPr>
          <w:rFonts w:hint="eastAsia"/>
        </w:rPr>
        <w:t>地球刺客刺杀</w:t>
      </w:r>
    </w:p>
    <w:p/>
    <w:p>
      <w:r>
        <w:rPr>
          <w:rFonts w:hint="eastAsia"/>
        </w:rPr>
        <w:t>#72 动漫（雪之少女）泽渡真琴，的口头禅是什么</w:t>
      </w:r>
    </w:p>
    <w:p>
      <w:r>
        <w:rPr>
          <w:rFonts w:hint="eastAsia"/>
        </w:rPr>
        <w:t xml:space="preserve"> 啊唔  啊呀  啊呜  啊哦</w:t>
      </w:r>
    </w:p>
    <w:p>
      <w:r>
        <w:rPr>
          <w:rFonts w:hint="eastAsia"/>
        </w:rPr>
        <w:t>啊呜</w:t>
      </w:r>
    </w:p>
    <w:p/>
    <w:p>
      <w:r>
        <w:rPr>
          <w:rFonts w:hint="eastAsia"/>
        </w:rPr>
        <w:t>#73 《魔法少女小圆》的编剧（脚本）是谁？</w:t>
      </w:r>
    </w:p>
    <w:p>
      <w:r>
        <w:rPr>
          <w:rFonts w:hint="eastAsia"/>
        </w:rPr>
        <w:t xml:space="preserve"> 龙骑士07  麻枝准  虚渊玄  奈须蘑菇</w:t>
      </w:r>
    </w:p>
    <w:p>
      <w:r>
        <w:rPr>
          <w:rFonts w:hint="eastAsia"/>
        </w:rPr>
        <w:t>虚渊玄</w:t>
      </w:r>
    </w:p>
    <w:p/>
    <w:p>
      <w:r>
        <w:rPr>
          <w:rFonts w:hint="eastAsia"/>
        </w:rPr>
        <w:t>#74 下列哪个角色不是关智一配音的？</w:t>
      </w:r>
    </w:p>
    <w:p>
      <w:r>
        <w:rPr>
          <w:rFonts w:hint="eastAsia"/>
        </w:rPr>
        <w:t xml:space="preserve"> 木之本桃矢  白滨兼一  高桥启介  基拉·大和</w:t>
      </w:r>
    </w:p>
    <w:p>
      <w:r>
        <w:rPr>
          <w:rFonts w:hint="eastAsia"/>
        </w:rPr>
        <w:t>基拉大和</w:t>
      </w:r>
    </w:p>
    <w:p/>
    <w:p>
      <w:r>
        <w:rPr>
          <w:rFonts w:hint="eastAsia"/>
        </w:rPr>
        <w:t>#75 是谁提出“感应电流的磁场总是要阻碍引起感应电流的磁通量的变化”?</w:t>
      </w:r>
    </w:p>
    <w:p>
      <w:r>
        <w:rPr>
          <w:rFonts w:hint="eastAsia"/>
        </w:rPr>
        <w:t xml:space="preserve"> 牛顿  法拉第  楞次  安培</w:t>
      </w:r>
    </w:p>
    <w:p>
      <w:r>
        <w:rPr>
          <w:rFonts w:hint="eastAsia"/>
        </w:rPr>
        <w:t>楞次</w:t>
      </w:r>
    </w:p>
    <w:p/>
    <w:p>
      <w:r>
        <w:rPr>
          <w:rFonts w:hint="eastAsia"/>
        </w:rPr>
        <w:t>#76 动漫《火影忍者》中，宇智波佐助所拥有的瞳术的名字是？</w:t>
      </w:r>
    </w:p>
    <w:p>
      <w:r>
        <w:rPr>
          <w:rFonts w:hint="eastAsia"/>
        </w:rPr>
        <w:t xml:space="preserve"> 光盘眼  白眼  轮回眼  写轮眼</w:t>
      </w:r>
    </w:p>
    <w:p>
      <w:r>
        <w:rPr>
          <w:rFonts w:hint="eastAsia"/>
        </w:rPr>
        <w:t>写轮眼吧。。。</w:t>
      </w:r>
    </w:p>
    <w:p/>
    <w:p>
      <w:r>
        <w:rPr>
          <w:rFonts w:hint="eastAsia"/>
        </w:rPr>
        <w:t>#77 《轻音少女》动画中，活动室里养的动物是？</w:t>
      </w:r>
    </w:p>
    <w:p>
      <w:r>
        <w:rPr>
          <w:rFonts w:hint="eastAsia"/>
        </w:rPr>
        <w:t xml:space="preserve"> 兔子  鹦鹉  猫  乌龟</w:t>
      </w:r>
    </w:p>
    <w:p>
      <w:r>
        <w:rPr>
          <w:rFonts w:hint="eastAsia"/>
        </w:rPr>
        <w:t>龟</w:t>
      </w:r>
    </w:p>
    <w:p>
      <w:r>
        <w:rPr>
          <w:rFonts w:hint="eastAsia"/>
        </w:rPr>
        <w:t>#78 灼眼的夏娜中夏娜所带的项链中红世之徒的名字是</w:t>
      </w:r>
    </w:p>
    <w:p>
      <w:r>
        <w:rPr>
          <w:rFonts w:hint="eastAsia"/>
        </w:rPr>
        <w:t xml:space="preserve"> 亚雷斯塔  亚拉斯托尔  艾因兹贝伦  爱丽斯菲尔</w:t>
      </w:r>
    </w:p>
    <w:p>
      <w:r>
        <w:rPr>
          <w:rFonts w:hint="eastAsia"/>
        </w:rPr>
        <w:t>亚拉斯托尔</w:t>
      </w:r>
    </w:p>
    <w:p/>
    <w:p>
      <w:r>
        <w:rPr>
          <w:rFonts w:hint="eastAsia"/>
        </w:rPr>
        <w:t>#79 国产动画片《魁拔》中，魁拔的重生时间是</w:t>
      </w:r>
    </w:p>
    <w:p>
      <w:r>
        <w:rPr>
          <w:rFonts w:hint="eastAsia"/>
        </w:rPr>
        <w:t xml:space="preserve"> 666年  444年  555年  333年</w:t>
      </w:r>
    </w:p>
    <w:p>
      <w:r>
        <w:rPr>
          <w:rFonts w:hint="eastAsia"/>
        </w:rPr>
        <w:t>333</w:t>
      </w:r>
    </w:p>
    <w:p/>
    <w:p>
      <w:r>
        <w:rPr>
          <w:rFonts w:hint="eastAsia"/>
        </w:rPr>
        <w:t>#80 以下哪一款RPG（角色扮演游戏）属于WRPG（欧美角色扮演游戏）？</w:t>
      </w:r>
    </w:p>
    <w:p>
      <w:r>
        <w:rPr>
          <w:rFonts w:hint="eastAsia"/>
        </w:rPr>
        <w:t xml:space="preserve"> 格兰蒂亚  博德之门  异度装甲  勇者斗恶龙</w:t>
      </w:r>
    </w:p>
    <w:p>
      <w:r>
        <w:rPr>
          <w:rFonts w:hint="eastAsia"/>
        </w:rPr>
        <w:t>这个我真的不知道</w:t>
      </w:r>
    </w:p>
    <w:p/>
    <w:p>
      <w:r>
        <w:rPr>
          <w:rFonts w:hint="eastAsia"/>
        </w:rPr>
        <w:t>#81 C语言中，如果ar是个数组，那么表达式ar[i]与什么等价？</w:t>
      </w:r>
    </w:p>
    <w:p>
      <w:r>
        <w:rPr>
          <w:rFonts w:hint="eastAsia"/>
        </w:rPr>
        <w:t xml:space="preserve"> &amp;(ar+i）  *(ar+i)  &amp;ar+i  *ar+i</w:t>
      </w:r>
    </w:p>
    <w:p>
      <w:r>
        <w:rPr>
          <w:rFonts w:hint="eastAsia"/>
        </w:rPr>
        <w:t>*ar(i+1)</w:t>
      </w:r>
    </w:p>
    <w:p>
      <w:r>
        <w:rPr>
          <w:rFonts w:hint="eastAsia"/>
        </w:rPr>
        <w:t>#82 c语言中换行符是？</w:t>
      </w:r>
    </w:p>
    <w:p>
      <w:r>
        <w:rPr>
          <w:rFonts w:hint="eastAsia"/>
        </w:rPr>
        <w:t xml:space="preserve"> \n  \g  \h  \s</w:t>
      </w:r>
    </w:p>
    <w:p>
      <w:r>
        <w:rPr>
          <w:rFonts w:hint="eastAsia"/>
        </w:rPr>
        <w:t xml:space="preserve"> \n</w:t>
      </w:r>
    </w:p>
    <w:p/>
    <w:p>
      <w:r>
        <w:rPr>
          <w:rFonts w:hint="eastAsia"/>
        </w:rPr>
        <w:t>#83 某万事屋老板的名字是？</w:t>
      </w:r>
    </w:p>
    <w:p>
      <w:r>
        <w:rPr>
          <w:rFonts w:hint="eastAsia"/>
        </w:rPr>
        <w:t xml:space="preserve"> 坂田金时  坂田甜食  坂田银时  坂田零食</w:t>
      </w:r>
    </w:p>
    <w:p>
      <w:r>
        <w:rPr>
          <w:rFonts w:hint="eastAsia"/>
        </w:rPr>
        <w:t>坂田银时</w:t>
      </w:r>
    </w:p>
    <w:p/>
    <w:p>
      <w:r>
        <w:rPr>
          <w:rFonts w:hint="eastAsia"/>
        </w:rPr>
        <w:t>#84 以下那部动画的配乐不是梶浦由纪？</w:t>
      </w:r>
    </w:p>
    <w:p>
      <w:r>
        <w:rPr>
          <w:rFonts w:hint="eastAsia"/>
        </w:rPr>
        <w:t xml:space="preserve"> madlax  sword art online  fate stay night  fate zero</w:t>
      </w:r>
    </w:p>
    <w:p>
      <w:r>
        <w:rPr>
          <w:rFonts w:hint="eastAsia"/>
        </w:rPr>
        <w:t>fsn</w:t>
      </w:r>
    </w:p>
    <w:p/>
    <w:p>
      <w:r>
        <w:rPr>
          <w:rFonts w:hint="eastAsia"/>
        </w:rPr>
        <w:t>#85 《某科学超电磁炮》中 御坂美琴的硬币大约能打多少米？</w:t>
      </w:r>
    </w:p>
    <w:p>
      <w:r>
        <w:rPr>
          <w:rFonts w:hint="eastAsia"/>
        </w:rPr>
        <w:t xml:space="preserve"> 60米  40米  70米  50米</w:t>
      </w:r>
    </w:p>
    <w:p>
      <w:r>
        <w:rPr>
          <w:rFonts w:hint="eastAsia"/>
        </w:rPr>
        <w:t>50米</w:t>
      </w:r>
    </w:p>
    <w:p/>
    <w:p>
      <w:r>
        <w:rPr>
          <w:rFonts w:hint="eastAsia"/>
        </w:rPr>
        <w:t>#86 以下哪个动漫人物被作为我朝四代隐形战机的爱称？</w:t>
      </w:r>
    </w:p>
    <w:p>
      <w:r>
        <w:rPr>
          <w:rFonts w:hint="eastAsia"/>
        </w:rPr>
        <w:t xml:space="preserve"> 阎魔爱  蓬莱山辉夜  谏山黄泉  秋山澪</w:t>
      </w:r>
    </w:p>
    <w:p>
      <w:r>
        <w:rPr>
          <w:rFonts w:hint="eastAsia"/>
        </w:rPr>
        <w:t>秋山澪</w:t>
      </w:r>
    </w:p>
    <w:p/>
    <w:p>
      <w:r>
        <w:rPr>
          <w:rFonts w:hint="eastAsia"/>
        </w:rPr>
        <w:t>#87 EVA新剧场版中真希波玛丽眼镜镜框的颜色是</w:t>
      </w:r>
    </w:p>
    <w:p>
      <w:r>
        <w:rPr>
          <w:rFonts w:hint="eastAsia"/>
        </w:rPr>
        <w:t xml:space="preserve"> 紫色  白色  蓝色  红色</w:t>
      </w:r>
    </w:p>
    <w:p>
      <w:r>
        <w:rPr>
          <w:rFonts w:hint="eastAsia"/>
        </w:rPr>
        <w:t>红色</w:t>
      </w:r>
    </w:p>
    <w:p/>
    <w:p>
      <w:r>
        <w:rPr>
          <w:rFonts w:hint="eastAsia"/>
        </w:rPr>
        <w:t>#88 世界第一公主殿下是谁</w:t>
      </w:r>
    </w:p>
    <w:p>
      <w:r>
        <w:rPr>
          <w:rFonts w:hint="eastAsia"/>
        </w:rPr>
        <w:t xml:space="preserve"> 巡音  初音未来  镜音铃  lily</w:t>
      </w:r>
    </w:p>
    <w:p>
      <w:r>
        <w:rPr>
          <w:rFonts w:hint="eastAsia"/>
        </w:rPr>
        <w:t>初音</w:t>
      </w:r>
    </w:p>
    <w:p/>
    <w:p>
      <w:r>
        <w:rPr>
          <w:rFonts w:hint="eastAsia"/>
        </w:rPr>
        <w:t>#89 哔哩哔哩是什么类型的网站?</w:t>
      </w:r>
    </w:p>
    <w:p>
      <w:r>
        <w:rPr>
          <w:rFonts w:hint="eastAsia"/>
        </w:rPr>
        <w:t xml:space="preserve"> 里番视频  哲♂学♂研♂究  弹幕视频  有关部门</w:t>
      </w:r>
    </w:p>
    <w:p>
      <w:r>
        <w:rPr>
          <w:rFonts w:hint="eastAsia"/>
        </w:rPr>
        <w:t>弹幕视频</w:t>
      </w:r>
    </w:p>
    <w:p/>
    <w:p>
      <w:r>
        <w:rPr>
          <w:rFonts w:hint="eastAsia"/>
        </w:rPr>
        <w:t>#90 2012年日萌萌王是谁</w:t>
      </w:r>
    </w:p>
    <w:p>
      <w:r>
        <w:rPr>
          <w:rFonts w:hint="eastAsia"/>
        </w:rPr>
        <w:t xml:space="preserve"> 巴麻美  园城寺怜  逢坂大河  夏娜</w:t>
      </w:r>
    </w:p>
    <w:p/>
    <w:p>
      <w:r>
        <w:rPr>
          <w:rFonts w:hint="eastAsia"/>
        </w:rPr>
        <w:t>#91 《穿越火线》由国内哪家公司代理运营？</w:t>
      </w:r>
    </w:p>
    <w:p>
      <w:r>
        <w:rPr>
          <w:rFonts w:hint="eastAsia"/>
        </w:rPr>
        <w:t xml:space="preserve"> 网易  完美  腾讯  九城</w:t>
      </w:r>
    </w:p>
    <w:p>
      <w:r>
        <w:rPr>
          <w:rFonts w:hint="eastAsia"/>
        </w:rPr>
        <w:t>腾讯</w:t>
      </w:r>
    </w:p>
    <w:p/>
    <w:p>
      <w:r>
        <w:rPr>
          <w:rFonts w:hint="eastAsia"/>
        </w:rPr>
        <w:t>#92 下列各项不属于电脑操作系统的是</w:t>
      </w:r>
    </w:p>
    <w:p>
      <w:r>
        <w:rPr>
          <w:rFonts w:hint="eastAsia"/>
        </w:rPr>
        <w:t xml:space="preserve"> S60  XP  DOS  UNIX</w:t>
      </w:r>
    </w:p>
    <w:p>
      <w:r>
        <w:rPr>
          <w:rFonts w:hint="eastAsia"/>
        </w:rPr>
        <w:t>S60</w:t>
      </w:r>
    </w:p>
    <w:p/>
    <w:p>
      <w:r>
        <w:rPr>
          <w:rFonts w:hint="eastAsia"/>
        </w:rPr>
        <w:t>#93 国际标准化组织ISO制定的OSI模型中，路由器工作在哪一层？</w:t>
      </w:r>
    </w:p>
    <w:p>
      <w:r>
        <w:rPr>
          <w:rFonts w:hint="eastAsia"/>
        </w:rPr>
        <w:t xml:space="preserve"> 传输层  网络层  应用层  数据链路层</w:t>
      </w:r>
    </w:p>
    <w:p>
      <w:r>
        <w:rPr>
          <w:rFonts w:hint="eastAsia"/>
        </w:rPr>
        <w:t>网络层</w:t>
      </w:r>
    </w:p>
    <w:p/>
    <w:p>
      <w:r>
        <w:rPr>
          <w:rFonts w:hint="eastAsia"/>
        </w:rPr>
        <w:t>#94 下列谁没有担任《机动战士高达V》的机设</w:t>
      </w:r>
    </w:p>
    <w:p>
      <w:r>
        <w:rPr>
          <w:rFonts w:hint="eastAsia"/>
        </w:rPr>
        <w:t xml:space="preserve"> 安彦良和  KATOKI  石垣纯哉  大河原邦男</w:t>
      </w:r>
    </w:p>
    <w:p>
      <w:r>
        <w:rPr>
          <w:rFonts w:hint="eastAsia"/>
        </w:rPr>
        <w:t xml:space="preserve"> 安彦良和 </w:t>
      </w:r>
    </w:p>
    <w:p/>
    <w:p>
      <w:r>
        <w:rPr>
          <w:rFonts w:hint="eastAsia"/>
        </w:rPr>
        <w:t>#95 mugen人物实力一共有几个级别</w:t>
      </w:r>
    </w:p>
    <w:p>
      <w:r>
        <w:rPr>
          <w:rFonts w:hint="eastAsia"/>
        </w:rPr>
        <w:t xml:space="preserve"> 6个  8个  5个  7个</w:t>
      </w:r>
    </w:p>
    <w:p>
      <w:r>
        <w:rPr>
          <w:rFonts w:hint="eastAsia"/>
        </w:rPr>
        <w:t>A:7个</w:t>
      </w:r>
    </w:p>
    <w:p/>
    <w:p>
      <w:r>
        <w:rPr>
          <w:rFonts w:hint="eastAsia"/>
        </w:rPr>
        <w:t>#96 由Nintendo公司发售的8位游戏机的名称缩写是什么？</w:t>
      </w:r>
    </w:p>
    <w:p>
      <w:r>
        <w:rPr>
          <w:rFonts w:hint="eastAsia"/>
        </w:rPr>
        <w:t xml:space="preserve"> FC  XBOX  PS3  PSP</w:t>
      </w:r>
    </w:p>
    <w:p>
      <w:r>
        <w:rPr>
          <w:rFonts w:hint="eastAsia"/>
        </w:rPr>
        <w:t xml:space="preserve">A: FC  </w:t>
      </w:r>
    </w:p>
    <w:p/>
    <w:p>
      <w:r>
        <w:rPr>
          <w:rFonts w:hint="eastAsia"/>
        </w:rPr>
        <w:t>#97 （），你一定不懂吧。括号里的名字是？</w:t>
      </w:r>
    </w:p>
    <w:p>
      <w:r>
        <w:rPr>
          <w:rFonts w:hint="eastAsia"/>
        </w:rPr>
        <w:t xml:space="preserve"> 当麻  士郎  秀吉  心叶</w:t>
      </w:r>
    </w:p>
    <w:p>
      <w:r>
        <w:rPr>
          <w:rFonts w:hint="eastAsia"/>
        </w:rPr>
        <w:t>A: 心叶</w:t>
      </w:r>
    </w:p>
    <w:p/>
    <w:p>
      <w:r>
        <w:rPr>
          <w:rFonts w:hint="eastAsia"/>
        </w:rPr>
        <w:t>#98 团长的名字是</w:t>
      </w:r>
    </w:p>
    <w:p>
      <w:r>
        <w:rPr>
          <w:rFonts w:hint="eastAsia"/>
        </w:rPr>
        <w:t xml:space="preserve"> 须川亮  千反田爱瑠  凉宫春日  库洛洛 鲁西鲁</w:t>
      </w:r>
    </w:p>
    <w:p>
      <w:r>
        <w:rPr>
          <w:rFonts w:hint="eastAsia"/>
        </w:rPr>
        <w:t>A:凉宫春日</w:t>
      </w:r>
    </w:p>
    <w:p/>
    <w:p>
      <w:r>
        <w:rPr>
          <w:rFonts w:hint="eastAsia"/>
        </w:rPr>
        <w:t>#99 空之境界中与阴性人格式相反的阳性人格是?</w:t>
      </w:r>
    </w:p>
    <w:p>
      <w:r>
        <w:rPr>
          <w:rFonts w:hint="eastAsia"/>
        </w:rPr>
        <w:t xml:space="preserve"> 枳  织  职  识</w:t>
      </w:r>
    </w:p>
    <w:p>
      <w:r>
        <w:rPr>
          <w:rFonts w:hint="eastAsia"/>
        </w:rPr>
        <w:t>A:织</w:t>
      </w:r>
    </w:p>
    <w:p/>
    <w:p>
      <w:r>
        <w:rPr>
          <w:rFonts w:hint="eastAsia"/>
        </w:rPr>
        <w:t>#100 东方project中不死组指的是那对CP</w:t>
      </w:r>
    </w:p>
    <w:p>
      <w:r>
        <w:rPr>
          <w:rFonts w:hint="eastAsia"/>
        </w:rPr>
        <w:t xml:space="preserve"> 辉夜x永琳  妹红X慧音  永琳X慧音  妹红X辉夜</w:t>
      </w:r>
    </w:p>
    <w:p>
      <w:r>
        <w:rPr>
          <w:rFonts w:hint="eastAsia"/>
        </w:rPr>
        <w:t>A:妹红X辉夜</w:t>
      </w:r>
    </w:p>
    <w:p>
      <w:r>
        <w:rPr>
          <w:rFonts w:hint="eastAsia"/>
        </w:rPr>
        <w:t xml:space="preserve">有一种比女孩子还可爱的男孩子,他们替路西法做收割(....)的工作. (两字中文) </w:t>
      </w:r>
    </w:p>
    <w:p>
      <w:r>
        <w:rPr>
          <w:rFonts w:hint="eastAsia"/>
        </w:rPr>
        <w:t>回答：灵魂</w:t>
      </w:r>
    </w:p>
    <w:p/>
    <w:p>
      <w:r>
        <w:rPr>
          <w:rFonts w:hint="eastAsia"/>
        </w:rPr>
        <w:t xml:space="preserve">"如同预想的一样" 这句话减缩意思可以用哪三个字表达?(中文三字) </w:t>
      </w:r>
    </w:p>
    <w:p>
      <w:r>
        <w:rPr>
          <w:rFonts w:hint="eastAsia"/>
        </w:rPr>
        <w:t xml:space="preserve">回答：计划通 </w:t>
      </w:r>
    </w:p>
    <w:p/>
    <w:p>
      <w:r>
        <w:rPr>
          <w:rFonts w:hint="eastAsia"/>
        </w:rPr>
        <w:t xml:space="preserve">金坷拉的公司总部在美国(.....)?(四字中文) </w:t>
      </w:r>
    </w:p>
    <w:p>
      <w:r>
        <w:rPr>
          <w:rFonts w:hint="eastAsia"/>
        </w:rPr>
        <w:t xml:space="preserve">回答：圣地亚哥 </w:t>
      </w:r>
    </w:p>
    <w:p/>
    <w:p>
      <w:r>
        <w:rPr>
          <w:rFonts w:hint="eastAsia"/>
        </w:rPr>
        <w:t xml:space="preserve">iphone 20的宣传片邀请了一名使用宇宙力量战斗的战士作代言人,请问这名战士的职业是? (四字中文) </w:t>
      </w:r>
    </w:p>
    <w:p>
      <w:r>
        <w:rPr>
          <w:rFonts w:hint="eastAsia"/>
        </w:rPr>
        <w:t>回答：绝地武士</w:t>
      </w:r>
    </w:p>
    <w:p/>
    <w:p>
      <w:r>
        <w:rPr>
          <w:rFonts w:hint="eastAsia"/>
        </w:rPr>
        <w:t xml:space="preserve">那些会躲在草丛里等你路过时像狗一样跳出来的英雄,他们肯定都来自(....) (四字中文) </w:t>
      </w:r>
    </w:p>
    <w:p>
      <w:r>
        <w:rPr>
          <w:rFonts w:hint="eastAsia"/>
        </w:rPr>
        <w:t>回答：英雄联盟</w:t>
      </w:r>
    </w:p>
    <w:p/>
    <w:p>
      <w:r>
        <w:rPr>
          <w:rFonts w:hint="eastAsia"/>
        </w:rPr>
        <w:t xml:space="preserve">这么可爱!一定是(....)(三字中文) </w:t>
      </w:r>
    </w:p>
    <w:p>
      <w:r>
        <w:rPr>
          <w:rFonts w:hint="eastAsia"/>
        </w:rPr>
        <w:t xml:space="preserve">回答：男孩子 </w:t>
      </w:r>
    </w:p>
    <w:p/>
    <w:p>
      <w:r>
        <w:rPr>
          <w:rFonts w:hint="eastAsia"/>
        </w:rPr>
        <w:t xml:space="preserve">╮（￣▽￣）╭ &lt;- 这个表情是什么文字? (三字中文) </w:t>
      </w:r>
    </w:p>
    <w:p>
      <w:r>
        <w:rPr>
          <w:rFonts w:hint="eastAsia"/>
        </w:rPr>
        <w:t>回答：颜文字</w:t>
      </w:r>
    </w:p>
    <w:p/>
    <w:p>
      <w:r>
        <w:rPr>
          <w:rFonts w:hint="eastAsia"/>
        </w:rPr>
        <w:t xml:space="preserve">只有带着怨气才能在午夜12点准时上去的网站叫(?)(4字中文 出处：地狱少女) </w:t>
      </w:r>
    </w:p>
    <w:p>
      <w:r>
        <w:rPr>
          <w:rFonts w:hint="eastAsia"/>
        </w:rPr>
        <w:t xml:space="preserve">回答：地狱通信 </w:t>
      </w:r>
    </w:p>
    <w:p/>
    <w:p>
      <w:r>
        <w:rPr>
          <w:rFonts w:hint="eastAsia"/>
        </w:rPr>
        <w:t xml:space="preserve">没有逻辑、非常玄幻、违规常理的事件,都可以用哪四个字来表达?(四字中文) </w:t>
      </w:r>
    </w:p>
    <w:p>
      <w:r>
        <w:rPr>
          <w:rFonts w:hint="eastAsia"/>
        </w:rPr>
        <w:t xml:space="preserve">回答：这不科学 </w:t>
      </w:r>
    </w:p>
    <w:p/>
    <w:p>
      <w:r>
        <w:rPr>
          <w:rFonts w:hint="eastAsia"/>
        </w:rPr>
        <w:t xml:space="preserve">进幻想乡最快的方法,就是对着一名17岁的妙龄少女喊她(....) (两字中文) </w:t>
      </w:r>
    </w:p>
    <w:p>
      <w:r>
        <w:rPr>
          <w:rFonts w:hint="eastAsia"/>
        </w:rPr>
        <w:t>回答：紫妈</w:t>
      </w:r>
    </w:p>
    <w:p/>
    <w:p>
      <w:r>
        <w:rPr>
          <w:rFonts w:hint="eastAsia"/>
        </w:rPr>
        <w:t xml:space="preserve">写作绅士读作???写作淑女读作???(两字中文╮（￣▽￣）╭) </w:t>
      </w:r>
    </w:p>
    <w:p>
      <w:r>
        <w:rPr>
          <w:rFonts w:hint="eastAsia"/>
        </w:rPr>
        <w:t xml:space="preserve">回答：变态 </w:t>
      </w:r>
    </w:p>
    <w:p/>
    <w:p>
      <w:r>
        <w:rPr>
          <w:rFonts w:hint="eastAsia"/>
        </w:rPr>
        <w:t xml:space="preserve">凌波丽的微笑被称为?(中文5字) </w:t>
      </w:r>
    </w:p>
    <w:p>
      <w:r>
        <w:rPr>
          <w:rFonts w:hint="eastAsia"/>
        </w:rPr>
        <w:t xml:space="preserve">回答：女神的微笑 </w:t>
      </w:r>
    </w:p>
    <w:p/>
    <w:p>
      <w:r>
        <w:rPr>
          <w:rFonts w:hint="eastAsia"/>
        </w:rPr>
        <w:t xml:space="preserve">奥林帕斯山是珠穆朗玛峰的三倍高,请问它坐落于哪?(两字中文) </w:t>
      </w:r>
    </w:p>
    <w:p>
      <w:r>
        <w:rPr>
          <w:rFonts w:hint="eastAsia"/>
        </w:rPr>
        <w:t xml:space="preserve">回答：火星 </w:t>
      </w:r>
    </w:p>
    <w:p/>
    <w:p>
      <w:r>
        <w:rPr>
          <w:rFonts w:hint="eastAsia"/>
        </w:rPr>
        <w:t xml:space="preserve">你是否愿意为这个宇宙付出你的一切(╮（￣▽￣）╭) </w:t>
      </w:r>
    </w:p>
    <w:p>
      <w:r>
        <w:rPr>
          <w:rFonts w:hint="eastAsia"/>
        </w:rPr>
        <w:t xml:space="preserve">回答：是 </w:t>
      </w:r>
    </w:p>
    <w:p/>
    <w:p>
      <w:r>
        <w:rPr>
          <w:rFonts w:hint="eastAsia"/>
        </w:rPr>
        <w:t xml:space="preserve">从前我和你一样也是是一名冒险家，直到我(....)中了一箭(两字中文) </w:t>
      </w:r>
    </w:p>
    <w:p>
      <w:r>
        <w:rPr>
          <w:rFonts w:hint="eastAsia"/>
        </w:rPr>
        <w:t xml:space="preserve">回答：膝盖 </w:t>
      </w:r>
    </w:p>
    <w:p/>
    <w:p>
      <w:r>
        <w:rPr>
          <w:rFonts w:hint="eastAsia"/>
        </w:rPr>
        <w:t xml:space="preserve">一名优秀的反派,应该在主角和亲信煽情的时候保持(...)状态 (中文两字网游名词) </w:t>
      </w:r>
    </w:p>
    <w:p>
      <w:r>
        <w:rPr>
          <w:rFonts w:hint="eastAsia"/>
        </w:rPr>
        <w:t>回答：掉线</w:t>
      </w:r>
    </w:p>
    <w:p/>
    <w:p>
      <w:r>
        <w:rPr>
          <w:rFonts w:hint="eastAsia"/>
        </w:rPr>
        <w:t xml:space="preserve">撬棍还有另外一个名字,那是?(中文五字) </w:t>
      </w:r>
    </w:p>
    <w:p>
      <w:r>
        <w:rPr>
          <w:rFonts w:hint="eastAsia"/>
        </w:rPr>
        <w:t xml:space="preserve">回答：物理学圣剑 </w:t>
      </w:r>
    </w:p>
    <w:p/>
    <w:p>
      <w:r>
        <w:rPr>
          <w:rFonts w:hint="eastAsia"/>
        </w:rPr>
        <w:t xml:space="preserve">不罗利一直在苦心寻找的卡卡罗特是谁? (3字中文) </w:t>
      </w:r>
    </w:p>
    <w:p>
      <w:r>
        <w:rPr>
          <w:rFonts w:hint="eastAsia"/>
        </w:rPr>
        <w:t>回答：孙悟空</w:t>
      </w:r>
    </w:p>
    <w:p/>
    <w:p>
      <w:r>
        <w:rPr>
          <w:rFonts w:hint="eastAsia"/>
        </w:rPr>
        <w:t xml:space="preserve">无论多高的地方跳下,只要有稻草堆就不会受伤的技能是?(四字中文) </w:t>
      </w:r>
    </w:p>
    <w:p>
      <w:r>
        <w:rPr>
          <w:rFonts w:hint="eastAsia"/>
        </w:rPr>
        <w:t xml:space="preserve">回答：信仰之跃 </w:t>
      </w:r>
    </w:p>
    <w:p/>
    <w:p>
      <w:r>
        <w:rPr>
          <w:rFonts w:hint="eastAsia"/>
        </w:rPr>
        <w:t xml:space="preserve">已知A星球是B星球质量的2700倍，A与C距离为400光年，B与C距离为1光年，求A-C与B-C的引力比例(格式 1/100) </w:t>
      </w:r>
    </w:p>
    <w:p>
      <w:r>
        <w:rPr>
          <w:rFonts w:hint="eastAsia"/>
        </w:rPr>
        <w:t xml:space="preserve">回答：1/6 </w:t>
      </w:r>
    </w:p>
    <w:p/>
    <w:p>
      <w:r>
        <w:rPr>
          <w:rFonts w:hint="eastAsia"/>
        </w:rPr>
        <w:t xml:space="preserve">处于食物链顶端吃什么都嘎蹦脆鸡肉味的人型生命体叫?(两字中文) </w:t>
      </w:r>
    </w:p>
    <w:p>
      <w:r>
        <w:rPr>
          <w:rFonts w:hint="eastAsia"/>
        </w:rPr>
        <w:t xml:space="preserve">回答：贝爷 </w:t>
      </w:r>
    </w:p>
    <w:p/>
    <w:p>
      <w:r>
        <w:rPr>
          <w:rFonts w:hint="eastAsia"/>
        </w:rPr>
        <w:t>在fatezero中,一切的一切全都是(...)的错 (两字中文)</w:t>
      </w:r>
    </w:p>
    <w:p>
      <w:r>
        <w:rPr>
          <w:rFonts w:hint="eastAsia"/>
        </w:rPr>
        <w:t xml:space="preserve">回答：时臣 </w:t>
      </w:r>
    </w:p>
    <w:p/>
    <w:p>
      <w:r>
        <w:rPr>
          <w:rFonts w:hint="eastAsia"/>
        </w:rPr>
        <w:t xml:space="preserve">拯救世界和毁灭世界的少年少女们都普遍患有一种疾病,这种疾病叫? (三字中文) </w:t>
      </w:r>
    </w:p>
    <w:p>
      <w:r>
        <w:rPr>
          <w:rFonts w:hint="eastAsia"/>
        </w:rPr>
        <w:t>回答：中二病</w:t>
      </w:r>
    </w:p>
    <w:p/>
    <w:p>
      <w:r>
        <w:rPr>
          <w:rFonts w:hint="eastAsia"/>
        </w:rPr>
        <w:t xml:space="preserve">fate中Saber的剑的食物名叫法是? (中文三字) </w:t>
      </w:r>
    </w:p>
    <w:p>
      <w:r>
        <w:rPr>
          <w:rFonts w:hint="eastAsia"/>
        </w:rPr>
        <w:t>回答：咖喱棒</w:t>
      </w:r>
    </w:p>
    <w:p/>
    <w:p>
      <w:r>
        <w:rPr>
          <w:rFonts w:hint="eastAsia"/>
        </w:rPr>
        <w:t xml:space="preserve">御阪美琴又被称为? (四字小写英文) </w:t>
      </w:r>
    </w:p>
    <w:p>
      <w:r>
        <w:rPr>
          <w:rFonts w:hint="eastAsia"/>
        </w:rPr>
        <w:t>回答：bilibili</w:t>
      </w:r>
    </w:p>
    <w:p/>
    <w:p>
      <w:r>
        <w:rPr>
          <w:rFonts w:hint="eastAsia"/>
        </w:rPr>
        <w:t xml:space="preserve">用了金柯拉,小麦亩产(???) (半角数字) </w:t>
      </w:r>
    </w:p>
    <w:p>
      <w:r>
        <w:rPr>
          <w:rFonts w:hint="eastAsia"/>
        </w:rPr>
        <w:t>回答：1800</w:t>
      </w:r>
    </w:p>
    <w:p/>
    <w:p>
      <w:r>
        <w:rPr>
          <w:rFonts w:hint="eastAsia"/>
        </w:rPr>
        <w:t xml:space="preserve">在网上喜欢恶意卖萌的不一定就是软妹子,也有可能是(....) (中文四字) </w:t>
      </w:r>
    </w:p>
    <w:p>
      <w:r>
        <w:rPr>
          <w:rFonts w:hint="eastAsia"/>
        </w:rPr>
        <w:t>回答：抠脚大汉</w:t>
      </w:r>
    </w:p>
    <w:p/>
    <w:p>
      <w:r>
        <w:rPr>
          <w:rFonts w:hint="eastAsia"/>
        </w:rPr>
        <w:t xml:space="preserve">元首到了中国的什么省份学会了中文? (三字中文) </w:t>
      </w:r>
    </w:p>
    <w:p>
      <w:r>
        <w:rPr>
          <w:rFonts w:hint="eastAsia"/>
        </w:rPr>
        <w:t>回答：河北省</w:t>
      </w:r>
    </w:p>
    <w:p/>
    <w:p>
      <w:r>
        <w:rPr>
          <w:rFonts w:hint="eastAsia"/>
        </w:rPr>
        <w:t xml:space="preserve">二小姐芙兰朵露的年龄为(???)岁 (答不了请F5刷新换问题) </w:t>
      </w:r>
    </w:p>
    <w:p>
      <w:r>
        <w:rPr>
          <w:rFonts w:hint="eastAsia"/>
        </w:rPr>
        <w:t>回答：495</w:t>
      </w:r>
    </w:p>
    <w:p/>
    <w:p>
      <w:r>
        <w:rPr>
          <w:rFonts w:hint="eastAsia"/>
        </w:rPr>
        <w:t xml:space="preserve">屏蔽广告的上辈子都是折翼的(...) (两字中文) </w:t>
      </w:r>
    </w:p>
    <w:p>
      <w:r>
        <w:rPr>
          <w:rFonts w:hint="eastAsia"/>
        </w:rPr>
        <w:t>回答：天使</w:t>
      </w:r>
    </w:p>
    <w:p/>
    <w:p>
      <w:r>
        <w:rPr>
          <w:rFonts w:hint="eastAsia"/>
        </w:rPr>
        <w:t xml:space="preserve">魔法少女变身时，关键部位被圣光遮住了，你认为这是谁干的好事？ (打一职业角色，中文三字) </w:t>
      </w:r>
    </w:p>
    <w:p>
      <w:r>
        <w:rPr>
          <w:rFonts w:hint="eastAsia"/>
        </w:rPr>
        <w:t>回答：圣骑士</w:t>
      </w:r>
    </w:p>
    <w:p/>
    <w:p>
      <w:r>
        <w:rPr>
          <w:rFonts w:hint="eastAsia"/>
        </w:rPr>
        <w:t xml:space="preserve">魔法少女小圆的最后,鹿目圆所定下的法则被巴麻美称为? (四字中文) </w:t>
      </w:r>
    </w:p>
    <w:p>
      <w:r>
        <w:rPr>
          <w:rFonts w:hint="eastAsia"/>
        </w:rPr>
        <w:t>回答：圆环之理</w:t>
      </w:r>
    </w:p>
    <w:p/>
    <w:p>
      <w:r>
        <w:rPr>
          <w:rFonts w:hint="eastAsia"/>
        </w:rPr>
        <w:t xml:space="preserve">能让迷之音说:"神说了,你还不能在这里死去"的人一般都是(两字中文) </w:t>
      </w:r>
    </w:p>
    <w:p>
      <w:r>
        <w:rPr>
          <w:rFonts w:hint="eastAsia"/>
        </w:rPr>
        <w:t xml:space="preserve">回答：主角 </w:t>
      </w:r>
    </w:p>
    <w:p/>
    <w:p>
      <w:r>
        <w:rPr>
          <w:rFonts w:hint="eastAsia"/>
        </w:rPr>
        <w:t xml:space="preserve">普通作品中,互相敌对势均力敌的对手,不允许对方死于他人之手,联手的时候完美无缺并且气氛暧昧,这种情况一般说这是一对(..) (大写两字英文) </w:t>
      </w:r>
    </w:p>
    <w:p>
      <w:r>
        <w:rPr>
          <w:rFonts w:hint="eastAsia"/>
        </w:rPr>
        <w:t>回答：CP</w:t>
      </w:r>
    </w:p>
    <w:p/>
    <w:p>
      <w:r>
        <w:rPr>
          <w:rFonts w:hint="eastAsia"/>
        </w:rPr>
        <w:t xml:space="preserve">x(124-x)=1243 x为多少? (2个解,用半角逗号(,)分隔) </w:t>
      </w:r>
    </w:p>
    <w:p>
      <w:r>
        <w:rPr>
          <w:rFonts w:hint="eastAsia"/>
        </w:rPr>
        <w:t>回答：11,113</w:t>
      </w:r>
    </w:p>
    <w:p/>
    <w:p>
      <w:r>
        <w:rPr>
          <w:rFonts w:hint="eastAsia"/>
        </w:rPr>
        <w:t xml:space="preserve">在JOJO世界里,喊出"the world"会发生什么?(四个中文) </w:t>
      </w:r>
    </w:p>
    <w:p>
      <w:r>
        <w:rPr>
          <w:rFonts w:hint="eastAsia"/>
        </w:rPr>
        <w:t xml:space="preserve">回答：时间暂停 </w:t>
      </w:r>
    </w:p>
    <w:p/>
    <w:p>
      <w:r>
        <w:rPr>
          <w:rFonts w:hint="eastAsia"/>
        </w:rPr>
        <w:t xml:space="preserve">元首的爱人永远都是(...)! (中文三字) </w:t>
      </w:r>
    </w:p>
    <w:p>
      <w:r>
        <w:rPr>
          <w:rFonts w:hint="eastAsia"/>
        </w:rPr>
        <w:t>回答：斯大林</w:t>
      </w:r>
    </w:p>
    <w:p/>
    <w:p>
      <w:r>
        <w:rPr>
          <w:rFonts w:hint="eastAsia"/>
        </w:rPr>
        <w:t xml:space="preserve">有一种喜欢卖萌的外星人,当人类被它们萌到的时候,他们会想"愚蠢的人类啊",问这是什么外星人? (三字中文) </w:t>
      </w:r>
    </w:p>
    <w:p>
      <w:r>
        <w:rPr>
          <w:rFonts w:hint="eastAsia"/>
        </w:rPr>
        <w:t>回答：喵星人</w:t>
      </w:r>
    </w:p>
    <w:p/>
    <w:p>
      <w:r>
        <w:rPr>
          <w:rFonts w:hint="eastAsia"/>
        </w:rPr>
        <w:t xml:space="preserve">LZSB中文怎么打?  (四字中文) </w:t>
      </w:r>
    </w:p>
    <w:p>
      <w:r>
        <w:rPr>
          <w:rFonts w:hint="eastAsia"/>
        </w:rPr>
        <w:t>回答：兰州烧饼</w:t>
      </w:r>
    </w:p>
    <w:p/>
    <w:p>
      <w:r>
        <w:rPr>
          <w:rFonts w:hint="eastAsia"/>
        </w:rPr>
        <w:t xml:space="preserve">信佛主死后成佛,信上帝死后上天堂,信春哥死后!(7字) </w:t>
      </w:r>
    </w:p>
    <w:p>
      <w:r>
        <w:rPr>
          <w:rFonts w:hint="eastAsia"/>
        </w:rPr>
        <w:t xml:space="preserve">回答：原地满状态复活 </w:t>
      </w:r>
    </w:p>
    <w:p/>
    <w:p>
      <w:r>
        <w:rPr>
          <w:rFonts w:hint="eastAsia"/>
        </w:rPr>
        <w:t xml:space="preserve">集齐6把狂战士之斧后可以?(英文回答) </w:t>
      </w:r>
    </w:p>
    <w:p>
      <w:r>
        <w:rPr>
          <w:rFonts w:hint="eastAsia"/>
        </w:rPr>
        <w:t xml:space="preserve">回答：save the world </w:t>
      </w:r>
    </w:p>
    <w:p/>
    <w:p>
      <w:r>
        <w:rPr>
          <w:rFonts w:hint="eastAsia"/>
        </w:rPr>
        <w:t xml:space="preserve">杨教授的敌人是? </w:t>
      </w:r>
    </w:p>
    <w:p>
      <w:r>
        <w:rPr>
          <w:rFonts w:hint="eastAsia"/>
        </w:rPr>
        <w:t>回答：网魔</w:t>
      </w:r>
    </w:p>
    <w:p/>
    <w:p>
      <w:r>
        <w:rPr>
          <w:rFonts w:hint="eastAsia"/>
        </w:rPr>
        <w:t xml:space="preserve">今天阿尔塞斯出门,在路边捡到一把剑,这把剑叫?(别在意细节) </w:t>
      </w:r>
    </w:p>
    <w:p>
      <w:r>
        <w:rPr>
          <w:rFonts w:hint="eastAsia"/>
        </w:rPr>
        <w:t xml:space="preserve">回答：霜之哀伤 </w:t>
      </w:r>
    </w:p>
    <w:p/>
    <w:p>
      <w:r>
        <w:rPr>
          <w:rFonts w:hint="eastAsia"/>
        </w:rPr>
        <w:t xml:space="preserve">格斗游戏中,把对方逼在墙角长时间连段的话,这是学习了什么拳法?(四字) </w:t>
      </w:r>
    </w:p>
    <w:p>
      <w:r>
        <w:rPr>
          <w:rFonts w:hint="eastAsia"/>
        </w:rPr>
        <w:t xml:space="preserve">回答：北斗神拳 </w:t>
      </w:r>
    </w:p>
    <w:p/>
    <w:p>
      <w:r>
        <w:rPr>
          <w:rFonts w:hint="eastAsia"/>
        </w:rPr>
        <w:t xml:space="preserve">微笑动画是什么? </w:t>
      </w:r>
    </w:p>
    <w:p>
      <w:r>
        <w:rPr>
          <w:rFonts w:hint="eastAsia"/>
        </w:rPr>
        <w:t xml:space="preserve">回答：niconico </w:t>
      </w:r>
    </w:p>
    <w:p/>
    <w:p>
      <w:r>
        <w:rPr>
          <w:rFonts w:hint="eastAsia"/>
        </w:rPr>
        <w:t xml:space="preserve">10W元就可以随便上的巫女是? </w:t>
      </w:r>
    </w:p>
    <w:p>
      <w:r>
        <w:rPr>
          <w:rFonts w:hint="eastAsia"/>
        </w:rPr>
        <w:t xml:space="preserve">回答：博丽灵梦（出自东方） </w:t>
      </w:r>
    </w:p>
    <w:p/>
    <w:p>
      <w:r>
        <w:rPr>
          <w:rFonts w:hint="eastAsia"/>
        </w:rPr>
        <w:t xml:space="preserve">只要是活着的东西,即使是神也杀给你看!(谁的台词) </w:t>
      </w:r>
    </w:p>
    <w:p>
      <w:r>
        <w:rPr>
          <w:rFonts w:hint="eastAsia"/>
        </w:rPr>
        <w:t xml:space="preserve">回答：两仪式 （出自空之境界） </w:t>
      </w:r>
    </w:p>
    <w:p/>
    <w:p>
      <w:r>
        <w:rPr>
          <w:rFonts w:hint="eastAsia"/>
        </w:rPr>
        <w:t xml:space="preserve">手握炉石身开圣盾,老子已经(四字) </w:t>
      </w:r>
    </w:p>
    <w:p>
      <w:r>
        <w:rPr>
          <w:rFonts w:hint="eastAsia"/>
        </w:rPr>
        <w:t xml:space="preserve">回答：天下无敌 （出自NGA囧图一张,PS自东成西就里王重阳出关的剧照） </w:t>
      </w:r>
    </w:p>
    <w:p/>
    <w:p>
      <w:r>
        <w:rPr>
          <w:rFonts w:hint="eastAsia"/>
        </w:rPr>
        <w:t xml:space="preserve">幻想乡最好吃的人是谁？ </w:t>
      </w:r>
    </w:p>
    <w:p>
      <w:r>
        <w:rPr>
          <w:rFonts w:hint="eastAsia"/>
        </w:rPr>
        <w:t xml:space="preserve">回答：伊吹萃香 （萃香音同西瓜(すいか)） </w:t>
      </w:r>
    </w:p>
    <w:p/>
    <w:p>
      <w:r>
        <w:rPr>
          <w:rFonts w:hint="eastAsia"/>
        </w:rPr>
        <w:t xml:space="preserve">自上古以来凡是自称沙包的都是(写作”沙包”读作(两字)) </w:t>
      </w:r>
    </w:p>
    <w:p>
      <w:r>
        <w:rPr>
          <w:rFonts w:hint="eastAsia"/>
        </w:rPr>
        <w:t xml:space="preserve">回答：触手 </w:t>
      </w:r>
    </w:p>
    <w:p/>
    <w:p>
      <w:r>
        <w:rPr>
          <w:rFonts w:hint="eastAsia"/>
        </w:rPr>
        <w:t xml:space="preserve">武功再高,也怕??(刀塔相关) </w:t>
      </w:r>
    </w:p>
    <w:p>
      <w:r>
        <w:rPr>
          <w:rFonts w:hint="eastAsia"/>
        </w:rPr>
        <w:t xml:space="preserve">回答：羊刀 </w:t>
      </w:r>
    </w:p>
    <w:p/>
    <w:p>
      <w:r>
        <w:rPr>
          <w:rFonts w:hint="eastAsia"/>
        </w:rPr>
        <w:t xml:space="preserve">世界第一的公主殿下是?(4字母) </w:t>
      </w:r>
    </w:p>
    <w:p>
      <w:r>
        <w:rPr>
          <w:rFonts w:hint="eastAsia"/>
        </w:rPr>
        <w:t xml:space="preserve">回答：miku </w:t>
      </w:r>
    </w:p>
    <w:p/>
    <w:p>
      <w:r>
        <w:rPr>
          <w:rFonts w:hint="eastAsia"/>
        </w:rPr>
        <w:t xml:space="preserve">我对普通的人类没有兴趣.你们之中要是有外星人,未来人,异世界来的人,(???)者,就尽管来找我吧! </w:t>
      </w:r>
    </w:p>
    <w:p>
      <w:r>
        <w:rPr>
          <w:rFonts w:hint="eastAsia"/>
        </w:rPr>
        <w:t xml:space="preserve">回答：超能力 （出自凉宫春日的忧郁） </w:t>
      </w:r>
    </w:p>
    <w:p/>
    <w:p>
      <w:r>
        <w:rPr>
          <w:rFonts w:hint="eastAsia"/>
        </w:rPr>
        <w:t xml:space="preserve">fate中红A开ubw那段时的音乐名是?(英文) </w:t>
      </w:r>
    </w:p>
    <w:p>
      <w:r>
        <w:rPr>
          <w:rFonts w:hint="eastAsia"/>
        </w:rPr>
        <w:t xml:space="preserve">回答：emiya （出自Fate/stay night） </w:t>
      </w:r>
    </w:p>
    <w:p/>
    <w:p>
      <w:r>
        <w:rPr>
          <w:rFonts w:hint="eastAsia"/>
        </w:rPr>
        <w:t xml:space="preserve">诚哥没错,一切都是(…)的错 </w:t>
      </w:r>
    </w:p>
    <w:p>
      <w:r>
        <w:rPr>
          <w:rFonts w:hint="eastAsia"/>
        </w:rPr>
        <w:t xml:space="preserve">回答：世界 （出自School Days） </w:t>
      </w:r>
    </w:p>
    <w:p/>
    <w:p>
      <w:r>
        <w:rPr>
          <w:rFonts w:hint="eastAsia"/>
        </w:rPr>
        <w:t xml:space="preserve">《鸟之诗》又被称作什么? </w:t>
      </w:r>
    </w:p>
    <w:p>
      <w:r>
        <w:rPr>
          <w:rFonts w:hint="eastAsia"/>
        </w:rPr>
        <w:t>回答：国歌 （出自Air,国崎往人的歌）</w:t>
      </w:r>
    </w:p>
    <w:p/>
    <w:p>
      <w:r>
        <w:rPr>
          <w:rFonts w:hint="eastAsia"/>
        </w:rPr>
        <w:t xml:space="preserve">宇宙的形状是像什么一样的? </w:t>
      </w:r>
    </w:p>
    <w:p>
      <w:r>
        <w:rPr>
          <w:rFonts w:hint="eastAsia"/>
        </w:rPr>
        <w:t xml:space="preserve">回答：棒子 </w:t>
      </w:r>
    </w:p>
    <w:p/>
    <w:p>
      <w:r>
        <w:rPr>
          <w:rFonts w:hint="eastAsia"/>
        </w:rPr>
        <w:t>宇宙是谁创造的?</w:t>
      </w:r>
    </w:p>
    <w:p>
      <w:r>
        <w:rPr>
          <w:rFonts w:hint="eastAsia"/>
        </w:rPr>
        <w:t xml:space="preserve">回答：棒子 </w:t>
      </w:r>
    </w:p>
    <w:p/>
    <w:p>
      <w:r>
        <w:rPr>
          <w:rFonts w:hint="eastAsia"/>
        </w:rPr>
        <w:t>奥特曼遇到怪兽会怎样?</w:t>
      </w:r>
    </w:p>
    <w:p>
      <w:r>
        <w:rPr>
          <w:rFonts w:hint="eastAsia"/>
        </w:rPr>
        <w:t xml:space="preserve">回答：哔哔哔哔 </w:t>
      </w:r>
    </w:p>
    <w:p/>
    <w:p>
      <w:r>
        <w:rPr>
          <w:rFonts w:hint="eastAsia"/>
        </w:rPr>
        <w:t xml:space="preserve">著姐软妹子,(.....) </w:t>
      </w:r>
    </w:p>
    <w:p>
      <w:r>
        <w:rPr>
          <w:rFonts w:hint="eastAsia"/>
        </w:rPr>
        <w:t>回答：柔情真女子</w:t>
      </w:r>
    </w:p>
    <w:p/>
    <w:p>
      <w:r>
        <w:rPr>
          <w:rFonts w:hint="eastAsia"/>
        </w:rPr>
        <w:t>#1 俺はGandom（我就是高达）这句话是谁说的？</w:t>
      </w:r>
    </w:p>
    <w:p>
      <w:r>
        <w:rPr>
          <w:rFonts w:hint="eastAsia"/>
        </w:rPr>
        <w:t xml:space="preserve"> 刹那·F·清英  基拉·大和  希罗·尤尔  巴纳吉·林克斯</w:t>
      </w:r>
    </w:p>
    <w:p>
      <w:r>
        <w:rPr>
          <w:rFonts w:hint="eastAsia"/>
        </w:rPr>
        <w:t>A:  刹那·F·清英</w:t>
      </w:r>
    </w:p>
    <w:p/>
    <w:p>
      <w:r>
        <w:rPr>
          <w:rFonts w:hint="eastAsia"/>
        </w:rPr>
        <w:t>#2 灼眼的夏娜中女主角的刀名字叫？</w:t>
      </w:r>
    </w:p>
    <w:p>
      <w:r>
        <w:rPr>
          <w:rFonts w:hint="eastAsia"/>
        </w:rPr>
        <w:t xml:space="preserve"> 妖刀心渡  闪烁之光  洞爷湖  贽殿遮那</w:t>
      </w:r>
    </w:p>
    <w:p>
      <w:r>
        <w:rPr>
          <w:rFonts w:hint="eastAsia"/>
        </w:rPr>
        <w:t>A:贽殿遮那</w:t>
      </w:r>
    </w:p>
    <w:p/>
    <w:p>
      <w:r>
        <w:rPr>
          <w:rFonts w:hint="eastAsia"/>
        </w:rPr>
        <w:t>#3 《摇曳百合》中京子喜爱的冰淇淋口味是什么？</w:t>
      </w:r>
    </w:p>
    <w:p>
      <w:r>
        <w:rPr>
          <w:rFonts w:hint="eastAsia"/>
        </w:rPr>
        <w:t xml:space="preserve"> 朗姆酒葡萄干  提拉米苏黑莓  覆盆子柠檬  焦糖巧克力</w:t>
      </w:r>
    </w:p>
    <w:p>
      <w:r>
        <w:rPr>
          <w:rFonts w:hint="eastAsia"/>
        </w:rPr>
        <w:t>A: 朗姆酒葡萄干</w:t>
      </w:r>
    </w:p>
    <w:p/>
    <w:p>
      <w:r>
        <w:rPr>
          <w:rFonts w:hint="eastAsia"/>
        </w:rPr>
        <w:t>#4 命运石之门男主角的网名是</w:t>
      </w:r>
    </w:p>
    <w:p>
      <w:r>
        <w:rPr>
          <w:rFonts w:hint="eastAsia"/>
        </w:rPr>
        <w:t xml:space="preserve"> 约翰·提托  凤凰院凶真  栗悟饭和龟派气功  凤凰院胸针</w:t>
      </w:r>
    </w:p>
    <w:p>
      <w:r>
        <w:rPr>
          <w:rFonts w:hint="eastAsia"/>
        </w:rPr>
        <w:t>A:凤凰院凶真</w:t>
      </w:r>
    </w:p>
    <w:p/>
    <w:p>
      <w:r>
        <w:rPr>
          <w:rFonts w:hint="eastAsia"/>
        </w:rPr>
        <w:t>#5 以下哪部游戏中没出现东风谷早苗？</w:t>
      </w:r>
    </w:p>
    <w:p>
      <w:r>
        <w:rPr>
          <w:rFonts w:hint="eastAsia"/>
        </w:rPr>
        <w:t xml:space="preserve"> 东方绯想天则  东方地灵殿  东方神灵庙  东方风神录</w:t>
      </w:r>
    </w:p>
    <w:p>
      <w:r>
        <w:rPr>
          <w:rFonts w:hint="eastAsia"/>
        </w:rPr>
        <w:t>A:东方神灵庙</w:t>
      </w:r>
    </w:p>
    <w:p/>
    <w:p>
      <w:r>
        <w:rPr>
          <w:rFonts w:hint="eastAsia"/>
        </w:rPr>
        <w:t>#6 《CLANNAD》中的冈崎朋也的配音是谁？</w:t>
      </w:r>
    </w:p>
    <w:p>
      <w:r>
        <w:rPr>
          <w:rFonts w:hint="eastAsia"/>
        </w:rPr>
        <w:t xml:space="preserve"> 中村悠一  中村悠  肉村悠一  肉村悠一郎</w:t>
      </w:r>
    </w:p>
    <w:p>
      <w:r>
        <w:rPr>
          <w:rFonts w:hint="eastAsia"/>
        </w:rPr>
        <w:t>A:中村悠一</w:t>
      </w:r>
    </w:p>
    <w:p/>
    <w:p>
      <w:r>
        <w:rPr>
          <w:rFonts w:hint="eastAsia"/>
        </w:rPr>
        <w:t>#7 《火影忍者》中的第五代火影是谁？</w:t>
      </w:r>
    </w:p>
    <w:p>
      <w:r>
        <w:rPr>
          <w:rFonts w:hint="eastAsia"/>
        </w:rPr>
        <w:t xml:space="preserve"> 漩涡鸣人  旗木卡卡西  宇智波佐助  千手纲手</w:t>
      </w:r>
    </w:p>
    <w:p>
      <w:r>
        <w:rPr>
          <w:rFonts w:hint="eastAsia"/>
        </w:rPr>
        <w:t>A:千手纲手</w:t>
      </w:r>
    </w:p>
    <w:p/>
    <w:p>
      <w:r>
        <w:rPr>
          <w:rFonts w:hint="eastAsia"/>
        </w:rPr>
        <w:t>#8 桂木桂马的协助者是谁？</w:t>
      </w:r>
    </w:p>
    <w:p>
      <w:r>
        <w:rPr>
          <w:rFonts w:hint="eastAsia"/>
        </w:rPr>
        <w:t xml:space="preserve"> 艾露西  琉妮  白娅·杜·罗德·赫尔梅尼姆  诺拉·芙萝莉安·蕾欧莉亚</w:t>
      </w:r>
    </w:p>
    <w:p>
      <w:r>
        <w:rPr>
          <w:rFonts w:hint="eastAsia"/>
        </w:rPr>
        <w:t>A;艾露西  琉妮</w:t>
      </w:r>
    </w:p>
    <w:p/>
    <w:p>
      <w:r>
        <w:rPr>
          <w:rFonts w:hint="eastAsia"/>
        </w:rPr>
        <w:t>#9 杀手47的后脑勺上有什么</w:t>
      </w:r>
    </w:p>
    <w:p>
      <w:r>
        <w:rPr>
          <w:rFonts w:hint="eastAsia"/>
        </w:rPr>
        <w:t xml:space="preserve"> 条形码  发髻  当然是头发  龙纹</w:t>
      </w:r>
    </w:p>
    <w:p>
      <w:r>
        <w:rPr>
          <w:rFonts w:hint="eastAsia"/>
        </w:rPr>
        <w:t>A:条形码</w:t>
      </w:r>
    </w:p>
    <w:p/>
    <w:p>
      <w:r>
        <w:rPr>
          <w:rFonts w:hint="eastAsia"/>
        </w:rPr>
        <w:t>#10 psycho pass里最美警花是谁?</w:t>
      </w:r>
    </w:p>
    <w:p>
      <w:r>
        <w:rPr>
          <w:rFonts w:hint="eastAsia"/>
        </w:rPr>
        <w:t xml:space="preserve"> 六合冢弥生  常守朱  宜野座伸元  唐之杜志恩</w:t>
      </w:r>
    </w:p>
    <w:p>
      <w:r>
        <w:rPr>
          <w:rFonts w:hint="eastAsia"/>
        </w:rPr>
        <w:t>A:宜野座伸元</w:t>
      </w:r>
    </w:p>
    <w:p/>
    <w:p>
      <w:r>
        <w:rPr>
          <w:rFonts w:hint="eastAsia"/>
        </w:rPr>
        <w:t>#11 《数码兽大冒险》中第八位被选召的孩子是？</w:t>
      </w:r>
    </w:p>
    <w:p>
      <w:r>
        <w:rPr>
          <w:rFonts w:hint="eastAsia"/>
        </w:rPr>
        <w:t xml:space="preserve"> 武之内素娜/武之内空  城户丈  泉光子郎  八神光/八神嘉儿</w:t>
      </w:r>
    </w:p>
    <w:p>
      <w:r>
        <w:rPr>
          <w:rFonts w:hint="eastAsia"/>
        </w:rPr>
        <w:t>A:八神光/八神嘉儿</w:t>
      </w:r>
    </w:p>
    <w:p/>
    <w:p>
      <w:r>
        <w:rPr>
          <w:rFonts w:hint="eastAsia"/>
        </w:rPr>
        <w:t>#12 雾雨魔理沙的口癖是？</w:t>
      </w:r>
    </w:p>
    <w:p>
      <w:r>
        <w:rPr>
          <w:rFonts w:hint="eastAsia"/>
        </w:rPr>
        <w:t xml:space="preserve"> DA☆ZE  咪啪  death  姆Q~</w:t>
      </w:r>
    </w:p>
    <w:p>
      <w:r>
        <w:rPr>
          <w:rFonts w:hint="eastAsia"/>
        </w:rPr>
        <w:t>A: DA☆ZE</w:t>
      </w:r>
    </w:p>
    <w:p/>
    <w:p>
      <w:r>
        <w:rPr>
          <w:rFonts w:hint="eastAsia"/>
        </w:rPr>
        <w:t>#13 切丝papa的生日在几月几日？</w:t>
      </w:r>
    </w:p>
    <w:p>
      <w:r>
        <w:rPr>
          <w:rFonts w:hint="eastAsia"/>
        </w:rPr>
        <w:t xml:space="preserve"> 11月11日  2月14日  4月1日  12月21日</w:t>
      </w:r>
    </w:p>
    <w:p>
      <w:r>
        <w:rPr>
          <w:rFonts w:hint="eastAsia"/>
        </w:rPr>
        <w:t>A: 11.11</w:t>
      </w:r>
    </w:p>
    <w:p>
      <w:r>
        <w:rPr>
          <w:rFonts w:hint="eastAsia"/>
        </w:rPr>
        <w:t>#14 为动画《魔法少女小圆》中佐仓杏子一角配音的声优是？</w:t>
      </w:r>
    </w:p>
    <w:p>
      <w:r>
        <w:rPr>
          <w:rFonts w:hint="eastAsia"/>
        </w:rPr>
        <w:t xml:space="preserve"> 斋藤千和  喜多村英梨  野中蓝  悠木碧</w:t>
      </w:r>
    </w:p>
    <w:p>
      <w:r>
        <w:rPr>
          <w:rFonts w:hint="eastAsia"/>
        </w:rPr>
        <w:t xml:space="preserve">A:野中蓝 </w:t>
      </w:r>
    </w:p>
    <w:p/>
    <w:p>
      <w:r>
        <w:rPr>
          <w:rFonts w:hint="eastAsia"/>
        </w:rPr>
        <w:t>#15 “月有阴晴圆缺”，用科学的观点看待这件事，原因是？</w:t>
      </w:r>
    </w:p>
    <w:p>
      <w:r>
        <w:rPr>
          <w:rFonts w:hint="eastAsia"/>
        </w:rPr>
        <w:t xml:space="preserve"> 地球绕月球转动偏角不同  地球绕太阳转动，月球绕地球转动，两者转速不一样，出现偏角，使地球掩住了月球的一部分 人有悲欢离合  太阳光照射不均匀</w:t>
      </w:r>
    </w:p>
    <w:p>
      <w:r>
        <w:rPr>
          <w:rFonts w:hint="eastAsia"/>
        </w:rPr>
        <w:t>A:地球绕太阳转动，月球绕地球转动，两者转速不一样，出现偏角，使地球掩住了月球的一部分</w:t>
      </w:r>
    </w:p>
    <w:p/>
    <w:p>
      <w:r>
        <w:rPr>
          <w:rFonts w:hint="eastAsia"/>
        </w:rPr>
        <w:t>#16 《我的朋友很少》中，井上麻里奈为哪个角色配音？</w:t>
      </w:r>
    </w:p>
    <w:p>
      <w:r>
        <w:rPr>
          <w:rFonts w:hint="eastAsia"/>
        </w:rPr>
        <w:t xml:space="preserve"> 三日月太空  三日月空太  三日月夜空  三日月星空</w:t>
      </w:r>
    </w:p>
    <w:p>
      <w:r>
        <w:rPr>
          <w:rFonts w:hint="eastAsia"/>
        </w:rPr>
        <w:t xml:space="preserve">三日月夜空 </w:t>
      </w:r>
    </w:p>
    <w:p/>
    <w:p>
      <w:r>
        <w:rPr>
          <w:rFonts w:hint="eastAsia"/>
        </w:rPr>
        <w:t>#17 游戏《生化危机1》的第一女主角是谁？</w:t>
      </w:r>
    </w:p>
    <w:p>
      <w:r>
        <w:rPr>
          <w:rFonts w:hint="eastAsia"/>
        </w:rPr>
        <w:t xml:space="preserve"> 谢娃·阿洛玛  吉尔·瓦伦蒂安  蕾贝卡·钱伯斯  克莱尔.雷德菲尔德</w:t>
      </w:r>
    </w:p>
    <w:p>
      <w:r>
        <w:rPr>
          <w:rFonts w:hint="eastAsia"/>
        </w:rPr>
        <w:t>吉尔·瓦伦蒂安</w:t>
      </w:r>
    </w:p>
    <w:p/>
    <w:p>
      <w:r>
        <w:rPr>
          <w:rFonts w:hint="eastAsia"/>
        </w:rPr>
        <w:t>#18 回转企鹅罐中一共有多少个ED？出了多少个OST</w:t>
      </w:r>
    </w:p>
    <w:p>
      <w:r>
        <w:rPr>
          <w:rFonts w:hint="eastAsia"/>
        </w:rPr>
        <w:t xml:space="preserve"> 1，6  10，8  5，3  2，1</w:t>
      </w:r>
    </w:p>
    <w:p>
      <w:r>
        <w:rPr>
          <w:rFonts w:hint="eastAsia"/>
        </w:rPr>
        <w:t>10，8</w:t>
      </w:r>
    </w:p>
    <w:p/>
    <w:p>
      <w:r>
        <w:rPr>
          <w:rFonts w:hint="eastAsia"/>
        </w:rPr>
        <w:t>#19 身为纯爷们，绝对从不回头看什么</w:t>
      </w:r>
    </w:p>
    <w:p>
      <w:r>
        <w:rPr>
          <w:rFonts w:hint="eastAsia"/>
        </w:rPr>
        <w:t xml:space="preserve"> 凡人  战友  女神  爆炸</w:t>
      </w:r>
    </w:p>
    <w:p>
      <w:r>
        <w:rPr>
          <w:rFonts w:hint="eastAsia"/>
        </w:rPr>
        <w:t>爆炸</w:t>
      </w:r>
    </w:p>
    <w:p/>
    <w:p>
      <w:r>
        <w:rPr>
          <w:rFonts w:hint="eastAsia"/>
        </w:rPr>
        <w:t>#20 以下哪一位不是《最终幻想：零式》的CV</w:t>
      </w:r>
    </w:p>
    <w:p>
      <w:r>
        <w:rPr>
          <w:rFonts w:hint="eastAsia"/>
        </w:rPr>
        <w:t xml:space="preserve"> 丰崎爱生  林原惠美  钉宫理惠  花泽香菜</w:t>
      </w:r>
    </w:p>
    <w:p>
      <w:r>
        <w:rPr>
          <w:rFonts w:hint="eastAsia"/>
        </w:rPr>
        <w:t>钉宫理惠</w:t>
      </w:r>
    </w:p>
    <w:p/>
    <w:p>
      <w:r>
        <w:rPr>
          <w:rFonts w:hint="eastAsia"/>
        </w:rPr>
        <w:t>#21 《大航海时代2》阿兰的特长是什么？</w:t>
      </w:r>
    </w:p>
    <w:p>
      <w:r>
        <w:rPr>
          <w:rFonts w:hint="eastAsia"/>
        </w:rPr>
        <w:t xml:space="preserve"> 炮术  剑术  会计  测量</w:t>
      </w:r>
    </w:p>
    <w:p>
      <w:r>
        <w:rPr>
          <w:rFonts w:hint="eastAsia"/>
        </w:rPr>
        <w:t>会计？？</w:t>
      </w:r>
    </w:p>
    <w:p/>
    <w:p>
      <w:r>
        <w:rPr>
          <w:rFonts w:hint="eastAsia"/>
        </w:rPr>
        <w:t>#22 钢之炼金术师FA中角色张梅身边总跟着一只什么动物</w:t>
      </w:r>
    </w:p>
    <w:p>
      <w:r>
        <w:rPr>
          <w:rFonts w:hint="eastAsia"/>
        </w:rPr>
        <w:t xml:space="preserve"> 小狗  小熊猫  小鸟  小猫</w:t>
      </w:r>
    </w:p>
    <w:p>
      <w:r>
        <w:rPr>
          <w:rFonts w:hint="eastAsia"/>
        </w:rPr>
        <w:t>熊猫</w:t>
      </w:r>
    </w:p>
    <w:p/>
    <w:p>
      <w:r>
        <w:rPr>
          <w:rFonts w:hint="eastAsia"/>
        </w:rPr>
        <w:t>#23 Fate stay night中，士郎击杀Berserker所投影的武器叫？</w:t>
      </w:r>
    </w:p>
    <w:p>
      <w:r>
        <w:rPr>
          <w:rFonts w:hint="eastAsia"/>
        </w:rPr>
        <w:t xml:space="preserve"> Excalibur  Enuma Elish  Aroundight  Caliburn</w:t>
      </w:r>
    </w:p>
    <w:p>
      <w:r>
        <w:rPr>
          <w:rFonts w:hint="eastAsia"/>
        </w:rPr>
        <w:t>Caliburn石中剑</w:t>
      </w:r>
    </w:p>
    <w:p/>
    <w:p>
      <w:r>
        <w:rPr>
          <w:rFonts w:hint="eastAsia"/>
        </w:rPr>
        <w:t>#24 幽灵行军不是谁的固有结界</w:t>
      </w:r>
    </w:p>
    <w:p>
      <w:r>
        <w:rPr>
          <w:rFonts w:hint="eastAsia"/>
        </w:rPr>
        <w:t xml:space="preserve"> 白骑士  梵·斐姆  斯菲尔丁  布拉德</w:t>
      </w:r>
    </w:p>
    <w:p>
      <w:r>
        <w:rPr>
          <w:rFonts w:hint="eastAsia"/>
        </w:rPr>
        <w:t>幽灵行军</w:t>
      </w:r>
    </w:p>
    <w:p/>
    <w:p>
      <w:r>
        <w:rPr>
          <w:rFonts w:hint="eastAsia"/>
        </w:rPr>
        <w:t>#25 初音未来的音源提供者是哪个声优？</w:t>
      </w:r>
    </w:p>
    <w:p>
      <w:r>
        <w:rPr>
          <w:rFonts w:hint="eastAsia"/>
        </w:rPr>
        <w:t xml:space="preserve"> 藤田关  藤田咲  藤田桑  藤田笑</w:t>
      </w:r>
    </w:p>
    <w:p>
      <w:r>
        <w:rPr>
          <w:rFonts w:hint="eastAsia"/>
        </w:rPr>
        <w:t>藤田咲【绝对是猜的</w:t>
      </w:r>
    </w:p>
    <w:p/>
    <w:p>
      <w:r>
        <w:rPr>
          <w:rFonts w:hint="eastAsia"/>
        </w:rPr>
        <w:t>#26 著名电子游戏《上古卷轴》是由哪家公司开发的？</w:t>
      </w:r>
    </w:p>
    <w:p>
      <w:r>
        <w:rPr>
          <w:rFonts w:hint="eastAsia"/>
        </w:rPr>
        <w:t xml:space="preserve"> Blizzard  Bethesda  Electronic Arts  Ubisoft</w:t>
      </w:r>
    </w:p>
    <w:p>
      <w:r>
        <w:rPr>
          <w:rFonts w:hint="eastAsia"/>
        </w:rPr>
        <w:t>Bethesda</w:t>
      </w:r>
    </w:p>
    <w:p/>
    <w:p>
      <w:r>
        <w:rPr>
          <w:rFonts w:hint="eastAsia"/>
        </w:rPr>
        <w:t>#27 石蕗惠汰,羽濑川小鹰,须贺京太郎,大路饼藏四人的共同点[不]包括</w:t>
      </w:r>
    </w:p>
    <w:p>
      <w:r>
        <w:rPr>
          <w:rFonts w:hint="eastAsia"/>
        </w:rPr>
        <w:t xml:space="preserve"> 都是男孩子  对百合构成一定的威胁  声优均为1980年之后出生  发色均为黄色</w:t>
      </w:r>
    </w:p>
    <w:p>
      <w:r>
        <w:rPr>
          <w:rFonts w:hint="eastAsia"/>
        </w:rPr>
        <w:t>我。。。我。。。我不知道</w:t>
      </w:r>
    </w:p>
    <w:p/>
    <w:p>
      <w:r>
        <w:rPr>
          <w:rFonts w:hint="eastAsia"/>
        </w:rPr>
        <w:t>#28 在Mugen中，最高的人物等级是？</w:t>
      </w:r>
    </w:p>
    <w:p>
      <w:r>
        <w:rPr>
          <w:rFonts w:hint="eastAsia"/>
        </w:rPr>
        <w:t xml:space="preserve"> 论外  狂  神  凶</w:t>
      </w:r>
    </w:p>
    <w:p>
      <w:r>
        <w:rPr>
          <w:rFonts w:hint="eastAsia"/>
        </w:rPr>
        <w:t>论外？</w:t>
      </w:r>
    </w:p>
    <w:p/>
    <w:p>
      <w:r>
        <w:rPr>
          <w:rFonts w:hint="eastAsia"/>
        </w:rPr>
        <w:t>#29 圣斗士星矢的看家技能是？</w:t>
      </w:r>
    </w:p>
    <w:p>
      <w:r>
        <w:rPr>
          <w:rFonts w:hint="eastAsia"/>
        </w:rPr>
        <w:t xml:space="preserve"> 天马恒星拳  天马陨石拳  天马星辰拳  天马流星拳</w:t>
      </w:r>
    </w:p>
    <w:p>
      <w:r>
        <w:rPr>
          <w:rFonts w:hint="eastAsia"/>
        </w:rPr>
        <w:t>天马流星拳</w:t>
      </w:r>
    </w:p>
    <w:p/>
    <w:p>
      <w:r>
        <w:rPr>
          <w:rFonts w:hint="eastAsia"/>
        </w:rPr>
        <w:t>#30 魔兽世界里的联盟英雄吉安娜是什么职业</w:t>
      </w:r>
    </w:p>
    <w:p>
      <w:r>
        <w:rPr>
          <w:rFonts w:hint="eastAsia"/>
        </w:rPr>
        <w:t xml:space="preserve"> 武僧  盗贼  死亡骑士  法师</w:t>
      </w:r>
    </w:p>
    <w:p>
      <w:r>
        <w:rPr>
          <w:rFonts w:hint="eastAsia"/>
        </w:rPr>
        <w:t>法师</w:t>
      </w:r>
    </w:p>
    <w:p/>
    <w:p>
      <w:r>
        <w:rPr>
          <w:rFonts w:hint="eastAsia"/>
        </w:rPr>
        <w:t>#31 谁被称为日本动画界的黑泽明？</w:t>
      </w:r>
    </w:p>
    <w:p>
      <w:r>
        <w:rPr>
          <w:rFonts w:hint="eastAsia"/>
        </w:rPr>
        <w:t xml:space="preserve"> 宫崎骏  今敏  宫崎吾朗  新海诚</w:t>
      </w:r>
    </w:p>
    <w:p>
      <w:r>
        <w:rPr>
          <w:rFonts w:hint="eastAsia"/>
        </w:rPr>
        <w:t>宫崎骏</w:t>
      </w:r>
    </w:p>
    <w:p/>
    <w:p>
      <w:r>
        <w:rPr>
          <w:rFonts w:hint="eastAsia"/>
        </w:rPr>
        <w:t>#32 “世界已完蛋”来自于哪部作品OP的空耳？</w:t>
      </w:r>
    </w:p>
    <w:p>
      <w:r>
        <w:rPr>
          <w:rFonts w:hint="eastAsia"/>
        </w:rPr>
        <w:t xml:space="preserve"> 潜行吧奈亚子  幸运星  中二病也要谈恋爱  日常</w:t>
      </w:r>
    </w:p>
    <w:p>
      <w:r>
        <w:rPr>
          <w:rFonts w:hint="eastAsia"/>
        </w:rPr>
        <w:t>奈那子</w:t>
      </w:r>
    </w:p>
    <w:p/>
    <w:p>
      <w:r>
        <w:rPr>
          <w:rFonts w:hint="eastAsia"/>
        </w:rPr>
        <w:t>#33 炮姐的最爱是？</w:t>
      </w:r>
    </w:p>
    <w:p>
      <w:r>
        <w:rPr>
          <w:rFonts w:hint="eastAsia"/>
        </w:rPr>
        <w:t xml:space="preserve"> 贺氏Y太  哞太  咩太  呱太</w:t>
      </w:r>
    </w:p>
    <w:p>
      <w:r>
        <w:rPr>
          <w:rFonts w:hint="eastAsia"/>
        </w:rPr>
        <w:t>呱太</w:t>
      </w:r>
    </w:p>
    <w:p/>
    <w:p>
      <w:r>
        <w:rPr>
          <w:rFonts w:hint="eastAsia"/>
        </w:rPr>
        <w:t>#34 美少女战士的作者是哪位漫画家的夫人？</w:t>
      </w:r>
    </w:p>
    <w:p>
      <w:r>
        <w:rPr>
          <w:rFonts w:hint="eastAsia"/>
        </w:rPr>
        <w:t xml:space="preserve"> 藤卷忠俊  高河弓  富坚义博  尾田荣一郎</w:t>
      </w:r>
    </w:p>
    <w:p>
      <w:r>
        <w:rPr>
          <w:rFonts w:hint="eastAsia"/>
        </w:rPr>
        <w:t>富奸</w:t>
      </w:r>
    </w:p>
    <w:p/>
    <w:p>
      <w:r>
        <w:rPr>
          <w:rFonts w:hint="eastAsia"/>
        </w:rPr>
        <w:t>#35 陈坤在微博向大家推荐了哪部动画得到群众热烈反应？</w:t>
      </w:r>
    </w:p>
    <w:p>
      <w:r>
        <w:rPr>
          <w:rFonts w:hint="eastAsia"/>
        </w:rPr>
        <w:t xml:space="preserve"> 《Boku》  《Blood-C》  《Fate/Zero》  《Code Gease》</w:t>
      </w:r>
    </w:p>
    <w:p>
      <w:r>
        <w:rPr>
          <w:rFonts w:hint="eastAsia"/>
        </w:rPr>
        <w:t>fz</w:t>
      </w:r>
    </w:p>
    <w:p/>
    <w:p>
      <w:r>
        <w:rPr>
          <w:rFonts w:hint="eastAsia"/>
        </w:rPr>
        <w:t>#36 在FATE STAY NIGHT 中阿尔托莉雅的职介是什么</w:t>
      </w:r>
    </w:p>
    <w:p>
      <w:r>
        <w:rPr>
          <w:rFonts w:hint="eastAsia"/>
        </w:rPr>
        <w:t xml:space="preserve"> SABER  LANCER  CASTER  RIDER</w:t>
      </w:r>
    </w:p>
    <w:p>
      <w:r>
        <w:rPr>
          <w:rFonts w:hint="eastAsia"/>
        </w:rPr>
        <w:t>Saber</w:t>
      </w:r>
    </w:p>
    <w:p/>
    <w:p>
      <w:r>
        <w:rPr>
          <w:rFonts w:hint="eastAsia"/>
        </w:rPr>
        <w:t>#37 正面上我啊是哪个人物的名台词</w:t>
      </w:r>
    </w:p>
    <w:p>
      <w:r>
        <w:rPr>
          <w:rFonts w:hint="eastAsia"/>
        </w:rPr>
        <w:t xml:space="preserve"> 高町奈叶  宫永咲  御坂美琴  秋月 爱莉</w:t>
      </w:r>
    </w:p>
    <w:p>
      <w:r>
        <w:rPr>
          <w:rFonts w:hint="eastAsia"/>
        </w:rPr>
        <w:t>炮姐【出自HKG字幕组，大战后炮姐被黑子正面上了。。。。</w:t>
      </w:r>
    </w:p>
    <w:p/>
    <w:p>
      <w:r>
        <w:rPr>
          <w:rFonts w:hint="eastAsia"/>
        </w:rPr>
        <w:t>#38 为《星际牛仔》《攻壳机动队》《Macross F》等动画配乐的著名音乐制作人是</w:t>
      </w:r>
    </w:p>
    <w:p>
      <w:r>
        <w:rPr>
          <w:rFonts w:hint="eastAsia"/>
        </w:rPr>
        <w:t xml:space="preserve"> 新居昭乃  菅野洋子  冈崎律子  梶浦由记</w:t>
      </w:r>
    </w:p>
    <w:p>
      <w:r>
        <w:rPr>
          <w:rFonts w:hint="eastAsia"/>
        </w:rPr>
        <w:t>菅野洋子</w:t>
      </w:r>
    </w:p>
    <w:p/>
    <w:p>
      <w:r>
        <w:rPr>
          <w:rFonts w:hint="eastAsia"/>
        </w:rPr>
        <w:t>#39 ⑨指的是东方project中的那个人物？</w:t>
      </w:r>
    </w:p>
    <w:p>
      <w:r>
        <w:rPr>
          <w:rFonts w:hint="eastAsia"/>
        </w:rPr>
        <w:t xml:space="preserve"> 古明地觉  蕾米莉亚·斯卡雷特  博丽灵梦  琪露诺</w:t>
      </w:r>
    </w:p>
    <w:p>
      <w:r>
        <w:rPr>
          <w:rFonts w:hint="eastAsia"/>
        </w:rPr>
        <w:t>琪露诺</w:t>
      </w:r>
    </w:p>
    <w:p/>
    <w:p>
      <w:r>
        <w:rPr>
          <w:rFonts w:hint="eastAsia"/>
        </w:rPr>
        <w:t>#40 《天降之物》第一集中从天而降的天使名字是？</w:t>
      </w:r>
    </w:p>
    <w:p>
      <w:r>
        <w:rPr>
          <w:rFonts w:hint="eastAsia"/>
        </w:rPr>
        <w:t xml:space="preserve"> 德玛西亚  哈雷路亚  伊洛斯儿  伊卡洛斯</w:t>
      </w:r>
    </w:p>
    <w:p>
      <w:r>
        <w:rPr>
          <w:rFonts w:hint="eastAsia"/>
        </w:rPr>
        <w:t>伊卡洛斯</w:t>
      </w:r>
    </w:p>
    <w:p/>
    <w:p>
      <w:r>
        <w:rPr>
          <w:rFonts w:hint="eastAsia"/>
        </w:rPr>
        <w:t>#41 路过草从最担心的是哪句话？</w:t>
      </w:r>
    </w:p>
    <w:p>
      <w:r>
        <w:rPr>
          <w:rFonts w:hint="eastAsia"/>
        </w:rPr>
        <w:t xml:space="preserve"> 妈妈卡  德玛西亚  刷特  一库油</w:t>
      </w:r>
    </w:p>
    <w:p>
      <w:r>
        <w:rPr>
          <w:rFonts w:hint="eastAsia"/>
        </w:rPr>
        <w:t>德玛西亚吧。。。</w:t>
      </w:r>
    </w:p>
    <w:p/>
    <w:p>
      <w:r>
        <w:rPr>
          <w:rFonts w:hint="eastAsia"/>
        </w:rPr>
        <w:t>#42 《海贼王》中与路飞同行的一位厨师是？</w:t>
      </w:r>
    </w:p>
    <w:p>
      <w:r>
        <w:rPr>
          <w:rFonts w:hint="eastAsia"/>
        </w:rPr>
        <w:t xml:space="preserve"> 白星  娜美  索隆  香吉士</w:t>
      </w:r>
    </w:p>
    <w:p>
      <w:r>
        <w:rPr>
          <w:rFonts w:hint="eastAsia"/>
        </w:rPr>
        <w:t>香吉士</w:t>
      </w:r>
    </w:p>
    <w:p/>
    <w:p>
      <w:r>
        <w:rPr>
          <w:rFonts w:hint="eastAsia"/>
        </w:rPr>
        <w:t>#43 自古枪兵的幸运值是多少</w:t>
      </w:r>
    </w:p>
    <w:p>
      <w:r>
        <w:rPr>
          <w:rFonts w:hint="eastAsia"/>
        </w:rPr>
        <w:t xml:space="preserve"> a  d  b  e</w:t>
      </w:r>
    </w:p>
    <w:p>
      <w:r>
        <w:rPr>
          <w:rFonts w:hint="eastAsia"/>
        </w:rPr>
        <w:t>E【不不枪哥幸运值肯定掉出了字母表</w:t>
      </w:r>
    </w:p>
    <w:p/>
    <w:p>
      <w:r>
        <w:rPr>
          <w:rFonts w:hint="eastAsia"/>
        </w:rPr>
        <w:t>#44 德玛西亚之力此人物出自哪个游戏？</w:t>
      </w:r>
    </w:p>
    <w:p>
      <w:r>
        <w:rPr>
          <w:rFonts w:hint="eastAsia"/>
        </w:rPr>
        <w:t xml:space="preserve"> 《亚瑟王之剑》  《DOTA》  《英雄联盟》  《梦三国》</w:t>
      </w:r>
    </w:p>
    <w:p>
      <w:r>
        <w:rPr>
          <w:rFonts w:hint="eastAsia"/>
        </w:rPr>
        <w:t>英雄联盟</w:t>
      </w:r>
    </w:p>
    <w:p/>
    <w:p>
      <w:r>
        <w:rPr>
          <w:rFonts w:hint="eastAsia"/>
        </w:rPr>
        <w:t>#45 虽然我可爱又迷人，但我会招来__。</w:t>
      </w:r>
    </w:p>
    <w:p>
      <w:r>
        <w:rPr>
          <w:rFonts w:hint="eastAsia"/>
        </w:rPr>
        <w:t xml:space="preserve"> 疾病  死亡  不幸  快乐</w:t>
      </w:r>
    </w:p>
    <w:p>
      <w:r>
        <w:rPr>
          <w:rFonts w:hint="eastAsia"/>
        </w:rPr>
        <w:t>死亡</w:t>
      </w:r>
    </w:p>
    <w:p/>
    <w:p>
      <w:r>
        <w:rPr>
          <w:rFonts w:hint="eastAsia"/>
        </w:rPr>
        <w:t>#46 key社以下哪一部作品不是由京都动画改编？</w:t>
      </w:r>
    </w:p>
    <w:p>
      <w:r>
        <w:rPr>
          <w:rFonts w:hint="eastAsia"/>
        </w:rPr>
        <w:t xml:space="preserve"> AIR  Kanon  CLANNAD  Little Busters!</w:t>
      </w:r>
    </w:p>
    <w:p>
      <w:r>
        <w:rPr>
          <w:rFonts w:hint="eastAsia"/>
        </w:rPr>
        <w:t>Little Busters!是节操社的作品</w:t>
      </w:r>
    </w:p>
    <w:p/>
    <w:p>
      <w:r>
        <w:rPr>
          <w:rFonts w:hint="eastAsia"/>
        </w:rPr>
        <w:t>#47 动漫11区指哪里？</w:t>
      </w:r>
    </w:p>
    <w:p>
      <w:r>
        <w:rPr>
          <w:rFonts w:hint="eastAsia"/>
        </w:rPr>
        <w:t xml:space="preserve"> 英国  欧洲  美国  日本</w:t>
      </w:r>
    </w:p>
    <w:p>
      <w:r>
        <w:rPr>
          <w:rFonts w:hint="eastAsia"/>
        </w:rPr>
        <w:t>日本</w:t>
      </w:r>
    </w:p>
    <w:p/>
    <w:p>
      <w:r>
        <w:rPr>
          <w:rFonts w:hint="eastAsia"/>
        </w:rPr>
        <w:t>#48 《CLANNAD》中，藤林杏的摩托车是什么颜色的？</w:t>
      </w:r>
    </w:p>
    <w:p>
      <w:r>
        <w:rPr>
          <w:rFonts w:hint="eastAsia"/>
        </w:rPr>
        <w:t xml:space="preserve"> 白色  蓝色  红色  粉色</w:t>
      </w:r>
    </w:p>
    <w:p>
      <w:r>
        <w:rPr>
          <w:rFonts w:hint="eastAsia"/>
        </w:rPr>
        <w:t>这我还没补。。。。</w:t>
      </w:r>
    </w:p>
    <w:p/>
    <w:p>
      <w:r>
        <w:rPr>
          <w:rFonts w:hint="eastAsia"/>
        </w:rPr>
        <w:t>#49 《穷神》中红叶是什么罩杯？</w:t>
      </w:r>
    </w:p>
    <w:p>
      <w:r>
        <w:rPr>
          <w:rFonts w:hint="eastAsia"/>
        </w:rPr>
        <w:t xml:space="preserve"> AAA罩杯  A罩杯  B罩杯  AA罩杯</w:t>
      </w:r>
    </w:p>
    <w:p>
      <w:r>
        <w:rPr>
          <w:rFonts w:hint="eastAsia"/>
        </w:rPr>
        <w:t>AA</w:t>
      </w:r>
    </w:p>
    <w:p/>
    <w:p>
      <w:r>
        <w:rPr>
          <w:rFonts w:hint="eastAsia"/>
        </w:rPr>
        <w:t>#50 《兽的演奏者艾琳》中的里岚是雄性还是雌性？</w:t>
      </w:r>
    </w:p>
    <w:p>
      <w:r>
        <w:rPr>
          <w:rFonts w:hint="eastAsia"/>
        </w:rPr>
        <w:t xml:space="preserve"> 雌雄同体  雄性  人妖  雌性</w:t>
      </w:r>
    </w:p>
    <w:p>
      <w:r>
        <w:rPr>
          <w:rFonts w:hint="eastAsia"/>
        </w:rPr>
        <w:t>这个。。。不知道</w:t>
      </w:r>
    </w:p>
    <w:p/>
    <w:p>
      <w:r>
        <w:rPr>
          <w:rFonts w:hint="eastAsia"/>
        </w:rPr>
        <w:t>#51 东方幻想乡中妖怪之山上守矢神社中的风祝叫什么名字？</w:t>
      </w:r>
    </w:p>
    <w:p>
      <w:r>
        <w:rPr>
          <w:rFonts w:hint="eastAsia"/>
        </w:rPr>
        <w:t xml:space="preserve"> 八坂神奈子  东风谷早苗  洩矢诹访子  博丽灵梦</w:t>
      </w:r>
    </w:p>
    <w:p>
      <w:r>
        <w:rPr>
          <w:rFonts w:hint="eastAsia"/>
        </w:rPr>
        <w:t>人妻苗</w:t>
      </w:r>
    </w:p>
    <w:p/>
    <w:p>
      <w:r>
        <w:rPr>
          <w:rFonts w:hint="eastAsia"/>
        </w:rPr>
        <w:t>#52 《電腦線圈》中的沙奇(Search Mutton)，是甚麼？</w:t>
      </w:r>
    </w:p>
    <w:p>
      <w:r>
        <w:rPr>
          <w:rFonts w:hint="eastAsia"/>
        </w:rPr>
        <w:t xml:space="preserve"> 病毒驅除程式  電腦生命體  機械人  城市搜尋軟件</w:t>
      </w:r>
    </w:p>
    <w:p>
      <w:r>
        <w:rPr>
          <w:rFonts w:hint="eastAsia"/>
        </w:rPr>
        <w:t>病毒驱除程式</w:t>
      </w:r>
    </w:p>
    <w:p/>
    <w:p>
      <w:r>
        <w:rPr>
          <w:rFonts w:hint="eastAsia"/>
        </w:rPr>
        <w:t>#53 雾雨魔理沙在东方神灵庙（TH13）中的称号是？</w:t>
      </w:r>
    </w:p>
    <w:p>
      <w:r>
        <w:rPr>
          <w:rFonts w:hint="eastAsia"/>
        </w:rPr>
        <w:t xml:space="preserve"> 雾雨的魔法使  东洋的西洋魔术师  强欲的魔法使  普通的魔法使</w:t>
      </w:r>
    </w:p>
    <w:p>
      <w:r>
        <w:rPr>
          <w:rFonts w:hint="eastAsia"/>
        </w:rPr>
        <w:t xml:space="preserve"> 普通的魔法使（这个我也是猜的）</w:t>
      </w:r>
    </w:p>
    <w:p/>
    <w:p>
      <w:r>
        <w:rPr>
          <w:rFonts w:hint="eastAsia"/>
        </w:rPr>
        <w:t>#54 薛定谔的猫是薛定谔的一个著名实验，其不涉及的问题是</w:t>
      </w:r>
    </w:p>
    <w:p>
      <w:r>
        <w:rPr>
          <w:rFonts w:hint="eastAsia"/>
        </w:rPr>
        <w:t xml:space="preserve"> 观测者对实验的影响  势垒穿透  量子的不确定性  量子的叠加态</w:t>
      </w:r>
    </w:p>
    <w:p>
      <w:r>
        <w:rPr>
          <w:rFonts w:hint="eastAsia"/>
        </w:rPr>
        <w:t>势垒穿透？</w:t>
      </w:r>
    </w:p>
    <w:p/>
    <w:p>
      <w:r>
        <w:rPr>
          <w:rFonts w:hint="eastAsia"/>
        </w:rPr>
        <w:t>#55 《海贼王》中现任海军元帅的是谁？</w:t>
      </w:r>
    </w:p>
    <w:p>
      <w:r>
        <w:rPr>
          <w:rFonts w:hint="eastAsia"/>
        </w:rPr>
        <w:t xml:space="preserve"> 斯摩格  赤犬  黄猿  巴兹尔·霍金斯</w:t>
      </w:r>
    </w:p>
    <w:p>
      <w:r>
        <w:rPr>
          <w:rFonts w:hint="eastAsia"/>
        </w:rPr>
        <w:t>赤犬</w:t>
      </w:r>
    </w:p>
    <w:p/>
    <w:p>
      <w:r>
        <w:rPr>
          <w:rFonts w:hint="eastAsia"/>
        </w:rPr>
        <w:t>#56 暴走漫画的男主角一般都叫什么？</w:t>
      </w:r>
    </w:p>
    <w:p>
      <w:r>
        <w:rPr>
          <w:rFonts w:hint="eastAsia"/>
        </w:rPr>
        <w:t xml:space="preserve"> 马乐碧  曹妮媚  王尼玛  倪达夜</w:t>
      </w:r>
    </w:p>
    <w:p>
      <w:r>
        <w:rPr>
          <w:rFonts w:hint="eastAsia"/>
        </w:rPr>
        <w:t>王尼玛</w:t>
      </w:r>
    </w:p>
    <w:p/>
    <w:p>
      <w:r>
        <w:rPr>
          <w:rFonts w:hint="eastAsia"/>
        </w:rPr>
        <w:t>#57 小鸟游六花的中二属性是什么？</w:t>
      </w:r>
    </w:p>
    <w:p>
      <w:r>
        <w:rPr>
          <w:rFonts w:hint="eastAsia"/>
        </w:rPr>
        <w:t xml:space="preserve"> 劫之眼  魔瞳  邪王真眼  神眼</w:t>
      </w:r>
    </w:p>
    <w:p>
      <w:r>
        <w:rPr>
          <w:rFonts w:hint="eastAsia"/>
        </w:rPr>
        <w:t>邪王真眼</w:t>
      </w:r>
    </w:p>
    <w:p/>
    <w:p>
      <w:r>
        <w:rPr>
          <w:rFonts w:hint="eastAsia"/>
        </w:rPr>
        <w:t>#58 傅里叶级数是傅里叶在研究哪种物理现象时提出的？</w:t>
      </w:r>
    </w:p>
    <w:p>
      <w:r>
        <w:rPr>
          <w:rFonts w:hint="eastAsia"/>
        </w:rPr>
        <w:t xml:space="preserve"> 量子力学  电磁波  机械振动  热传导</w:t>
      </w:r>
    </w:p>
    <w:p/>
    <w:p>
      <w:r>
        <w:rPr>
          <w:rFonts w:hint="eastAsia"/>
        </w:rPr>
        <w:t>#59 ”阿姆斯特朗回旋加速喷气式阿姆斯特朗炮“的名字出自哪部动漫</w:t>
      </w:r>
    </w:p>
    <w:p>
      <w:r>
        <w:rPr>
          <w:rFonts w:hint="eastAsia"/>
        </w:rPr>
        <w:t xml:space="preserve"> 《银魂》  《旋风管家》  《名侦探柯南》  《北斗神拳》</w:t>
      </w:r>
    </w:p>
    <w:p>
      <w:r>
        <w:rPr>
          <w:rFonts w:hint="eastAsia"/>
        </w:rPr>
        <w:t>银他妈不用说啊，上次下雪我还捏了一个放在学长家门口的栏杆上</w:t>
      </w:r>
    </w:p>
    <w:p/>
    <w:p>
      <w:r>
        <w:rPr>
          <w:rFonts w:hint="eastAsia"/>
        </w:rPr>
        <w:t>#60 火影忍者中4代火影和主角鸣人是什么关系？</w:t>
      </w:r>
    </w:p>
    <w:p>
      <w:r>
        <w:rPr>
          <w:rFonts w:hint="eastAsia"/>
        </w:rPr>
        <w:t xml:space="preserve"> 朋友  兄弟  父子  情敌</w:t>
      </w:r>
    </w:p>
    <w:p>
      <w:r>
        <w:rPr>
          <w:rFonts w:hint="eastAsia"/>
        </w:rPr>
        <w:t>父子</w:t>
      </w:r>
    </w:p>
    <w:p/>
    <w:p>
      <w:r>
        <w:rPr>
          <w:rFonts w:hint="eastAsia"/>
        </w:rPr>
        <w:t>#61 dota是哪个游戏的地图?</w:t>
      </w:r>
    </w:p>
    <w:p>
      <w:r>
        <w:rPr>
          <w:rFonts w:hint="eastAsia"/>
        </w:rPr>
        <w:t xml:space="preserve"> 魔兽世界  英雄联盟  魔兽争霸  星际争霸</w:t>
      </w:r>
    </w:p>
    <w:p>
      <w:r>
        <w:rPr>
          <w:rFonts w:hint="eastAsia"/>
        </w:rPr>
        <w:t>魔兽世界</w:t>
      </w:r>
    </w:p>
    <w:p/>
    <w:p>
      <w:r>
        <w:rPr>
          <w:rFonts w:hint="eastAsia"/>
        </w:rPr>
        <w:t>#62 在《死亡笔记》中，是谁杀死了夜神月？</w:t>
      </w:r>
    </w:p>
    <w:p>
      <w:r>
        <w:rPr>
          <w:rFonts w:hint="eastAsia"/>
        </w:rPr>
        <w:t xml:space="preserve"> 魅上照  龙崎（L）  硫克  尼亚</w:t>
      </w:r>
    </w:p>
    <w:p>
      <w:r>
        <w:rPr>
          <w:rFonts w:hint="eastAsia"/>
        </w:rPr>
        <w:t>硫克</w:t>
      </w:r>
    </w:p>
    <w:p/>
    <w:p>
      <w:r>
        <w:rPr>
          <w:rFonts w:hint="eastAsia"/>
        </w:rPr>
        <w:t>#63 机战里常说的“吉姆王”是出自哪一部作品</w:t>
      </w:r>
    </w:p>
    <w:p>
      <w:r>
        <w:rPr>
          <w:rFonts w:hint="eastAsia"/>
        </w:rPr>
        <w:t xml:space="preserve"> 勇者王  魔神凯撒  盖塔机器人  传说巨神</w:t>
      </w:r>
    </w:p>
    <w:p>
      <w:r>
        <w:rPr>
          <w:rFonts w:hint="eastAsia"/>
        </w:rPr>
        <w:t>传说巨神</w:t>
      </w:r>
    </w:p>
    <w:p/>
    <w:p>
      <w:r>
        <w:rPr>
          <w:rFonts w:hint="eastAsia"/>
        </w:rPr>
        <w:t>#64 以下哪一个游戏在早期2D时代的第一部作品不是俯视角？</w:t>
      </w:r>
    </w:p>
    <w:p>
      <w:r>
        <w:rPr>
          <w:rFonts w:hint="eastAsia"/>
        </w:rPr>
        <w:t xml:space="preserve"> 合金装备  侠盗猎车  塞尔达传说  银河战士</w:t>
      </w:r>
    </w:p>
    <w:p>
      <w:r>
        <w:rPr>
          <w:rFonts w:hint="eastAsia"/>
        </w:rPr>
        <w:t>这个。。。不知道</w:t>
      </w:r>
    </w:p>
    <w:p/>
    <w:p>
      <w:r>
        <w:rPr>
          <w:rFonts w:hint="eastAsia"/>
        </w:rPr>
        <w:t>#65 无头骑士异闻录中罪歌到11卷出现了几个母体？</w:t>
      </w:r>
    </w:p>
    <w:p>
      <w:r>
        <w:rPr>
          <w:rFonts w:hint="eastAsia"/>
        </w:rPr>
        <w:t xml:space="preserve"> 3个  1个  4个  2个</w:t>
      </w:r>
    </w:p>
    <w:p>
      <w:r>
        <w:rPr>
          <w:rFonts w:hint="eastAsia"/>
        </w:rPr>
        <w:t>这个我也不知道。。。</w:t>
      </w:r>
    </w:p>
    <w:p/>
    <w:p>
      <w:r>
        <w:rPr>
          <w:rFonts w:hint="eastAsia"/>
        </w:rPr>
        <w:t>#66 《魔笛MAGI》中梶裕貴配音的角色是谁？</w:t>
      </w:r>
    </w:p>
    <w:p>
      <w:r>
        <w:rPr>
          <w:rFonts w:hint="eastAsia"/>
        </w:rPr>
        <w:t xml:space="preserve"> 阿西巴巴  卡西巴巴  咔叽巴巴  阿里巴巴</w:t>
      </w:r>
    </w:p>
    <w:p>
      <w:r>
        <w:rPr>
          <w:rFonts w:hint="eastAsia"/>
        </w:rPr>
        <w:t>阿里巴巴</w:t>
      </w:r>
    </w:p>
    <w:p/>
    <w:p>
      <w:r>
        <w:rPr>
          <w:rFonts w:hint="eastAsia"/>
        </w:rPr>
        <w:t>#67 兵库北的天气怎么样？</w:t>
      </w:r>
    </w:p>
    <w:p>
      <w:r>
        <w:rPr>
          <w:rFonts w:hint="eastAsia"/>
        </w:rPr>
        <w:t xml:space="preserve"> 雨 20℃ 60%/40% 22岁  晴 19℃ 40%/60% 24岁  雨 19℃ 60%/40% 24岁  雨 19℃ 40%/60% 24岁</w:t>
      </w:r>
    </w:p>
    <w:p>
      <w:r>
        <w:rPr>
          <w:rFonts w:hint="eastAsia"/>
        </w:rPr>
        <w:t xml:space="preserve"> 雨 19℃ 60%/40%</w:t>
      </w:r>
    </w:p>
    <w:p/>
    <w:p>
      <w:r>
        <w:rPr>
          <w:rFonts w:hint="eastAsia"/>
        </w:rPr>
        <w:t>#68 “海尔，这是阿包特·泰姆”这句台词出自哪款游戏？</w:t>
      </w:r>
    </w:p>
    <w:p>
      <w:r>
        <w:rPr>
          <w:rFonts w:hint="eastAsia"/>
        </w:rPr>
        <w:t xml:space="preserve"> 女装山脉  星际争霸2  鬼泣：DMC  火焰纹章:圣魔之光石</w:t>
      </w:r>
    </w:p>
    <w:p>
      <w:r>
        <w:rPr>
          <w:rFonts w:hint="eastAsia"/>
        </w:rPr>
        <w:t>星际争霸2——Hell,it`s about time</w:t>
      </w:r>
    </w:p>
    <w:p/>
    <w:p>
      <w:r>
        <w:rPr>
          <w:rFonts w:hint="eastAsia"/>
        </w:rPr>
        <w:t>#69 被成为“一生万物、万物归一者”的是</w:t>
      </w:r>
    </w:p>
    <w:p>
      <w:r>
        <w:rPr>
          <w:rFonts w:hint="eastAsia"/>
        </w:rPr>
        <w:t xml:space="preserve"> Shub-Niggurath  Yog-Sothoth  Azathoth  Nyarlathotep</w:t>
      </w:r>
    </w:p>
    <w:p>
      <w:r>
        <w:rPr>
          <w:rFonts w:hint="eastAsia"/>
        </w:rPr>
        <w:t>Yog-Sothoth</w:t>
      </w:r>
    </w:p>
    <w:p/>
    <w:p>
      <w:r>
        <w:rPr>
          <w:rFonts w:hint="eastAsia"/>
        </w:rPr>
        <w:t>#70 《旋风管家》中的女主角三千院凪的身高是？(直接输入阿拉伯数字）</w:t>
      </w:r>
    </w:p>
    <w:p>
      <w:r>
        <w:rPr>
          <w:rFonts w:hint="eastAsia"/>
        </w:rPr>
        <w:t xml:space="preserve"> 140  141  139  138</w:t>
      </w:r>
    </w:p>
    <w:p>
      <w:r>
        <w:rPr>
          <w:rFonts w:hint="eastAsia"/>
        </w:rPr>
        <w:t>138</w:t>
      </w:r>
    </w:p>
    <w:p/>
    <w:p>
      <w:r>
        <w:rPr>
          <w:rFonts w:hint="eastAsia"/>
        </w:rPr>
        <w:t>#71 银河英雄传说中男主角杨威利是如何死亡的</w:t>
      </w:r>
    </w:p>
    <w:p>
      <w:r>
        <w:rPr>
          <w:rFonts w:hint="eastAsia"/>
        </w:rPr>
        <w:t xml:space="preserve"> 被迫自杀  被地球教刺客刺杀  寿终正寝  被莱因哈特击杀</w:t>
      </w:r>
    </w:p>
    <w:p>
      <w:r>
        <w:rPr>
          <w:rFonts w:hint="eastAsia"/>
        </w:rPr>
        <w:t>地球刺客刺杀</w:t>
      </w:r>
    </w:p>
    <w:p/>
    <w:p>
      <w:r>
        <w:rPr>
          <w:rFonts w:hint="eastAsia"/>
        </w:rPr>
        <w:t>#72 动漫（雪之少女）泽渡真琴，的口头禅是什么</w:t>
      </w:r>
    </w:p>
    <w:p>
      <w:r>
        <w:rPr>
          <w:rFonts w:hint="eastAsia"/>
        </w:rPr>
        <w:t xml:space="preserve"> 啊唔  啊呀  啊呜  啊哦</w:t>
      </w:r>
    </w:p>
    <w:p>
      <w:r>
        <w:rPr>
          <w:rFonts w:hint="eastAsia"/>
        </w:rPr>
        <w:t>啊呜</w:t>
      </w:r>
    </w:p>
    <w:p/>
    <w:p>
      <w:r>
        <w:rPr>
          <w:rFonts w:hint="eastAsia"/>
        </w:rPr>
        <w:t>#73 《魔法少女小圆》的编剧（脚本）是谁？</w:t>
      </w:r>
    </w:p>
    <w:p>
      <w:r>
        <w:rPr>
          <w:rFonts w:hint="eastAsia"/>
        </w:rPr>
        <w:t xml:space="preserve"> 龙骑士07  麻枝准  虚渊玄  奈须蘑菇</w:t>
      </w:r>
    </w:p>
    <w:p>
      <w:r>
        <w:rPr>
          <w:rFonts w:hint="eastAsia"/>
        </w:rPr>
        <w:t>虚渊玄</w:t>
      </w:r>
    </w:p>
    <w:p/>
    <w:p>
      <w:r>
        <w:rPr>
          <w:rFonts w:hint="eastAsia"/>
        </w:rPr>
        <w:t>#74 下列哪个角色不是关智一配音的？</w:t>
      </w:r>
    </w:p>
    <w:p>
      <w:r>
        <w:rPr>
          <w:rFonts w:hint="eastAsia"/>
        </w:rPr>
        <w:t xml:space="preserve"> 木之本桃矢  白滨兼一  高桥启介  基拉·大和</w:t>
      </w:r>
    </w:p>
    <w:p>
      <w:r>
        <w:rPr>
          <w:rFonts w:hint="eastAsia"/>
        </w:rPr>
        <w:t>基拉大和</w:t>
      </w:r>
    </w:p>
    <w:p/>
    <w:p>
      <w:r>
        <w:rPr>
          <w:rFonts w:hint="eastAsia"/>
        </w:rPr>
        <w:t>#75 是谁提出“感应电流的磁场总是要阻碍引起感应电流的磁通量的变化”?</w:t>
      </w:r>
    </w:p>
    <w:p>
      <w:r>
        <w:rPr>
          <w:rFonts w:hint="eastAsia"/>
        </w:rPr>
        <w:t xml:space="preserve"> 牛顿  法拉第  楞次  安培</w:t>
      </w:r>
    </w:p>
    <w:p>
      <w:r>
        <w:rPr>
          <w:rFonts w:hint="eastAsia"/>
        </w:rPr>
        <w:t>楞次</w:t>
      </w:r>
    </w:p>
    <w:p/>
    <w:p>
      <w:r>
        <w:rPr>
          <w:rFonts w:hint="eastAsia"/>
        </w:rPr>
        <w:t>#76 动漫《火影忍者》中，宇智波佐助所拥有的瞳术的名字是？</w:t>
      </w:r>
    </w:p>
    <w:p>
      <w:r>
        <w:rPr>
          <w:rFonts w:hint="eastAsia"/>
        </w:rPr>
        <w:t xml:space="preserve"> 光盘眼  白眼  轮回眼  写轮眼</w:t>
      </w:r>
    </w:p>
    <w:p>
      <w:r>
        <w:rPr>
          <w:rFonts w:hint="eastAsia"/>
        </w:rPr>
        <w:t>写轮眼吧。。。</w:t>
      </w:r>
    </w:p>
    <w:p/>
    <w:p>
      <w:r>
        <w:rPr>
          <w:rFonts w:hint="eastAsia"/>
        </w:rPr>
        <w:t>#77 《轻音少女》动画中，活动室里养的动物是？</w:t>
      </w:r>
    </w:p>
    <w:p>
      <w:r>
        <w:rPr>
          <w:rFonts w:hint="eastAsia"/>
        </w:rPr>
        <w:t xml:space="preserve"> 兔子  鹦鹉  猫  乌龟</w:t>
      </w:r>
    </w:p>
    <w:p>
      <w:r>
        <w:rPr>
          <w:rFonts w:hint="eastAsia"/>
        </w:rPr>
        <w:t>龟</w:t>
      </w:r>
    </w:p>
    <w:p>
      <w:r>
        <w:rPr>
          <w:rFonts w:hint="eastAsia"/>
        </w:rPr>
        <w:t>#78 灼眼的夏娜中夏娜所带的项链中红世之徒的名字是</w:t>
      </w:r>
    </w:p>
    <w:p>
      <w:r>
        <w:rPr>
          <w:rFonts w:hint="eastAsia"/>
        </w:rPr>
        <w:t xml:space="preserve"> 亚雷斯塔  亚拉斯托尔  艾因兹贝伦  爱丽斯菲尔</w:t>
      </w:r>
    </w:p>
    <w:p>
      <w:r>
        <w:rPr>
          <w:rFonts w:hint="eastAsia"/>
        </w:rPr>
        <w:t>亚拉斯托尔</w:t>
      </w:r>
    </w:p>
    <w:p/>
    <w:p>
      <w:r>
        <w:rPr>
          <w:rFonts w:hint="eastAsia"/>
        </w:rPr>
        <w:t>#79 国产动画片《魁拔》中，魁拔的重生时间是</w:t>
      </w:r>
    </w:p>
    <w:p>
      <w:r>
        <w:rPr>
          <w:rFonts w:hint="eastAsia"/>
        </w:rPr>
        <w:t xml:space="preserve"> 666年  444年  555年  333年</w:t>
      </w:r>
    </w:p>
    <w:p>
      <w:r>
        <w:rPr>
          <w:rFonts w:hint="eastAsia"/>
        </w:rPr>
        <w:t>333</w:t>
      </w:r>
    </w:p>
    <w:p/>
    <w:p>
      <w:r>
        <w:rPr>
          <w:rFonts w:hint="eastAsia"/>
        </w:rPr>
        <w:t>#80 以下哪一款RPG（角色扮演游戏）属于WRPG（欧美角色扮演游戏）？</w:t>
      </w:r>
    </w:p>
    <w:p>
      <w:r>
        <w:rPr>
          <w:rFonts w:hint="eastAsia"/>
        </w:rPr>
        <w:t xml:space="preserve"> 格兰蒂亚  博德之门  异度装甲  勇者斗恶龙</w:t>
      </w:r>
    </w:p>
    <w:p>
      <w:r>
        <w:rPr>
          <w:rFonts w:hint="eastAsia"/>
        </w:rPr>
        <w:t>这个我真的不知道</w:t>
      </w:r>
    </w:p>
    <w:p/>
    <w:p>
      <w:r>
        <w:rPr>
          <w:rFonts w:hint="eastAsia"/>
        </w:rPr>
        <w:t>#81 C语言中，如果ar是个数组，那么表达式ar[i]与什么等价？</w:t>
      </w:r>
    </w:p>
    <w:p>
      <w:r>
        <w:rPr>
          <w:rFonts w:hint="eastAsia"/>
        </w:rPr>
        <w:t xml:space="preserve"> &amp;(ar+i）  *(ar+i)  &amp;ar+i  *ar+i</w:t>
      </w:r>
    </w:p>
    <w:p>
      <w:r>
        <w:rPr>
          <w:rFonts w:hint="eastAsia"/>
        </w:rPr>
        <w:t>*ar(i+1)</w:t>
      </w:r>
    </w:p>
    <w:p>
      <w:r>
        <w:rPr>
          <w:rFonts w:hint="eastAsia"/>
        </w:rPr>
        <w:t>#82 c语言中换行符是？</w:t>
      </w:r>
    </w:p>
    <w:p>
      <w:r>
        <w:rPr>
          <w:rFonts w:hint="eastAsia"/>
        </w:rPr>
        <w:t xml:space="preserve"> \n  \g  \h  \s</w:t>
      </w:r>
    </w:p>
    <w:p>
      <w:r>
        <w:rPr>
          <w:rFonts w:hint="eastAsia"/>
        </w:rPr>
        <w:t xml:space="preserve"> \n</w:t>
      </w:r>
    </w:p>
    <w:p/>
    <w:p>
      <w:r>
        <w:rPr>
          <w:rFonts w:hint="eastAsia"/>
        </w:rPr>
        <w:t>#83 某万事屋老板的名字是？</w:t>
      </w:r>
    </w:p>
    <w:p>
      <w:r>
        <w:rPr>
          <w:rFonts w:hint="eastAsia"/>
        </w:rPr>
        <w:t xml:space="preserve"> 坂田金时  坂田甜食  坂田银时  坂田零食</w:t>
      </w:r>
    </w:p>
    <w:p>
      <w:r>
        <w:rPr>
          <w:rFonts w:hint="eastAsia"/>
        </w:rPr>
        <w:t>坂田银时</w:t>
      </w:r>
    </w:p>
    <w:p/>
    <w:p>
      <w:r>
        <w:rPr>
          <w:rFonts w:hint="eastAsia"/>
        </w:rPr>
        <w:t>#84 以下那部动画的配乐不是梶浦由纪？</w:t>
      </w:r>
    </w:p>
    <w:p>
      <w:r>
        <w:rPr>
          <w:rFonts w:hint="eastAsia"/>
        </w:rPr>
        <w:t xml:space="preserve"> madlax  sword art online  fate stay night  fate zero</w:t>
      </w:r>
    </w:p>
    <w:p>
      <w:r>
        <w:rPr>
          <w:rFonts w:hint="eastAsia"/>
        </w:rPr>
        <w:t>fsn</w:t>
      </w:r>
    </w:p>
    <w:p/>
    <w:p>
      <w:r>
        <w:rPr>
          <w:rFonts w:hint="eastAsia"/>
        </w:rPr>
        <w:t>#85 《某科学超电磁炮》中 御坂美琴的硬币大约能打多少米？</w:t>
      </w:r>
    </w:p>
    <w:p>
      <w:r>
        <w:rPr>
          <w:rFonts w:hint="eastAsia"/>
        </w:rPr>
        <w:t xml:space="preserve"> 60米  40米  70米  50米</w:t>
      </w:r>
    </w:p>
    <w:p>
      <w:r>
        <w:rPr>
          <w:rFonts w:hint="eastAsia"/>
        </w:rPr>
        <w:t>50米</w:t>
      </w:r>
    </w:p>
    <w:p/>
    <w:p>
      <w:r>
        <w:rPr>
          <w:rFonts w:hint="eastAsia"/>
        </w:rPr>
        <w:t>#86 以下哪个动漫人物被作为我朝四代隐形战机的爱称？</w:t>
      </w:r>
    </w:p>
    <w:p>
      <w:r>
        <w:rPr>
          <w:rFonts w:hint="eastAsia"/>
        </w:rPr>
        <w:t xml:space="preserve"> 阎魔爱  蓬莱山辉夜  谏山黄泉  秋山澪</w:t>
      </w:r>
    </w:p>
    <w:p>
      <w:r>
        <w:rPr>
          <w:rFonts w:hint="eastAsia"/>
        </w:rPr>
        <w:t>秋山澪</w:t>
      </w:r>
    </w:p>
    <w:p/>
    <w:p>
      <w:r>
        <w:rPr>
          <w:rFonts w:hint="eastAsia"/>
        </w:rPr>
        <w:t>#87 EVA新剧场版中真希波玛丽眼镜镜框的颜色是</w:t>
      </w:r>
    </w:p>
    <w:p>
      <w:r>
        <w:rPr>
          <w:rFonts w:hint="eastAsia"/>
        </w:rPr>
        <w:t xml:space="preserve"> 紫色  白色  蓝色  红色</w:t>
      </w:r>
    </w:p>
    <w:p>
      <w:r>
        <w:rPr>
          <w:rFonts w:hint="eastAsia"/>
        </w:rPr>
        <w:t>红色</w:t>
      </w:r>
    </w:p>
    <w:p/>
    <w:p>
      <w:r>
        <w:rPr>
          <w:rFonts w:hint="eastAsia"/>
        </w:rPr>
        <w:t>#88 世界第一公主殿下是谁</w:t>
      </w:r>
    </w:p>
    <w:p>
      <w:r>
        <w:rPr>
          <w:rFonts w:hint="eastAsia"/>
        </w:rPr>
        <w:t xml:space="preserve"> 巡音  初音未来  镜音铃  lily</w:t>
      </w:r>
    </w:p>
    <w:p>
      <w:r>
        <w:rPr>
          <w:rFonts w:hint="eastAsia"/>
        </w:rPr>
        <w:t>初音</w:t>
      </w:r>
    </w:p>
    <w:p/>
    <w:p>
      <w:r>
        <w:rPr>
          <w:rFonts w:hint="eastAsia"/>
        </w:rPr>
        <w:t>#89 哔哩哔哩是什么类型的网站?</w:t>
      </w:r>
    </w:p>
    <w:p>
      <w:r>
        <w:rPr>
          <w:rFonts w:hint="eastAsia"/>
        </w:rPr>
        <w:t xml:space="preserve"> 里番视频  哲♂学♂研♂究  弹幕视频  有关部门</w:t>
      </w:r>
    </w:p>
    <w:p>
      <w:r>
        <w:rPr>
          <w:rFonts w:hint="eastAsia"/>
        </w:rPr>
        <w:t>弹幕视频</w:t>
      </w:r>
    </w:p>
    <w:p/>
    <w:p>
      <w:r>
        <w:rPr>
          <w:rFonts w:hint="eastAsia"/>
        </w:rPr>
        <w:t>#90 2012年日萌萌王是谁</w:t>
      </w:r>
    </w:p>
    <w:p>
      <w:r>
        <w:rPr>
          <w:rFonts w:hint="eastAsia"/>
        </w:rPr>
        <w:t xml:space="preserve"> 巴麻美  园城寺怜  逢坂大河  夏娜</w:t>
      </w:r>
    </w:p>
    <w:p/>
    <w:p>
      <w:r>
        <w:rPr>
          <w:rFonts w:hint="eastAsia"/>
        </w:rPr>
        <w:t>#91 《穿越火线》由国内哪家公司代理运营？</w:t>
      </w:r>
    </w:p>
    <w:p>
      <w:r>
        <w:rPr>
          <w:rFonts w:hint="eastAsia"/>
        </w:rPr>
        <w:t xml:space="preserve"> 网易  完美  腾讯  九城</w:t>
      </w:r>
    </w:p>
    <w:p>
      <w:r>
        <w:rPr>
          <w:rFonts w:hint="eastAsia"/>
        </w:rPr>
        <w:t>腾讯</w:t>
      </w:r>
    </w:p>
    <w:p/>
    <w:p>
      <w:r>
        <w:rPr>
          <w:rFonts w:hint="eastAsia"/>
        </w:rPr>
        <w:t>#92 下列各项不属于电脑操作系统的是</w:t>
      </w:r>
    </w:p>
    <w:p>
      <w:r>
        <w:rPr>
          <w:rFonts w:hint="eastAsia"/>
        </w:rPr>
        <w:t xml:space="preserve"> S60  XP  DOS  UNIX</w:t>
      </w:r>
    </w:p>
    <w:p>
      <w:r>
        <w:rPr>
          <w:rFonts w:hint="eastAsia"/>
        </w:rPr>
        <w:t>S60</w:t>
      </w:r>
    </w:p>
    <w:p/>
    <w:p>
      <w:r>
        <w:rPr>
          <w:rFonts w:hint="eastAsia"/>
        </w:rPr>
        <w:t>#93 国际标准化组织ISO制定的OSI模型中，路由器工作在哪一层？</w:t>
      </w:r>
    </w:p>
    <w:p>
      <w:r>
        <w:rPr>
          <w:rFonts w:hint="eastAsia"/>
        </w:rPr>
        <w:t xml:space="preserve"> 传输层  网络层  应用层  数据链路层</w:t>
      </w:r>
    </w:p>
    <w:p>
      <w:r>
        <w:rPr>
          <w:rFonts w:hint="eastAsia"/>
        </w:rPr>
        <w:t>网络层</w:t>
      </w:r>
    </w:p>
    <w:p/>
    <w:p>
      <w:r>
        <w:rPr>
          <w:rFonts w:hint="eastAsia"/>
        </w:rPr>
        <w:t>#94 下列谁没有担任《机动战士高达V》的机设</w:t>
      </w:r>
    </w:p>
    <w:p>
      <w:r>
        <w:rPr>
          <w:rFonts w:hint="eastAsia"/>
        </w:rPr>
        <w:t xml:space="preserve"> 安彦良和  KATOKI  石垣纯哉  大河原邦男</w:t>
      </w:r>
    </w:p>
    <w:p>
      <w:r>
        <w:rPr>
          <w:rFonts w:hint="eastAsia"/>
        </w:rPr>
        <w:t xml:space="preserve"> 安彦良和 </w:t>
      </w:r>
    </w:p>
    <w:p/>
    <w:p>
      <w:r>
        <w:rPr>
          <w:rFonts w:hint="eastAsia"/>
        </w:rPr>
        <w:t>#95 mugen人物实力一共有几个级别</w:t>
      </w:r>
    </w:p>
    <w:p>
      <w:r>
        <w:rPr>
          <w:rFonts w:hint="eastAsia"/>
        </w:rPr>
        <w:t xml:space="preserve"> 6个  8个  5个  7个</w:t>
      </w:r>
    </w:p>
    <w:p>
      <w:r>
        <w:rPr>
          <w:rFonts w:hint="eastAsia"/>
        </w:rPr>
        <w:t>A:7个</w:t>
      </w:r>
    </w:p>
    <w:p/>
    <w:p>
      <w:r>
        <w:rPr>
          <w:rFonts w:hint="eastAsia"/>
        </w:rPr>
        <w:t>#96 由Nintendo公司发售的8位游戏机的名称缩写是什么？</w:t>
      </w:r>
    </w:p>
    <w:p>
      <w:r>
        <w:rPr>
          <w:rFonts w:hint="eastAsia"/>
        </w:rPr>
        <w:t xml:space="preserve"> FC  XBOX  PS3  PSP</w:t>
      </w:r>
    </w:p>
    <w:p>
      <w:r>
        <w:rPr>
          <w:rFonts w:hint="eastAsia"/>
        </w:rPr>
        <w:t xml:space="preserve">A: FC  </w:t>
      </w:r>
    </w:p>
    <w:p/>
    <w:p>
      <w:r>
        <w:rPr>
          <w:rFonts w:hint="eastAsia"/>
        </w:rPr>
        <w:t>#97 （），你一定不懂吧。括号里的名字是？</w:t>
      </w:r>
    </w:p>
    <w:p>
      <w:r>
        <w:rPr>
          <w:rFonts w:hint="eastAsia"/>
        </w:rPr>
        <w:t xml:space="preserve"> 当麻  士郎  秀吉  心叶</w:t>
      </w:r>
    </w:p>
    <w:p>
      <w:r>
        <w:rPr>
          <w:rFonts w:hint="eastAsia"/>
        </w:rPr>
        <w:t>A: 心叶</w:t>
      </w:r>
    </w:p>
    <w:p/>
    <w:p>
      <w:r>
        <w:rPr>
          <w:rFonts w:hint="eastAsia"/>
        </w:rPr>
        <w:t>#98 团长的名字是</w:t>
      </w:r>
    </w:p>
    <w:p>
      <w:r>
        <w:rPr>
          <w:rFonts w:hint="eastAsia"/>
        </w:rPr>
        <w:t xml:space="preserve"> 须川亮  千反田爱瑠  凉宫春日  库洛洛 鲁西鲁</w:t>
      </w:r>
    </w:p>
    <w:p>
      <w:r>
        <w:rPr>
          <w:rFonts w:hint="eastAsia"/>
        </w:rPr>
        <w:t>A:凉宫春日</w:t>
      </w:r>
    </w:p>
    <w:p/>
    <w:p>
      <w:r>
        <w:rPr>
          <w:rFonts w:hint="eastAsia"/>
        </w:rPr>
        <w:t>#99 空之境界中与阴性人格式相反的阳性人格是?</w:t>
      </w:r>
    </w:p>
    <w:p>
      <w:r>
        <w:rPr>
          <w:rFonts w:hint="eastAsia"/>
        </w:rPr>
        <w:t xml:space="preserve"> 枳  织  职  识</w:t>
      </w:r>
    </w:p>
    <w:p>
      <w:r>
        <w:rPr>
          <w:rFonts w:hint="eastAsia"/>
        </w:rPr>
        <w:t>A:织</w:t>
      </w:r>
    </w:p>
    <w:p/>
    <w:p>
      <w:r>
        <w:rPr>
          <w:rFonts w:hint="eastAsia"/>
        </w:rPr>
        <w:t>#100 东方project中不死组指的是那对CP</w:t>
      </w:r>
    </w:p>
    <w:p>
      <w:r>
        <w:rPr>
          <w:rFonts w:hint="eastAsia"/>
        </w:rPr>
        <w:t xml:space="preserve"> 辉夜x永琳  妹红X慧音  永琳X慧音  妹红X辉夜</w:t>
      </w:r>
    </w:p>
    <w:p>
      <w:r>
        <w:rPr>
          <w:rFonts w:hint="eastAsia"/>
        </w:rPr>
        <w:t>A:妹红X辉</w:t>
      </w:r>
    </w:p>
    <w:p>
      <w:r>
        <w:rPr>
          <w:rFonts w:hint="eastAsia"/>
        </w:rPr>
        <w:t xml:space="preserve">who's your daddy?(3空格4英文单词) </w:t>
      </w:r>
    </w:p>
    <w:p>
      <w:r>
        <w:rPr>
          <w:rFonts w:hint="eastAsia"/>
        </w:rPr>
        <w:t xml:space="preserve">答案：My father is Ligang </w:t>
      </w:r>
    </w:p>
    <w:p/>
    <w:p>
      <w:r>
        <w:rPr>
          <w:rFonts w:hint="eastAsia"/>
        </w:rPr>
        <w:t xml:space="preserve">用了金坷拉,小麦亩产(数字) </w:t>
      </w:r>
    </w:p>
    <w:p>
      <w:r>
        <w:rPr>
          <w:rFonts w:hint="eastAsia"/>
        </w:rPr>
        <w:t xml:space="preserve">答案：1800 </w:t>
      </w:r>
    </w:p>
    <w:p/>
    <w:p>
      <w:r>
        <w:rPr>
          <w:rFonts w:hint="eastAsia"/>
        </w:rPr>
        <w:t xml:space="preserve">(…..),铁血真汉子! </w:t>
      </w:r>
    </w:p>
    <w:p>
      <w:r>
        <w:rPr>
          <w:rFonts w:hint="eastAsia"/>
        </w:rPr>
        <w:t xml:space="preserve">答案：春哥纯爷们 </w:t>
      </w:r>
    </w:p>
    <w:p/>
    <w:p>
      <w:r>
        <w:rPr>
          <w:rFonts w:hint="eastAsia"/>
        </w:rPr>
        <w:t xml:space="preserve">(…..),铁血史泰龙. </w:t>
      </w:r>
    </w:p>
    <w:p>
      <w:r>
        <w:rPr>
          <w:rFonts w:hint="eastAsia"/>
        </w:rPr>
        <w:t xml:space="preserve">答案：曾哥真英雄 </w:t>
      </w:r>
    </w:p>
    <w:p/>
    <w:p>
      <w:r>
        <w:rPr>
          <w:rFonts w:hint="eastAsia"/>
        </w:rPr>
        <w:t xml:space="preserve">CCAV-H是什么频道?(不知道你就out了) </w:t>
      </w:r>
    </w:p>
    <w:p>
      <w:r>
        <w:rPr>
          <w:rFonts w:hint="eastAsia"/>
        </w:rPr>
        <w:t xml:space="preserve">答案：调教 </w:t>
      </w:r>
    </w:p>
    <w:p/>
    <w:p>
      <w:r>
        <w:rPr>
          <w:rFonts w:hint="eastAsia"/>
        </w:rPr>
        <w:t xml:space="preserve">每年的11月11日是什么节日(3个字) </w:t>
      </w:r>
    </w:p>
    <w:p>
      <w:r>
        <w:rPr>
          <w:rFonts w:hint="eastAsia"/>
        </w:rPr>
        <w:t xml:space="preserve">答案：光棍节 </w:t>
      </w:r>
    </w:p>
    <w:p/>
    <w:p>
      <w:r>
        <w:rPr>
          <w:rFonts w:hint="eastAsia"/>
        </w:rPr>
        <w:t xml:space="preserve">认真你就怎么了? </w:t>
      </w:r>
    </w:p>
    <w:p>
      <w:r>
        <w:rPr>
          <w:rFonts w:hint="eastAsia"/>
        </w:rPr>
        <w:t xml:space="preserve">答案：输了 </w:t>
      </w:r>
    </w:p>
    <w:p/>
    <w:p>
      <w:r>
        <w:rPr>
          <w:rFonts w:hint="eastAsia"/>
        </w:rPr>
        <w:t xml:space="preserve">凌波丽的微笑被称为?(中文5字) </w:t>
      </w:r>
    </w:p>
    <w:p>
      <w:r>
        <w:rPr>
          <w:rFonts w:hint="eastAsia"/>
        </w:rPr>
        <w:t xml:space="preserve">答案：女神的微笑 </w:t>
      </w:r>
    </w:p>
    <w:p/>
    <w:p>
      <w:r>
        <w:rPr>
          <w:rFonts w:hint="eastAsia"/>
        </w:rPr>
        <w:t xml:space="preserve">宇宙是谁创造的?(你觉得呢) </w:t>
      </w:r>
    </w:p>
    <w:p>
      <w:r>
        <w:rPr>
          <w:rFonts w:hint="eastAsia"/>
        </w:rPr>
        <w:t>答案：棒子</w:t>
      </w:r>
    </w:p>
    <w:p/>
    <w:p>
      <w:r>
        <w:rPr>
          <w:rFonts w:hint="eastAsia"/>
        </w:rPr>
        <w:t xml:space="preserve">宇宙的形状是像什么一样的? </w:t>
      </w:r>
    </w:p>
    <w:p>
      <w:r>
        <w:rPr>
          <w:rFonts w:hint="eastAsia"/>
        </w:rPr>
        <w:t xml:space="preserve">答案：棒子 </w:t>
      </w:r>
    </w:p>
    <w:p/>
    <w:p>
      <w:r>
        <w:rPr>
          <w:rFonts w:hint="eastAsia"/>
        </w:rPr>
        <w:t xml:space="preserve">LZSB中文怎么打? </w:t>
      </w:r>
    </w:p>
    <w:p>
      <w:r>
        <w:rPr>
          <w:rFonts w:hint="eastAsia"/>
        </w:rPr>
        <w:t xml:space="preserve">答案：兰州烧饼 </w:t>
      </w:r>
    </w:p>
    <w:p/>
    <w:p>
      <w:r>
        <w:rPr>
          <w:rFonts w:hint="eastAsia"/>
        </w:rPr>
        <w:t xml:space="preserve">信佛主死后成佛,信上帝死后上天堂,信春哥死后!(7字) </w:t>
      </w:r>
    </w:p>
    <w:p>
      <w:r>
        <w:rPr>
          <w:rFonts w:hint="eastAsia"/>
        </w:rPr>
        <w:t xml:space="preserve">答案：原地满状态复活 </w:t>
      </w:r>
    </w:p>
    <w:p/>
    <w:p>
      <w:r>
        <w:rPr>
          <w:rFonts w:hint="eastAsia"/>
        </w:rPr>
        <w:t xml:space="preserve">集齐6把狂战士之斧后可以?(英文回答) </w:t>
      </w:r>
    </w:p>
    <w:p>
      <w:r>
        <w:rPr>
          <w:rFonts w:hint="eastAsia"/>
        </w:rPr>
        <w:t xml:space="preserve">答案：save the world </w:t>
      </w:r>
    </w:p>
    <w:p/>
    <w:p>
      <w:r>
        <w:rPr>
          <w:rFonts w:hint="eastAsia"/>
        </w:rPr>
        <w:t xml:space="preserve">杨教授的敌人是? </w:t>
      </w:r>
    </w:p>
    <w:p>
      <w:r>
        <w:rPr>
          <w:rFonts w:hint="eastAsia"/>
        </w:rPr>
        <w:t xml:space="preserve">答案：网魔 </w:t>
      </w:r>
    </w:p>
    <w:p/>
    <w:p>
      <w:r>
        <w:rPr>
          <w:rFonts w:hint="eastAsia"/>
        </w:rPr>
        <w:t xml:space="preserve">炮姐又被称为?(8个小写字母) </w:t>
      </w:r>
    </w:p>
    <w:p>
      <w:r>
        <w:rPr>
          <w:rFonts w:hint="eastAsia"/>
        </w:rPr>
        <w:t xml:space="preserve">答案：bilibili (吐槽自己不是好习惯啊…) </w:t>
      </w:r>
    </w:p>
    <w:p/>
    <w:p>
      <w:r>
        <w:rPr>
          <w:rFonts w:hint="eastAsia"/>
        </w:rPr>
        <w:t xml:space="preserve">今天阿尔塞斯出门,在路边捡到一把剑,这把剑叫?(别在意细节) </w:t>
      </w:r>
    </w:p>
    <w:p>
      <w:r>
        <w:rPr>
          <w:rFonts w:hint="eastAsia"/>
        </w:rPr>
        <w:t xml:space="preserve">答案：霜之哀伤 </w:t>
      </w:r>
    </w:p>
    <w:p/>
    <w:p>
      <w:r>
        <w:rPr>
          <w:rFonts w:hint="eastAsia"/>
        </w:rPr>
        <w:t xml:space="preserve">格斗游戏中,把对方逼在墙角长时间连段的话,这是学习了什么拳法?(四字) </w:t>
      </w:r>
    </w:p>
    <w:p>
      <w:r>
        <w:rPr>
          <w:rFonts w:hint="eastAsia"/>
        </w:rPr>
        <w:t xml:space="preserve">答案：北斗神拳 </w:t>
      </w:r>
    </w:p>
    <w:p/>
    <w:p>
      <w:r>
        <w:rPr>
          <w:rFonts w:hint="eastAsia"/>
        </w:rPr>
        <w:t xml:space="preserve">微笑动画是什么? </w:t>
      </w:r>
    </w:p>
    <w:p>
      <w:r>
        <w:rPr>
          <w:rFonts w:hint="eastAsia"/>
        </w:rPr>
        <w:t xml:space="preserve">答案：niconico </w:t>
      </w:r>
    </w:p>
    <w:p/>
    <w:p>
      <w:r>
        <w:rPr>
          <w:rFonts w:hint="eastAsia"/>
        </w:rPr>
        <w:t xml:space="preserve">10W元就可以随便上的巫女是? </w:t>
      </w:r>
    </w:p>
    <w:p>
      <w:r>
        <w:rPr>
          <w:rFonts w:hint="eastAsia"/>
        </w:rPr>
        <w:t xml:space="preserve">答案：博丽灵梦（出自东方） </w:t>
      </w:r>
    </w:p>
    <w:p/>
    <w:p>
      <w:r>
        <w:rPr>
          <w:rFonts w:hint="eastAsia"/>
        </w:rPr>
        <w:t xml:space="preserve">只要是活着的东西,即使是神也杀给你看!(谁的台词) </w:t>
      </w:r>
    </w:p>
    <w:p>
      <w:r>
        <w:rPr>
          <w:rFonts w:hint="eastAsia"/>
        </w:rPr>
        <w:t xml:space="preserve">答案：两仪式 （出自空之境界） </w:t>
      </w:r>
    </w:p>
    <w:p/>
    <w:p>
      <w:r>
        <w:rPr>
          <w:rFonts w:hint="eastAsia"/>
        </w:rPr>
        <w:t xml:space="preserve">手握炉石身开圣盾,老子已经(四字) </w:t>
      </w:r>
    </w:p>
    <w:p>
      <w:r>
        <w:rPr>
          <w:rFonts w:hint="eastAsia"/>
        </w:rPr>
        <w:t xml:space="preserve">答案：天下无敌 （出自NGA囧图一张,PS自东成西就里王重阳出关的剧照） </w:t>
      </w:r>
    </w:p>
    <w:p/>
    <w:p>
      <w:r>
        <w:rPr>
          <w:rFonts w:hint="eastAsia"/>
        </w:rPr>
        <w:t xml:space="preserve">只有带着怨气才能在午夜12点准时上去的网站叫?(4字中文 ) </w:t>
      </w:r>
    </w:p>
    <w:p>
      <w:r>
        <w:rPr>
          <w:rFonts w:hint="eastAsia"/>
        </w:rPr>
        <w:t xml:space="preserve">答案：地狱通信 （出自地狱少女） </w:t>
      </w:r>
    </w:p>
    <w:p/>
    <w:p>
      <w:r>
        <w:rPr>
          <w:rFonts w:hint="eastAsia"/>
        </w:rPr>
        <w:t xml:space="preserve">幻想乡最好吃的人是谁？ </w:t>
      </w:r>
    </w:p>
    <w:p>
      <w:r>
        <w:rPr>
          <w:rFonts w:hint="eastAsia"/>
        </w:rPr>
        <w:t xml:space="preserve">答案：伊吹萃香 （萃香音同西瓜(すいか)） </w:t>
      </w:r>
    </w:p>
    <w:p/>
    <w:p>
      <w:r>
        <w:rPr>
          <w:rFonts w:hint="eastAsia"/>
        </w:rPr>
        <w:t xml:space="preserve">自上古以来凡是自称沙包的都是(写作”沙包”读作(两字)) </w:t>
      </w:r>
    </w:p>
    <w:p>
      <w:r>
        <w:rPr>
          <w:rFonts w:hint="eastAsia"/>
        </w:rPr>
        <w:t xml:space="preserve">答案：触手 </w:t>
      </w:r>
    </w:p>
    <w:p/>
    <w:p>
      <w:r>
        <w:rPr>
          <w:rFonts w:hint="eastAsia"/>
        </w:rPr>
        <w:t xml:space="preserve">武功再高,也怕??(刀塔相关) </w:t>
      </w:r>
    </w:p>
    <w:p>
      <w:r>
        <w:rPr>
          <w:rFonts w:hint="eastAsia"/>
        </w:rPr>
        <w:t xml:space="preserve">答案：羊刀 </w:t>
      </w:r>
    </w:p>
    <w:p/>
    <w:p>
      <w:r>
        <w:rPr>
          <w:rFonts w:hint="eastAsia"/>
        </w:rPr>
        <w:t xml:space="preserve">世界第一的公主殿下是?(4字母) </w:t>
      </w:r>
    </w:p>
    <w:p>
      <w:r>
        <w:rPr>
          <w:rFonts w:hint="eastAsia"/>
        </w:rPr>
        <w:t xml:space="preserve">答案：miku </w:t>
      </w:r>
    </w:p>
    <w:p/>
    <w:p>
      <w:r>
        <w:rPr>
          <w:rFonts w:hint="eastAsia"/>
        </w:rPr>
        <w:t xml:space="preserve">不罗利一直在苦心寻找的卡卡罗特是谁？ </w:t>
      </w:r>
    </w:p>
    <w:p>
      <w:r>
        <w:rPr>
          <w:rFonts w:hint="eastAsia"/>
        </w:rPr>
        <w:t xml:space="preserve">答案：孙悟空 （出自龙珠） </w:t>
      </w:r>
    </w:p>
    <w:p/>
    <w:p>
      <w:r>
        <w:rPr>
          <w:rFonts w:hint="eastAsia"/>
        </w:rPr>
        <w:t xml:space="preserve">我对普通的人类没有兴趣.你们之中要是有外星人,未来人,异世界来的人,(???)者,就尽管来找我吧! </w:t>
      </w:r>
    </w:p>
    <w:p>
      <w:r>
        <w:rPr>
          <w:rFonts w:hint="eastAsia"/>
        </w:rPr>
        <w:t xml:space="preserve">答案：超能力 （出自凉宫春日的忧郁） </w:t>
      </w:r>
    </w:p>
    <w:p/>
    <w:p>
      <w:r>
        <w:rPr>
          <w:rFonts w:hint="eastAsia"/>
        </w:rPr>
        <w:t xml:space="preserve">fate中红A开ubw那段时的音乐名是?(英文) </w:t>
      </w:r>
    </w:p>
    <w:p>
      <w:r>
        <w:rPr>
          <w:rFonts w:hint="eastAsia"/>
        </w:rPr>
        <w:t xml:space="preserve">答案：emiya （出自Fate/stay night） </w:t>
      </w:r>
    </w:p>
    <w:p/>
    <w:p>
      <w:r>
        <w:rPr>
          <w:rFonts w:hint="eastAsia"/>
        </w:rPr>
        <w:t xml:space="preserve">诚哥没错,一切都是(…)的错 </w:t>
      </w:r>
    </w:p>
    <w:p>
      <w:r>
        <w:rPr>
          <w:rFonts w:hint="eastAsia"/>
        </w:rPr>
        <w:t xml:space="preserve">答案：世界 （出自School Days） </w:t>
      </w:r>
    </w:p>
    <w:p/>
    <w:p>
      <w:r>
        <w:rPr>
          <w:rFonts w:hint="eastAsia"/>
        </w:rPr>
        <w:t xml:space="preserve">二小姐芙兰朵露的年龄为(???)岁？ </w:t>
      </w:r>
    </w:p>
    <w:p>
      <w:r>
        <w:rPr>
          <w:rFonts w:hint="eastAsia"/>
        </w:rPr>
        <w:t xml:space="preserve">答案：495 （出自东方） </w:t>
      </w:r>
    </w:p>
    <w:p/>
    <w:p>
      <w:r>
        <w:rPr>
          <w:rFonts w:hint="eastAsia"/>
        </w:rPr>
        <w:t xml:space="preserve">《鸟之诗》又被称作什么? </w:t>
      </w:r>
    </w:p>
    <w:p>
      <w:r>
        <w:rPr>
          <w:rFonts w:hint="eastAsia"/>
        </w:rPr>
        <w:t>答案：国歌 （出自Air,国崎往人的歌</w:t>
      </w:r>
    </w:p>
    <w:p/>
    <w:p>
      <w:pPr>
        <w:wordWrap w:val="0"/>
        <w:autoSpaceDN w:val="0"/>
        <w:spacing w:line="360" w:lineRule="atLeast"/>
      </w:pPr>
      <w:r>
        <w:rPr>
          <w:rFonts w:ascii="宋体" w:hAnsi="宋体"/>
          <w:color w:val="000000"/>
        </w:rPr>
        <w:t>1注册问题： 这么可爱!一定是(....)</w:t>
      </w:r>
      <w:r>
        <w:br/>
      </w:r>
      <w:r>
        <w:rPr>
          <w:rFonts w:ascii="宋体" w:hAnsi="宋体"/>
          <w:color w:val="000000"/>
        </w:rPr>
        <w:t>男孩子</w:t>
      </w:r>
      <w:r>
        <w:br/>
      </w:r>
      <w:r>
        <w:rPr>
          <w:rFonts w:ascii="宋体" w:hAnsi="宋体"/>
          <w:color w:val="000000"/>
        </w:rPr>
        <w:t>2注册问题： fate中Saber的剑的食物名叫法是?</w:t>
      </w:r>
      <w:r>
        <w:br/>
      </w:r>
      <w:r>
        <w:rPr>
          <w:rFonts w:ascii="宋体" w:hAnsi="宋体"/>
          <w:color w:val="000000"/>
        </w:rPr>
        <w:t>咖喱棒</w:t>
      </w:r>
      <w:r>
        <w:br/>
      </w:r>
      <w:r>
        <w:rPr>
          <w:rFonts w:ascii="宋体" w:hAnsi="宋体"/>
          <w:color w:val="000000"/>
        </w:rPr>
        <w:t>3注册问题： 无论多高的地方跳下,只要有稻草堆就不会受伤的技能是?</w:t>
      </w:r>
      <w:r>
        <w:br/>
      </w:r>
      <w:r>
        <w:rPr>
          <w:rFonts w:ascii="宋体" w:hAnsi="宋体"/>
          <w:color w:val="000000"/>
        </w:rPr>
        <w:t>信仰之跃</w:t>
      </w:r>
      <w:r>
        <w:br/>
      </w:r>
      <w:r>
        <w:rPr>
          <w:rFonts w:ascii="宋体" w:hAnsi="宋体"/>
          <w:color w:val="000000"/>
        </w:rPr>
        <w:t>4注册问题： 在JOJO世界里,喊出"the world"会发生什么?</w:t>
      </w:r>
      <w:r>
        <w:br/>
      </w:r>
      <w:r>
        <w:rPr>
          <w:rFonts w:ascii="宋体" w:hAnsi="宋体"/>
          <w:color w:val="000000"/>
        </w:rPr>
        <w:t>时间停止</w:t>
      </w:r>
      <w:r>
        <w:br/>
      </w:r>
      <w:r>
        <w:rPr>
          <w:rFonts w:ascii="宋体" w:hAnsi="宋体"/>
          <w:color w:val="000000"/>
        </w:rPr>
        <w:t>5注册问题： 金坷拉的公司总部在美国(.....)?</w:t>
      </w:r>
      <w:r>
        <w:br/>
      </w:r>
      <w:r>
        <w:rPr>
          <w:rFonts w:ascii="宋体" w:hAnsi="宋体"/>
          <w:color w:val="000000"/>
        </w:rPr>
        <w:t>圣地亚哥</w:t>
      </w:r>
      <w:r>
        <w:br/>
      </w:r>
      <w:r>
        <w:rPr>
          <w:rFonts w:ascii="宋体" w:hAnsi="宋体"/>
          <w:color w:val="000000"/>
        </w:rPr>
        <w:t>6注册问题： 元首的爱人永远都是(...)!</w:t>
      </w:r>
      <w:r>
        <w:br/>
      </w:r>
      <w:r>
        <w:rPr>
          <w:rFonts w:ascii="宋体" w:hAnsi="宋体"/>
          <w:color w:val="000000"/>
        </w:rPr>
        <w:t>斯大林</w:t>
      </w:r>
      <w:r>
        <w:br/>
      </w:r>
      <w:r>
        <w:rPr>
          <w:rFonts w:ascii="宋体" w:hAnsi="宋体"/>
          <w:color w:val="000000"/>
        </w:rPr>
        <w:t>7注册问题： 从前我和你一样也是是一名冒险家，直到我(....)中了一箭</w:t>
      </w:r>
      <w:r>
        <w:br/>
      </w:r>
      <w:r>
        <w:rPr>
          <w:rFonts w:ascii="宋体" w:hAnsi="宋体"/>
          <w:color w:val="000000"/>
        </w:rPr>
        <w:t>膝盖</w:t>
      </w:r>
      <w:r>
        <w:br/>
      </w:r>
      <w:r>
        <w:rPr>
          <w:rFonts w:ascii="宋体" w:hAnsi="宋体"/>
          <w:color w:val="000000"/>
        </w:rPr>
        <w:t>8注册问题： 奥林帕斯山是珠穆朗玛峰的三倍高,请问它坐落于哪?</w:t>
      </w:r>
      <w:r>
        <w:br/>
      </w:r>
      <w:r>
        <w:rPr>
          <w:rFonts w:ascii="宋体" w:hAnsi="宋体"/>
          <w:color w:val="000000"/>
        </w:rPr>
        <w:t>火星</w:t>
      </w:r>
      <w:r>
        <w:br/>
      </w:r>
      <w:r>
        <w:rPr>
          <w:rFonts w:ascii="宋体" w:hAnsi="宋体"/>
          <w:color w:val="000000"/>
        </w:rPr>
        <w:t>9注册问题： 屏蔽广告的上辈子都是折翼的(...)</w:t>
      </w:r>
      <w:r>
        <w:br/>
      </w:r>
      <w:r>
        <w:rPr>
          <w:rFonts w:ascii="宋体" w:hAnsi="宋体"/>
          <w:color w:val="000000"/>
        </w:rPr>
        <w:t>天使</w:t>
      </w:r>
      <w:r>
        <w:br/>
      </w:r>
      <w:r>
        <w:rPr>
          <w:rFonts w:ascii="宋体" w:hAnsi="宋体"/>
          <w:color w:val="000000"/>
        </w:rPr>
        <w:t>10注册问题： 已知A星球是B星球质量的2700万倍，A与C距离为400光年，B与C距离为1光年，求A-C与B-C的引力比例</w:t>
      </w:r>
      <w:r>
        <w:br/>
      </w:r>
      <w:r>
        <w:rPr>
          <w:rFonts w:ascii="宋体" w:hAnsi="宋体"/>
          <w:color w:val="000000"/>
        </w:rPr>
        <w:t>1/6</w:t>
      </w:r>
      <w:r>
        <w:br/>
      </w:r>
      <w:r>
        <w:rPr>
          <w:rFonts w:ascii="宋体" w:hAnsi="宋体"/>
          <w:color w:val="000000"/>
        </w:rPr>
        <w:t>11注册问题： 一名优秀的反派,应该在主角和亲信煽情的时候保持(...)状态</w:t>
      </w:r>
      <w:r>
        <w:br/>
      </w:r>
      <w:r>
        <w:rPr>
          <w:rFonts w:ascii="宋体" w:hAnsi="宋体"/>
          <w:color w:val="000000"/>
        </w:rPr>
        <w:t>掉线</w:t>
      </w:r>
      <w:r>
        <w:br/>
      </w:r>
      <w:r>
        <w:rPr>
          <w:rFonts w:ascii="宋体" w:hAnsi="宋体"/>
          <w:color w:val="000000"/>
        </w:rPr>
        <w:t>12注册问题： 在网上喜欢恶意卖萌的不一定就是软妹子,也有可能是(....)</w:t>
      </w:r>
      <w:r>
        <w:br/>
      </w:r>
      <w:r>
        <w:rPr>
          <w:rFonts w:ascii="宋体" w:hAnsi="宋体"/>
          <w:color w:val="000000"/>
        </w:rPr>
        <w:t>抠脚大汉</w:t>
      </w:r>
      <w:r>
        <w:br/>
      </w:r>
      <w:r>
        <w:rPr>
          <w:rFonts w:ascii="宋体" w:hAnsi="宋体"/>
          <w:color w:val="000000"/>
        </w:rPr>
        <w:t>13注册问题： 二小姐芙兰朵露的年龄为(???)岁</w:t>
      </w:r>
      <w:r>
        <w:br/>
      </w:r>
      <w:r>
        <w:rPr>
          <w:rFonts w:ascii="宋体" w:hAnsi="宋体"/>
          <w:color w:val="000000"/>
        </w:rPr>
        <w:t>495</w:t>
      </w:r>
      <w:r>
        <w:br/>
      </w:r>
      <w:r>
        <w:rPr>
          <w:rFonts w:ascii="宋体" w:hAnsi="宋体"/>
          <w:color w:val="000000"/>
        </w:rPr>
        <w:t>14注册问题： 没有逻辑、非常玄幻、违规常理的事件,都可以用哪四个字来表达?</w:t>
      </w:r>
      <w:r>
        <w:br/>
      </w:r>
      <w:r>
        <w:rPr>
          <w:rFonts w:ascii="宋体" w:hAnsi="宋体"/>
          <w:color w:val="000000"/>
        </w:rPr>
        <w:t>这不科学</w:t>
      </w:r>
      <w:r>
        <w:br/>
      </w:r>
      <w:r>
        <w:rPr>
          <w:rFonts w:ascii="宋体" w:hAnsi="宋体"/>
          <w:color w:val="000000"/>
        </w:rPr>
        <w:t>15注册问题： 能让迷之音说:"神说了,你还不能在这里死去"的人一般都是</w:t>
      </w:r>
      <w:r>
        <w:br/>
      </w:r>
      <w:r>
        <w:rPr>
          <w:rFonts w:ascii="宋体" w:hAnsi="宋体"/>
          <w:color w:val="000000"/>
        </w:rPr>
        <w:t>主角</w:t>
      </w:r>
      <w:r>
        <w:br/>
      </w:r>
      <w:r>
        <w:rPr>
          <w:rFonts w:ascii="宋体" w:hAnsi="宋体"/>
          <w:color w:val="000000"/>
        </w:rPr>
        <w:t>16注册问题： 进幻想乡最快的方法,就是对着一名17岁的妙龄少女喊她(....)</w:t>
      </w:r>
      <w:r>
        <w:br/>
      </w:r>
      <w:r>
        <w:rPr>
          <w:rFonts w:ascii="宋体" w:hAnsi="宋体"/>
          <w:color w:val="000000"/>
        </w:rPr>
        <w:t>紫妈</w:t>
      </w:r>
      <w:r>
        <w:br/>
      </w:r>
      <w:r>
        <w:rPr>
          <w:rFonts w:ascii="宋体" w:hAnsi="宋体"/>
          <w:color w:val="000000"/>
        </w:rPr>
        <w:t>17注册问题： 这么可爱!一定是(....)</w:t>
      </w:r>
      <w:r>
        <w:br/>
      </w:r>
      <w:r>
        <w:rPr>
          <w:rFonts w:ascii="宋体" w:hAnsi="宋体"/>
          <w:color w:val="000000"/>
        </w:rPr>
        <w:t>男孩子</w:t>
      </w:r>
      <w:r>
        <w:br/>
      </w:r>
      <w:r>
        <w:rPr>
          <w:rFonts w:ascii="宋体" w:hAnsi="宋体"/>
          <w:color w:val="000000"/>
        </w:rPr>
        <w:t>18注册问题： 处于食物链顶端吃什么都嘎蹦脆鸡肉味的人型生命体叫?</w:t>
      </w:r>
      <w:r>
        <w:br/>
      </w:r>
      <w:r>
        <w:rPr>
          <w:rFonts w:ascii="宋体" w:hAnsi="宋体"/>
          <w:color w:val="000000"/>
        </w:rPr>
        <w:t>贝爷</w:t>
      </w:r>
      <w:r>
        <w:br/>
      </w:r>
      <w:r>
        <w:rPr>
          <w:rFonts w:ascii="宋体" w:hAnsi="宋体"/>
          <w:color w:val="000000"/>
        </w:rPr>
        <w:t>19注册问题： 写作绅士读作???写作淑女读作???</w:t>
      </w:r>
      <w:r>
        <w:br/>
      </w:r>
      <w:r>
        <w:rPr>
          <w:rFonts w:ascii="宋体" w:hAnsi="宋体"/>
          <w:color w:val="000000"/>
        </w:rPr>
        <w:t>变态</w:t>
      </w:r>
      <w:r>
        <w:br/>
      </w:r>
      <w:r>
        <w:rPr>
          <w:rFonts w:ascii="宋体" w:hAnsi="宋体"/>
          <w:color w:val="000000"/>
        </w:rPr>
        <w:t>20注册问题： 有一种喜欢卖萌的外星人,当人类被它们萌到的时候,他们会想"愚蠢的人类啊",问这是什么外星人?</w:t>
      </w:r>
      <w:r>
        <w:br/>
      </w:r>
      <w:r>
        <w:rPr>
          <w:rFonts w:ascii="宋体" w:hAnsi="宋体"/>
          <w:color w:val="000000"/>
        </w:rPr>
        <w:t>喵星人</w:t>
      </w:r>
      <w:r>
        <w:br/>
      </w:r>
      <w:r>
        <w:rPr>
          <w:rFonts w:ascii="宋体" w:hAnsi="宋体"/>
          <w:color w:val="000000"/>
        </w:rPr>
        <w:t>21注册问题： 凌波丽的微笑被称为?</w:t>
      </w:r>
      <w:r>
        <w:br/>
      </w:r>
      <w:r>
        <w:rPr>
          <w:rFonts w:ascii="宋体" w:hAnsi="宋体"/>
          <w:color w:val="000000"/>
        </w:rPr>
        <w:t>女神的微笑</w:t>
      </w:r>
      <w:r>
        <w:br/>
      </w:r>
      <w:r>
        <w:rPr>
          <w:rFonts w:ascii="宋体" w:hAnsi="宋体"/>
          <w:color w:val="000000"/>
        </w:rPr>
        <w:t>22注册问题： 只有带着怨气才能在午夜12点准时上去的网站叫(?)</w:t>
      </w:r>
      <w:r>
        <w:br/>
      </w:r>
      <w:r>
        <w:rPr>
          <w:rFonts w:ascii="宋体" w:hAnsi="宋体"/>
          <w:color w:val="000000"/>
        </w:rPr>
        <w:t>地狱通信</w:t>
      </w:r>
      <w:r>
        <w:br/>
      </w:r>
      <w:r>
        <w:rPr>
          <w:rFonts w:ascii="宋体" w:hAnsi="宋体"/>
          <w:color w:val="000000"/>
        </w:rPr>
        <w:t>23注册问题： 你是否愿意为这个宇宙付出你的一切</w:t>
      </w:r>
      <w:r>
        <w:br/>
      </w:r>
      <w:r>
        <w:rPr>
          <w:rFonts w:ascii="宋体" w:hAnsi="宋体"/>
          <w:color w:val="000000"/>
        </w:rPr>
        <w:t>是</w:t>
      </w:r>
      <w:r>
        <w:br/>
      </w:r>
      <w:r>
        <w:rPr>
          <w:rFonts w:ascii="宋体" w:hAnsi="宋体"/>
          <w:color w:val="000000"/>
        </w:rPr>
        <w:t>24注册问题： x*(124-x)=1243 x为多少?</w:t>
      </w:r>
      <w:r>
        <w:br/>
      </w:r>
      <w:r>
        <w:rPr>
          <w:rFonts w:ascii="宋体" w:hAnsi="宋体"/>
          <w:color w:val="000000"/>
        </w:rPr>
        <w:t>11或113</w:t>
      </w:r>
      <w:r>
        <w:br/>
      </w:r>
      <w:r>
        <w:rPr>
          <w:rFonts w:ascii="宋体" w:hAnsi="宋体"/>
          <w:color w:val="000000"/>
        </w:rPr>
        <w:t>25注册问题： iphone 20的宣传片邀请了一名使用宇宙力量战斗的战士作代言人,请问这名战士的职业是?</w:t>
      </w:r>
      <w:r>
        <w:br/>
      </w:r>
      <w:r>
        <w:rPr>
          <w:rFonts w:ascii="宋体" w:hAnsi="宋体"/>
          <w:color w:val="000000"/>
        </w:rPr>
        <w:t>绝地武士</w:t>
      </w:r>
      <w:r>
        <w:br/>
      </w:r>
      <w:r>
        <w:rPr>
          <w:rFonts w:ascii="宋体" w:hAnsi="宋体"/>
          <w:color w:val="000000"/>
        </w:rPr>
        <w:t>26注册问题： 魔法少女小圆的最后,鹿目圆所定下的法则被巴麻美称为?</w:t>
      </w:r>
      <w:r>
        <w:br/>
      </w:r>
      <w:r>
        <w:rPr>
          <w:rFonts w:ascii="宋体" w:hAnsi="宋体"/>
          <w:color w:val="000000"/>
        </w:rPr>
        <w:t>圆环之理</w:t>
      </w:r>
      <w:r>
        <w:br/>
      </w:r>
      <w:r>
        <w:rPr>
          <w:rFonts w:ascii="宋体" w:hAnsi="宋体"/>
          <w:color w:val="000000"/>
        </w:rPr>
        <w:t>27注册问题： 不罗利一直在苦心寻找的卡卡罗特是谁?</w:t>
      </w:r>
      <w:r>
        <w:br/>
      </w:r>
      <w:r>
        <w:rPr>
          <w:rFonts w:ascii="宋体" w:hAnsi="宋体"/>
          <w:color w:val="000000"/>
        </w:rPr>
        <w:t>孙悟空</w:t>
      </w:r>
      <w:r>
        <w:br/>
      </w:r>
      <w:r>
        <w:rPr>
          <w:rFonts w:ascii="宋体" w:hAnsi="宋体"/>
          <w:color w:val="000000"/>
        </w:rPr>
        <w:t>28注册问题： 撬棍还有另外一个名字,那是?</w:t>
      </w:r>
      <w:r>
        <w:br/>
      </w:r>
      <w:r>
        <w:rPr>
          <w:rFonts w:ascii="宋体" w:hAnsi="宋体"/>
          <w:color w:val="000000"/>
        </w:rPr>
        <w:t>物理学圣剑（老师就这么叫）</w:t>
      </w:r>
      <w:r>
        <w:br/>
      </w:r>
      <w:r>
        <w:rPr>
          <w:rFonts w:ascii="宋体" w:hAnsi="宋体"/>
          <w:color w:val="000000"/>
        </w:rPr>
        <w:t>29注册问题： 拯救世界和毁灭世界的少年少女们都普遍患有一中疾病,这种疾病叫?</w:t>
      </w:r>
      <w:r>
        <w:br/>
      </w:r>
      <w:r>
        <w:rPr>
          <w:rFonts w:ascii="宋体" w:hAnsi="宋体"/>
          <w:color w:val="000000"/>
        </w:rPr>
        <w:t>中二病</w:t>
      </w:r>
      <w:r>
        <w:br/>
      </w:r>
      <w:r>
        <w:rPr>
          <w:rFonts w:ascii="宋体" w:hAnsi="宋体"/>
          <w:color w:val="000000"/>
        </w:rPr>
        <w:t>30注册问题： "如同预想的一样" 这句话减缩意思可以用哪三个字表达?</w:t>
      </w:r>
      <w:r>
        <w:br/>
      </w:r>
      <w:r>
        <w:rPr>
          <w:rFonts w:ascii="宋体" w:hAnsi="宋体"/>
          <w:color w:val="000000"/>
        </w:rPr>
        <w:t>计划通</w:t>
      </w:r>
      <w:r>
        <w:br/>
      </w:r>
      <w:r>
        <w:rPr>
          <w:rFonts w:ascii="宋体" w:hAnsi="宋体"/>
          <w:color w:val="000000"/>
        </w:rPr>
        <w:t>31注册问题： 有一种比女孩子还可爱的男孩子,他们替路西法做收割(....)的工作.</w:t>
      </w:r>
      <w:r>
        <w:br/>
      </w:r>
      <w:r>
        <w:rPr>
          <w:rFonts w:ascii="宋体" w:hAnsi="宋体"/>
          <w:color w:val="000000"/>
        </w:rPr>
        <w:t>灵魂</w:t>
      </w:r>
      <w:r>
        <w:br/>
      </w:r>
      <w:r>
        <w:rPr>
          <w:rFonts w:ascii="宋体" w:hAnsi="宋体"/>
          <w:color w:val="000000"/>
        </w:rPr>
        <w:t>32注册问题： 魔法少女变身时，关键部位被圣光遮住了，你认为这是谁干的好事？</w:t>
      </w:r>
      <w:r>
        <w:br/>
      </w:r>
      <w:r>
        <w:rPr>
          <w:rFonts w:ascii="宋体" w:hAnsi="宋体"/>
          <w:color w:val="000000"/>
        </w:rPr>
        <w:t>圣骑士</w:t>
      </w:r>
      <w:r>
        <w:br/>
      </w:r>
      <w:r>
        <w:rPr>
          <w:rFonts w:ascii="宋体" w:hAnsi="宋体"/>
          <w:color w:val="000000"/>
        </w:rPr>
        <w:t>33注册问题： 用了金柯拉,小麦亩产(???)</w:t>
      </w:r>
      <w:r>
        <w:br/>
      </w:r>
      <w:r>
        <w:rPr>
          <w:rFonts w:ascii="宋体" w:hAnsi="宋体"/>
          <w:color w:val="000000"/>
        </w:rPr>
        <w:t>1800</w:t>
      </w:r>
      <w:r>
        <w:t xml:space="preserve"> </w:t>
      </w:r>
      <w:r>
        <w:br/>
      </w:r>
      <w:r>
        <w:rPr>
          <w:rFonts w:ascii="Arial"/>
          <w:color w:val="111111"/>
          <w:sz w:val="19"/>
          <w:shd w:val="clear" w:color="auto" w:fill="FFFFFF"/>
        </w:rPr>
        <w:t>#1 俺はGandom（我就是高达）这句话是谁说的？</w:t>
      </w:r>
      <w:r>
        <w:br/>
      </w:r>
      <w:r>
        <w:rPr>
          <w:rFonts w:ascii="Arial"/>
          <w:color w:val="111111"/>
          <w:sz w:val="19"/>
          <w:shd w:val="clear" w:color="auto" w:fill="FFFFFF"/>
        </w:rPr>
        <w:t xml:space="preserve"> 刹那·F·清英 基拉·大和 希罗·尤尔 巴纳吉·林克斯</w:t>
      </w:r>
      <w:r>
        <w:br/>
      </w:r>
      <w:r>
        <w:rPr>
          <w:rFonts w:ascii="Arial"/>
          <w:color w:val="111111"/>
          <w:sz w:val="19"/>
          <w:shd w:val="clear" w:color="auto" w:fill="FFFFFF"/>
        </w:rPr>
        <w:t>A: 刹那·F·清英</w:t>
      </w:r>
      <w:r>
        <w:br/>
      </w:r>
      <w:r>
        <w:br/>
      </w:r>
      <w:r>
        <w:rPr>
          <w:rFonts w:ascii="Arial"/>
          <w:color w:val="111111"/>
          <w:sz w:val="19"/>
          <w:shd w:val="clear" w:color="auto" w:fill="FFFFFF"/>
        </w:rPr>
        <w:t>#2 灼眼的夏娜中女主角的刀名字叫？</w:t>
      </w:r>
      <w:r>
        <w:br/>
      </w:r>
      <w:r>
        <w:rPr>
          <w:rFonts w:ascii="Arial"/>
          <w:color w:val="111111"/>
          <w:sz w:val="19"/>
          <w:shd w:val="clear" w:color="auto" w:fill="FFFFFF"/>
        </w:rPr>
        <w:t xml:space="preserve"> 妖刀心渡 闪烁之光 洞爷湖 贽殿遮那</w:t>
      </w:r>
      <w:r>
        <w:br/>
      </w:r>
      <w:r>
        <w:rPr>
          <w:rFonts w:ascii="Arial"/>
          <w:color w:val="111111"/>
          <w:sz w:val="19"/>
          <w:shd w:val="clear" w:color="auto" w:fill="FFFFFF"/>
        </w:rPr>
        <w:t>A:贽殿遮那</w:t>
      </w:r>
      <w:r>
        <w:br/>
      </w:r>
      <w:r>
        <w:br/>
      </w:r>
      <w:r>
        <w:rPr>
          <w:rFonts w:ascii="Arial"/>
          <w:color w:val="111111"/>
          <w:sz w:val="19"/>
          <w:shd w:val="clear" w:color="auto" w:fill="FFFFFF"/>
        </w:rPr>
        <w:t>#3 《摇曳百合》中京子喜爱的冰淇淋口味是什么？</w:t>
      </w:r>
      <w:r>
        <w:br/>
      </w:r>
      <w:r>
        <w:rPr>
          <w:rFonts w:ascii="Arial"/>
          <w:color w:val="111111"/>
          <w:sz w:val="19"/>
          <w:shd w:val="clear" w:color="auto" w:fill="FFFFFF"/>
        </w:rPr>
        <w:t xml:space="preserve"> 朗姆酒葡萄干 提拉米苏黑莓 覆盆子柠檬 焦糖巧克力</w:t>
      </w:r>
      <w:r>
        <w:br/>
      </w:r>
      <w:r>
        <w:rPr>
          <w:rFonts w:ascii="Arial"/>
          <w:color w:val="111111"/>
          <w:sz w:val="19"/>
          <w:shd w:val="clear" w:color="auto" w:fill="FFFFFF"/>
        </w:rPr>
        <w:t>A: 朗姆酒葡萄干</w:t>
      </w:r>
      <w:r>
        <w:br/>
      </w:r>
      <w:r>
        <w:br/>
      </w:r>
      <w:r>
        <w:rPr>
          <w:rFonts w:ascii="Arial"/>
          <w:color w:val="111111"/>
          <w:sz w:val="19"/>
          <w:shd w:val="clear" w:color="auto" w:fill="FFFFFF"/>
        </w:rPr>
        <w:t>#4 命运石之门男主角的网名是</w:t>
      </w:r>
      <w:r>
        <w:br/>
      </w:r>
      <w:r>
        <w:rPr>
          <w:rFonts w:ascii="Arial"/>
          <w:color w:val="111111"/>
          <w:sz w:val="19"/>
          <w:shd w:val="clear" w:color="auto" w:fill="FFFFFF"/>
        </w:rPr>
        <w:t xml:space="preserve"> 约翰·提托 凤凰院凶真 栗悟饭和龟派气功 凤凰院胸针</w:t>
      </w:r>
      <w:r>
        <w:br/>
      </w:r>
      <w:r>
        <w:rPr>
          <w:rFonts w:ascii="Arial"/>
          <w:color w:val="111111"/>
          <w:sz w:val="19"/>
          <w:shd w:val="clear" w:color="auto" w:fill="FFFFFF"/>
        </w:rPr>
        <w:t>A:凤凰院凶真</w:t>
      </w:r>
      <w:r>
        <w:br/>
      </w:r>
      <w:r>
        <w:br/>
      </w:r>
      <w:r>
        <w:rPr>
          <w:rFonts w:ascii="Arial"/>
          <w:color w:val="111111"/>
          <w:sz w:val="19"/>
          <w:shd w:val="clear" w:color="auto" w:fill="FFFFFF"/>
        </w:rPr>
        <w:t>#5 以下哪部游戏中没出现东风谷早苗？</w:t>
      </w:r>
      <w:r>
        <w:br/>
      </w:r>
      <w:r>
        <w:rPr>
          <w:rFonts w:ascii="Arial"/>
          <w:color w:val="111111"/>
          <w:sz w:val="19"/>
          <w:shd w:val="clear" w:color="auto" w:fill="FFFFFF"/>
        </w:rPr>
        <w:t xml:space="preserve"> 东方绯想天则 东方地灵殿 东方神灵庙 东方风神录</w:t>
      </w:r>
      <w:r>
        <w:br/>
      </w:r>
      <w:r>
        <w:rPr>
          <w:rFonts w:ascii="Arial"/>
          <w:color w:val="111111"/>
          <w:sz w:val="19"/>
          <w:shd w:val="clear" w:color="auto" w:fill="FFFFFF"/>
        </w:rPr>
        <w:t>A:东方地灵庙</w:t>
      </w:r>
      <w:r>
        <w:br/>
      </w:r>
      <w:r>
        <w:br/>
      </w:r>
      <w:r>
        <w:rPr>
          <w:rFonts w:ascii="Arial"/>
          <w:color w:val="111111"/>
          <w:sz w:val="19"/>
          <w:shd w:val="clear" w:color="auto" w:fill="FFFFFF"/>
        </w:rPr>
        <w:t>#6 《CLANNAD》中的冈崎朋也的配音是谁？</w:t>
      </w:r>
      <w:r>
        <w:br/>
      </w:r>
      <w:r>
        <w:rPr>
          <w:rFonts w:ascii="Arial"/>
          <w:color w:val="111111"/>
          <w:sz w:val="19"/>
          <w:shd w:val="clear" w:color="auto" w:fill="FFFFFF"/>
        </w:rPr>
        <w:t xml:space="preserve"> 中村悠一 中村悠 肉村悠一 肉村悠一郎</w:t>
      </w:r>
      <w:r>
        <w:br/>
      </w:r>
      <w:r>
        <w:rPr>
          <w:rFonts w:ascii="Arial"/>
          <w:color w:val="111111"/>
          <w:sz w:val="19"/>
          <w:shd w:val="clear" w:color="auto" w:fill="FFFFFF"/>
        </w:rPr>
        <w:t>A:中村悠一</w:t>
      </w:r>
      <w:r>
        <w:br/>
      </w:r>
      <w:r>
        <w:br/>
      </w:r>
      <w:r>
        <w:rPr>
          <w:rFonts w:ascii="Arial"/>
          <w:color w:val="111111"/>
          <w:sz w:val="19"/>
          <w:shd w:val="clear" w:color="auto" w:fill="FFFFFF"/>
        </w:rPr>
        <w:t>#7 《火影忍者》中的第五代火影是谁？</w:t>
      </w:r>
      <w:r>
        <w:br/>
      </w:r>
      <w:r>
        <w:rPr>
          <w:rFonts w:ascii="Arial"/>
          <w:color w:val="111111"/>
          <w:sz w:val="19"/>
          <w:shd w:val="clear" w:color="auto" w:fill="FFFFFF"/>
        </w:rPr>
        <w:t xml:space="preserve"> 漩涡鸣人 旗木卡卡西 宇智波佐助 千手纲手</w:t>
      </w:r>
      <w:r>
        <w:br/>
      </w:r>
      <w:r>
        <w:rPr>
          <w:rFonts w:ascii="Arial"/>
          <w:color w:val="111111"/>
          <w:sz w:val="19"/>
          <w:shd w:val="clear" w:color="auto" w:fill="FFFFFF"/>
        </w:rPr>
        <w:t>A:千手纲手</w:t>
      </w:r>
      <w:r>
        <w:br/>
      </w:r>
      <w:r>
        <w:br/>
      </w:r>
      <w:r>
        <w:rPr>
          <w:rFonts w:ascii="Arial"/>
          <w:color w:val="111111"/>
          <w:sz w:val="19"/>
          <w:shd w:val="clear" w:color="auto" w:fill="FFFFFF"/>
        </w:rPr>
        <w:t>#8 桂木桂马的协助者是谁？</w:t>
      </w:r>
      <w:r>
        <w:br/>
      </w:r>
      <w:r>
        <w:rPr>
          <w:rFonts w:ascii="Arial"/>
          <w:color w:val="111111"/>
          <w:sz w:val="19"/>
          <w:shd w:val="clear" w:color="auto" w:fill="FFFFFF"/>
        </w:rPr>
        <w:t xml:space="preserve"> 艾露西 琉妮 白娅·杜·罗德·赫尔梅尼姆 诺拉·芙萝莉安·蕾欧莉亚</w:t>
      </w:r>
      <w:r>
        <w:br/>
      </w:r>
      <w:r>
        <w:rPr>
          <w:rFonts w:ascii="Arial"/>
          <w:color w:val="111111"/>
          <w:sz w:val="19"/>
          <w:shd w:val="clear" w:color="auto" w:fill="FFFFFF"/>
        </w:rPr>
        <w:t>A;艾露西 琉妮</w:t>
      </w:r>
      <w:r>
        <w:br/>
      </w:r>
      <w:r>
        <w:br/>
      </w:r>
      <w:r>
        <w:rPr>
          <w:rFonts w:ascii="Arial"/>
          <w:color w:val="111111"/>
          <w:sz w:val="19"/>
          <w:shd w:val="clear" w:color="auto" w:fill="FFFFFF"/>
        </w:rPr>
        <w:t>#9 杀手47的后脑勺上有什么</w:t>
      </w:r>
      <w:r>
        <w:br/>
      </w:r>
      <w:r>
        <w:rPr>
          <w:rFonts w:ascii="Arial"/>
          <w:color w:val="111111"/>
          <w:sz w:val="19"/>
          <w:shd w:val="clear" w:color="auto" w:fill="FFFFFF"/>
        </w:rPr>
        <w:t xml:space="preserve"> 条形码 发髻 当然是头发 龙纹</w:t>
      </w:r>
      <w:r>
        <w:br/>
      </w:r>
      <w:r>
        <w:rPr>
          <w:rFonts w:ascii="Arial"/>
          <w:color w:val="111111"/>
          <w:sz w:val="19"/>
          <w:shd w:val="clear" w:color="auto" w:fill="FFFFFF"/>
        </w:rPr>
        <w:t>A:条形码</w:t>
      </w:r>
      <w:r>
        <w:br/>
      </w:r>
      <w:r>
        <w:br/>
      </w:r>
      <w:r>
        <w:rPr>
          <w:rFonts w:ascii="Arial"/>
          <w:color w:val="111111"/>
          <w:sz w:val="19"/>
          <w:shd w:val="clear" w:color="auto" w:fill="FFFFFF"/>
        </w:rPr>
        <w:t>#10 psycho pass里最美警花是谁?</w:t>
      </w:r>
      <w:r>
        <w:br/>
      </w:r>
      <w:r>
        <w:rPr>
          <w:rFonts w:ascii="Arial"/>
          <w:color w:val="111111"/>
          <w:sz w:val="19"/>
          <w:shd w:val="clear" w:color="auto" w:fill="FFFFFF"/>
        </w:rPr>
        <w:t xml:space="preserve"> 六合冢弥生 常守朱 宜野座伸元 唐之杜志恩</w:t>
      </w:r>
      <w:r>
        <w:br/>
      </w:r>
      <w:r>
        <w:rPr>
          <w:rFonts w:ascii="Arial"/>
          <w:color w:val="111111"/>
          <w:sz w:val="19"/>
          <w:shd w:val="clear" w:color="auto" w:fill="FFFFFF"/>
        </w:rPr>
        <w:t>A:宜野座伸元</w:t>
      </w:r>
      <w:r>
        <w:br/>
      </w:r>
      <w:r>
        <w:br/>
      </w:r>
      <w:r>
        <w:rPr>
          <w:rFonts w:ascii="Arial"/>
          <w:color w:val="111111"/>
          <w:sz w:val="19"/>
          <w:shd w:val="clear" w:color="auto" w:fill="FFFFFF"/>
        </w:rPr>
        <w:t>#11 《数码兽大冒险》中第八位被选召的孩子是？</w:t>
      </w:r>
      <w:r>
        <w:br/>
      </w:r>
      <w:r>
        <w:rPr>
          <w:rFonts w:ascii="Arial"/>
          <w:color w:val="111111"/>
          <w:sz w:val="19"/>
          <w:shd w:val="clear" w:color="auto" w:fill="FFFFFF"/>
        </w:rPr>
        <w:t xml:space="preserve"> 武之内素娜/武之内空 城户丈 泉光子郎 八神光/八神嘉儿</w:t>
      </w:r>
      <w:r>
        <w:br/>
      </w:r>
      <w:r>
        <w:rPr>
          <w:rFonts w:ascii="Arial"/>
          <w:color w:val="111111"/>
          <w:sz w:val="19"/>
          <w:shd w:val="clear" w:color="auto" w:fill="FFFFFF"/>
        </w:rPr>
        <w:t>A:八神光/八神嘉儿</w:t>
      </w:r>
      <w:r>
        <w:br/>
      </w:r>
      <w:r>
        <w:br/>
      </w:r>
      <w:r>
        <w:rPr>
          <w:rFonts w:ascii="Arial"/>
          <w:color w:val="111111"/>
          <w:sz w:val="19"/>
          <w:shd w:val="clear" w:color="auto" w:fill="FFFFFF"/>
        </w:rPr>
        <w:t>#12 雾雨魔理沙的口癖是？</w:t>
      </w:r>
      <w:r>
        <w:br/>
      </w:r>
      <w:r>
        <w:rPr>
          <w:rFonts w:ascii="Arial"/>
          <w:color w:val="111111"/>
          <w:sz w:val="19"/>
          <w:shd w:val="clear" w:color="auto" w:fill="FFFFFF"/>
        </w:rPr>
        <w:t xml:space="preserve"> DA</w:t>
      </w:r>
      <w:r>
        <w:rPr>
          <w:rFonts w:hint="eastAsia" w:ascii="宋体" w:hAnsi="宋体" w:cs="宋体"/>
          <w:color w:val="111111"/>
          <w:sz w:val="19"/>
          <w:shd w:val="clear" w:color="auto" w:fill="FFFFFF"/>
        </w:rPr>
        <w:t>☆</w:t>
      </w:r>
      <w:r>
        <w:rPr>
          <w:rFonts w:ascii="Arial"/>
          <w:color w:val="111111"/>
          <w:sz w:val="19"/>
          <w:shd w:val="clear" w:color="auto" w:fill="FFFFFF"/>
        </w:rPr>
        <w:t>ZE 咪啪 death 姆Q~</w:t>
      </w:r>
      <w:r>
        <w:br/>
      </w:r>
      <w:r>
        <w:rPr>
          <w:rFonts w:ascii="Arial"/>
          <w:color w:val="111111"/>
          <w:sz w:val="19"/>
          <w:shd w:val="clear" w:color="auto" w:fill="FFFFFF"/>
        </w:rPr>
        <w:t>A: DA</w:t>
      </w:r>
      <w:r>
        <w:rPr>
          <w:rFonts w:hint="eastAsia" w:ascii="宋体" w:hAnsi="宋体" w:cs="宋体"/>
          <w:color w:val="111111"/>
          <w:sz w:val="19"/>
          <w:shd w:val="clear" w:color="auto" w:fill="FFFFFF"/>
        </w:rPr>
        <w:t>☆</w:t>
      </w:r>
      <w:r>
        <w:rPr>
          <w:rFonts w:ascii="Arial"/>
          <w:color w:val="111111"/>
          <w:sz w:val="19"/>
          <w:shd w:val="clear" w:color="auto" w:fill="FFFFFF"/>
        </w:rPr>
        <w:t>ZE</w:t>
      </w:r>
      <w:r>
        <w:br/>
      </w:r>
      <w:r>
        <w:br/>
      </w:r>
      <w:r>
        <w:rPr>
          <w:rFonts w:ascii="Arial"/>
          <w:color w:val="111111"/>
          <w:sz w:val="19"/>
          <w:shd w:val="clear" w:color="auto" w:fill="FFFFFF"/>
        </w:rPr>
        <w:t>#13 切丝papa的生日在几月几日？</w:t>
      </w:r>
      <w:r>
        <w:br/>
      </w:r>
      <w:r>
        <w:rPr>
          <w:rFonts w:ascii="Arial"/>
          <w:color w:val="111111"/>
          <w:sz w:val="19"/>
          <w:shd w:val="clear" w:color="auto" w:fill="FFFFFF"/>
        </w:rPr>
        <w:t xml:space="preserve"> 11月11日 2月14日 4月1日 12月21日</w:t>
      </w:r>
      <w:r>
        <w:br/>
      </w:r>
      <w:r>
        <w:rPr>
          <w:rFonts w:ascii="Arial"/>
          <w:color w:val="111111"/>
          <w:sz w:val="19"/>
          <w:shd w:val="clear" w:color="auto" w:fill="FFFFFF"/>
        </w:rPr>
        <w:t>A: 11.11</w:t>
      </w:r>
      <w:r>
        <w:br/>
      </w:r>
      <w:r>
        <w:rPr>
          <w:rFonts w:ascii="Arial"/>
          <w:color w:val="111111"/>
          <w:sz w:val="19"/>
          <w:shd w:val="clear" w:color="auto" w:fill="FFFFFF"/>
        </w:rPr>
        <w:t>#14 为动画《魔法少女小圆》中佐仓杏子一角配音的声优是？</w:t>
      </w:r>
      <w:r>
        <w:br/>
      </w:r>
      <w:r>
        <w:rPr>
          <w:rFonts w:ascii="Arial"/>
          <w:color w:val="111111"/>
          <w:sz w:val="19"/>
          <w:shd w:val="clear" w:color="auto" w:fill="FFFFFF"/>
        </w:rPr>
        <w:t xml:space="preserve"> 斋藤千和 喜多村英梨 野中蓝 悠木碧</w:t>
      </w:r>
      <w:r>
        <w:br/>
      </w:r>
      <w:r>
        <w:rPr>
          <w:rFonts w:ascii="Arial"/>
          <w:color w:val="111111"/>
          <w:sz w:val="19"/>
          <w:shd w:val="clear" w:color="auto" w:fill="FFFFFF"/>
        </w:rPr>
        <w:t xml:space="preserve">A:野中蓝 </w:t>
      </w:r>
      <w:r>
        <w:br/>
      </w:r>
      <w:r>
        <w:br/>
      </w:r>
      <w:r>
        <w:rPr>
          <w:rFonts w:ascii="Arial"/>
          <w:color w:val="111111"/>
          <w:sz w:val="19"/>
          <w:shd w:val="clear" w:color="auto" w:fill="FFFFFF"/>
        </w:rPr>
        <w:t>#15 “月有阴晴圆缺”，用科学的观点看待这件事，原因是？</w:t>
      </w:r>
      <w:r>
        <w:br/>
      </w:r>
      <w:r>
        <w:rPr>
          <w:rFonts w:ascii="Arial"/>
          <w:color w:val="111111"/>
          <w:sz w:val="19"/>
          <w:shd w:val="clear" w:color="auto" w:fill="FFFFFF"/>
        </w:rPr>
        <w:t xml:space="preserve"> 地球绕月球转动偏角不同 地球绕太阳转动，月球绕地球转动，两者转速不一样，出现偏角，使地球掩住了月球的一部分 人有悲欢离合 太阳光照射不均匀</w:t>
      </w:r>
      <w:r>
        <w:br/>
      </w:r>
      <w:r>
        <w:rPr>
          <w:rFonts w:ascii="Arial"/>
          <w:color w:val="111111"/>
          <w:sz w:val="19"/>
          <w:shd w:val="clear" w:color="auto" w:fill="FFFFFF"/>
        </w:rPr>
        <w:t>A:地球绕太阳转动，月球绕地球转动，两者转速不一样，出现偏角，使地球掩住了月球的一部分</w:t>
      </w:r>
      <w:r>
        <w:br/>
      </w:r>
      <w:r>
        <w:br/>
      </w:r>
      <w:r>
        <w:rPr>
          <w:rFonts w:ascii="Arial"/>
          <w:color w:val="111111"/>
          <w:sz w:val="19"/>
          <w:shd w:val="clear" w:color="auto" w:fill="FFFFFF"/>
        </w:rPr>
        <w:t>#16 《我的朋友很少》中，井上麻里奈为哪个角色配音？</w:t>
      </w:r>
      <w:r>
        <w:br/>
      </w:r>
      <w:r>
        <w:rPr>
          <w:rFonts w:ascii="Arial"/>
          <w:color w:val="111111"/>
          <w:sz w:val="19"/>
          <w:shd w:val="clear" w:color="auto" w:fill="FFFFFF"/>
        </w:rPr>
        <w:t xml:space="preserve"> 三日月太空 三日月空太 三日月夜空 三日月星空</w:t>
      </w:r>
      <w:r>
        <w:br/>
      </w:r>
      <w:r>
        <w:rPr>
          <w:rFonts w:ascii="Arial"/>
          <w:color w:val="111111"/>
          <w:sz w:val="19"/>
          <w:shd w:val="clear" w:color="auto" w:fill="FFFFFF"/>
        </w:rPr>
        <w:t xml:space="preserve">三日月夜空 </w:t>
      </w:r>
      <w:r>
        <w:br/>
      </w:r>
      <w:r>
        <w:br/>
      </w:r>
      <w:r>
        <w:rPr>
          <w:rFonts w:ascii="Arial"/>
          <w:color w:val="111111"/>
          <w:sz w:val="19"/>
          <w:shd w:val="clear" w:color="auto" w:fill="FFFFFF"/>
        </w:rPr>
        <w:t>#17 游戏《生化危机1》的第一女主角是谁？</w:t>
      </w:r>
      <w:r>
        <w:br/>
      </w:r>
      <w:r>
        <w:rPr>
          <w:rFonts w:ascii="Arial"/>
          <w:color w:val="111111"/>
          <w:sz w:val="19"/>
          <w:shd w:val="clear" w:color="auto" w:fill="FFFFFF"/>
        </w:rPr>
        <w:t xml:space="preserve"> 谢娃·阿洛玛 吉尔·瓦伦蒂安 蕾贝卡·钱伯斯 克莱尔.雷德菲尔德</w:t>
      </w:r>
      <w:r>
        <w:br/>
      </w:r>
      <w:r>
        <w:rPr>
          <w:rFonts w:ascii="Arial"/>
          <w:color w:val="111111"/>
          <w:sz w:val="19"/>
          <w:shd w:val="clear" w:color="auto" w:fill="FFFFFF"/>
        </w:rPr>
        <w:t>吉尔·瓦伦蒂安</w:t>
      </w:r>
      <w:r>
        <w:br/>
      </w:r>
      <w:r>
        <w:br/>
      </w:r>
      <w:r>
        <w:rPr>
          <w:rFonts w:ascii="Arial"/>
          <w:color w:val="111111"/>
          <w:sz w:val="19"/>
          <w:shd w:val="clear" w:color="auto" w:fill="FFFFFF"/>
        </w:rPr>
        <w:t>#18 回转企鹅罐中一共有多少个ED？出了多少个OST</w:t>
      </w:r>
      <w:r>
        <w:br/>
      </w:r>
      <w:r>
        <w:rPr>
          <w:rFonts w:ascii="Arial"/>
          <w:color w:val="111111"/>
          <w:sz w:val="19"/>
          <w:shd w:val="clear" w:color="auto" w:fill="FFFFFF"/>
        </w:rPr>
        <w:t xml:space="preserve"> 1，6 10，8 5，3 2，1</w:t>
      </w:r>
      <w:r>
        <w:br/>
      </w:r>
      <w:r>
        <w:rPr>
          <w:rFonts w:ascii="Arial"/>
          <w:color w:val="111111"/>
          <w:sz w:val="19"/>
          <w:shd w:val="clear" w:color="auto" w:fill="FFFFFF"/>
        </w:rPr>
        <w:t>10，8</w:t>
      </w:r>
      <w:r>
        <w:br/>
      </w:r>
      <w:r>
        <w:br/>
      </w:r>
      <w:r>
        <w:rPr>
          <w:rFonts w:ascii="Arial"/>
          <w:color w:val="111111"/>
          <w:sz w:val="19"/>
          <w:shd w:val="clear" w:color="auto" w:fill="FFFFFF"/>
        </w:rPr>
        <w:t>#19 身为纯爷们，绝对从不回头看什么</w:t>
      </w:r>
      <w:r>
        <w:br/>
      </w:r>
      <w:r>
        <w:rPr>
          <w:rFonts w:ascii="Arial"/>
          <w:color w:val="111111"/>
          <w:sz w:val="19"/>
          <w:shd w:val="clear" w:color="auto" w:fill="FFFFFF"/>
        </w:rPr>
        <w:t xml:space="preserve"> 凡人 战友 女神 爆炸</w:t>
      </w:r>
      <w:r>
        <w:br/>
      </w:r>
      <w:r>
        <w:rPr>
          <w:rFonts w:ascii="Arial"/>
          <w:color w:val="111111"/>
          <w:sz w:val="19"/>
          <w:shd w:val="clear" w:color="auto" w:fill="FFFFFF"/>
        </w:rPr>
        <w:t>爆炸</w:t>
      </w:r>
      <w:r>
        <w:br/>
      </w:r>
      <w:r>
        <w:br/>
      </w:r>
      <w:r>
        <w:rPr>
          <w:rFonts w:ascii="Arial"/>
          <w:color w:val="111111"/>
          <w:sz w:val="19"/>
          <w:shd w:val="clear" w:color="auto" w:fill="FFFFFF"/>
        </w:rPr>
        <w:t>#20 以下哪一位不是《最终幻想：零式》的CV</w:t>
      </w:r>
      <w:r>
        <w:br/>
      </w:r>
      <w:r>
        <w:rPr>
          <w:rFonts w:ascii="Arial"/>
          <w:color w:val="111111"/>
          <w:sz w:val="19"/>
          <w:shd w:val="clear" w:color="auto" w:fill="FFFFFF"/>
        </w:rPr>
        <w:t xml:space="preserve"> 丰崎爱生 林原惠美 钉宫理惠 花泽香菜</w:t>
      </w:r>
      <w:r>
        <w:br/>
      </w:r>
      <w:r>
        <w:rPr>
          <w:rFonts w:ascii="Arial"/>
          <w:color w:val="111111"/>
          <w:sz w:val="19"/>
          <w:shd w:val="clear" w:color="auto" w:fill="FFFFFF"/>
        </w:rPr>
        <w:t>钉宫理惠</w:t>
      </w:r>
      <w:r>
        <w:br/>
      </w:r>
      <w:r>
        <w:br/>
      </w:r>
      <w:r>
        <w:rPr>
          <w:rFonts w:ascii="Arial"/>
          <w:color w:val="111111"/>
          <w:sz w:val="19"/>
          <w:shd w:val="clear" w:color="auto" w:fill="FFFFFF"/>
        </w:rPr>
        <w:t>#21 《大航海时代2》阿兰的特长是什么？</w:t>
      </w:r>
      <w:r>
        <w:br/>
      </w:r>
      <w:r>
        <w:rPr>
          <w:rFonts w:ascii="Arial"/>
          <w:color w:val="111111"/>
          <w:sz w:val="19"/>
          <w:shd w:val="clear" w:color="auto" w:fill="FFFFFF"/>
        </w:rPr>
        <w:t xml:space="preserve"> 炮术 剑术 会计 测量</w:t>
      </w:r>
      <w:r>
        <w:br/>
      </w:r>
      <w:r>
        <w:rPr>
          <w:rFonts w:ascii="Arial"/>
          <w:color w:val="111111"/>
          <w:sz w:val="19"/>
          <w:shd w:val="clear" w:color="auto" w:fill="FFFFFF"/>
        </w:rPr>
        <w:t>会计？？</w:t>
      </w:r>
      <w:r>
        <w:br/>
      </w:r>
      <w:r>
        <w:br/>
      </w:r>
      <w:r>
        <w:rPr>
          <w:rFonts w:ascii="Arial"/>
          <w:color w:val="111111"/>
          <w:sz w:val="19"/>
          <w:shd w:val="clear" w:color="auto" w:fill="FFFFFF"/>
        </w:rPr>
        <w:t>#22 钢之炼金术师FA中角色张梅身边总跟着一只什么动物</w:t>
      </w:r>
      <w:r>
        <w:br/>
      </w:r>
      <w:r>
        <w:rPr>
          <w:rFonts w:ascii="Arial"/>
          <w:color w:val="111111"/>
          <w:sz w:val="19"/>
          <w:shd w:val="clear" w:color="auto" w:fill="FFFFFF"/>
        </w:rPr>
        <w:t xml:space="preserve"> 小狗 小熊猫 小鸟 小猫</w:t>
      </w:r>
      <w:r>
        <w:br/>
      </w:r>
      <w:r>
        <w:rPr>
          <w:rFonts w:ascii="Arial"/>
          <w:color w:val="111111"/>
          <w:sz w:val="19"/>
          <w:shd w:val="clear" w:color="auto" w:fill="FFFFFF"/>
        </w:rPr>
        <w:t>熊猫</w:t>
      </w:r>
      <w:r>
        <w:br/>
      </w:r>
      <w:r>
        <w:br/>
      </w:r>
      <w:r>
        <w:rPr>
          <w:rFonts w:ascii="Arial"/>
          <w:color w:val="111111"/>
          <w:sz w:val="19"/>
          <w:shd w:val="clear" w:color="auto" w:fill="FFFFFF"/>
        </w:rPr>
        <w:t>#23 Fate stay night中，士郎击杀Berserker所投影的武器叫？</w:t>
      </w:r>
      <w:r>
        <w:br/>
      </w:r>
      <w:r>
        <w:rPr>
          <w:rFonts w:ascii="Arial"/>
          <w:color w:val="111111"/>
          <w:sz w:val="19"/>
          <w:shd w:val="clear" w:color="auto" w:fill="FFFFFF"/>
        </w:rPr>
        <w:t xml:space="preserve"> Excalibur Enuma Elish Aroundight Caliburn</w:t>
      </w:r>
      <w:r>
        <w:br/>
      </w:r>
      <w:r>
        <w:rPr>
          <w:rFonts w:ascii="Arial"/>
          <w:color w:val="111111"/>
          <w:sz w:val="19"/>
          <w:shd w:val="clear" w:color="auto" w:fill="FFFFFF"/>
        </w:rPr>
        <w:t>Caliburn石中剑</w:t>
      </w:r>
      <w:r>
        <w:br/>
      </w:r>
      <w:r>
        <w:br/>
      </w:r>
      <w:r>
        <w:rPr>
          <w:rFonts w:ascii="Arial"/>
          <w:color w:val="111111"/>
          <w:sz w:val="19"/>
          <w:shd w:val="clear" w:color="auto" w:fill="FFFFFF"/>
        </w:rPr>
        <w:t>#24 幽灵行军不是谁的固有结界</w:t>
      </w:r>
      <w:r>
        <w:br/>
      </w:r>
      <w:r>
        <w:rPr>
          <w:rFonts w:ascii="Arial"/>
          <w:color w:val="111111"/>
          <w:sz w:val="19"/>
          <w:shd w:val="clear" w:color="auto" w:fill="FFFFFF"/>
        </w:rPr>
        <w:t xml:space="preserve"> 白骑士 梵·斐姆 斯菲尔丁 布拉德</w:t>
      </w:r>
      <w:r>
        <w:br/>
      </w:r>
      <w:r>
        <w:rPr>
          <w:rFonts w:ascii="Arial"/>
          <w:color w:val="111111"/>
          <w:sz w:val="19"/>
          <w:shd w:val="clear" w:color="auto" w:fill="FFFFFF"/>
        </w:rPr>
        <w:t>幽灵行军</w:t>
      </w:r>
      <w:r>
        <w:br/>
      </w:r>
      <w:r>
        <w:br/>
      </w:r>
      <w:r>
        <w:rPr>
          <w:rFonts w:ascii="Arial"/>
          <w:color w:val="111111"/>
          <w:sz w:val="19"/>
          <w:shd w:val="clear" w:color="auto" w:fill="FFFFFF"/>
        </w:rPr>
        <w:t>#25 初音未来的音源提供者是哪个声优？</w:t>
      </w:r>
      <w:r>
        <w:br/>
      </w:r>
      <w:r>
        <w:rPr>
          <w:rFonts w:ascii="Arial"/>
          <w:color w:val="111111"/>
          <w:sz w:val="19"/>
          <w:shd w:val="clear" w:color="auto" w:fill="FFFFFF"/>
        </w:rPr>
        <w:t xml:space="preserve"> 藤田关 藤田咲 藤田桑 藤田笑</w:t>
      </w:r>
      <w:r>
        <w:br/>
      </w:r>
      <w:r>
        <w:rPr>
          <w:rFonts w:ascii="Arial"/>
          <w:color w:val="111111"/>
          <w:sz w:val="19"/>
          <w:shd w:val="clear" w:color="auto" w:fill="FFFFFF"/>
        </w:rPr>
        <w:t>藤田咲【绝对是猜的</w:t>
      </w:r>
      <w:r>
        <w:br/>
      </w:r>
      <w:r>
        <w:br/>
      </w:r>
      <w:r>
        <w:rPr>
          <w:rFonts w:ascii="Arial"/>
          <w:color w:val="111111"/>
          <w:sz w:val="19"/>
          <w:shd w:val="clear" w:color="auto" w:fill="FFFFFF"/>
        </w:rPr>
        <w:t>#26 著名电子游戏《上古卷轴》是由哪家公司开发的？</w:t>
      </w:r>
      <w:r>
        <w:br/>
      </w:r>
      <w:r>
        <w:rPr>
          <w:rFonts w:ascii="Arial"/>
          <w:color w:val="111111"/>
          <w:sz w:val="19"/>
          <w:shd w:val="clear" w:color="auto" w:fill="FFFFFF"/>
        </w:rPr>
        <w:t xml:space="preserve"> Blizzard Bethesda Electronic Arts Ubisoft</w:t>
      </w:r>
      <w:r>
        <w:br/>
      </w:r>
      <w:r>
        <w:rPr>
          <w:rFonts w:ascii="Arial"/>
          <w:color w:val="111111"/>
          <w:sz w:val="19"/>
          <w:shd w:val="clear" w:color="auto" w:fill="FFFFFF"/>
        </w:rPr>
        <w:t>Bethesda</w:t>
      </w:r>
      <w:r>
        <w:br/>
      </w:r>
      <w:r>
        <w:br/>
      </w:r>
      <w:r>
        <w:rPr>
          <w:rFonts w:ascii="Arial"/>
          <w:color w:val="111111"/>
          <w:sz w:val="19"/>
          <w:shd w:val="clear" w:color="auto" w:fill="FFFFFF"/>
        </w:rPr>
        <w:t>#27 石蕗惠汰,羽濑川小鹰,须贺京太郎,大路饼藏四人的共同点[不]包括</w:t>
      </w:r>
      <w:r>
        <w:br/>
      </w:r>
      <w:r>
        <w:rPr>
          <w:rFonts w:ascii="Arial"/>
          <w:color w:val="111111"/>
          <w:sz w:val="19"/>
          <w:shd w:val="clear" w:color="auto" w:fill="FFFFFF"/>
        </w:rPr>
        <w:t xml:space="preserve"> 都是男孩子 对百合构成一定的威胁 声优均为1980年之后出生 发色均为黄色</w:t>
      </w:r>
      <w:r>
        <w:br/>
      </w:r>
      <w:r>
        <w:rPr>
          <w:rFonts w:ascii="Arial"/>
          <w:color w:val="111111"/>
          <w:sz w:val="19"/>
          <w:shd w:val="clear" w:color="auto" w:fill="FFFFFF"/>
        </w:rPr>
        <w:t>我。。。我。。。我不知道</w:t>
      </w:r>
      <w:r>
        <w:br/>
      </w:r>
      <w:r>
        <w:br/>
      </w:r>
      <w:r>
        <w:rPr>
          <w:rFonts w:ascii="Arial"/>
          <w:color w:val="111111"/>
          <w:sz w:val="19"/>
          <w:shd w:val="clear" w:color="auto" w:fill="FFFFFF"/>
        </w:rPr>
        <w:t>#28 在Mugen中，最高的人物等级是？</w:t>
      </w:r>
      <w:r>
        <w:br/>
      </w:r>
      <w:r>
        <w:rPr>
          <w:rFonts w:ascii="Arial"/>
          <w:color w:val="111111"/>
          <w:sz w:val="19"/>
          <w:shd w:val="clear" w:color="auto" w:fill="FFFFFF"/>
        </w:rPr>
        <w:t xml:space="preserve"> 论外 狂 神 凶</w:t>
      </w:r>
      <w:r>
        <w:br/>
      </w:r>
      <w:r>
        <w:rPr>
          <w:rFonts w:ascii="Arial"/>
          <w:color w:val="111111"/>
          <w:sz w:val="19"/>
          <w:shd w:val="clear" w:color="auto" w:fill="FFFFFF"/>
        </w:rPr>
        <w:t>论外？</w:t>
      </w:r>
      <w:r>
        <w:br/>
      </w:r>
      <w:r>
        <w:br/>
      </w:r>
      <w:r>
        <w:rPr>
          <w:rFonts w:ascii="Arial"/>
          <w:color w:val="111111"/>
          <w:sz w:val="19"/>
          <w:shd w:val="clear" w:color="auto" w:fill="FFFFFF"/>
        </w:rPr>
        <w:t>#29 圣斗士星矢的看家技能是？</w:t>
      </w:r>
      <w:r>
        <w:br/>
      </w:r>
      <w:r>
        <w:rPr>
          <w:rFonts w:ascii="Arial"/>
          <w:color w:val="111111"/>
          <w:sz w:val="19"/>
          <w:shd w:val="clear" w:color="auto" w:fill="FFFFFF"/>
        </w:rPr>
        <w:t xml:space="preserve"> 天马恒星拳 天马陨石拳 天马星辰拳 天马流星拳</w:t>
      </w:r>
      <w:r>
        <w:br/>
      </w:r>
      <w:r>
        <w:rPr>
          <w:rFonts w:ascii="Arial"/>
          <w:color w:val="111111"/>
          <w:sz w:val="19"/>
          <w:shd w:val="clear" w:color="auto" w:fill="FFFFFF"/>
        </w:rPr>
        <w:t>天马流星拳</w:t>
      </w:r>
      <w:r>
        <w:br/>
      </w:r>
      <w:r>
        <w:br/>
      </w:r>
      <w:r>
        <w:rPr>
          <w:rFonts w:ascii="Arial"/>
          <w:color w:val="111111"/>
          <w:sz w:val="19"/>
          <w:shd w:val="clear" w:color="auto" w:fill="FFFFFF"/>
        </w:rPr>
        <w:t>#30 魔兽世界里的联盟英雄吉安娜是什么职业</w:t>
      </w:r>
      <w:r>
        <w:br/>
      </w:r>
      <w:r>
        <w:rPr>
          <w:rFonts w:ascii="Arial"/>
          <w:color w:val="111111"/>
          <w:sz w:val="19"/>
          <w:shd w:val="clear" w:color="auto" w:fill="FFFFFF"/>
        </w:rPr>
        <w:t xml:space="preserve"> 武僧 盗贼 死亡骑士 法师</w:t>
      </w:r>
      <w:r>
        <w:br/>
      </w:r>
      <w:r>
        <w:rPr>
          <w:rFonts w:ascii="Arial"/>
          <w:color w:val="111111"/>
          <w:sz w:val="19"/>
          <w:shd w:val="clear" w:color="auto" w:fill="FFFFFF"/>
        </w:rPr>
        <w:t>法师</w:t>
      </w:r>
      <w:r>
        <w:br/>
      </w:r>
      <w:r>
        <w:br/>
      </w:r>
      <w:r>
        <w:rPr>
          <w:rFonts w:ascii="Arial"/>
          <w:color w:val="111111"/>
          <w:sz w:val="19"/>
          <w:shd w:val="clear" w:color="auto" w:fill="FFFFFF"/>
        </w:rPr>
        <w:t>#31 谁被称为日本动画界的黑泽明？</w:t>
      </w:r>
      <w:r>
        <w:br/>
      </w:r>
      <w:r>
        <w:rPr>
          <w:rFonts w:ascii="Arial"/>
          <w:color w:val="111111"/>
          <w:sz w:val="19"/>
          <w:shd w:val="clear" w:color="auto" w:fill="FFFFFF"/>
        </w:rPr>
        <w:t xml:space="preserve"> 宫崎骏 今敏 宫崎吾朗 新海诚</w:t>
      </w:r>
      <w:r>
        <w:br/>
      </w:r>
      <w:r>
        <w:rPr>
          <w:rFonts w:ascii="Arial"/>
          <w:color w:val="111111"/>
          <w:sz w:val="19"/>
          <w:shd w:val="clear" w:color="auto" w:fill="FFFFFF"/>
        </w:rPr>
        <w:t>宫崎骏</w:t>
      </w:r>
      <w:r>
        <w:br/>
      </w:r>
      <w:r>
        <w:br/>
      </w:r>
      <w:r>
        <w:rPr>
          <w:rFonts w:ascii="Arial"/>
          <w:color w:val="111111"/>
          <w:sz w:val="19"/>
          <w:shd w:val="clear" w:color="auto" w:fill="FFFFFF"/>
        </w:rPr>
        <w:t>#32 “世界已完蛋”来自于哪部作品OP的空耳？</w:t>
      </w:r>
      <w:r>
        <w:br/>
      </w:r>
      <w:r>
        <w:rPr>
          <w:rFonts w:ascii="Arial"/>
          <w:color w:val="111111"/>
          <w:sz w:val="19"/>
          <w:shd w:val="clear" w:color="auto" w:fill="FFFFFF"/>
        </w:rPr>
        <w:t xml:space="preserve"> 潜行吧奈亚子 幸运星 中二病也要谈恋爱 日常</w:t>
      </w:r>
      <w:r>
        <w:br/>
      </w:r>
      <w:r>
        <w:rPr>
          <w:rFonts w:ascii="Arial"/>
          <w:color w:val="111111"/>
          <w:sz w:val="19"/>
          <w:shd w:val="clear" w:color="auto" w:fill="FFFFFF"/>
        </w:rPr>
        <w:t>奈那子</w:t>
      </w:r>
      <w:r>
        <w:br/>
      </w:r>
      <w:r>
        <w:br/>
      </w:r>
      <w:r>
        <w:rPr>
          <w:rFonts w:ascii="Arial"/>
          <w:color w:val="111111"/>
          <w:sz w:val="19"/>
          <w:shd w:val="clear" w:color="auto" w:fill="FFFFFF"/>
        </w:rPr>
        <w:t>#33 炮姐的最爱是？</w:t>
      </w:r>
      <w:r>
        <w:br/>
      </w:r>
      <w:r>
        <w:rPr>
          <w:rFonts w:ascii="Arial"/>
          <w:color w:val="111111"/>
          <w:sz w:val="19"/>
          <w:shd w:val="clear" w:color="auto" w:fill="FFFFFF"/>
        </w:rPr>
        <w:t xml:space="preserve"> 贺氏Y太 哞太 咩太 呱太</w:t>
      </w:r>
      <w:r>
        <w:br/>
      </w:r>
      <w:r>
        <w:rPr>
          <w:rFonts w:ascii="Arial"/>
          <w:color w:val="111111"/>
          <w:sz w:val="19"/>
          <w:shd w:val="clear" w:color="auto" w:fill="FFFFFF"/>
        </w:rPr>
        <w:t>呱太</w:t>
      </w:r>
      <w:r>
        <w:br/>
      </w:r>
      <w:r>
        <w:br/>
      </w:r>
      <w:r>
        <w:rPr>
          <w:rFonts w:ascii="Arial"/>
          <w:color w:val="111111"/>
          <w:sz w:val="19"/>
          <w:shd w:val="clear" w:color="auto" w:fill="FFFFFF"/>
        </w:rPr>
        <w:t>#34 美少女战士的作者是哪位漫画家的夫人？</w:t>
      </w:r>
      <w:r>
        <w:br/>
      </w:r>
      <w:r>
        <w:rPr>
          <w:rFonts w:ascii="Arial"/>
          <w:color w:val="111111"/>
          <w:sz w:val="19"/>
          <w:shd w:val="clear" w:color="auto" w:fill="FFFFFF"/>
        </w:rPr>
        <w:t xml:space="preserve"> 藤卷忠俊 高河弓 富坚义博 尾田荣一郎</w:t>
      </w:r>
      <w:r>
        <w:br/>
      </w:r>
      <w:r>
        <w:rPr>
          <w:rFonts w:ascii="Arial"/>
          <w:color w:val="111111"/>
          <w:sz w:val="19"/>
          <w:shd w:val="clear" w:color="auto" w:fill="FFFFFF"/>
        </w:rPr>
        <w:t>富奸</w:t>
      </w:r>
      <w:r>
        <w:br/>
      </w:r>
      <w:r>
        <w:br/>
      </w:r>
      <w:r>
        <w:rPr>
          <w:rFonts w:ascii="Arial"/>
          <w:color w:val="111111"/>
          <w:sz w:val="19"/>
          <w:shd w:val="clear" w:color="auto" w:fill="FFFFFF"/>
        </w:rPr>
        <w:t>#35 陈坤在微博向大家推荐了哪部动画得到群众热烈反应？</w:t>
      </w:r>
      <w:r>
        <w:br/>
      </w:r>
      <w:r>
        <w:rPr>
          <w:rFonts w:ascii="Arial"/>
          <w:color w:val="111111"/>
          <w:sz w:val="19"/>
          <w:shd w:val="clear" w:color="auto" w:fill="FFFFFF"/>
        </w:rPr>
        <w:t xml:space="preserve"> 《Boku》 《Blood-C》 《Fate/Zero》 《Code Gease》</w:t>
      </w:r>
      <w:r>
        <w:br/>
      </w:r>
      <w:r>
        <w:rPr>
          <w:rFonts w:ascii="Arial"/>
          <w:color w:val="111111"/>
          <w:sz w:val="19"/>
          <w:shd w:val="clear" w:color="auto" w:fill="FFFFFF"/>
        </w:rPr>
        <w:t>fz</w:t>
      </w:r>
      <w:r>
        <w:br/>
      </w:r>
      <w:r>
        <w:br/>
      </w:r>
      <w:r>
        <w:rPr>
          <w:rFonts w:ascii="Arial"/>
          <w:color w:val="111111"/>
          <w:sz w:val="19"/>
          <w:shd w:val="clear" w:color="auto" w:fill="FFFFFF"/>
        </w:rPr>
        <w:t>#36 在FATE STAY NIGHT 中阿尔托莉雅的职介是什么</w:t>
      </w:r>
      <w:r>
        <w:br/>
      </w:r>
      <w:r>
        <w:rPr>
          <w:rFonts w:ascii="Arial"/>
          <w:color w:val="111111"/>
          <w:sz w:val="19"/>
          <w:shd w:val="clear" w:color="auto" w:fill="FFFFFF"/>
        </w:rPr>
        <w:t xml:space="preserve"> SABER LANCER CASTER RIDER</w:t>
      </w:r>
      <w:r>
        <w:br/>
      </w:r>
      <w:r>
        <w:rPr>
          <w:rFonts w:ascii="Arial"/>
          <w:color w:val="111111"/>
          <w:sz w:val="19"/>
          <w:shd w:val="clear" w:color="auto" w:fill="FFFFFF"/>
        </w:rPr>
        <w:t>Saber</w:t>
      </w:r>
      <w:r>
        <w:br/>
      </w:r>
      <w:r>
        <w:br/>
      </w:r>
      <w:r>
        <w:rPr>
          <w:rFonts w:ascii="Arial"/>
          <w:color w:val="111111"/>
          <w:sz w:val="19"/>
          <w:shd w:val="clear" w:color="auto" w:fill="FFFFFF"/>
        </w:rPr>
        <w:t>#37 正面上我啊是哪个人物的名台词</w:t>
      </w:r>
      <w:r>
        <w:br/>
      </w:r>
      <w:r>
        <w:rPr>
          <w:rFonts w:ascii="Arial"/>
          <w:color w:val="111111"/>
          <w:sz w:val="19"/>
          <w:shd w:val="clear" w:color="auto" w:fill="FFFFFF"/>
        </w:rPr>
        <w:t xml:space="preserve"> 高町奈叶 宫永咲 御坂美琴 秋月 爱莉</w:t>
      </w:r>
      <w:r>
        <w:br/>
      </w:r>
      <w:r>
        <w:rPr>
          <w:rFonts w:ascii="Arial"/>
          <w:color w:val="111111"/>
          <w:sz w:val="19"/>
          <w:shd w:val="clear" w:color="auto" w:fill="FFFFFF"/>
        </w:rPr>
        <w:t>炮姐【出自HKG字幕组，大战后炮姐被黑子正面上了。。。。</w:t>
      </w:r>
      <w:r>
        <w:br/>
      </w:r>
      <w:r>
        <w:br/>
      </w:r>
      <w:r>
        <w:rPr>
          <w:rFonts w:ascii="Arial"/>
          <w:color w:val="111111"/>
          <w:sz w:val="19"/>
          <w:shd w:val="clear" w:color="auto" w:fill="FFFFFF"/>
        </w:rPr>
        <w:t>#38 为《星际牛仔》《攻壳机动队》《Macross F》等动画配乐的著名音乐制作人是</w:t>
      </w:r>
      <w:r>
        <w:br/>
      </w:r>
      <w:r>
        <w:rPr>
          <w:rFonts w:ascii="Arial"/>
          <w:color w:val="111111"/>
          <w:sz w:val="19"/>
          <w:shd w:val="clear" w:color="auto" w:fill="FFFFFF"/>
        </w:rPr>
        <w:t xml:space="preserve"> 新居昭乃 菅野洋子 冈崎律子 梶浦由记</w:t>
      </w:r>
      <w:r>
        <w:br/>
      </w:r>
      <w:r>
        <w:rPr>
          <w:rFonts w:ascii="Arial"/>
          <w:color w:val="111111"/>
          <w:sz w:val="19"/>
          <w:shd w:val="clear" w:color="auto" w:fill="FFFFFF"/>
        </w:rPr>
        <w:t>菅野洋子</w:t>
      </w:r>
      <w:r>
        <w:br/>
      </w:r>
      <w:r>
        <w:br/>
      </w:r>
      <w:r>
        <w:rPr>
          <w:rFonts w:ascii="Arial"/>
          <w:color w:val="111111"/>
          <w:sz w:val="19"/>
          <w:shd w:val="clear" w:color="auto" w:fill="FFFFFF"/>
        </w:rPr>
        <w:t xml:space="preserve">#39 </w:t>
      </w:r>
      <w:r>
        <w:rPr>
          <w:rFonts w:hint="eastAsia" w:ascii="宋体" w:hAnsi="宋体" w:cs="宋体"/>
          <w:color w:val="111111"/>
          <w:sz w:val="19"/>
          <w:shd w:val="clear" w:color="auto" w:fill="FFFFFF"/>
        </w:rPr>
        <w:t>⑨</w:t>
      </w:r>
      <w:r>
        <w:rPr>
          <w:rFonts w:ascii="Arial"/>
          <w:color w:val="111111"/>
          <w:sz w:val="19"/>
          <w:shd w:val="clear" w:color="auto" w:fill="FFFFFF"/>
        </w:rPr>
        <w:t>指的是东方project中的那个人物？</w:t>
      </w:r>
      <w:r>
        <w:br/>
      </w:r>
      <w:r>
        <w:rPr>
          <w:rFonts w:ascii="Arial"/>
          <w:color w:val="111111"/>
          <w:sz w:val="19"/>
          <w:shd w:val="clear" w:color="auto" w:fill="FFFFFF"/>
        </w:rPr>
        <w:t xml:space="preserve"> 古明地觉 蕾米莉亚·斯卡雷特 博丽灵梦 琪露诺</w:t>
      </w:r>
      <w:r>
        <w:br/>
      </w:r>
      <w:r>
        <w:rPr>
          <w:rFonts w:ascii="Arial"/>
          <w:color w:val="111111"/>
          <w:sz w:val="19"/>
          <w:shd w:val="clear" w:color="auto" w:fill="FFFFFF"/>
        </w:rPr>
        <w:t>琪露诺</w:t>
      </w:r>
      <w:r>
        <w:br/>
      </w:r>
      <w:r>
        <w:br/>
      </w:r>
      <w:r>
        <w:rPr>
          <w:rFonts w:ascii="Arial"/>
          <w:color w:val="111111"/>
          <w:sz w:val="19"/>
          <w:shd w:val="clear" w:color="auto" w:fill="FFFFFF"/>
        </w:rPr>
        <w:t>#40 《天降之物》第一集中从天而降的天使名字是？</w:t>
      </w:r>
      <w:r>
        <w:br/>
      </w:r>
      <w:r>
        <w:rPr>
          <w:rFonts w:ascii="Arial"/>
          <w:color w:val="111111"/>
          <w:sz w:val="19"/>
          <w:shd w:val="clear" w:color="auto" w:fill="FFFFFF"/>
        </w:rPr>
        <w:t xml:space="preserve"> 德玛西亚 哈雷路亚 伊洛斯儿 伊卡洛斯</w:t>
      </w:r>
      <w:r>
        <w:br/>
      </w:r>
      <w:r>
        <w:rPr>
          <w:rFonts w:ascii="Arial"/>
          <w:color w:val="111111"/>
          <w:sz w:val="19"/>
          <w:shd w:val="clear" w:color="auto" w:fill="FFFFFF"/>
        </w:rPr>
        <w:t>伊卡洛斯</w:t>
      </w:r>
      <w:r>
        <w:br/>
      </w:r>
      <w:r>
        <w:br/>
      </w:r>
      <w:r>
        <w:rPr>
          <w:rFonts w:ascii="Arial"/>
          <w:color w:val="111111"/>
          <w:sz w:val="19"/>
          <w:shd w:val="clear" w:color="auto" w:fill="FFFFFF"/>
        </w:rPr>
        <w:t>#41 路过草从最担心的是哪句话？</w:t>
      </w:r>
      <w:r>
        <w:br/>
      </w:r>
      <w:r>
        <w:rPr>
          <w:rFonts w:ascii="Arial"/>
          <w:color w:val="111111"/>
          <w:sz w:val="19"/>
          <w:shd w:val="clear" w:color="auto" w:fill="FFFFFF"/>
        </w:rPr>
        <w:t xml:space="preserve"> 妈妈卡 德玛西亚 刷特 一库油</w:t>
      </w:r>
      <w:r>
        <w:br/>
      </w:r>
      <w:r>
        <w:rPr>
          <w:rFonts w:ascii="Arial"/>
          <w:color w:val="111111"/>
          <w:sz w:val="19"/>
          <w:shd w:val="clear" w:color="auto" w:fill="FFFFFF"/>
        </w:rPr>
        <w:t>德玛西亚吧。。。</w:t>
      </w:r>
      <w:r>
        <w:br/>
      </w:r>
      <w:r>
        <w:br/>
      </w:r>
      <w:r>
        <w:rPr>
          <w:rFonts w:ascii="Arial"/>
          <w:color w:val="111111"/>
          <w:sz w:val="19"/>
          <w:shd w:val="clear" w:color="auto" w:fill="FFFFFF"/>
        </w:rPr>
        <w:t>#42 《海贼王》中与路飞同行的一位厨师是？</w:t>
      </w:r>
      <w:r>
        <w:br/>
      </w:r>
      <w:r>
        <w:rPr>
          <w:rFonts w:ascii="Arial"/>
          <w:color w:val="111111"/>
          <w:sz w:val="19"/>
          <w:shd w:val="clear" w:color="auto" w:fill="FFFFFF"/>
        </w:rPr>
        <w:t xml:space="preserve"> 白星 娜美 索隆 香吉士</w:t>
      </w:r>
      <w:r>
        <w:br/>
      </w:r>
      <w:r>
        <w:rPr>
          <w:rFonts w:ascii="Arial"/>
          <w:color w:val="111111"/>
          <w:sz w:val="19"/>
          <w:shd w:val="clear" w:color="auto" w:fill="FFFFFF"/>
        </w:rPr>
        <w:t>香吉士</w:t>
      </w:r>
      <w:r>
        <w:br/>
      </w:r>
      <w:r>
        <w:br/>
      </w:r>
      <w:r>
        <w:rPr>
          <w:rFonts w:ascii="Arial"/>
          <w:color w:val="111111"/>
          <w:sz w:val="19"/>
          <w:shd w:val="clear" w:color="auto" w:fill="FFFFFF"/>
        </w:rPr>
        <w:t>#43 自古枪兵的幸运值是多少</w:t>
      </w:r>
      <w:r>
        <w:br/>
      </w:r>
      <w:r>
        <w:rPr>
          <w:rFonts w:ascii="Arial"/>
          <w:color w:val="111111"/>
          <w:sz w:val="19"/>
          <w:shd w:val="clear" w:color="auto" w:fill="FFFFFF"/>
        </w:rPr>
        <w:t xml:space="preserve"> a d b e</w:t>
      </w:r>
      <w:r>
        <w:br/>
      </w:r>
      <w:r>
        <w:rPr>
          <w:rFonts w:ascii="Arial"/>
          <w:color w:val="111111"/>
          <w:sz w:val="19"/>
          <w:shd w:val="clear" w:color="auto" w:fill="FFFFFF"/>
        </w:rPr>
        <w:t>E【不不枪哥幸运值肯定掉出了字母表</w:t>
      </w:r>
      <w:r>
        <w:br/>
      </w:r>
      <w:r>
        <w:br/>
      </w:r>
      <w:r>
        <w:rPr>
          <w:rFonts w:ascii="Arial"/>
          <w:color w:val="111111"/>
          <w:sz w:val="19"/>
          <w:shd w:val="clear" w:color="auto" w:fill="FFFFFF"/>
        </w:rPr>
        <w:t>#44 德玛西亚之力此人物出自哪个游戏？</w:t>
      </w:r>
      <w:r>
        <w:br/>
      </w:r>
      <w:r>
        <w:rPr>
          <w:rFonts w:ascii="Arial"/>
          <w:color w:val="111111"/>
          <w:sz w:val="19"/>
          <w:shd w:val="clear" w:color="auto" w:fill="FFFFFF"/>
        </w:rPr>
        <w:t xml:space="preserve"> 《亚瑟王之剑》 《DOTA》 《英雄联盟》 《梦三国》</w:t>
      </w:r>
      <w:r>
        <w:br/>
      </w:r>
      <w:r>
        <w:rPr>
          <w:rFonts w:ascii="Arial"/>
          <w:color w:val="111111"/>
          <w:sz w:val="19"/>
          <w:shd w:val="clear" w:color="auto" w:fill="FFFFFF"/>
        </w:rPr>
        <w:t>英雄联盟</w:t>
      </w:r>
      <w:r>
        <w:br/>
      </w:r>
      <w:r>
        <w:br/>
      </w:r>
      <w:r>
        <w:rPr>
          <w:rFonts w:ascii="Arial"/>
          <w:color w:val="111111"/>
          <w:sz w:val="19"/>
          <w:shd w:val="clear" w:color="auto" w:fill="FFFFFF"/>
        </w:rPr>
        <w:t>#45 虽然我可爱又迷人，但我会招来__。</w:t>
      </w:r>
      <w:r>
        <w:br/>
      </w:r>
      <w:r>
        <w:rPr>
          <w:rFonts w:ascii="Arial"/>
          <w:color w:val="111111"/>
          <w:sz w:val="19"/>
          <w:shd w:val="clear" w:color="auto" w:fill="FFFFFF"/>
        </w:rPr>
        <w:t xml:space="preserve"> 疾病 死亡 不幸 快乐</w:t>
      </w:r>
      <w:r>
        <w:br/>
      </w:r>
      <w:r>
        <w:rPr>
          <w:rFonts w:ascii="Arial"/>
          <w:color w:val="111111"/>
          <w:sz w:val="19"/>
          <w:shd w:val="clear" w:color="auto" w:fill="FFFFFF"/>
        </w:rPr>
        <w:t>死亡</w:t>
      </w:r>
      <w:r>
        <w:br/>
      </w:r>
      <w:r>
        <w:br/>
      </w:r>
      <w:r>
        <w:rPr>
          <w:rFonts w:ascii="Arial"/>
          <w:color w:val="111111"/>
          <w:sz w:val="19"/>
          <w:shd w:val="clear" w:color="auto" w:fill="FFFFFF"/>
        </w:rPr>
        <w:t>#46 key社以下哪一部作品不是由京都动画改编？</w:t>
      </w:r>
      <w:r>
        <w:br/>
      </w:r>
      <w:r>
        <w:rPr>
          <w:rFonts w:ascii="Arial"/>
          <w:color w:val="111111"/>
          <w:sz w:val="19"/>
          <w:shd w:val="clear" w:color="auto" w:fill="FFFFFF"/>
        </w:rPr>
        <w:t xml:space="preserve"> AIR Kanon CLANNAD Little Busters!</w:t>
      </w:r>
      <w:r>
        <w:br/>
      </w:r>
      <w:r>
        <w:rPr>
          <w:rFonts w:ascii="Arial"/>
          <w:color w:val="111111"/>
          <w:sz w:val="19"/>
          <w:shd w:val="clear" w:color="auto" w:fill="FFFFFF"/>
        </w:rPr>
        <w:t>Little Busters!是节操社的作品</w:t>
      </w:r>
      <w:r>
        <w:br/>
      </w:r>
      <w:r>
        <w:br/>
      </w:r>
      <w:r>
        <w:rPr>
          <w:rFonts w:ascii="Arial"/>
          <w:color w:val="111111"/>
          <w:sz w:val="19"/>
          <w:shd w:val="clear" w:color="auto" w:fill="FFFFFF"/>
        </w:rPr>
        <w:t>#47 动漫11区指哪里？</w:t>
      </w:r>
      <w:r>
        <w:br/>
      </w:r>
      <w:r>
        <w:rPr>
          <w:rFonts w:ascii="Arial"/>
          <w:color w:val="111111"/>
          <w:sz w:val="19"/>
          <w:shd w:val="clear" w:color="auto" w:fill="FFFFFF"/>
        </w:rPr>
        <w:t xml:space="preserve"> 英国 欧洲 美国 日本</w:t>
      </w:r>
      <w:r>
        <w:br/>
      </w:r>
      <w:r>
        <w:rPr>
          <w:rFonts w:ascii="Arial"/>
          <w:color w:val="111111"/>
          <w:sz w:val="19"/>
          <w:shd w:val="clear" w:color="auto" w:fill="FFFFFF"/>
        </w:rPr>
        <w:t>日本</w:t>
      </w:r>
      <w:r>
        <w:br/>
      </w:r>
      <w:r>
        <w:br/>
      </w:r>
      <w:r>
        <w:rPr>
          <w:rFonts w:ascii="Arial"/>
          <w:color w:val="111111"/>
          <w:sz w:val="19"/>
          <w:shd w:val="clear" w:color="auto" w:fill="FFFFFF"/>
        </w:rPr>
        <w:t>#48 《CLANNAD》中，藤林杏的摩托车是什么颜色的？</w:t>
      </w:r>
      <w:r>
        <w:br/>
      </w:r>
      <w:r>
        <w:rPr>
          <w:rFonts w:ascii="Arial"/>
          <w:color w:val="111111"/>
          <w:sz w:val="19"/>
          <w:shd w:val="clear" w:color="auto" w:fill="FFFFFF"/>
        </w:rPr>
        <w:t xml:space="preserve"> 白色 蓝色 红色 粉色</w:t>
      </w:r>
      <w:r>
        <w:br/>
      </w:r>
      <w:r>
        <w:rPr>
          <w:rFonts w:ascii="Arial"/>
          <w:color w:val="111111"/>
          <w:sz w:val="19"/>
          <w:shd w:val="clear" w:color="auto" w:fill="FFFFFF"/>
        </w:rPr>
        <w:t>这我还没补。。。。</w:t>
      </w:r>
      <w:r>
        <w:br/>
      </w:r>
      <w:r>
        <w:br/>
      </w:r>
      <w:r>
        <w:rPr>
          <w:rFonts w:ascii="Arial"/>
          <w:color w:val="111111"/>
          <w:sz w:val="19"/>
          <w:shd w:val="clear" w:color="auto" w:fill="FFFFFF"/>
        </w:rPr>
        <w:t>#49 《穷神》中红叶是什么罩杯？</w:t>
      </w:r>
      <w:r>
        <w:br/>
      </w:r>
      <w:r>
        <w:rPr>
          <w:rFonts w:ascii="Arial"/>
          <w:color w:val="111111"/>
          <w:sz w:val="19"/>
          <w:shd w:val="clear" w:color="auto" w:fill="FFFFFF"/>
        </w:rPr>
        <w:t xml:space="preserve"> AAA罩杯 A罩杯 B罩杯 AA罩杯</w:t>
      </w:r>
      <w:r>
        <w:br/>
      </w:r>
      <w:r>
        <w:rPr>
          <w:rFonts w:ascii="Arial"/>
          <w:color w:val="111111"/>
          <w:sz w:val="19"/>
          <w:shd w:val="clear" w:color="auto" w:fill="FFFFFF"/>
        </w:rPr>
        <w:t>AA</w:t>
      </w:r>
      <w:r>
        <w:br/>
      </w:r>
      <w:r>
        <w:br/>
      </w:r>
      <w:r>
        <w:rPr>
          <w:rFonts w:ascii="Arial"/>
          <w:color w:val="111111"/>
          <w:sz w:val="19"/>
          <w:shd w:val="clear" w:color="auto" w:fill="FFFFFF"/>
        </w:rPr>
        <w:t>#50 《兽的演奏者艾琳》中的里岚是雄性还是雌性？</w:t>
      </w:r>
      <w:r>
        <w:br/>
      </w:r>
      <w:r>
        <w:rPr>
          <w:rFonts w:ascii="Arial"/>
          <w:color w:val="111111"/>
          <w:sz w:val="19"/>
          <w:shd w:val="clear" w:color="auto" w:fill="FFFFFF"/>
        </w:rPr>
        <w:t xml:space="preserve"> 雌雄同体 雄性 人妖 雌性</w:t>
      </w:r>
      <w:r>
        <w:br/>
      </w:r>
      <w:r>
        <w:rPr>
          <w:rFonts w:ascii="Arial"/>
          <w:color w:val="111111"/>
          <w:sz w:val="19"/>
          <w:shd w:val="clear" w:color="auto" w:fill="FFFFFF"/>
        </w:rPr>
        <w:t>这个。。。不知道</w:t>
      </w:r>
      <w:r>
        <w:br/>
      </w:r>
      <w:r>
        <w:br/>
      </w:r>
      <w:r>
        <w:rPr>
          <w:rFonts w:ascii="Arial"/>
          <w:color w:val="111111"/>
          <w:sz w:val="19"/>
          <w:shd w:val="clear" w:color="auto" w:fill="FFFFFF"/>
        </w:rPr>
        <w:t>#51 东方幻想乡中妖怪之山上守矢神社中的风祝叫什么名字？</w:t>
      </w:r>
      <w:r>
        <w:br/>
      </w:r>
      <w:r>
        <w:rPr>
          <w:rFonts w:ascii="Arial"/>
          <w:color w:val="111111"/>
          <w:sz w:val="19"/>
          <w:shd w:val="clear" w:color="auto" w:fill="FFFFFF"/>
        </w:rPr>
        <w:t xml:space="preserve"> 八坂神奈子 东风谷早苗 洩矢诹访子 博丽灵梦</w:t>
      </w:r>
      <w:r>
        <w:br/>
      </w:r>
      <w:r>
        <w:rPr>
          <w:rFonts w:ascii="Arial"/>
          <w:color w:val="111111"/>
          <w:sz w:val="19"/>
          <w:shd w:val="clear" w:color="auto" w:fill="FFFFFF"/>
        </w:rPr>
        <w:t>人妻苗</w:t>
      </w:r>
      <w:r>
        <w:br/>
      </w:r>
      <w:r>
        <w:br/>
      </w:r>
      <w:r>
        <w:rPr>
          <w:rFonts w:ascii="Arial"/>
          <w:color w:val="111111"/>
          <w:sz w:val="19"/>
          <w:shd w:val="clear" w:color="auto" w:fill="FFFFFF"/>
        </w:rPr>
        <w:t>#52 《電腦線圈》中的沙奇(Search Mutton)，是甚麼？</w:t>
      </w:r>
      <w:r>
        <w:br/>
      </w:r>
      <w:r>
        <w:rPr>
          <w:rFonts w:ascii="Arial"/>
          <w:color w:val="111111"/>
          <w:sz w:val="19"/>
          <w:shd w:val="clear" w:color="auto" w:fill="FFFFFF"/>
        </w:rPr>
        <w:t xml:space="preserve"> 病毒驅除程式 電腦生命體 機械人 城市搜尋軟件</w:t>
      </w:r>
      <w:r>
        <w:br/>
      </w:r>
      <w:r>
        <w:rPr>
          <w:rFonts w:ascii="Arial"/>
          <w:color w:val="111111"/>
          <w:sz w:val="19"/>
          <w:shd w:val="clear" w:color="auto" w:fill="FFFFFF"/>
        </w:rPr>
        <w:t>病毒驱除程式</w:t>
      </w:r>
      <w:r>
        <w:br/>
      </w:r>
      <w:r>
        <w:br/>
      </w:r>
      <w:r>
        <w:rPr>
          <w:rFonts w:ascii="Arial"/>
          <w:color w:val="111111"/>
          <w:sz w:val="19"/>
          <w:shd w:val="clear" w:color="auto" w:fill="FFFFFF"/>
        </w:rPr>
        <w:t>#53 雾雨魔理沙在东方神灵庙（TH13）中的称号是？</w:t>
      </w:r>
      <w:r>
        <w:br/>
      </w:r>
      <w:r>
        <w:rPr>
          <w:rFonts w:ascii="Arial"/>
          <w:color w:val="111111"/>
          <w:sz w:val="19"/>
          <w:shd w:val="clear" w:color="auto" w:fill="FFFFFF"/>
        </w:rPr>
        <w:t xml:space="preserve"> 雾雨的魔法使 东洋的西洋魔术师 强欲的魔法使 普通的魔法使</w:t>
      </w:r>
      <w:r>
        <w:br/>
      </w:r>
      <w:r>
        <w:rPr>
          <w:rFonts w:ascii="Arial"/>
          <w:color w:val="111111"/>
          <w:sz w:val="19"/>
          <w:shd w:val="clear" w:color="auto" w:fill="FFFFFF"/>
        </w:rPr>
        <w:t xml:space="preserve"> 普通的魔法使（这个我也是猜的）</w:t>
      </w:r>
      <w:r>
        <w:br/>
      </w:r>
      <w:r>
        <w:br/>
      </w:r>
      <w:r>
        <w:rPr>
          <w:rFonts w:ascii="Arial"/>
          <w:color w:val="111111"/>
          <w:sz w:val="19"/>
          <w:shd w:val="clear" w:color="auto" w:fill="FFFFFF"/>
        </w:rPr>
        <w:t>#54 薛定谔的猫是薛定谔的一个著名实验，其不涉及的问题是</w:t>
      </w:r>
      <w:r>
        <w:br/>
      </w:r>
      <w:r>
        <w:rPr>
          <w:rFonts w:ascii="Arial"/>
          <w:color w:val="111111"/>
          <w:sz w:val="19"/>
          <w:shd w:val="clear" w:color="auto" w:fill="FFFFFF"/>
        </w:rPr>
        <w:t xml:space="preserve"> 观测者对实验的影响 势垒穿透 量子的不确定性 量子的叠加态</w:t>
      </w:r>
      <w:r>
        <w:br/>
      </w:r>
      <w:r>
        <w:rPr>
          <w:rFonts w:ascii="Arial"/>
          <w:color w:val="111111"/>
          <w:sz w:val="19"/>
          <w:shd w:val="clear" w:color="auto" w:fill="FFFFFF"/>
        </w:rPr>
        <w:t>势垒穿透？</w:t>
      </w:r>
      <w:r>
        <w:br/>
      </w:r>
      <w:r>
        <w:br/>
      </w:r>
      <w:r>
        <w:rPr>
          <w:rFonts w:ascii="Arial"/>
          <w:color w:val="111111"/>
          <w:sz w:val="19"/>
          <w:shd w:val="clear" w:color="auto" w:fill="FFFFFF"/>
        </w:rPr>
        <w:t>#55 《海贼王》中现任海军元帅的是谁？</w:t>
      </w:r>
      <w:r>
        <w:br/>
      </w:r>
      <w:r>
        <w:rPr>
          <w:rFonts w:ascii="Arial"/>
          <w:color w:val="111111"/>
          <w:sz w:val="19"/>
          <w:shd w:val="clear" w:color="auto" w:fill="FFFFFF"/>
        </w:rPr>
        <w:t xml:space="preserve"> 斯摩格 赤犬 黄猿 巴兹尔·霍金斯</w:t>
      </w:r>
      <w:r>
        <w:br/>
      </w:r>
      <w:r>
        <w:rPr>
          <w:rFonts w:ascii="Arial"/>
          <w:color w:val="111111"/>
          <w:sz w:val="19"/>
          <w:shd w:val="clear" w:color="auto" w:fill="FFFFFF"/>
        </w:rPr>
        <w:t>赤犬</w:t>
      </w:r>
      <w:r>
        <w:br/>
      </w:r>
      <w:r>
        <w:br/>
      </w:r>
      <w:r>
        <w:rPr>
          <w:rFonts w:ascii="Arial"/>
          <w:color w:val="111111"/>
          <w:sz w:val="19"/>
          <w:shd w:val="clear" w:color="auto" w:fill="FFFFFF"/>
        </w:rPr>
        <w:t>#56 暴走漫画的男主角一般都叫什么？</w:t>
      </w:r>
      <w:r>
        <w:br/>
      </w:r>
      <w:r>
        <w:rPr>
          <w:rFonts w:ascii="Arial"/>
          <w:color w:val="111111"/>
          <w:sz w:val="19"/>
          <w:shd w:val="clear" w:color="auto" w:fill="FFFFFF"/>
        </w:rPr>
        <w:t xml:space="preserve"> 马乐碧 曹妮媚 王尼玛 倪达夜</w:t>
      </w:r>
      <w:r>
        <w:br/>
      </w:r>
      <w:r>
        <w:rPr>
          <w:rFonts w:ascii="Arial"/>
          <w:color w:val="111111"/>
          <w:sz w:val="19"/>
          <w:shd w:val="clear" w:color="auto" w:fill="FFFFFF"/>
        </w:rPr>
        <w:t>王尼玛</w:t>
      </w:r>
      <w:r>
        <w:br/>
      </w:r>
      <w:r>
        <w:br/>
      </w:r>
      <w:r>
        <w:rPr>
          <w:rFonts w:ascii="Arial"/>
          <w:color w:val="111111"/>
          <w:sz w:val="19"/>
          <w:shd w:val="clear" w:color="auto" w:fill="FFFFFF"/>
        </w:rPr>
        <w:t>#57 小鸟游六花的中二属性是什么？</w:t>
      </w:r>
      <w:r>
        <w:br/>
      </w:r>
      <w:r>
        <w:rPr>
          <w:rFonts w:ascii="Arial"/>
          <w:color w:val="111111"/>
          <w:sz w:val="19"/>
          <w:shd w:val="clear" w:color="auto" w:fill="FFFFFF"/>
        </w:rPr>
        <w:t xml:space="preserve"> 劫之眼 魔瞳 邪王真眼 神眼</w:t>
      </w:r>
      <w:r>
        <w:br/>
      </w:r>
      <w:r>
        <w:rPr>
          <w:rFonts w:ascii="Arial"/>
          <w:color w:val="111111"/>
          <w:sz w:val="19"/>
          <w:shd w:val="clear" w:color="auto" w:fill="FFFFFF"/>
        </w:rPr>
        <w:t>邪王真眼</w:t>
      </w:r>
      <w:r>
        <w:br/>
      </w:r>
      <w:r>
        <w:br/>
      </w:r>
      <w:r>
        <w:rPr>
          <w:rFonts w:ascii="Arial"/>
          <w:color w:val="111111"/>
          <w:sz w:val="19"/>
          <w:shd w:val="clear" w:color="auto" w:fill="FFFFFF"/>
        </w:rPr>
        <w:t>#58 傅里叶级数是傅里叶在研究哪种物理现象时提出的？</w:t>
      </w:r>
      <w:r>
        <w:br/>
      </w:r>
      <w:r>
        <w:rPr>
          <w:rFonts w:ascii="Arial"/>
          <w:color w:val="111111"/>
          <w:sz w:val="19"/>
          <w:shd w:val="clear" w:color="auto" w:fill="FFFFFF"/>
        </w:rPr>
        <w:t xml:space="preserve"> 量子力学 电磁波 机械振动 热传导</w:t>
      </w:r>
      <w:r>
        <w:br/>
      </w:r>
      <w:r>
        <w:br/>
      </w:r>
      <w:r>
        <w:rPr>
          <w:rFonts w:ascii="Arial"/>
          <w:color w:val="111111"/>
          <w:sz w:val="19"/>
          <w:shd w:val="clear" w:color="auto" w:fill="FFFFFF"/>
        </w:rPr>
        <w:t>#59 ”阿姆斯特朗回旋加速喷气式阿姆斯特朗炮“的名字出自哪部动漫</w:t>
      </w:r>
      <w:r>
        <w:br/>
      </w:r>
      <w:r>
        <w:rPr>
          <w:rFonts w:ascii="Arial"/>
          <w:color w:val="111111"/>
          <w:sz w:val="19"/>
          <w:shd w:val="clear" w:color="auto" w:fill="FFFFFF"/>
        </w:rPr>
        <w:t xml:space="preserve"> 《银魂》 《旋风管家》 《名侦探柯南》 《北斗神拳》</w:t>
      </w:r>
      <w:r>
        <w:br/>
      </w:r>
      <w:r>
        <w:rPr>
          <w:rFonts w:ascii="Arial"/>
          <w:color w:val="111111"/>
          <w:sz w:val="19"/>
          <w:shd w:val="clear" w:color="auto" w:fill="FFFFFF"/>
        </w:rPr>
        <w:t>银他妈不用说啊，上次下雪我还捏了一个放在学长家门口的栏杆上</w:t>
      </w:r>
      <w:r>
        <w:br/>
      </w:r>
      <w:r>
        <w:br/>
      </w:r>
      <w:r>
        <w:rPr>
          <w:rFonts w:ascii="Arial"/>
          <w:color w:val="111111"/>
          <w:sz w:val="19"/>
          <w:shd w:val="clear" w:color="auto" w:fill="FFFFFF"/>
        </w:rPr>
        <w:t>#60 火影忍者中4代火影和主角鸣人是什么关系？</w:t>
      </w:r>
      <w:r>
        <w:br/>
      </w:r>
      <w:r>
        <w:rPr>
          <w:rFonts w:ascii="Arial"/>
          <w:color w:val="111111"/>
          <w:sz w:val="19"/>
          <w:shd w:val="clear" w:color="auto" w:fill="FFFFFF"/>
        </w:rPr>
        <w:t xml:space="preserve"> 朋友 兄弟 父子 情敌</w:t>
      </w:r>
      <w:r>
        <w:br/>
      </w:r>
      <w:r>
        <w:rPr>
          <w:rFonts w:ascii="Arial"/>
          <w:color w:val="111111"/>
          <w:sz w:val="19"/>
          <w:shd w:val="clear" w:color="auto" w:fill="FFFFFF"/>
        </w:rPr>
        <w:t>父子</w:t>
      </w:r>
      <w:r>
        <w:br/>
      </w:r>
      <w:r>
        <w:br/>
      </w:r>
      <w:r>
        <w:rPr>
          <w:rFonts w:ascii="Arial"/>
          <w:color w:val="111111"/>
          <w:sz w:val="19"/>
          <w:shd w:val="clear" w:color="auto" w:fill="FFFFFF"/>
        </w:rPr>
        <w:t>#61 dota是哪个游戏的地图?</w:t>
      </w:r>
      <w:r>
        <w:br/>
      </w:r>
      <w:r>
        <w:rPr>
          <w:rFonts w:ascii="Arial"/>
          <w:color w:val="111111"/>
          <w:sz w:val="19"/>
          <w:shd w:val="clear" w:color="auto" w:fill="FFFFFF"/>
        </w:rPr>
        <w:t xml:space="preserve"> 魔兽世界 英雄联盟 魔兽争霸 星际争霸</w:t>
      </w:r>
      <w:r>
        <w:br/>
      </w:r>
      <w:r>
        <w:rPr>
          <w:rFonts w:ascii="Arial"/>
          <w:color w:val="111111"/>
          <w:sz w:val="19"/>
          <w:shd w:val="clear" w:color="auto" w:fill="FFFFFF"/>
        </w:rPr>
        <w:t>魔兽争霸</w:t>
      </w:r>
      <w:r>
        <w:br/>
      </w:r>
      <w:r>
        <w:br/>
      </w:r>
      <w:r>
        <w:rPr>
          <w:rFonts w:ascii="Arial"/>
          <w:color w:val="111111"/>
          <w:sz w:val="19"/>
          <w:shd w:val="clear" w:color="auto" w:fill="FFFFFF"/>
        </w:rPr>
        <w:t>#62 在《死亡笔记》中，是谁杀死了夜神月？</w:t>
      </w:r>
      <w:r>
        <w:br/>
      </w:r>
      <w:r>
        <w:rPr>
          <w:rFonts w:ascii="Arial"/>
          <w:color w:val="111111"/>
          <w:sz w:val="19"/>
          <w:shd w:val="clear" w:color="auto" w:fill="FFFFFF"/>
        </w:rPr>
        <w:t xml:space="preserve"> 魅上照 龙崎（L） 硫克 尼亚</w:t>
      </w:r>
      <w:r>
        <w:br/>
      </w:r>
      <w:r>
        <w:rPr>
          <w:rFonts w:ascii="Arial"/>
          <w:color w:val="111111"/>
          <w:sz w:val="19"/>
          <w:shd w:val="clear" w:color="auto" w:fill="FFFFFF"/>
        </w:rPr>
        <w:t>硫克</w:t>
      </w:r>
      <w:r>
        <w:br/>
      </w:r>
      <w:r>
        <w:br/>
      </w:r>
      <w:r>
        <w:rPr>
          <w:rFonts w:ascii="Arial"/>
          <w:color w:val="111111"/>
          <w:sz w:val="19"/>
          <w:shd w:val="clear" w:color="auto" w:fill="FFFFFF"/>
        </w:rPr>
        <w:t>#63 机战里常说的“吉姆王”是出自哪一部作品</w:t>
      </w:r>
      <w:r>
        <w:br/>
      </w:r>
      <w:r>
        <w:rPr>
          <w:rFonts w:ascii="Arial"/>
          <w:color w:val="111111"/>
          <w:sz w:val="19"/>
          <w:shd w:val="clear" w:color="auto" w:fill="FFFFFF"/>
        </w:rPr>
        <w:t xml:space="preserve"> 勇者王 魔神凯撒 盖塔机器人 传说巨神</w:t>
      </w:r>
      <w:r>
        <w:br/>
      </w:r>
      <w:r>
        <w:rPr>
          <w:rFonts w:ascii="Arial"/>
          <w:color w:val="111111"/>
          <w:sz w:val="19"/>
          <w:shd w:val="clear" w:color="auto" w:fill="FFFFFF"/>
        </w:rPr>
        <w:t>传说巨神</w:t>
      </w:r>
      <w:r>
        <w:br/>
      </w:r>
      <w:r>
        <w:br/>
      </w:r>
      <w:r>
        <w:rPr>
          <w:rFonts w:ascii="Arial"/>
          <w:color w:val="111111"/>
          <w:sz w:val="19"/>
          <w:shd w:val="clear" w:color="auto" w:fill="FFFFFF"/>
        </w:rPr>
        <w:t>#64 以下哪一个游戏在早期2D时代的第一部作品不是俯视角？</w:t>
      </w:r>
      <w:r>
        <w:br/>
      </w:r>
      <w:r>
        <w:rPr>
          <w:rFonts w:ascii="Arial"/>
          <w:color w:val="111111"/>
          <w:sz w:val="19"/>
          <w:shd w:val="clear" w:color="auto" w:fill="FFFFFF"/>
        </w:rPr>
        <w:t xml:space="preserve"> 合金装备 侠盗猎车 塞尔达传说 银河战士</w:t>
      </w:r>
      <w:r>
        <w:br/>
      </w:r>
      <w:r>
        <w:rPr>
          <w:rFonts w:ascii="Arial"/>
          <w:color w:val="111111"/>
          <w:sz w:val="19"/>
          <w:shd w:val="clear" w:color="auto" w:fill="FFFFFF"/>
        </w:rPr>
        <w:t>这个。。。不知道</w:t>
      </w:r>
      <w:r>
        <w:br/>
      </w:r>
      <w:r>
        <w:br/>
      </w:r>
      <w:r>
        <w:rPr>
          <w:rFonts w:ascii="Arial"/>
          <w:color w:val="111111"/>
          <w:sz w:val="19"/>
          <w:shd w:val="clear" w:color="auto" w:fill="FFFFFF"/>
        </w:rPr>
        <w:t>#65 无头骑士异闻录中罪歌到11卷出现了几个母体？</w:t>
      </w:r>
      <w:r>
        <w:br/>
      </w:r>
      <w:r>
        <w:rPr>
          <w:rFonts w:ascii="Arial"/>
          <w:color w:val="111111"/>
          <w:sz w:val="19"/>
          <w:shd w:val="clear" w:color="auto" w:fill="FFFFFF"/>
        </w:rPr>
        <w:t xml:space="preserve"> 3个 1个 4个 2个</w:t>
      </w:r>
      <w:r>
        <w:br/>
      </w:r>
      <w:r>
        <w:rPr>
          <w:rFonts w:ascii="Arial"/>
          <w:color w:val="111111"/>
          <w:sz w:val="19"/>
          <w:shd w:val="clear" w:color="auto" w:fill="FFFFFF"/>
        </w:rPr>
        <w:t>这个我也不知道。。。</w:t>
      </w:r>
      <w:r>
        <w:br/>
      </w:r>
      <w:r>
        <w:br/>
      </w:r>
      <w:r>
        <w:rPr>
          <w:rFonts w:ascii="Arial"/>
          <w:color w:val="111111"/>
          <w:sz w:val="19"/>
          <w:shd w:val="clear" w:color="auto" w:fill="FFFFFF"/>
        </w:rPr>
        <w:t>#66 《魔笛MAGI》中梶裕貴配音的角色是谁？</w:t>
      </w:r>
      <w:r>
        <w:br/>
      </w:r>
      <w:r>
        <w:rPr>
          <w:rFonts w:ascii="Arial"/>
          <w:color w:val="111111"/>
          <w:sz w:val="19"/>
          <w:shd w:val="clear" w:color="auto" w:fill="FFFFFF"/>
        </w:rPr>
        <w:t xml:space="preserve"> 阿西巴巴 卡西巴巴 咔叽巴巴 阿里巴巴</w:t>
      </w:r>
      <w:r>
        <w:br/>
      </w:r>
      <w:r>
        <w:rPr>
          <w:rFonts w:ascii="Arial"/>
          <w:color w:val="111111"/>
          <w:sz w:val="19"/>
          <w:shd w:val="clear" w:color="auto" w:fill="FFFFFF"/>
        </w:rPr>
        <w:t>阿里巴巴</w:t>
      </w:r>
      <w:r>
        <w:br/>
      </w:r>
      <w:r>
        <w:br/>
      </w:r>
      <w:r>
        <w:rPr>
          <w:rFonts w:ascii="Arial"/>
          <w:color w:val="111111"/>
          <w:sz w:val="19"/>
          <w:shd w:val="clear" w:color="auto" w:fill="FFFFFF"/>
        </w:rPr>
        <w:t>#67 兵库北的天气怎么样？</w:t>
      </w:r>
      <w:r>
        <w:br/>
      </w:r>
      <w:r>
        <w:rPr>
          <w:rFonts w:ascii="Arial"/>
          <w:color w:val="111111"/>
          <w:sz w:val="19"/>
          <w:shd w:val="clear" w:color="auto" w:fill="FFFFFF"/>
        </w:rPr>
        <w:t xml:space="preserve"> 雨 20</w:t>
      </w:r>
      <w:r>
        <w:rPr>
          <w:rFonts w:hint="eastAsia" w:ascii="宋体" w:hAnsi="宋体" w:cs="宋体"/>
          <w:color w:val="111111"/>
          <w:sz w:val="19"/>
          <w:shd w:val="clear" w:color="auto" w:fill="FFFFFF"/>
        </w:rPr>
        <w:t>℃</w:t>
      </w:r>
      <w:r>
        <w:rPr>
          <w:rFonts w:ascii="Arial"/>
          <w:color w:val="111111"/>
          <w:sz w:val="19"/>
          <w:shd w:val="clear" w:color="auto" w:fill="FFFFFF"/>
        </w:rPr>
        <w:t xml:space="preserve"> 60%/40% 22岁 晴 19</w:t>
      </w:r>
      <w:r>
        <w:rPr>
          <w:rFonts w:hint="eastAsia" w:ascii="宋体" w:hAnsi="宋体" w:cs="宋体"/>
          <w:color w:val="111111"/>
          <w:sz w:val="19"/>
          <w:shd w:val="clear" w:color="auto" w:fill="FFFFFF"/>
        </w:rPr>
        <w:t>℃</w:t>
      </w:r>
      <w:r>
        <w:rPr>
          <w:rFonts w:ascii="Arial"/>
          <w:color w:val="111111"/>
          <w:sz w:val="19"/>
          <w:shd w:val="clear" w:color="auto" w:fill="FFFFFF"/>
        </w:rPr>
        <w:t xml:space="preserve"> 40%/60% 24岁 雨 19</w:t>
      </w:r>
      <w:r>
        <w:rPr>
          <w:rFonts w:hint="eastAsia" w:ascii="宋体" w:hAnsi="宋体" w:cs="宋体"/>
          <w:color w:val="111111"/>
          <w:sz w:val="19"/>
          <w:shd w:val="clear" w:color="auto" w:fill="FFFFFF"/>
        </w:rPr>
        <w:t>℃</w:t>
      </w:r>
      <w:r>
        <w:rPr>
          <w:rFonts w:ascii="Arial"/>
          <w:color w:val="111111"/>
          <w:sz w:val="19"/>
          <w:shd w:val="clear" w:color="auto" w:fill="FFFFFF"/>
        </w:rPr>
        <w:t xml:space="preserve"> 60%/40% 24岁 雨 19</w:t>
      </w:r>
      <w:r>
        <w:rPr>
          <w:rFonts w:hint="eastAsia" w:ascii="宋体" w:hAnsi="宋体" w:cs="宋体"/>
          <w:color w:val="111111"/>
          <w:sz w:val="19"/>
          <w:shd w:val="clear" w:color="auto" w:fill="FFFFFF"/>
        </w:rPr>
        <w:t>℃</w:t>
      </w:r>
      <w:r>
        <w:rPr>
          <w:rFonts w:ascii="Arial"/>
          <w:color w:val="111111"/>
          <w:sz w:val="19"/>
          <w:shd w:val="clear" w:color="auto" w:fill="FFFFFF"/>
        </w:rPr>
        <w:t xml:space="preserve"> 40%/60% 24岁</w:t>
      </w:r>
      <w:r>
        <w:br/>
      </w:r>
      <w:r>
        <w:rPr>
          <w:rFonts w:ascii="Arial"/>
          <w:color w:val="111111"/>
          <w:sz w:val="19"/>
          <w:shd w:val="clear" w:color="auto" w:fill="FFFFFF"/>
        </w:rPr>
        <w:t xml:space="preserve"> 雨 19</w:t>
      </w:r>
      <w:r>
        <w:rPr>
          <w:rFonts w:hint="eastAsia" w:ascii="宋体" w:hAnsi="宋体" w:cs="宋体"/>
          <w:color w:val="111111"/>
          <w:sz w:val="19"/>
          <w:shd w:val="clear" w:color="auto" w:fill="FFFFFF"/>
        </w:rPr>
        <w:t>℃</w:t>
      </w:r>
      <w:r>
        <w:rPr>
          <w:rFonts w:ascii="Arial"/>
          <w:color w:val="111111"/>
          <w:sz w:val="19"/>
          <w:shd w:val="clear" w:color="auto" w:fill="FFFFFF"/>
        </w:rPr>
        <w:t xml:space="preserve"> 60%/40%</w:t>
      </w:r>
      <w:r>
        <w:br/>
      </w:r>
      <w:r>
        <w:br/>
      </w:r>
      <w:r>
        <w:rPr>
          <w:rFonts w:ascii="Arial"/>
          <w:color w:val="111111"/>
          <w:sz w:val="19"/>
          <w:shd w:val="clear" w:color="auto" w:fill="FFFFFF"/>
        </w:rPr>
        <w:t>#68 “海尔，这是阿包特·泰姆”这句台词出自哪款游戏？</w:t>
      </w:r>
      <w:r>
        <w:br/>
      </w:r>
      <w:r>
        <w:rPr>
          <w:rFonts w:ascii="Arial"/>
          <w:color w:val="111111"/>
          <w:sz w:val="19"/>
          <w:shd w:val="clear" w:color="auto" w:fill="FFFFFF"/>
        </w:rPr>
        <w:t xml:space="preserve"> 女装山脉 星际争霸2 鬼泣：DMC 火焰纹章:圣魔之光石</w:t>
      </w:r>
      <w:r>
        <w:br/>
      </w:r>
      <w:r>
        <w:rPr>
          <w:rFonts w:ascii="Arial"/>
          <w:color w:val="111111"/>
          <w:sz w:val="19"/>
          <w:shd w:val="clear" w:color="auto" w:fill="FFFFFF"/>
        </w:rPr>
        <w:t>星际争霸2——Hell,it`s about time</w:t>
      </w:r>
      <w:r>
        <w:br/>
      </w:r>
      <w:r>
        <w:br/>
      </w:r>
      <w:r>
        <w:rPr>
          <w:rFonts w:ascii="Arial"/>
          <w:color w:val="111111"/>
          <w:sz w:val="19"/>
          <w:shd w:val="clear" w:color="auto" w:fill="FFFFFF"/>
        </w:rPr>
        <w:t>#69 被成为“一生万物、万物归一者”的是</w:t>
      </w:r>
      <w:r>
        <w:br/>
      </w:r>
      <w:r>
        <w:rPr>
          <w:rFonts w:ascii="Arial"/>
          <w:color w:val="111111"/>
          <w:sz w:val="19"/>
          <w:shd w:val="clear" w:color="auto" w:fill="FFFFFF"/>
        </w:rPr>
        <w:t xml:space="preserve"> Shub-Niggurath Yog-Sothoth Azathoth Nyarlathotep</w:t>
      </w:r>
      <w:r>
        <w:br/>
      </w:r>
      <w:r>
        <w:rPr>
          <w:rFonts w:ascii="Arial"/>
          <w:color w:val="111111"/>
          <w:sz w:val="19"/>
          <w:shd w:val="clear" w:color="auto" w:fill="FFFFFF"/>
        </w:rPr>
        <w:t>Yog-Sothoth</w:t>
      </w:r>
      <w:r>
        <w:br/>
      </w:r>
      <w:r>
        <w:br/>
      </w:r>
      <w:r>
        <w:rPr>
          <w:rFonts w:ascii="Arial"/>
          <w:color w:val="111111"/>
          <w:sz w:val="19"/>
          <w:shd w:val="clear" w:color="auto" w:fill="FFFFFF"/>
        </w:rPr>
        <w:t>#70 《旋风管家》中的女主角三千院凪的身高是？(直接输入阿拉伯数字）</w:t>
      </w:r>
      <w:r>
        <w:br/>
      </w:r>
      <w:r>
        <w:rPr>
          <w:rFonts w:ascii="Arial"/>
          <w:color w:val="111111"/>
          <w:sz w:val="19"/>
          <w:shd w:val="clear" w:color="auto" w:fill="FFFFFF"/>
        </w:rPr>
        <w:t xml:space="preserve"> 140 141 139 138</w:t>
      </w:r>
      <w:r>
        <w:br/>
      </w:r>
      <w:r>
        <w:rPr>
          <w:rFonts w:ascii="Arial"/>
          <w:color w:val="111111"/>
          <w:sz w:val="19"/>
          <w:shd w:val="clear" w:color="auto" w:fill="FFFFFF"/>
        </w:rPr>
        <w:t>138</w:t>
      </w:r>
      <w:r>
        <w:br/>
      </w:r>
      <w:r>
        <w:br/>
      </w:r>
      <w:r>
        <w:rPr>
          <w:rFonts w:ascii="Arial"/>
          <w:color w:val="111111"/>
          <w:sz w:val="19"/>
          <w:shd w:val="clear" w:color="auto" w:fill="FFFFFF"/>
        </w:rPr>
        <w:t>#71 银河英雄传说中男主角杨威利是如何死亡的</w:t>
      </w:r>
      <w:r>
        <w:br/>
      </w:r>
      <w:r>
        <w:rPr>
          <w:rFonts w:ascii="Arial"/>
          <w:color w:val="111111"/>
          <w:sz w:val="19"/>
          <w:shd w:val="clear" w:color="auto" w:fill="FFFFFF"/>
        </w:rPr>
        <w:t xml:space="preserve"> 被迫自杀 被地球教刺客刺杀 寿终正寝 被莱因哈特击杀</w:t>
      </w:r>
      <w:r>
        <w:br/>
      </w:r>
      <w:r>
        <w:rPr>
          <w:rFonts w:ascii="Arial"/>
          <w:color w:val="111111"/>
          <w:sz w:val="19"/>
          <w:shd w:val="clear" w:color="auto" w:fill="FFFFFF"/>
        </w:rPr>
        <w:t>地球刺客刺杀</w:t>
      </w:r>
      <w:r>
        <w:br/>
      </w:r>
      <w:r>
        <w:br/>
      </w:r>
      <w:r>
        <w:rPr>
          <w:rFonts w:ascii="Arial"/>
          <w:color w:val="111111"/>
          <w:sz w:val="19"/>
          <w:shd w:val="clear" w:color="auto" w:fill="FFFFFF"/>
        </w:rPr>
        <w:t>#72 动漫（雪之少女）泽渡真琴，的口头禅是什么</w:t>
      </w:r>
      <w:r>
        <w:br/>
      </w:r>
      <w:r>
        <w:rPr>
          <w:rFonts w:ascii="Arial"/>
          <w:color w:val="111111"/>
          <w:sz w:val="19"/>
          <w:shd w:val="clear" w:color="auto" w:fill="FFFFFF"/>
        </w:rPr>
        <w:t xml:space="preserve"> 啊唔 啊呀 啊呜 啊哦</w:t>
      </w:r>
      <w:r>
        <w:br/>
      </w:r>
      <w:r>
        <w:rPr>
          <w:rFonts w:ascii="Arial"/>
          <w:color w:val="111111"/>
          <w:sz w:val="19"/>
          <w:shd w:val="clear" w:color="auto" w:fill="FFFFFF"/>
        </w:rPr>
        <w:t>啊呜</w:t>
      </w:r>
      <w:r>
        <w:br/>
      </w:r>
      <w:r>
        <w:br/>
      </w:r>
      <w:r>
        <w:rPr>
          <w:rFonts w:ascii="Arial"/>
          <w:color w:val="111111"/>
          <w:sz w:val="19"/>
          <w:shd w:val="clear" w:color="auto" w:fill="FFFFFF"/>
        </w:rPr>
        <w:t>#73 《魔法少女小圆》的编剧（脚本）是谁？</w:t>
      </w:r>
      <w:r>
        <w:br/>
      </w:r>
      <w:r>
        <w:rPr>
          <w:rFonts w:ascii="Arial"/>
          <w:color w:val="111111"/>
          <w:sz w:val="19"/>
          <w:shd w:val="clear" w:color="auto" w:fill="FFFFFF"/>
        </w:rPr>
        <w:t xml:space="preserve"> 龙骑士07 麻枝准 虚渊玄 奈须蘑菇</w:t>
      </w:r>
      <w:r>
        <w:br/>
      </w:r>
      <w:r>
        <w:rPr>
          <w:rFonts w:ascii="Arial"/>
          <w:color w:val="111111"/>
          <w:sz w:val="19"/>
          <w:shd w:val="clear" w:color="auto" w:fill="FFFFFF"/>
        </w:rPr>
        <w:t>虚渊玄</w:t>
      </w:r>
      <w:r>
        <w:br/>
      </w:r>
      <w:r>
        <w:br/>
      </w:r>
      <w:r>
        <w:rPr>
          <w:rFonts w:ascii="Arial"/>
          <w:color w:val="111111"/>
          <w:sz w:val="19"/>
          <w:shd w:val="clear" w:color="auto" w:fill="FFFFFF"/>
        </w:rPr>
        <w:t>#74 下列哪个角色不是关智一配音的？</w:t>
      </w:r>
      <w:r>
        <w:br/>
      </w:r>
      <w:r>
        <w:rPr>
          <w:rFonts w:ascii="Arial"/>
          <w:color w:val="111111"/>
          <w:sz w:val="19"/>
          <w:shd w:val="clear" w:color="auto" w:fill="FFFFFF"/>
        </w:rPr>
        <w:t xml:space="preserve"> 木之本桃矢 白滨兼一 高桥启介 基拉·大和</w:t>
      </w:r>
      <w:r>
        <w:br/>
      </w:r>
      <w:r>
        <w:rPr>
          <w:rFonts w:ascii="Arial"/>
          <w:color w:val="111111"/>
          <w:sz w:val="19"/>
          <w:shd w:val="clear" w:color="auto" w:fill="FFFFFF"/>
        </w:rPr>
        <w:t>基拉大和</w:t>
      </w:r>
      <w:r>
        <w:br/>
      </w:r>
      <w:r>
        <w:br/>
      </w:r>
      <w:r>
        <w:rPr>
          <w:rFonts w:ascii="Arial"/>
          <w:color w:val="111111"/>
          <w:sz w:val="19"/>
          <w:shd w:val="clear" w:color="auto" w:fill="FFFFFF"/>
        </w:rPr>
        <w:t>#75 是谁提出“感应电流的磁场总是要阻碍引起感应电流的磁通量的变化”?</w:t>
      </w:r>
      <w:r>
        <w:br/>
      </w:r>
      <w:r>
        <w:rPr>
          <w:rFonts w:ascii="Arial"/>
          <w:color w:val="111111"/>
          <w:sz w:val="19"/>
          <w:shd w:val="clear" w:color="auto" w:fill="FFFFFF"/>
        </w:rPr>
        <w:t xml:space="preserve"> 牛顿 法拉第 楞次 安培</w:t>
      </w:r>
      <w:r>
        <w:br/>
      </w:r>
      <w:r>
        <w:rPr>
          <w:rFonts w:ascii="Arial"/>
          <w:color w:val="111111"/>
          <w:sz w:val="19"/>
          <w:shd w:val="clear" w:color="auto" w:fill="FFFFFF"/>
        </w:rPr>
        <w:t>楞次</w:t>
      </w:r>
      <w:r>
        <w:br/>
      </w:r>
      <w:r>
        <w:br/>
      </w:r>
      <w:r>
        <w:rPr>
          <w:rFonts w:ascii="Arial"/>
          <w:color w:val="111111"/>
          <w:sz w:val="19"/>
          <w:shd w:val="clear" w:color="auto" w:fill="FFFFFF"/>
        </w:rPr>
        <w:t>#76 动漫《火影忍者》中，宇智波佐助所拥有的瞳术的名字是？</w:t>
      </w:r>
      <w:r>
        <w:br/>
      </w:r>
      <w:r>
        <w:rPr>
          <w:rFonts w:ascii="Arial"/>
          <w:color w:val="111111"/>
          <w:sz w:val="19"/>
          <w:shd w:val="clear" w:color="auto" w:fill="FFFFFF"/>
        </w:rPr>
        <w:t xml:space="preserve"> 光盘眼 白眼 轮回眼 写轮眼</w:t>
      </w:r>
      <w:r>
        <w:br/>
      </w:r>
      <w:r>
        <w:rPr>
          <w:rFonts w:ascii="Arial"/>
          <w:color w:val="111111"/>
          <w:sz w:val="19"/>
          <w:shd w:val="clear" w:color="auto" w:fill="FFFFFF"/>
        </w:rPr>
        <w:t>写轮眼吧。。。</w:t>
      </w:r>
      <w:r>
        <w:br/>
      </w:r>
      <w:r>
        <w:br/>
      </w:r>
      <w:r>
        <w:rPr>
          <w:rFonts w:ascii="Arial"/>
          <w:color w:val="111111"/>
          <w:sz w:val="19"/>
          <w:shd w:val="clear" w:color="auto" w:fill="FFFFFF"/>
        </w:rPr>
        <w:t>#77 《轻音少女》动画中，活动室里养的动物是？</w:t>
      </w:r>
      <w:r>
        <w:br/>
      </w:r>
      <w:r>
        <w:rPr>
          <w:rFonts w:ascii="Arial"/>
          <w:color w:val="111111"/>
          <w:sz w:val="19"/>
          <w:shd w:val="clear" w:color="auto" w:fill="FFFFFF"/>
        </w:rPr>
        <w:t xml:space="preserve"> 兔子 鹦鹉 猫 乌龟</w:t>
      </w:r>
      <w:r>
        <w:br/>
      </w:r>
      <w:r>
        <w:rPr>
          <w:rFonts w:ascii="Arial"/>
          <w:color w:val="111111"/>
          <w:sz w:val="19"/>
          <w:shd w:val="clear" w:color="auto" w:fill="FFFFFF"/>
        </w:rPr>
        <w:t>龟</w:t>
      </w:r>
      <w:r>
        <w:br/>
      </w:r>
      <w:r>
        <w:rPr>
          <w:rFonts w:ascii="Arial"/>
          <w:color w:val="111111"/>
          <w:sz w:val="19"/>
          <w:shd w:val="clear" w:color="auto" w:fill="FFFFFF"/>
        </w:rPr>
        <w:t>#78 灼眼的夏娜中夏娜所带的项链中红世之徒的名字是</w:t>
      </w:r>
      <w:r>
        <w:br/>
      </w:r>
      <w:r>
        <w:rPr>
          <w:rFonts w:ascii="Arial"/>
          <w:color w:val="111111"/>
          <w:sz w:val="19"/>
          <w:shd w:val="clear" w:color="auto" w:fill="FFFFFF"/>
        </w:rPr>
        <w:t xml:space="preserve"> 亚雷斯塔 亚拉斯托尔 艾因兹贝伦 爱丽斯菲尔</w:t>
      </w:r>
      <w:r>
        <w:br/>
      </w:r>
      <w:r>
        <w:rPr>
          <w:rFonts w:ascii="Arial"/>
          <w:color w:val="111111"/>
          <w:sz w:val="19"/>
          <w:shd w:val="clear" w:color="auto" w:fill="FFFFFF"/>
        </w:rPr>
        <w:t>亚拉斯托尔</w:t>
      </w:r>
      <w:r>
        <w:br/>
      </w:r>
      <w:r>
        <w:br/>
      </w:r>
      <w:r>
        <w:rPr>
          <w:rFonts w:ascii="Arial"/>
          <w:color w:val="111111"/>
          <w:sz w:val="19"/>
          <w:shd w:val="clear" w:color="auto" w:fill="FFFFFF"/>
        </w:rPr>
        <w:t>#79 国产动画片《魁拔》中，魁拔的重生时间是</w:t>
      </w:r>
      <w:r>
        <w:br/>
      </w:r>
      <w:r>
        <w:rPr>
          <w:rFonts w:ascii="Arial"/>
          <w:color w:val="111111"/>
          <w:sz w:val="19"/>
          <w:shd w:val="clear" w:color="auto" w:fill="FFFFFF"/>
        </w:rPr>
        <w:t xml:space="preserve"> 666年 444年 555年 333年</w:t>
      </w:r>
      <w:r>
        <w:br/>
      </w:r>
      <w:r>
        <w:rPr>
          <w:rFonts w:ascii="Arial"/>
          <w:color w:val="111111"/>
          <w:sz w:val="19"/>
          <w:shd w:val="clear" w:color="auto" w:fill="FFFFFF"/>
        </w:rPr>
        <w:t>333</w:t>
      </w:r>
      <w:r>
        <w:br/>
      </w:r>
      <w:r>
        <w:br/>
      </w:r>
      <w:r>
        <w:rPr>
          <w:rFonts w:ascii="Arial"/>
          <w:color w:val="111111"/>
          <w:sz w:val="19"/>
          <w:shd w:val="clear" w:color="auto" w:fill="FFFFFF"/>
        </w:rPr>
        <w:t>#80 以下哪一款RPG（角色扮演游戏）属于WRPG（欧美角色扮演游戏）？</w:t>
      </w:r>
      <w:r>
        <w:br/>
      </w:r>
      <w:r>
        <w:rPr>
          <w:rFonts w:ascii="Arial"/>
          <w:color w:val="111111"/>
          <w:sz w:val="19"/>
          <w:shd w:val="clear" w:color="auto" w:fill="FFFFFF"/>
        </w:rPr>
        <w:t xml:space="preserve"> 格兰蒂亚 博德之门 异度装甲 勇者斗恶龙</w:t>
      </w:r>
      <w:r>
        <w:br/>
      </w:r>
      <w:r>
        <w:rPr>
          <w:rFonts w:ascii="Arial"/>
          <w:color w:val="111111"/>
          <w:sz w:val="19"/>
          <w:shd w:val="clear" w:color="auto" w:fill="FFFFFF"/>
        </w:rPr>
        <w:t>这个我真的不知道</w:t>
      </w:r>
      <w:r>
        <w:br/>
      </w:r>
      <w:r>
        <w:br/>
      </w:r>
      <w:r>
        <w:rPr>
          <w:rFonts w:ascii="Arial"/>
          <w:color w:val="111111"/>
          <w:sz w:val="19"/>
          <w:shd w:val="clear" w:color="auto" w:fill="FFFFFF"/>
        </w:rPr>
        <w:t>#81 C语言中，如果ar是个数组，那么表达式ar[i]与什么等价？</w:t>
      </w:r>
      <w:r>
        <w:br/>
      </w:r>
      <w:r>
        <w:rPr>
          <w:rFonts w:ascii="Arial"/>
          <w:color w:val="111111"/>
          <w:sz w:val="19"/>
          <w:shd w:val="clear" w:color="auto" w:fill="FFFFFF"/>
        </w:rPr>
        <w:t xml:space="preserve"> &amp;(ar+i） *(ar+i) &amp;ar+i *ar+i</w:t>
      </w:r>
      <w:r>
        <w:br/>
      </w:r>
      <w:r>
        <w:rPr>
          <w:rFonts w:ascii="Arial"/>
          <w:color w:val="111111"/>
          <w:sz w:val="19"/>
          <w:shd w:val="clear" w:color="auto" w:fill="FFFFFF"/>
        </w:rPr>
        <w:t>*ar(i+1)</w:t>
      </w:r>
      <w:r>
        <w:br/>
      </w:r>
      <w:r>
        <w:rPr>
          <w:rFonts w:ascii="Arial"/>
          <w:color w:val="111111"/>
          <w:sz w:val="19"/>
          <w:shd w:val="clear" w:color="auto" w:fill="FFFFFF"/>
        </w:rPr>
        <w:t>#82 c语言中换行符是？</w:t>
      </w:r>
      <w:r>
        <w:br/>
      </w:r>
      <w:r>
        <w:rPr>
          <w:rFonts w:ascii="Arial"/>
          <w:color w:val="111111"/>
          <w:sz w:val="19"/>
          <w:shd w:val="clear" w:color="auto" w:fill="FFFFFF"/>
        </w:rPr>
        <w:t xml:space="preserve"> \n \g \h \s</w:t>
      </w:r>
      <w:r>
        <w:br/>
      </w:r>
      <w:r>
        <w:rPr>
          <w:rFonts w:ascii="Arial"/>
          <w:color w:val="111111"/>
          <w:sz w:val="19"/>
          <w:shd w:val="clear" w:color="auto" w:fill="FFFFFF"/>
        </w:rPr>
        <w:t xml:space="preserve"> \n</w:t>
      </w:r>
      <w:r>
        <w:br/>
      </w:r>
      <w:r>
        <w:br/>
      </w:r>
      <w:r>
        <w:rPr>
          <w:rFonts w:ascii="Arial"/>
          <w:color w:val="111111"/>
          <w:sz w:val="19"/>
          <w:shd w:val="clear" w:color="auto" w:fill="FFFFFF"/>
        </w:rPr>
        <w:t>#83 某万事屋老板的名字是？</w:t>
      </w:r>
      <w:r>
        <w:br/>
      </w:r>
      <w:r>
        <w:rPr>
          <w:rFonts w:ascii="Arial"/>
          <w:color w:val="111111"/>
          <w:sz w:val="19"/>
          <w:shd w:val="clear" w:color="auto" w:fill="FFFFFF"/>
        </w:rPr>
        <w:t xml:space="preserve"> 坂田金时 坂田甜食 坂田银时 坂田零食</w:t>
      </w:r>
      <w:r>
        <w:br/>
      </w:r>
      <w:r>
        <w:rPr>
          <w:rFonts w:ascii="Arial"/>
          <w:color w:val="111111"/>
          <w:sz w:val="19"/>
          <w:shd w:val="clear" w:color="auto" w:fill="FFFFFF"/>
        </w:rPr>
        <w:t>坂田银时</w:t>
      </w:r>
      <w:r>
        <w:br/>
      </w:r>
      <w:r>
        <w:br/>
      </w:r>
      <w:r>
        <w:rPr>
          <w:rFonts w:ascii="Arial"/>
          <w:color w:val="111111"/>
          <w:sz w:val="19"/>
          <w:shd w:val="clear" w:color="auto" w:fill="FFFFFF"/>
        </w:rPr>
        <w:t>#84 以下那部动画的配乐不是梶浦由纪？</w:t>
      </w:r>
      <w:r>
        <w:br/>
      </w:r>
      <w:r>
        <w:rPr>
          <w:rFonts w:ascii="Arial"/>
          <w:color w:val="111111"/>
          <w:sz w:val="19"/>
          <w:shd w:val="clear" w:color="auto" w:fill="FFFFFF"/>
        </w:rPr>
        <w:t xml:space="preserve"> madlax sword art online fate stay night fate zero</w:t>
      </w:r>
      <w:r>
        <w:br/>
      </w:r>
      <w:r>
        <w:rPr>
          <w:rFonts w:ascii="Arial"/>
          <w:color w:val="111111"/>
          <w:sz w:val="19"/>
          <w:shd w:val="clear" w:color="auto" w:fill="FFFFFF"/>
        </w:rPr>
        <w:t>fsn</w:t>
      </w:r>
      <w:r>
        <w:br/>
      </w:r>
      <w:r>
        <w:br/>
      </w:r>
      <w:r>
        <w:rPr>
          <w:rFonts w:ascii="Arial"/>
          <w:color w:val="111111"/>
          <w:sz w:val="19"/>
          <w:shd w:val="clear" w:color="auto" w:fill="FFFFFF"/>
        </w:rPr>
        <w:t>#85 《某科学超电磁炮》中 御坂美琴的硬币大约能打多少米？</w:t>
      </w:r>
      <w:r>
        <w:br/>
      </w:r>
      <w:r>
        <w:rPr>
          <w:rFonts w:ascii="Arial"/>
          <w:color w:val="111111"/>
          <w:sz w:val="19"/>
          <w:shd w:val="clear" w:color="auto" w:fill="FFFFFF"/>
        </w:rPr>
        <w:t xml:space="preserve"> 60米 40米 70米 50米</w:t>
      </w:r>
      <w:r>
        <w:br/>
      </w:r>
      <w:r>
        <w:rPr>
          <w:rFonts w:ascii="Arial"/>
          <w:color w:val="111111"/>
          <w:sz w:val="19"/>
          <w:shd w:val="clear" w:color="auto" w:fill="FFFFFF"/>
        </w:rPr>
        <w:t>50米</w:t>
      </w:r>
      <w:r>
        <w:br/>
      </w:r>
      <w:r>
        <w:br/>
      </w:r>
      <w:r>
        <w:rPr>
          <w:rFonts w:ascii="Arial"/>
          <w:color w:val="111111"/>
          <w:sz w:val="19"/>
          <w:shd w:val="clear" w:color="auto" w:fill="FFFFFF"/>
        </w:rPr>
        <w:t>#86 以下哪个动漫人物被作为我朝四代隐形战机的爱称？</w:t>
      </w:r>
      <w:r>
        <w:br/>
      </w:r>
      <w:r>
        <w:rPr>
          <w:rFonts w:ascii="Arial"/>
          <w:color w:val="111111"/>
          <w:sz w:val="19"/>
          <w:shd w:val="clear" w:color="auto" w:fill="FFFFFF"/>
        </w:rPr>
        <w:t xml:space="preserve"> 阎魔爱 蓬莱山辉夜 谏山黄泉 秋山澪</w:t>
      </w:r>
      <w:r>
        <w:br/>
      </w:r>
      <w:r>
        <w:rPr>
          <w:rFonts w:ascii="Arial"/>
          <w:color w:val="111111"/>
          <w:sz w:val="19"/>
          <w:shd w:val="clear" w:color="auto" w:fill="FFFFFF"/>
        </w:rPr>
        <w:t>秋山澪</w:t>
      </w:r>
      <w:r>
        <w:br/>
      </w:r>
      <w:r>
        <w:br/>
      </w:r>
      <w:r>
        <w:rPr>
          <w:rFonts w:ascii="Arial"/>
          <w:color w:val="111111"/>
          <w:sz w:val="19"/>
          <w:shd w:val="clear" w:color="auto" w:fill="FFFFFF"/>
        </w:rPr>
        <w:t>#87 EVA新剧场版中真希波玛丽眼镜镜框的颜色是</w:t>
      </w:r>
      <w:r>
        <w:br/>
      </w:r>
      <w:r>
        <w:rPr>
          <w:rFonts w:ascii="Arial"/>
          <w:color w:val="111111"/>
          <w:sz w:val="19"/>
          <w:shd w:val="clear" w:color="auto" w:fill="FFFFFF"/>
        </w:rPr>
        <w:t xml:space="preserve"> 紫色 白色 蓝色 红色</w:t>
      </w:r>
      <w:r>
        <w:br/>
      </w:r>
      <w:r>
        <w:rPr>
          <w:rFonts w:ascii="Arial"/>
          <w:color w:val="111111"/>
          <w:sz w:val="19"/>
          <w:shd w:val="clear" w:color="auto" w:fill="FFFFFF"/>
        </w:rPr>
        <w:t>红色</w:t>
      </w:r>
      <w:r>
        <w:br/>
      </w:r>
      <w:r>
        <w:br/>
      </w:r>
      <w:r>
        <w:rPr>
          <w:rFonts w:ascii="Arial"/>
          <w:color w:val="111111"/>
          <w:sz w:val="19"/>
          <w:shd w:val="clear" w:color="auto" w:fill="FFFFFF"/>
        </w:rPr>
        <w:t>#88 世界第一公主殿下是谁</w:t>
      </w:r>
      <w:r>
        <w:br/>
      </w:r>
      <w:r>
        <w:rPr>
          <w:rFonts w:ascii="Arial"/>
          <w:color w:val="111111"/>
          <w:sz w:val="19"/>
          <w:shd w:val="clear" w:color="auto" w:fill="FFFFFF"/>
        </w:rPr>
        <w:t xml:space="preserve"> 巡音 初音未来 镜音铃 lily</w:t>
      </w:r>
      <w:r>
        <w:br/>
      </w:r>
      <w:r>
        <w:rPr>
          <w:rFonts w:ascii="Arial"/>
          <w:color w:val="111111"/>
          <w:sz w:val="19"/>
          <w:shd w:val="clear" w:color="auto" w:fill="FFFFFF"/>
        </w:rPr>
        <w:t>初音</w:t>
      </w:r>
      <w:r>
        <w:br/>
      </w:r>
      <w:r>
        <w:br/>
      </w:r>
      <w:r>
        <w:rPr>
          <w:rFonts w:ascii="Arial"/>
          <w:color w:val="111111"/>
          <w:sz w:val="19"/>
          <w:shd w:val="clear" w:color="auto" w:fill="FFFFFF"/>
        </w:rPr>
        <w:t>#89 哔哩哔哩是什么类型的网站?</w:t>
      </w:r>
      <w:r>
        <w:br/>
      </w:r>
      <w:r>
        <w:rPr>
          <w:rFonts w:ascii="Arial"/>
          <w:color w:val="111111"/>
          <w:sz w:val="19"/>
          <w:shd w:val="clear" w:color="auto" w:fill="FFFFFF"/>
        </w:rPr>
        <w:t xml:space="preserve"> 里番视频 哲♂学♂研♂究 弹幕视频 有关部门</w:t>
      </w:r>
      <w:r>
        <w:br/>
      </w:r>
      <w:r>
        <w:rPr>
          <w:rFonts w:ascii="Arial"/>
          <w:color w:val="111111"/>
          <w:sz w:val="19"/>
          <w:shd w:val="clear" w:color="auto" w:fill="FFFFFF"/>
        </w:rPr>
        <w:t>弹幕视频</w:t>
      </w:r>
      <w:r>
        <w:br/>
      </w:r>
      <w:r>
        <w:br/>
      </w:r>
      <w:r>
        <w:rPr>
          <w:rFonts w:ascii="Arial"/>
          <w:color w:val="111111"/>
          <w:sz w:val="19"/>
          <w:shd w:val="clear" w:color="auto" w:fill="FFFFFF"/>
        </w:rPr>
        <w:t>#90 2012年日萌萌王是谁</w:t>
      </w:r>
      <w:r>
        <w:br/>
      </w:r>
      <w:r>
        <w:rPr>
          <w:rFonts w:ascii="Arial"/>
          <w:color w:val="111111"/>
          <w:sz w:val="19"/>
          <w:shd w:val="clear" w:color="auto" w:fill="FFFFFF"/>
        </w:rPr>
        <w:t xml:space="preserve"> 巴麻美 园城寺怜 逢坂大河 夏娜</w:t>
      </w:r>
      <w:r>
        <w:br/>
      </w:r>
      <w:r>
        <w:br/>
      </w:r>
      <w:r>
        <w:rPr>
          <w:rFonts w:ascii="Arial"/>
          <w:color w:val="111111"/>
          <w:sz w:val="19"/>
          <w:shd w:val="clear" w:color="auto" w:fill="FFFFFF"/>
        </w:rPr>
        <w:t>#91 《穿越火线》由国内哪家公司代理运营？</w:t>
      </w:r>
      <w:r>
        <w:br/>
      </w:r>
      <w:r>
        <w:rPr>
          <w:rFonts w:ascii="Arial"/>
          <w:color w:val="111111"/>
          <w:sz w:val="19"/>
          <w:shd w:val="clear" w:color="auto" w:fill="FFFFFF"/>
        </w:rPr>
        <w:t xml:space="preserve"> 网易 完美 腾讯 九城</w:t>
      </w:r>
      <w:r>
        <w:br/>
      </w:r>
      <w:r>
        <w:rPr>
          <w:rFonts w:ascii="Arial"/>
          <w:color w:val="111111"/>
          <w:sz w:val="19"/>
          <w:shd w:val="clear" w:color="auto" w:fill="FFFFFF"/>
        </w:rPr>
        <w:t>腾讯</w:t>
      </w:r>
      <w:r>
        <w:br/>
      </w:r>
      <w:r>
        <w:br/>
      </w:r>
      <w:r>
        <w:rPr>
          <w:rFonts w:ascii="Arial"/>
          <w:color w:val="111111"/>
          <w:sz w:val="19"/>
          <w:shd w:val="clear" w:color="auto" w:fill="FFFFFF"/>
        </w:rPr>
        <w:t>#92 下列各项不属于电脑操作系统的是</w:t>
      </w:r>
      <w:r>
        <w:br/>
      </w:r>
      <w:r>
        <w:rPr>
          <w:rFonts w:ascii="Arial"/>
          <w:color w:val="111111"/>
          <w:sz w:val="19"/>
          <w:shd w:val="clear" w:color="auto" w:fill="FFFFFF"/>
        </w:rPr>
        <w:t xml:space="preserve"> S60 XP DOS UNIX</w:t>
      </w:r>
      <w:r>
        <w:br/>
      </w:r>
      <w:r>
        <w:rPr>
          <w:rFonts w:ascii="Arial"/>
          <w:color w:val="111111"/>
          <w:sz w:val="19"/>
          <w:shd w:val="clear" w:color="auto" w:fill="FFFFFF"/>
        </w:rPr>
        <w:t>S60</w:t>
      </w:r>
      <w:r>
        <w:br/>
      </w:r>
      <w:r>
        <w:br/>
      </w:r>
      <w:r>
        <w:rPr>
          <w:rFonts w:ascii="Arial"/>
          <w:color w:val="111111"/>
          <w:sz w:val="19"/>
          <w:shd w:val="clear" w:color="auto" w:fill="FFFFFF"/>
        </w:rPr>
        <w:t>#93 国际标准化组织ISO制定的OSI模型中，路由器工作在哪一层？</w:t>
      </w:r>
      <w:r>
        <w:br/>
      </w:r>
      <w:r>
        <w:rPr>
          <w:rFonts w:ascii="Arial"/>
          <w:color w:val="111111"/>
          <w:sz w:val="19"/>
          <w:shd w:val="clear" w:color="auto" w:fill="FFFFFF"/>
        </w:rPr>
        <w:t xml:space="preserve"> 传输层 网络层 应用层 数据链路层</w:t>
      </w:r>
      <w:r>
        <w:br/>
      </w:r>
      <w:r>
        <w:rPr>
          <w:rFonts w:ascii="Arial"/>
          <w:color w:val="111111"/>
          <w:sz w:val="19"/>
          <w:shd w:val="clear" w:color="auto" w:fill="FFFFFF"/>
        </w:rPr>
        <w:t>网络层</w:t>
      </w:r>
      <w:r>
        <w:br/>
      </w:r>
      <w:r>
        <w:br/>
      </w:r>
      <w:r>
        <w:rPr>
          <w:rFonts w:ascii="Arial"/>
          <w:color w:val="111111"/>
          <w:sz w:val="19"/>
          <w:shd w:val="clear" w:color="auto" w:fill="FFFFFF"/>
        </w:rPr>
        <w:t>#94 下列谁没有担任《机动战士高达V》的机设</w:t>
      </w:r>
      <w:r>
        <w:br/>
      </w:r>
      <w:r>
        <w:rPr>
          <w:rFonts w:ascii="Arial"/>
          <w:color w:val="111111"/>
          <w:sz w:val="19"/>
          <w:shd w:val="clear" w:color="auto" w:fill="FFFFFF"/>
        </w:rPr>
        <w:t xml:space="preserve"> 安彦良和 KATOKI 石垣纯哉 大河原邦男</w:t>
      </w:r>
      <w:r>
        <w:br/>
      </w:r>
      <w:r>
        <w:rPr>
          <w:rFonts w:ascii="Arial"/>
          <w:color w:val="111111"/>
          <w:sz w:val="19"/>
          <w:shd w:val="clear" w:color="auto" w:fill="FFFFFF"/>
        </w:rPr>
        <w:t xml:space="preserve"> 安彦良和 </w:t>
      </w:r>
      <w:r>
        <w:br/>
      </w:r>
      <w:r>
        <w:br/>
      </w:r>
      <w:r>
        <w:rPr>
          <w:rFonts w:ascii="Arial"/>
          <w:color w:val="111111"/>
          <w:sz w:val="19"/>
          <w:shd w:val="clear" w:color="auto" w:fill="FFFFFF"/>
        </w:rPr>
        <w:t>#95 mugen人物实力一共有几个级别</w:t>
      </w:r>
      <w:r>
        <w:br/>
      </w:r>
      <w:r>
        <w:rPr>
          <w:rFonts w:ascii="Arial"/>
          <w:color w:val="111111"/>
          <w:sz w:val="19"/>
          <w:shd w:val="clear" w:color="auto" w:fill="FFFFFF"/>
        </w:rPr>
        <w:t xml:space="preserve"> 6个 8个 5个 7个</w:t>
      </w:r>
      <w:r>
        <w:br/>
      </w:r>
      <w:r>
        <w:rPr>
          <w:rFonts w:ascii="Arial"/>
          <w:color w:val="111111"/>
          <w:sz w:val="19"/>
          <w:shd w:val="clear" w:color="auto" w:fill="FFFFFF"/>
        </w:rPr>
        <w:t>A:7个</w:t>
      </w:r>
      <w:r>
        <w:br/>
      </w:r>
      <w:r>
        <w:br/>
      </w:r>
      <w:r>
        <w:rPr>
          <w:rFonts w:ascii="Arial"/>
          <w:color w:val="111111"/>
          <w:sz w:val="19"/>
          <w:shd w:val="clear" w:color="auto" w:fill="FFFFFF"/>
        </w:rPr>
        <w:t>#96 由Nintendo公司发售的8位游戏机的名称缩写是什么？</w:t>
      </w:r>
      <w:r>
        <w:br/>
      </w:r>
      <w:r>
        <w:rPr>
          <w:rFonts w:ascii="Arial"/>
          <w:color w:val="111111"/>
          <w:sz w:val="19"/>
          <w:shd w:val="clear" w:color="auto" w:fill="FFFFFF"/>
        </w:rPr>
        <w:t xml:space="preserve"> FC XBOX PS3 PSP</w:t>
      </w:r>
      <w:r>
        <w:br/>
      </w:r>
      <w:r>
        <w:rPr>
          <w:rFonts w:ascii="Arial"/>
          <w:color w:val="111111"/>
          <w:sz w:val="19"/>
          <w:shd w:val="clear" w:color="auto" w:fill="FFFFFF"/>
        </w:rPr>
        <w:t xml:space="preserve">A: FC </w:t>
      </w:r>
      <w:r>
        <w:br/>
      </w:r>
      <w:r>
        <w:br/>
      </w:r>
      <w:r>
        <w:rPr>
          <w:rFonts w:ascii="Arial"/>
          <w:color w:val="111111"/>
          <w:sz w:val="19"/>
          <w:shd w:val="clear" w:color="auto" w:fill="FFFFFF"/>
        </w:rPr>
        <w:t>#97 （），你一定不懂吧。括号里的名字是？</w:t>
      </w:r>
      <w:r>
        <w:br/>
      </w:r>
      <w:r>
        <w:rPr>
          <w:rFonts w:ascii="Arial"/>
          <w:color w:val="111111"/>
          <w:sz w:val="19"/>
          <w:shd w:val="clear" w:color="auto" w:fill="FFFFFF"/>
        </w:rPr>
        <w:t xml:space="preserve"> 当麻 士郎 秀吉 心叶</w:t>
      </w:r>
      <w:r>
        <w:br/>
      </w:r>
      <w:r>
        <w:rPr>
          <w:rFonts w:ascii="Arial"/>
          <w:color w:val="111111"/>
          <w:sz w:val="19"/>
          <w:shd w:val="clear" w:color="auto" w:fill="FFFFFF"/>
        </w:rPr>
        <w:t>A: 心叶</w:t>
      </w:r>
      <w:r>
        <w:br/>
      </w:r>
      <w:r>
        <w:br/>
      </w:r>
      <w:r>
        <w:rPr>
          <w:rFonts w:ascii="Arial"/>
          <w:color w:val="111111"/>
          <w:sz w:val="19"/>
          <w:shd w:val="clear" w:color="auto" w:fill="FFFFFF"/>
        </w:rPr>
        <w:t>#98 团长的名字是</w:t>
      </w:r>
      <w:r>
        <w:br/>
      </w:r>
      <w:r>
        <w:rPr>
          <w:rFonts w:ascii="Arial"/>
          <w:color w:val="111111"/>
          <w:sz w:val="19"/>
          <w:shd w:val="clear" w:color="auto" w:fill="FFFFFF"/>
        </w:rPr>
        <w:t xml:space="preserve"> 须川亮 千反田爱瑠 凉宫春日 库洛洛 鲁西鲁</w:t>
      </w:r>
      <w:r>
        <w:br/>
      </w:r>
      <w:r>
        <w:rPr>
          <w:rFonts w:ascii="Arial"/>
          <w:color w:val="111111"/>
          <w:sz w:val="19"/>
          <w:shd w:val="clear" w:color="auto" w:fill="FFFFFF"/>
        </w:rPr>
        <w:t>A:凉宫春日</w:t>
      </w:r>
      <w:r>
        <w:br/>
      </w:r>
      <w:r>
        <w:br/>
      </w:r>
      <w:r>
        <w:rPr>
          <w:rFonts w:ascii="Arial"/>
          <w:color w:val="111111"/>
          <w:sz w:val="19"/>
          <w:shd w:val="clear" w:color="auto" w:fill="FFFFFF"/>
        </w:rPr>
        <w:t>#99 空之境界中与阴性人格式相反的阳性人格是?</w:t>
      </w:r>
      <w:r>
        <w:br/>
      </w:r>
      <w:r>
        <w:rPr>
          <w:rFonts w:ascii="Arial"/>
          <w:color w:val="111111"/>
          <w:sz w:val="19"/>
          <w:shd w:val="clear" w:color="auto" w:fill="FFFFFF"/>
        </w:rPr>
        <w:t xml:space="preserve"> 枳 织 职 识</w:t>
      </w:r>
      <w:r>
        <w:br/>
      </w:r>
      <w:r>
        <w:rPr>
          <w:rFonts w:ascii="Arial"/>
          <w:color w:val="111111"/>
          <w:sz w:val="19"/>
          <w:shd w:val="clear" w:color="auto" w:fill="FFFFFF"/>
        </w:rPr>
        <w:t>A:织</w:t>
      </w:r>
      <w:r>
        <w:br/>
      </w:r>
      <w:r>
        <w:br/>
      </w:r>
      <w:r>
        <w:rPr>
          <w:rFonts w:ascii="Arial"/>
          <w:color w:val="111111"/>
          <w:sz w:val="19"/>
          <w:shd w:val="clear" w:color="auto" w:fill="FFFFFF"/>
        </w:rPr>
        <w:t>#100 东方project中不死组指的是那对CP</w:t>
      </w:r>
      <w:r>
        <w:br/>
      </w:r>
      <w:r>
        <w:rPr>
          <w:rFonts w:ascii="Arial"/>
          <w:color w:val="111111"/>
          <w:sz w:val="19"/>
          <w:shd w:val="clear" w:color="auto" w:fill="FFFFFF"/>
        </w:rPr>
        <w:t xml:space="preserve"> 辉夜x永琳 妹红X慧音 永琳X慧音 妹红X辉夜</w:t>
      </w:r>
      <w:r>
        <w:br/>
      </w:r>
      <w:r>
        <w:rPr>
          <w:rFonts w:ascii="Arial"/>
          <w:color w:val="111111"/>
          <w:sz w:val="19"/>
          <w:shd w:val="clear" w:color="auto" w:fill="FFFFFF"/>
        </w:rPr>
        <w:t>A:妹红X辉夜</w:t>
      </w:r>
      <w:r>
        <w:t xml:space="preserve"> </w:t>
      </w:r>
      <w:r>
        <w:br/>
      </w:r>
      <w:r>
        <w:br/>
      </w:r>
      <w:r>
        <w:rPr>
          <w:rFonts w:ascii="Helvetica"/>
          <w:color w:val="111111"/>
          <w:sz w:val="19"/>
          <w:shd w:val="clear" w:color="auto" w:fill="FFFFFF"/>
        </w:rPr>
        <w:t xml:space="preserve">1.《蔷薇少女》中翠星石的瞳色是？ </w:t>
      </w:r>
      <w:r>
        <w:br/>
      </w:r>
      <w:r>
        <w:rPr>
          <w:rFonts w:ascii="Helvetica"/>
          <w:color w:val="111111"/>
          <w:sz w:val="19"/>
          <w:shd w:val="clear" w:color="auto" w:fill="FFFFFF"/>
        </w:rPr>
        <w:t xml:space="preserve">左绿右红 </w:t>
      </w:r>
      <w:r>
        <w:br/>
      </w:r>
      <w:r>
        <w:rPr>
          <w:rFonts w:ascii="Helvetica"/>
          <w:color w:val="111111"/>
          <w:sz w:val="19"/>
          <w:shd w:val="clear" w:color="auto" w:fill="FFFFFF"/>
        </w:rPr>
        <w:t xml:space="preserve">2.当PCl5 = PCl3 +Cl2的化学平衡常数Kc=1.8M时，在0.5L的容器中加入0.15molPCl5,求平衡后Cl2的浓度 </w:t>
      </w:r>
      <w:r>
        <w:br/>
      </w:r>
      <w:r>
        <w:rPr>
          <w:rFonts w:ascii="Helvetica"/>
          <w:color w:val="111111"/>
          <w:sz w:val="19"/>
          <w:shd w:val="clear" w:color="auto" w:fill="FFFFFF"/>
        </w:rPr>
        <w:t xml:space="preserve">0.26M </w:t>
      </w:r>
      <w:r>
        <w:br/>
      </w:r>
      <w:r>
        <w:rPr>
          <w:rFonts w:ascii="Helvetica"/>
          <w:color w:val="111111"/>
          <w:sz w:val="19"/>
          <w:shd w:val="clear" w:color="auto" w:fill="FFFFFF"/>
        </w:rPr>
        <w:t xml:space="preserve">3.《to love》中的梨斗的妹妹的配音是谁？ </w:t>
      </w:r>
      <w:r>
        <w:br/>
      </w:r>
      <w:r>
        <w:rPr>
          <w:rFonts w:ascii="Helvetica"/>
          <w:color w:val="111111"/>
          <w:sz w:val="19"/>
          <w:shd w:val="clear" w:color="auto" w:fill="FFFFFF"/>
        </w:rPr>
        <w:t xml:space="preserve">花泽香菜 </w:t>
      </w:r>
      <w:r>
        <w:br/>
      </w:r>
      <w:r>
        <w:rPr>
          <w:rFonts w:ascii="Helvetica"/>
          <w:color w:val="111111"/>
          <w:sz w:val="19"/>
          <w:shd w:val="clear" w:color="auto" w:fill="FFFFFF"/>
        </w:rPr>
        <w:t xml:space="preserve">4.以下哪位角色脸上没有刀疤？ </w:t>
      </w:r>
      <w:r>
        <w:br/>
      </w:r>
      <w:r>
        <w:rPr>
          <w:rFonts w:ascii="Helvetica"/>
          <w:color w:val="111111"/>
          <w:sz w:val="19"/>
          <w:shd w:val="clear" w:color="auto" w:fill="FFFFFF"/>
        </w:rPr>
        <w:t xml:space="preserve">阿鲁卡多@HELLSING </w:t>
      </w:r>
      <w:r>
        <w:br/>
      </w:r>
      <w:r>
        <w:rPr>
          <w:rFonts w:ascii="Helvetica"/>
          <w:color w:val="111111"/>
          <w:sz w:val="19"/>
          <w:shd w:val="clear" w:color="auto" w:fill="FFFFFF"/>
        </w:rPr>
        <w:t xml:space="preserve">5.“我的这把刀可是涂满了毒药的毒刃”出自于哪部作品 </w:t>
      </w:r>
      <w:r>
        <w:br/>
      </w:r>
      <w:r>
        <w:rPr>
          <w:rFonts w:ascii="Helvetica"/>
          <w:color w:val="111111"/>
          <w:sz w:val="19"/>
          <w:shd w:val="clear" w:color="auto" w:fill="FFFFFF"/>
        </w:rPr>
        <w:t xml:space="preserve">勇士闯魔城 </w:t>
      </w:r>
      <w:r>
        <w:br/>
      </w:r>
      <w:r>
        <w:rPr>
          <w:rFonts w:ascii="Helvetica"/>
          <w:color w:val="111111"/>
          <w:sz w:val="19"/>
          <w:shd w:val="clear" w:color="auto" w:fill="FFFFFF"/>
        </w:rPr>
        <w:t xml:space="preserve">6.下列动画作品中，那一部是由京都动画公司制作的。 </w:t>
      </w:r>
      <w:r>
        <w:br/>
      </w:r>
      <w:r>
        <w:rPr>
          <w:rFonts w:ascii="Helvetica"/>
          <w:color w:val="111111"/>
          <w:sz w:val="19"/>
          <w:shd w:val="clear" w:color="auto" w:fill="FFFFFF"/>
        </w:rPr>
        <w:t xml:space="preserve">幸运星 </w:t>
      </w:r>
      <w:r>
        <w:br/>
      </w:r>
      <w:r>
        <w:rPr>
          <w:rFonts w:ascii="Helvetica"/>
          <w:color w:val="111111"/>
          <w:sz w:val="19"/>
          <w:shd w:val="clear" w:color="auto" w:fill="FFFFFF"/>
        </w:rPr>
        <w:t xml:space="preserve">7.高达鲁姆会战中吉翁一方出动了多少艘姆赛级巡洋舰？ </w:t>
      </w:r>
      <w:r>
        <w:br/>
      </w:r>
      <w:r>
        <w:rPr>
          <w:rFonts w:ascii="Helvetica"/>
          <w:color w:val="111111"/>
          <w:sz w:val="19"/>
          <w:shd w:val="clear" w:color="auto" w:fill="FFFFFF"/>
        </w:rPr>
        <w:t xml:space="preserve">69 </w:t>
      </w:r>
      <w:r>
        <w:br/>
      </w:r>
      <w:r>
        <w:rPr>
          <w:rFonts w:ascii="Helvetica"/>
          <w:color w:val="111111"/>
          <w:sz w:val="19"/>
          <w:shd w:val="clear" w:color="auto" w:fill="FFFFFF"/>
        </w:rPr>
        <w:t xml:space="preserve">8.《加速世界》男主角是谁？ </w:t>
      </w:r>
      <w:r>
        <w:br/>
      </w:r>
      <w:r>
        <w:rPr>
          <w:rFonts w:ascii="Helvetica"/>
          <w:color w:val="111111"/>
          <w:sz w:val="19"/>
          <w:shd w:val="clear" w:color="auto" w:fill="FFFFFF"/>
        </w:rPr>
        <w:t xml:space="preserve">有田春雪 </w:t>
      </w:r>
      <w:r>
        <w:br/>
      </w:r>
      <w:r>
        <w:rPr>
          <w:rFonts w:ascii="Helvetica"/>
          <w:color w:val="111111"/>
          <w:sz w:val="19"/>
          <w:shd w:val="clear" w:color="auto" w:fill="FFFFFF"/>
        </w:rPr>
        <w:t xml:space="preserve">9.《今天开始做魔王》中，涉谷有利第一次是怎么穿越的？ </w:t>
      </w:r>
      <w:r>
        <w:br/>
      </w:r>
      <w:r>
        <w:rPr>
          <w:rFonts w:ascii="Helvetica"/>
          <w:color w:val="111111"/>
          <w:sz w:val="19"/>
          <w:shd w:val="clear" w:color="auto" w:fill="FFFFFF"/>
        </w:rPr>
        <w:t xml:space="preserve">被女厕的抽水马桶冲到异界 </w:t>
      </w:r>
      <w:r>
        <w:br/>
      </w:r>
      <w:r>
        <w:rPr>
          <w:rFonts w:ascii="Helvetica"/>
          <w:color w:val="111111"/>
          <w:sz w:val="19"/>
          <w:shd w:val="clear" w:color="auto" w:fill="FFFFFF"/>
        </w:rPr>
        <w:t xml:space="preserve">10.在缩写“ACG”中字母“G”代表什么？ </w:t>
      </w:r>
      <w:r>
        <w:br/>
      </w:r>
      <w:r>
        <w:rPr>
          <w:rFonts w:ascii="Helvetica"/>
          <w:color w:val="111111"/>
          <w:sz w:val="19"/>
          <w:shd w:val="clear" w:color="auto" w:fill="FFFFFF"/>
        </w:rPr>
        <w:t xml:space="preserve">Game </w:t>
      </w:r>
      <w:r>
        <w:br/>
      </w:r>
      <w:r>
        <w:rPr>
          <w:rFonts w:ascii="Helvetica"/>
          <w:color w:val="111111"/>
          <w:sz w:val="19"/>
          <w:shd w:val="clear" w:color="auto" w:fill="FFFFFF"/>
        </w:rPr>
        <w:t xml:space="preserve">11.在动漫《叛逆的鲁路修》中，C.C.的头发的颜色是？ </w:t>
      </w:r>
      <w:r>
        <w:br/>
      </w:r>
      <w:r>
        <w:rPr>
          <w:rFonts w:ascii="Helvetica"/>
          <w:color w:val="111111"/>
          <w:sz w:val="19"/>
          <w:shd w:val="clear" w:color="auto" w:fill="FFFFFF"/>
        </w:rPr>
        <w:t xml:space="preserve">绿色 </w:t>
      </w:r>
      <w:r>
        <w:br/>
      </w:r>
      <w:r>
        <w:rPr>
          <w:rFonts w:ascii="Helvetica"/>
          <w:color w:val="111111"/>
          <w:sz w:val="19"/>
          <w:shd w:val="clear" w:color="auto" w:fill="FFFFFF"/>
        </w:rPr>
        <w:t xml:space="preserve">12.凡能从石台上拔出此剑者，即为英格兰的天命之王。出自哪部动漫？ </w:t>
      </w:r>
      <w:r>
        <w:br/>
      </w:r>
      <w:r>
        <w:rPr>
          <w:rFonts w:ascii="Helvetica"/>
          <w:color w:val="111111"/>
          <w:sz w:val="19"/>
          <w:shd w:val="clear" w:color="auto" w:fill="FFFFFF"/>
        </w:rPr>
        <w:t xml:space="preserve">命运之夜 </w:t>
      </w:r>
      <w:r>
        <w:br/>
      </w:r>
      <w:r>
        <w:rPr>
          <w:rFonts w:ascii="Helvetica"/>
          <w:color w:val="111111"/>
          <w:sz w:val="19"/>
          <w:shd w:val="clear" w:color="auto" w:fill="FFFFFF"/>
        </w:rPr>
        <w:t xml:space="preserve">13.3dmax中旋转视图按哪个键 </w:t>
      </w:r>
      <w:r>
        <w:br/>
      </w:r>
      <w:r>
        <w:rPr>
          <w:rFonts w:ascii="Helvetica"/>
          <w:color w:val="111111"/>
          <w:sz w:val="19"/>
          <w:shd w:val="clear" w:color="auto" w:fill="FFFFFF"/>
        </w:rPr>
        <w:t xml:space="preserve">alt+鼠标中键 </w:t>
      </w:r>
      <w:r>
        <w:br/>
      </w:r>
      <w:r>
        <w:rPr>
          <w:rFonts w:ascii="Helvetica"/>
          <w:color w:val="111111"/>
          <w:sz w:val="19"/>
          <w:shd w:val="clear" w:color="auto" w:fill="FFFFFF"/>
        </w:rPr>
        <w:t xml:space="preserve">14.以下哪个不是鬼畜全明星成员？ </w:t>
      </w:r>
      <w:r>
        <w:br/>
      </w:r>
      <w:r>
        <w:rPr>
          <w:rFonts w:ascii="Helvetica"/>
          <w:color w:val="111111"/>
          <w:sz w:val="19"/>
          <w:shd w:val="clear" w:color="auto" w:fill="FFFFFF"/>
        </w:rPr>
        <w:t xml:space="preserve">金凯瑞 </w:t>
      </w:r>
      <w:r>
        <w:br/>
      </w:r>
      <w:r>
        <w:rPr>
          <w:rFonts w:ascii="Helvetica"/>
          <w:color w:val="111111"/>
          <w:sz w:val="19"/>
          <w:shd w:val="clear" w:color="auto" w:fill="FFFFFF"/>
        </w:rPr>
        <w:t xml:space="preserve">15.游戏《帝国时代2》中，中国的特色兵种是？ </w:t>
      </w:r>
      <w:r>
        <w:br/>
      </w:r>
      <w:r>
        <w:rPr>
          <w:rFonts w:ascii="Helvetica"/>
          <w:color w:val="111111"/>
          <w:sz w:val="19"/>
          <w:shd w:val="clear" w:color="auto" w:fill="FFFFFF"/>
        </w:rPr>
        <w:t xml:space="preserve">诸葛弩手 </w:t>
      </w:r>
      <w:r>
        <w:br/>
      </w:r>
      <w:r>
        <w:rPr>
          <w:rFonts w:ascii="Helvetica"/>
          <w:color w:val="111111"/>
          <w:sz w:val="19"/>
          <w:shd w:val="clear" w:color="auto" w:fill="FFFFFF"/>
        </w:rPr>
        <w:t xml:space="preserve">16.“钉宫病”是指有关哪位声优的病症？ </w:t>
      </w:r>
      <w:r>
        <w:br/>
      </w:r>
      <w:r>
        <w:rPr>
          <w:rFonts w:ascii="Helvetica"/>
          <w:color w:val="111111"/>
          <w:sz w:val="19"/>
          <w:shd w:val="clear" w:color="auto" w:fill="FFFFFF"/>
        </w:rPr>
        <w:t xml:space="preserve">钉宫理惠 </w:t>
      </w:r>
      <w:r>
        <w:br/>
      </w:r>
      <w:r>
        <w:rPr>
          <w:rFonts w:ascii="Helvetica"/>
          <w:color w:val="111111"/>
          <w:sz w:val="19"/>
          <w:shd w:val="clear" w:color="auto" w:fill="FFFFFF"/>
        </w:rPr>
        <w:t xml:space="preserve">17.晓美焰的声优是？ </w:t>
      </w:r>
      <w:r>
        <w:br/>
      </w:r>
      <w:r>
        <w:rPr>
          <w:rFonts w:ascii="Helvetica"/>
          <w:color w:val="111111"/>
          <w:sz w:val="19"/>
          <w:shd w:val="clear" w:color="auto" w:fill="FFFFFF"/>
        </w:rPr>
        <w:t xml:space="preserve">斋藤千和 </w:t>
      </w:r>
      <w:r>
        <w:br/>
      </w:r>
      <w:r>
        <w:rPr>
          <w:rFonts w:ascii="Helvetica"/>
          <w:color w:val="111111"/>
          <w:sz w:val="19"/>
          <w:shd w:val="clear" w:color="auto" w:fill="FFFFFF"/>
        </w:rPr>
        <w:t xml:space="preserve">18.下列哪个人物与《kiss×sis》中「住之江理香」的配音相同？ </w:t>
      </w:r>
      <w:r>
        <w:br/>
      </w:r>
      <w:r>
        <w:rPr>
          <w:rFonts w:ascii="Helvetica"/>
          <w:color w:val="111111"/>
          <w:sz w:val="19"/>
          <w:shd w:val="clear" w:color="auto" w:fill="FFFFFF"/>
        </w:rPr>
        <w:t xml:space="preserve">蕾蒂西亚（问题儿童都来自异世界？） </w:t>
      </w:r>
      <w:r>
        <w:br/>
      </w:r>
      <w:r>
        <w:rPr>
          <w:rFonts w:ascii="Helvetica"/>
          <w:color w:val="111111"/>
          <w:sz w:val="19"/>
          <w:shd w:val="clear" w:color="auto" w:fill="FFFFFF"/>
        </w:rPr>
        <w:t xml:space="preserve">19.请问被称为名作之壁的是什么动漫？ </w:t>
      </w:r>
      <w:r>
        <w:br/>
      </w:r>
      <w:r>
        <w:rPr>
          <w:rFonts w:ascii="Helvetica"/>
          <w:color w:val="111111"/>
          <w:sz w:val="19"/>
          <w:shd w:val="clear" w:color="auto" w:fill="FFFFFF"/>
        </w:rPr>
        <w:t xml:space="preserve">Infinite Stratos </w:t>
      </w:r>
      <w:r>
        <w:br/>
      </w:r>
      <w:r>
        <w:rPr>
          <w:rFonts w:ascii="Helvetica"/>
          <w:color w:val="111111"/>
          <w:sz w:val="19"/>
          <w:shd w:val="clear" w:color="auto" w:fill="FFFFFF"/>
        </w:rPr>
        <w:t xml:space="preserve">20.我国4个直辖市中哪个面积最大？ </w:t>
      </w:r>
      <w:r>
        <w:br/>
      </w:r>
      <w:r>
        <w:rPr>
          <w:rFonts w:ascii="Helvetica"/>
          <w:color w:val="111111"/>
          <w:sz w:val="19"/>
          <w:shd w:val="clear" w:color="auto" w:fill="FFFFFF"/>
        </w:rPr>
        <w:t xml:space="preserve">重庆 </w:t>
      </w:r>
      <w:r>
        <w:br/>
      </w:r>
      <w:r>
        <w:rPr>
          <w:rFonts w:ascii="Helvetica"/>
          <w:color w:val="111111"/>
          <w:sz w:val="19"/>
          <w:shd w:val="clear" w:color="auto" w:fill="FFFFFF"/>
        </w:rPr>
        <w:t xml:space="preserve">21.《clannad》中藤林杏所养的宠物小野猪的名字是什么？ </w:t>
      </w:r>
      <w:r>
        <w:br/>
      </w:r>
      <w:r>
        <w:rPr>
          <w:rFonts w:ascii="Helvetica"/>
          <w:color w:val="111111"/>
          <w:sz w:val="19"/>
          <w:shd w:val="clear" w:color="auto" w:fill="FFFFFF"/>
        </w:rPr>
        <w:t xml:space="preserve">牡丹 </w:t>
      </w:r>
      <w:r>
        <w:br/>
      </w:r>
      <w:r>
        <w:rPr>
          <w:rFonts w:ascii="Helvetica"/>
          <w:color w:val="111111"/>
          <w:sz w:val="19"/>
          <w:shd w:val="clear" w:color="auto" w:fill="FFFFFF"/>
        </w:rPr>
        <w:t xml:space="preserve">22.葛平的职业是？（说正经的） </w:t>
      </w:r>
      <w:r>
        <w:br/>
      </w:r>
      <w:r>
        <w:rPr>
          <w:rFonts w:ascii="Helvetica"/>
          <w:color w:val="111111"/>
          <w:sz w:val="19"/>
          <w:shd w:val="clear" w:color="auto" w:fill="FFFFFF"/>
        </w:rPr>
        <w:t xml:space="preserve">配音演员 </w:t>
      </w:r>
      <w:r>
        <w:br/>
      </w:r>
      <w:r>
        <w:rPr>
          <w:rFonts w:ascii="Helvetica"/>
          <w:color w:val="111111"/>
          <w:sz w:val="19"/>
          <w:shd w:val="clear" w:color="auto" w:fill="FFFFFF"/>
        </w:rPr>
        <w:t xml:space="preserve">23.日语的元音的罗马音是？ </w:t>
      </w:r>
      <w:r>
        <w:br/>
      </w:r>
      <w:r>
        <w:rPr>
          <w:rFonts w:ascii="Helvetica"/>
          <w:color w:val="111111"/>
          <w:sz w:val="19"/>
          <w:shd w:val="clear" w:color="auto" w:fill="FFFFFF"/>
        </w:rPr>
        <w:t xml:space="preserve">aiueo </w:t>
      </w:r>
      <w:r>
        <w:br/>
      </w:r>
      <w:r>
        <w:rPr>
          <w:rFonts w:ascii="Helvetica"/>
          <w:color w:val="111111"/>
          <w:sz w:val="19"/>
          <w:shd w:val="clear" w:color="auto" w:fill="FFFFFF"/>
        </w:rPr>
        <w:t xml:space="preserve">24.农业不发达，必须要有什么？ </w:t>
      </w:r>
      <w:r>
        <w:br/>
      </w:r>
      <w:r>
        <w:rPr>
          <w:rFonts w:ascii="Helvetica"/>
          <w:color w:val="111111"/>
          <w:sz w:val="19"/>
          <w:shd w:val="clear" w:color="auto" w:fill="FFFFFF"/>
        </w:rPr>
        <w:t xml:space="preserve">金克拉 </w:t>
      </w:r>
      <w:r>
        <w:br/>
      </w:r>
      <w:r>
        <w:rPr>
          <w:rFonts w:ascii="Helvetica"/>
          <w:color w:val="111111"/>
          <w:sz w:val="19"/>
          <w:shd w:val="clear" w:color="auto" w:fill="FFFFFF"/>
        </w:rPr>
        <w:t xml:space="preserve">25.阿卡林的原名是... </w:t>
      </w:r>
      <w:r>
        <w:br/>
      </w:r>
      <w:r>
        <w:rPr>
          <w:rFonts w:ascii="Helvetica"/>
          <w:color w:val="111111"/>
          <w:sz w:val="19"/>
          <w:shd w:val="clear" w:color="auto" w:fill="FFFFFF"/>
        </w:rPr>
        <w:t xml:space="preserve">赤座燈里 </w:t>
      </w:r>
      <w:r>
        <w:br/>
      </w:r>
      <w:r>
        <w:rPr>
          <w:rFonts w:ascii="Helvetica"/>
          <w:color w:val="111111"/>
          <w:sz w:val="19"/>
          <w:shd w:val="clear" w:color="auto" w:fill="FFFFFF"/>
        </w:rPr>
        <w:t xml:space="preserve">26.《十二国记》的作者是谁 </w:t>
      </w:r>
      <w:r>
        <w:br/>
      </w:r>
      <w:r>
        <w:rPr>
          <w:rFonts w:ascii="Helvetica"/>
          <w:color w:val="111111"/>
          <w:sz w:val="19"/>
          <w:shd w:val="clear" w:color="auto" w:fill="FFFFFF"/>
        </w:rPr>
        <w:t xml:space="preserve">小野不由美 </w:t>
      </w:r>
      <w:r>
        <w:br/>
      </w:r>
      <w:r>
        <w:rPr>
          <w:rFonts w:ascii="Helvetica"/>
          <w:color w:val="111111"/>
          <w:sz w:val="19"/>
          <w:shd w:val="clear" w:color="auto" w:fill="FFFFFF"/>
        </w:rPr>
        <w:t xml:space="preserve">27.《青之驱魔师》是作者是那位？ </w:t>
      </w:r>
      <w:r>
        <w:br/>
      </w:r>
      <w:r>
        <w:rPr>
          <w:rFonts w:ascii="Helvetica"/>
          <w:color w:val="111111"/>
          <w:sz w:val="19"/>
          <w:shd w:val="clear" w:color="auto" w:fill="FFFFFF"/>
        </w:rPr>
        <w:t xml:space="preserve">加藤和惠 </w:t>
      </w:r>
      <w:r>
        <w:br/>
      </w:r>
      <w:r>
        <w:rPr>
          <w:rFonts w:ascii="Helvetica"/>
          <w:color w:val="111111"/>
          <w:sz w:val="19"/>
          <w:shd w:val="clear" w:color="auto" w:fill="FFFFFF"/>
        </w:rPr>
        <w:t xml:space="preserve">28.以下哪一部作品的剧本不是虚渊玄？ </w:t>
      </w:r>
      <w:r>
        <w:br/>
      </w:r>
      <w:r>
        <w:rPr>
          <w:rFonts w:ascii="Helvetica"/>
          <w:color w:val="111111"/>
          <w:sz w:val="19"/>
          <w:shd w:val="clear" w:color="auto" w:fill="FFFFFF"/>
        </w:rPr>
        <w:t xml:space="preserve">尘骸魔京 </w:t>
      </w:r>
      <w:r>
        <w:br/>
      </w:r>
      <w:r>
        <w:rPr>
          <w:rFonts w:ascii="Helvetica"/>
          <w:color w:val="111111"/>
          <w:sz w:val="19"/>
          <w:shd w:val="clear" w:color="auto" w:fill="FFFFFF"/>
        </w:rPr>
        <w:t xml:space="preserve">29．以下哪一款RPG（角色扮演游戏）属于WRPG（欧美角色扮演游戏）？ </w:t>
      </w:r>
      <w:r>
        <w:br/>
      </w:r>
      <w:r>
        <w:rPr>
          <w:rFonts w:ascii="Helvetica"/>
          <w:color w:val="111111"/>
          <w:sz w:val="19"/>
          <w:shd w:val="clear" w:color="auto" w:fill="FFFFFF"/>
        </w:rPr>
        <w:t xml:space="preserve">博德之门 </w:t>
      </w:r>
      <w:r>
        <w:br/>
      </w:r>
      <w:r>
        <w:rPr>
          <w:rFonts w:ascii="Helvetica"/>
          <w:color w:val="111111"/>
          <w:sz w:val="19"/>
          <w:shd w:val="clear" w:color="auto" w:fill="FFFFFF"/>
        </w:rPr>
        <w:t xml:space="preserve">30.《银魂》中男主角是谁? </w:t>
      </w:r>
      <w:r>
        <w:br/>
      </w:r>
      <w:r>
        <w:rPr>
          <w:rFonts w:ascii="Helvetica"/>
          <w:color w:val="111111"/>
          <w:sz w:val="19"/>
          <w:shd w:val="clear" w:color="auto" w:fill="FFFFFF"/>
        </w:rPr>
        <w:t xml:space="preserve">坂田银时 </w:t>
      </w:r>
      <w:r>
        <w:br/>
      </w:r>
      <w:r>
        <w:rPr>
          <w:rFonts w:ascii="Helvetica"/>
          <w:color w:val="111111"/>
          <w:sz w:val="19"/>
          <w:shd w:val="clear" w:color="auto" w:fill="FFFFFF"/>
        </w:rPr>
        <w:t xml:space="preserve">31.游戏MONSTER HUNTER 3G 中共有几种武器？ </w:t>
      </w:r>
      <w:r>
        <w:br/>
      </w:r>
      <w:r>
        <w:rPr>
          <w:rFonts w:ascii="Helvetica"/>
          <w:color w:val="111111"/>
          <w:sz w:val="19"/>
          <w:shd w:val="clear" w:color="auto" w:fill="FFFFFF"/>
        </w:rPr>
        <w:t xml:space="preserve">12 </w:t>
      </w:r>
      <w:r>
        <w:br/>
      </w:r>
      <w:r>
        <w:rPr>
          <w:rFonts w:ascii="Helvetica"/>
          <w:color w:val="111111"/>
          <w:sz w:val="19"/>
          <w:shd w:val="clear" w:color="auto" w:fill="FFFFFF"/>
        </w:rPr>
        <w:t xml:space="preserve">32.夏目友人帐中的猫咪老师（斑）被动漫爱好者称呼为？ </w:t>
      </w:r>
      <w:r>
        <w:br/>
      </w:r>
      <w:r>
        <w:rPr>
          <w:rFonts w:ascii="Helvetica"/>
          <w:color w:val="111111"/>
          <w:sz w:val="19"/>
          <w:shd w:val="clear" w:color="auto" w:fill="FFFFFF"/>
        </w:rPr>
        <w:t xml:space="preserve">娘口三三 </w:t>
      </w:r>
      <w:r>
        <w:br/>
      </w:r>
      <w:r>
        <w:rPr>
          <w:rFonts w:ascii="Helvetica"/>
          <w:color w:val="111111"/>
          <w:sz w:val="19"/>
          <w:shd w:val="clear" w:color="auto" w:fill="FFFFFF"/>
        </w:rPr>
        <w:t xml:space="preserve">33.元首曾经去过中国的哪个省份？ </w:t>
      </w:r>
      <w:r>
        <w:br/>
      </w:r>
      <w:r>
        <w:rPr>
          <w:rFonts w:ascii="Helvetica"/>
          <w:color w:val="111111"/>
          <w:sz w:val="19"/>
          <w:shd w:val="clear" w:color="auto" w:fill="FFFFFF"/>
        </w:rPr>
        <w:t xml:space="preserve">河北省 </w:t>
      </w:r>
      <w:r>
        <w:br/>
      </w:r>
      <w:r>
        <w:rPr>
          <w:rFonts w:ascii="Helvetica"/>
          <w:color w:val="111111"/>
          <w:sz w:val="19"/>
          <w:shd w:val="clear" w:color="auto" w:fill="FFFFFF"/>
        </w:rPr>
        <w:t xml:space="preserve">34.钉宫四萌哪个出现的最早 </w:t>
      </w:r>
      <w:r>
        <w:br/>
      </w:r>
      <w:r>
        <w:rPr>
          <w:rFonts w:ascii="Helvetica"/>
          <w:color w:val="111111"/>
          <w:sz w:val="19"/>
          <w:shd w:val="clear" w:color="auto" w:fill="FFFFFF"/>
        </w:rPr>
        <w:t xml:space="preserve">夏娜 </w:t>
      </w:r>
      <w:r>
        <w:br/>
      </w:r>
      <w:r>
        <w:rPr>
          <w:rFonts w:ascii="Helvetica"/>
          <w:color w:val="111111"/>
          <w:sz w:val="19"/>
          <w:shd w:val="clear" w:color="auto" w:fill="FFFFFF"/>
        </w:rPr>
        <w:t xml:space="preserve">35.动漫《FATE ZERO》中，Rider的名字是？ </w:t>
      </w:r>
      <w:r>
        <w:br/>
      </w:r>
      <w:r>
        <w:rPr>
          <w:rFonts w:ascii="Helvetica"/>
          <w:color w:val="111111"/>
          <w:sz w:val="19"/>
          <w:shd w:val="clear" w:color="auto" w:fill="FFFFFF"/>
        </w:rPr>
        <w:t xml:space="preserve">亚历山大·伊斯坎达尔 </w:t>
      </w:r>
      <w:r>
        <w:br/>
      </w:r>
      <w:r>
        <w:rPr>
          <w:rFonts w:ascii="Helvetica"/>
          <w:color w:val="111111"/>
          <w:sz w:val="19"/>
          <w:shd w:val="clear" w:color="auto" w:fill="FFFFFF"/>
        </w:rPr>
        <w:t xml:space="preserve">36.官方逼死了谁？ </w:t>
      </w:r>
      <w:r>
        <w:br/>
      </w:r>
      <w:r>
        <w:rPr>
          <w:rFonts w:ascii="Helvetica"/>
          <w:color w:val="111111"/>
          <w:sz w:val="19"/>
          <w:shd w:val="clear" w:color="auto" w:fill="FFFFFF"/>
        </w:rPr>
        <w:t xml:space="preserve">同人 </w:t>
      </w:r>
      <w:r>
        <w:br/>
      </w:r>
      <w:r>
        <w:rPr>
          <w:rFonts w:ascii="Helvetica"/>
          <w:color w:val="111111"/>
          <w:sz w:val="19"/>
          <w:shd w:val="clear" w:color="auto" w:fill="FFFFFF"/>
        </w:rPr>
        <w:t xml:space="preserve">37.北极熊的毛是什么颜色？ </w:t>
      </w:r>
      <w:r>
        <w:br/>
      </w:r>
      <w:r>
        <w:rPr>
          <w:rFonts w:ascii="Helvetica"/>
          <w:color w:val="111111"/>
          <w:sz w:val="19"/>
          <w:shd w:val="clear" w:color="auto" w:fill="FFFFFF"/>
        </w:rPr>
        <w:t xml:space="preserve">透明 </w:t>
      </w:r>
      <w:r>
        <w:br/>
      </w:r>
      <w:r>
        <w:rPr>
          <w:rFonts w:ascii="Helvetica"/>
          <w:color w:val="111111"/>
          <w:sz w:val="19"/>
          <w:shd w:val="clear" w:color="auto" w:fill="FFFFFF"/>
        </w:rPr>
        <w:t xml:space="preserve">38.《死神》现任二番队队长大人的名字是？ </w:t>
      </w:r>
      <w:r>
        <w:br/>
      </w:r>
      <w:r>
        <w:rPr>
          <w:rFonts w:ascii="Helvetica"/>
          <w:color w:val="111111"/>
          <w:sz w:val="19"/>
          <w:shd w:val="clear" w:color="auto" w:fill="FFFFFF"/>
        </w:rPr>
        <w:t xml:space="preserve">碎蜂 </w:t>
      </w:r>
      <w:r>
        <w:br/>
      </w:r>
      <w:r>
        <w:rPr>
          <w:rFonts w:ascii="Helvetica"/>
          <w:color w:val="111111"/>
          <w:sz w:val="19"/>
          <w:shd w:val="clear" w:color="auto" w:fill="FFFFFF"/>
        </w:rPr>
        <w:t xml:space="preserve">39.“不要叫我大王，要叫我_______！” 空缺处填？ </w:t>
      </w:r>
      <w:r>
        <w:br/>
      </w:r>
      <w:r>
        <w:rPr>
          <w:rFonts w:ascii="Helvetica"/>
          <w:color w:val="111111"/>
          <w:sz w:val="19"/>
          <w:shd w:val="clear" w:color="auto" w:fill="FFFFFF"/>
        </w:rPr>
        <w:t xml:space="preserve">女王大人 </w:t>
      </w:r>
      <w:r>
        <w:br/>
      </w:r>
      <w:r>
        <w:rPr>
          <w:rFonts w:ascii="Helvetica"/>
          <w:color w:val="111111"/>
          <w:sz w:val="19"/>
          <w:shd w:val="clear" w:color="auto" w:fill="FFFFFF"/>
        </w:rPr>
        <w:t xml:space="preserve">40.拼音“s”的发音是？ </w:t>
      </w:r>
      <w:r>
        <w:br/>
      </w:r>
      <w:r>
        <w:rPr>
          <w:rFonts w:ascii="Helvetica"/>
          <w:color w:val="111111"/>
          <w:sz w:val="19"/>
          <w:shd w:val="clear" w:color="auto" w:fill="FFFFFF"/>
        </w:rPr>
        <w:t xml:space="preserve">唇齿清擦音 </w:t>
      </w:r>
      <w:r>
        <w:br/>
      </w:r>
      <w:r>
        <w:rPr>
          <w:rFonts w:ascii="Helvetica"/>
          <w:color w:val="111111"/>
          <w:sz w:val="19"/>
          <w:shd w:val="clear" w:color="auto" w:fill="FFFFFF"/>
        </w:rPr>
        <w:t xml:space="preserve">41.零之使魔中露易丝在托里斯汀所打工的酒馆前身叫什么 </w:t>
      </w:r>
      <w:r>
        <w:br/>
      </w:r>
      <w:r>
        <w:rPr>
          <w:rFonts w:ascii="Helvetica"/>
          <w:color w:val="111111"/>
          <w:sz w:val="19"/>
          <w:shd w:val="clear" w:color="auto" w:fill="FFFFFF"/>
        </w:rPr>
        <w:t xml:space="preserve">鳗鱼之睡床 </w:t>
      </w:r>
      <w:r>
        <w:br/>
      </w:r>
      <w:r>
        <w:rPr>
          <w:rFonts w:ascii="Helvetica"/>
          <w:color w:val="111111"/>
          <w:sz w:val="19"/>
          <w:shd w:val="clear" w:color="auto" w:fill="FFFFFF"/>
        </w:rPr>
        <w:t xml:space="preserve">42.《龙与虎》中的逢坂大河声优是谁？ </w:t>
      </w:r>
      <w:r>
        <w:br/>
      </w:r>
      <w:r>
        <w:rPr>
          <w:rFonts w:ascii="Helvetica"/>
          <w:color w:val="111111"/>
          <w:sz w:val="19"/>
          <w:shd w:val="clear" w:color="auto" w:fill="FFFFFF"/>
        </w:rPr>
        <w:t xml:space="preserve">钉宫理惠 </w:t>
      </w:r>
      <w:r>
        <w:br/>
      </w:r>
      <w:r>
        <w:rPr>
          <w:rFonts w:ascii="Helvetica"/>
          <w:color w:val="111111"/>
          <w:sz w:val="19"/>
          <w:shd w:val="clear" w:color="auto" w:fill="FFFFFF"/>
        </w:rPr>
        <w:t xml:space="preserve">43.下列各项不属于电脑操作系统的是 </w:t>
      </w:r>
      <w:r>
        <w:br/>
      </w:r>
      <w:r>
        <w:rPr>
          <w:rFonts w:ascii="Helvetica"/>
          <w:color w:val="111111"/>
          <w:sz w:val="19"/>
          <w:shd w:val="clear" w:color="auto" w:fill="FFFFFF"/>
        </w:rPr>
        <w:t xml:space="preserve">S60 </w:t>
      </w:r>
      <w:r>
        <w:br/>
      </w:r>
      <w:r>
        <w:rPr>
          <w:rFonts w:ascii="Helvetica"/>
          <w:color w:val="111111"/>
          <w:sz w:val="19"/>
          <w:shd w:val="clear" w:color="auto" w:fill="FFFFFF"/>
        </w:rPr>
        <w:t xml:space="preserve">44.Operation Skuld出自哪部动画？ </w:t>
      </w:r>
      <w:r>
        <w:br/>
      </w:r>
      <w:r>
        <w:rPr>
          <w:rFonts w:ascii="Helvetica"/>
          <w:color w:val="111111"/>
          <w:sz w:val="19"/>
          <w:shd w:val="clear" w:color="auto" w:fill="FFFFFF"/>
        </w:rPr>
        <w:t xml:space="preserve">Chaos;Head </w:t>
      </w:r>
      <w:r>
        <w:br/>
      </w:r>
      <w:r>
        <w:rPr>
          <w:rFonts w:ascii="Helvetica"/>
          <w:color w:val="111111"/>
          <w:sz w:val="19"/>
          <w:shd w:val="clear" w:color="auto" w:fill="FFFFFF"/>
        </w:rPr>
        <w:t xml:space="preserve">45.FFF团作为一种自发组织的民间团体主要活动形式是？ </w:t>
      </w:r>
      <w:r>
        <w:br/>
      </w:r>
      <w:r>
        <w:rPr>
          <w:rFonts w:ascii="Helvetica"/>
          <w:color w:val="111111"/>
          <w:sz w:val="19"/>
          <w:shd w:val="clear" w:color="auto" w:fill="FFFFFF"/>
        </w:rPr>
        <w:t xml:space="preserve">烧死情侣 </w:t>
      </w:r>
      <w:r>
        <w:br/>
      </w:r>
      <w:r>
        <w:rPr>
          <w:rFonts w:ascii="Helvetica"/>
          <w:color w:val="111111"/>
          <w:sz w:val="19"/>
          <w:shd w:val="clear" w:color="auto" w:fill="FFFFFF"/>
        </w:rPr>
        <w:t xml:space="preserve">46.《摇曳百合》中京子最喜欢的冰激凌口味是什么？ </w:t>
      </w:r>
      <w:r>
        <w:br/>
      </w:r>
      <w:r>
        <w:rPr>
          <w:rFonts w:ascii="Helvetica"/>
          <w:color w:val="111111"/>
          <w:sz w:val="19"/>
          <w:shd w:val="clear" w:color="auto" w:fill="FFFFFF"/>
        </w:rPr>
        <w:t xml:space="preserve">朗姆酒葡萄干 </w:t>
      </w:r>
      <w:r>
        <w:br/>
      </w:r>
      <w:r>
        <w:rPr>
          <w:rFonts w:ascii="Helvetica"/>
          <w:color w:val="111111"/>
          <w:sz w:val="19"/>
          <w:shd w:val="clear" w:color="auto" w:fill="FFFFFF"/>
        </w:rPr>
        <w:t xml:space="preserve">47.哪部是key社所谓的秋？ </w:t>
      </w:r>
      <w:r>
        <w:br/>
      </w:r>
      <w:r>
        <w:rPr>
          <w:rFonts w:ascii="Helvetica"/>
          <w:color w:val="111111"/>
          <w:sz w:val="19"/>
          <w:shd w:val="clear" w:color="auto" w:fill="FFFFFF"/>
        </w:rPr>
        <w:t xml:space="preserve">One </w:t>
      </w:r>
      <w:r>
        <w:br/>
      </w:r>
      <w:r>
        <w:rPr>
          <w:rFonts w:ascii="Helvetica"/>
          <w:color w:val="111111"/>
          <w:sz w:val="19"/>
          <w:shd w:val="clear" w:color="auto" w:fill="FFFFFF"/>
        </w:rPr>
        <w:t xml:space="preserve">48.以下哪个不是国产游戏。 </w:t>
      </w:r>
      <w:r>
        <w:br/>
      </w:r>
      <w:r>
        <w:rPr>
          <w:rFonts w:ascii="Helvetica"/>
          <w:color w:val="111111"/>
          <w:sz w:val="19"/>
          <w:shd w:val="clear" w:color="auto" w:fill="FFFFFF"/>
        </w:rPr>
        <w:t xml:space="preserve">空之轨迹 </w:t>
      </w:r>
      <w:r>
        <w:br/>
      </w:r>
      <w:r>
        <w:rPr>
          <w:rFonts w:ascii="Helvetica"/>
          <w:color w:val="111111"/>
          <w:sz w:val="19"/>
          <w:shd w:val="clear" w:color="auto" w:fill="FFFFFF"/>
        </w:rPr>
        <w:t xml:space="preserve">49.虚渊玄被称为？（四个中文汉字） </w:t>
      </w:r>
      <w:r>
        <w:br/>
      </w:r>
      <w:r>
        <w:rPr>
          <w:rFonts w:ascii="Helvetica"/>
          <w:color w:val="111111"/>
          <w:sz w:val="19"/>
          <w:shd w:val="clear" w:color="auto" w:fill="FFFFFF"/>
        </w:rPr>
        <w:t xml:space="preserve">爱的战士 </w:t>
      </w:r>
      <w:r>
        <w:br/>
      </w:r>
      <w:r>
        <w:rPr>
          <w:rFonts w:ascii="Helvetica"/>
          <w:color w:val="111111"/>
          <w:sz w:val="19"/>
          <w:shd w:val="clear" w:color="auto" w:fill="FFFFFF"/>
        </w:rPr>
        <w:t xml:space="preserve">50.一部动漫名称，《XXXX的忧郁》，XXXX应为？ </w:t>
      </w:r>
      <w:r>
        <w:br/>
      </w:r>
      <w:r>
        <w:rPr>
          <w:rFonts w:ascii="Helvetica"/>
          <w:color w:val="111111"/>
          <w:sz w:val="19"/>
          <w:shd w:val="clear" w:color="auto" w:fill="FFFFFF"/>
        </w:rPr>
        <w:t xml:space="preserve">凉宫春日 </w:t>
      </w:r>
      <w:r>
        <w:br/>
      </w:r>
      <w:r>
        <w:rPr>
          <w:rFonts w:ascii="Helvetica"/>
          <w:color w:val="111111"/>
          <w:sz w:val="19"/>
          <w:shd w:val="clear" w:color="auto" w:fill="FFFFFF"/>
        </w:rPr>
        <w:t xml:space="preserve">51.动画《回转企鹅罐》的监督是谁？ </w:t>
      </w:r>
      <w:r>
        <w:br/>
      </w:r>
      <w:r>
        <w:rPr>
          <w:rFonts w:ascii="Helvetica"/>
          <w:color w:val="111111"/>
          <w:sz w:val="19"/>
          <w:shd w:val="clear" w:color="auto" w:fill="FFFFFF"/>
        </w:rPr>
        <w:t xml:space="preserve">几原邦彦 </w:t>
      </w:r>
      <w:r>
        <w:br/>
      </w:r>
      <w:r>
        <w:rPr>
          <w:rFonts w:ascii="Helvetica"/>
          <w:color w:val="111111"/>
          <w:sz w:val="19"/>
          <w:shd w:val="clear" w:color="auto" w:fill="FFFFFF"/>
        </w:rPr>
        <w:t xml:space="preserve">52.自古枪兵幸运 。 </w:t>
      </w:r>
      <w:r>
        <w:br/>
      </w:r>
      <w:r>
        <w:rPr>
          <w:rFonts w:ascii="Helvetica"/>
          <w:color w:val="111111"/>
          <w:sz w:val="19"/>
          <w:shd w:val="clear" w:color="auto" w:fill="FFFFFF"/>
        </w:rPr>
        <w:t xml:space="preserve">E </w:t>
      </w:r>
      <w:r>
        <w:br/>
      </w:r>
      <w:r>
        <w:rPr>
          <w:rFonts w:ascii="Helvetica"/>
          <w:color w:val="111111"/>
          <w:sz w:val="19"/>
          <w:shd w:val="clear" w:color="auto" w:fill="FFFFFF"/>
        </w:rPr>
        <w:t xml:space="preserve">53.《Angel Beast》的女主角是谁？ </w:t>
      </w:r>
      <w:r>
        <w:br/>
      </w:r>
      <w:r>
        <w:rPr>
          <w:rFonts w:ascii="Helvetica"/>
          <w:color w:val="111111"/>
          <w:sz w:val="19"/>
          <w:shd w:val="clear" w:color="auto" w:fill="FFFFFF"/>
        </w:rPr>
        <w:t xml:space="preserve">立华奏 </w:t>
      </w:r>
      <w:r>
        <w:br/>
      </w:r>
      <w:r>
        <w:rPr>
          <w:rFonts w:ascii="Helvetica"/>
          <w:color w:val="111111"/>
          <w:sz w:val="19"/>
          <w:shd w:val="clear" w:color="auto" w:fill="FFFFFF"/>
        </w:rPr>
        <w:t xml:space="preserve">54.以下谁拥有Geass的能力？ </w:t>
      </w:r>
      <w:r>
        <w:br/>
      </w:r>
      <w:r>
        <w:rPr>
          <w:rFonts w:ascii="Helvetica"/>
          <w:color w:val="111111"/>
          <w:sz w:val="19"/>
          <w:shd w:val="clear" w:color="auto" w:fill="FFFFFF"/>
        </w:rPr>
        <w:t xml:space="preserve">鲁鲁修 </w:t>
      </w:r>
      <w:r>
        <w:br/>
      </w:r>
      <w:r>
        <w:rPr>
          <w:rFonts w:ascii="Helvetica"/>
          <w:color w:val="111111"/>
          <w:sz w:val="19"/>
          <w:shd w:val="clear" w:color="auto" w:fill="FFFFFF"/>
        </w:rPr>
        <w:t xml:space="preserve">55.新日暮中的黑暗势力统领是谁？ </w:t>
      </w:r>
      <w:r>
        <w:br/>
      </w:r>
      <w:r>
        <w:rPr>
          <w:rFonts w:ascii="Helvetica"/>
          <w:color w:val="111111"/>
          <w:sz w:val="19"/>
          <w:shd w:val="clear" w:color="auto" w:fill="FFFFFF"/>
        </w:rPr>
        <w:t xml:space="preserve">VAN样 </w:t>
      </w:r>
      <w:r>
        <w:br/>
      </w:r>
      <w:r>
        <w:rPr>
          <w:rFonts w:ascii="Helvetica"/>
          <w:color w:val="111111"/>
          <w:sz w:val="19"/>
          <w:shd w:val="clear" w:color="auto" w:fill="FFFFFF"/>
        </w:rPr>
        <w:t xml:space="preserve">56.XX我成为正义的伙伴了吗？ </w:t>
      </w:r>
      <w:r>
        <w:br/>
      </w:r>
      <w:r>
        <w:rPr>
          <w:rFonts w:ascii="Helvetica"/>
          <w:color w:val="111111"/>
          <w:sz w:val="19"/>
          <w:shd w:val="clear" w:color="auto" w:fill="FFFFFF"/>
        </w:rPr>
        <w:t xml:space="preserve">切嗣 </w:t>
      </w:r>
      <w:r>
        <w:br/>
      </w:r>
      <w:r>
        <w:rPr>
          <w:rFonts w:ascii="Helvetica"/>
          <w:color w:val="111111"/>
          <w:sz w:val="19"/>
          <w:shd w:val="clear" w:color="auto" w:fill="FFFFFF"/>
        </w:rPr>
        <w:t xml:space="preserve">57.400大妈是指 </w:t>
      </w:r>
      <w:r>
        <w:br/>
      </w:r>
      <w:r>
        <w:rPr>
          <w:rFonts w:ascii="Helvetica"/>
          <w:color w:val="111111"/>
          <w:sz w:val="19"/>
          <w:shd w:val="clear" w:color="auto" w:fill="FFFFFF"/>
        </w:rPr>
        <w:t xml:space="preserve">东映蜘蛛人 </w:t>
      </w:r>
      <w:r>
        <w:br/>
      </w:r>
      <w:r>
        <w:rPr>
          <w:rFonts w:ascii="Helvetica"/>
          <w:color w:val="111111"/>
          <w:sz w:val="19"/>
          <w:shd w:val="clear" w:color="auto" w:fill="FFFFFF"/>
        </w:rPr>
        <w:t xml:space="preserve">58.海猫鸣泣之时的武具是叫什么名字？ </w:t>
      </w:r>
      <w:r>
        <w:br/>
      </w:r>
      <w:r>
        <w:rPr>
          <w:rFonts w:ascii="Helvetica"/>
          <w:color w:val="111111"/>
          <w:sz w:val="19"/>
          <w:shd w:val="clear" w:color="auto" w:fill="FFFFFF"/>
        </w:rPr>
        <w:t xml:space="preserve">谢斯塔姐妹兵 </w:t>
      </w:r>
      <w:r>
        <w:br/>
      </w:r>
      <w:r>
        <w:rPr>
          <w:rFonts w:ascii="Helvetica"/>
          <w:color w:val="111111"/>
          <w:sz w:val="19"/>
          <w:shd w:val="clear" w:color="auto" w:fill="FFFFFF"/>
        </w:rPr>
        <w:t xml:space="preserve">59.key君是谁？ </w:t>
      </w:r>
      <w:r>
        <w:br/>
      </w:r>
      <w:r>
        <w:rPr>
          <w:rFonts w:ascii="Helvetica"/>
          <w:color w:val="111111"/>
          <w:sz w:val="19"/>
          <w:shd w:val="clear" w:color="auto" w:fill="FFFFFF"/>
        </w:rPr>
        <w:t xml:space="preserve">杉崎健 </w:t>
      </w:r>
      <w:r>
        <w:br/>
      </w:r>
      <w:r>
        <w:rPr>
          <w:rFonts w:ascii="Helvetica"/>
          <w:color w:val="111111"/>
          <w:sz w:val="19"/>
          <w:shd w:val="clear" w:color="auto" w:fill="FFFFFF"/>
        </w:rPr>
        <w:t xml:space="preserve">60.以下哪个人不属于ACG界四大人渣？ </w:t>
      </w:r>
      <w:r>
        <w:br/>
      </w:r>
      <w:r>
        <w:rPr>
          <w:rFonts w:ascii="Helvetica"/>
          <w:color w:val="111111"/>
          <w:sz w:val="19"/>
          <w:shd w:val="clear" w:color="auto" w:fill="FFFFFF"/>
        </w:rPr>
        <w:t xml:space="preserve">结城梨斗 </w:t>
      </w:r>
      <w:r>
        <w:br/>
      </w:r>
      <w:r>
        <w:rPr>
          <w:rFonts w:ascii="Helvetica"/>
          <w:color w:val="111111"/>
          <w:sz w:val="19"/>
          <w:shd w:val="clear" w:color="auto" w:fill="FFFFFF"/>
        </w:rPr>
        <w:t xml:space="preserve">61.某部机甲动漫中出现的经典台词是？ </w:t>
      </w:r>
      <w:r>
        <w:br/>
      </w:r>
      <w:r>
        <w:rPr>
          <w:rFonts w:ascii="Helvetica"/>
          <w:color w:val="111111"/>
          <w:sz w:val="19"/>
          <w:shd w:val="clear" w:color="auto" w:fill="FFFFFF"/>
        </w:rPr>
        <w:t xml:space="preserve">我爸爸都没打过我！ </w:t>
      </w:r>
      <w:r>
        <w:br/>
      </w:r>
      <w:r>
        <w:rPr>
          <w:rFonts w:ascii="Helvetica"/>
          <w:color w:val="111111"/>
          <w:sz w:val="19"/>
          <w:shd w:val="clear" w:color="auto" w:fill="FFFFFF"/>
        </w:rPr>
        <w:t xml:space="preserve">62.以下哪个地区代表未出现在金克拉广告中？ </w:t>
      </w:r>
      <w:r>
        <w:br/>
      </w:r>
      <w:r>
        <w:rPr>
          <w:rFonts w:ascii="Helvetica"/>
          <w:color w:val="111111"/>
          <w:sz w:val="19"/>
          <w:shd w:val="clear" w:color="auto" w:fill="FFFFFF"/>
        </w:rPr>
        <w:t xml:space="preserve">俄罗斯 </w:t>
      </w:r>
      <w:r>
        <w:br/>
      </w:r>
      <w:r>
        <w:rPr>
          <w:rFonts w:ascii="Helvetica"/>
          <w:color w:val="111111"/>
          <w:sz w:val="19"/>
          <w:shd w:val="clear" w:color="auto" w:fill="FFFFFF"/>
        </w:rPr>
        <w:t xml:space="preserve">63.阿良良木历有几个妹妹？ </w:t>
      </w:r>
      <w:r>
        <w:br/>
      </w:r>
      <w:r>
        <w:rPr>
          <w:rFonts w:ascii="Helvetica"/>
          <w:color w:val="111111"/>
          <w:sz w:val="19"/>
          <w:shd w:val="clear" w:color="auto" w:fill="FFFFFF"/>
        </w:rPr>
        <w:t xml:space="preserve">2个 </w:t>
      </w:r>
      <w:r>
        <w:br/>
      </w:r>
      <w:r>
        <w:rPr>
          <w:rFonts w:ascii="Helvetica"/>
          <w:color w:val="111111"/>
          <w:sz w:val="19"/>
          <w:shd w:val="clear" w:color="auto" w:fill="FFFFFF"/>
        </w:rPr>
        <w:t xml:space="preserve">64.金坷垃三人组里的非洲人叫什么名字。 </w:t>
      </w:r>
      <w:r>
        <w:br/>
      </w:r>
      <w:r>
        <w:rPr>
          <w:rFonts w:ascii="Helvetica"/>
          <w:color w:val="111111"/>
          <w:sz w:val="19"/>
          <w:shd w:val="clear" w:color="auto" w:fill="FFFFFF"/>
        </w:rPr>
        <w:t xml:space="preserve">东仙队长 </w:t>
      </w:r>
      <w:r>
        <w:br/>
      </w:r>
      <w:r>
        <w:rPr>
          <w:rFonts w:ascii="Helvetica"/>
          <w:color w:val="111111"/>
          <w:sz w:val="19"/>
          <w:shd w:val="clear" w:color="auto" w:fill="FFFFFF"/>
        </w:rPr>
        <w:t xml:space="preserve">65.以下哪部作品没有得过这本轻小说真厉害排行榜的第一？ </w:t>
      </w:r>
      <w:r>
        <w:br/>
      </w:r>
      <w:r>
        <w:rPr>
          <w:rFonts w:ascii="Helvetica"/>
          <w:color w:val="111111"/>
          <w:sz w:val="19"/>
          <w:shd w:val="clear" w:color="auto" w:fill="FFFFFF"/>
        </w:rPr>
        <w:t xml:space="preserve">龙与虎 </w:t>
      </w:r>
      <w:r>
        <w:br/>
      </w:r>
      <w:r>
        <w:rPr>
          <w:rFonts w:ascii="Helvetica"/>
          <w:color w:val="111111"/>
          <w:sz w:val="19"/>
          <w:shd w:val="clear" w:color="auto" w:fill="FFFFFF"/>
        </w:rPr>
        <w:t xml:space="preserve">66.逢坂大河是哪部作品的主角 </w:t>
      </w:r>
      <w:r>
        <w:br/>
      </w:r>
      <w:r>
        <w:rPr>
          <w:rFonts w:ascii="Helvetica"/>
          <w:color w:val="111111"/>
          <w:sz w:val="19"/>
          <w:shd w:val="clear" w:color="auto" w:fill="FFFFFF"/>
        </w:rPr>
        <w:t xml:space="preserve">龙与虎 </w:t>
      </w:r>
      <w:r>
        <w:br/>
      </w:r>
      <w:r>
        <w:rPr>
          <w:rFonts w:ascii="Helvetica"/>
          <w:color w:val="111111"/>
          <w:sz w:val="19"/>
          <w:shd w:val="clear" w:color="auto" w:fill="FFFFFF"/>
        </w:rPr>
        <w:t xml:space="preserve">67.洛天依的声源是 </w:t>
      </w:r>
      <w:r>
        <w:br/>
      </w:r>
      <w:r>
        <w:rPr>
          <w:rFonts w:ascii="Helvetica"/>
          <w:color w:val="111111"/>
          <w:sz w:val="19"/>
          <w:shd w:val="clear" w:color="auto" w:fill="FFFFFF"/>
        </w:rPr>
        <w:t xml:space="preserve">山新 </w:t>
      </w:r>
      <w:r>
        <w:br/>
      </w:r>
      <w:r>
        <w:rPr>
          <w:rFonts w:ascii="Helvetica"/>
          <w:color w:val="111111"/>
          <w:sz w:val="19"/>
          <w:shd w:val="clear" w:color="auto" w:fill="FFFFFF"/>
        </w:rPr>
        <w:t xml:space="preserve">68.《机动战士高达00》中刹那.f.清英的配音是谁？ </w:t>
      </w:r>
      <w:r>
        <w:br/>
      </w:r>
      <w:r>
        <w:rPr>
          <w:rFonts w:ascii="Helvetica"/>
          <w:color w:val="111111"/>
          <w:sz w:val="19"/>
          <w:shd w:val="clear" w:color="auto" w:fill="FFFFFF"/>
        </w:rPr>
        <w:t xml:space="preserve">宫野真守 </w:t>
      </w:r>
      <w:r>
        <w:br/>
      </w:r>
      <w:r>
        <w:rPr>
          <w:rFonts w:ascii="Helvetica"/>
          <w:color w:val="111111"/>
          <w:sz w:val="19"/>
          <w:shd w:val="clear" w:color="auto" w:fill="FFFFFF"/>
        </w:rPr>
        <w:t xml:space="preserve">69.《Love Live!》中的小泉花阳最喜欢的食物是。 </w:t>
      </w:r>
      <w:r>
        <w:br/>
      </w:r>
      <w:r>
        <w:rPr>
          <w:rFonts w:ascii="Helvetica"/>
          <w:color w:val="111111"/>
          <w:sz w:val="19"/>
          <w:shd w:val="clear" w:color="auto" w:fill="FFFFFF"/>
        </w:rPr>
        <w:t xml:space="preserve">白米饭 </w:t>
      </w:r>
      <w:r>
        <w:br/>
      </w:r>
      <w:r>
        <w:rPr>
          <w:rFonts w:ascii="Helvetica"/>
          <w:color w:val="111111"/>
          <w:sz w:val="19"/>
          <w:shd w:val="clear" w:color="auto" w:fill="FFFFFF"/>
        </w:rPr>
        <w:t xml:space="preserve">70.NTSC制式的视频帧率是 </w:t>
      </w:r>
      <w:r>
        <w:br/>
      </w:r>
      <w:r>
        <w:rPr>
          <w:rFonts w:ascii="Helvetica"/>
          <w:color w:val="111111"/>
          <w:sz w:val="19"/>
          <w:shd w:val="clear" w:color="auto" w:fill="FFFFFF"/>
        </w:rPr>
        <w:t xml:space="preserve">30fps </w:t>
      </w:r>
      <w:r>
        <w:br/>
      </w:r>
      <w:r>
        <w:rPr>
          <w:rFonts w:ascii="Helvetica"/>
          <w:color w:val="111111"/>
          <w:sz w:val="19"/>
          <w:shd w:val="clear" w:color="auto" w:fill="FFFFFF"/>
        </w:rPr>
        <w:t xml:space="preserve">71.博丽灵梦所在的神社是什么？ </w:t>
      </w:r>
      <w:r>
        <w:br/>
      </w:r>
      <w:r>
        <w:rPr>
          <w:rFonts w:ascii="Helvetica"/>
          <w:color w:val="111111"/>
          <w:sz w:val="19"/>
          <w:shd w:val="clear" w:color="auto" w:fill="FFFFFF"/>
        </w:rPr>
        <w:t xml:space="preserve">博丽神社 </w:t>
      </w:r>
      <w:r>
        <w:br/>
      </w:r>
      <w:r>
        <w:rPr>
          <w:rFonts w:ascii="Helvetica"/>
          <w:color w:val="111111"/>
          <w:sz w:val="19"/>
          <w:shd w:val="clear" w:color="auto" w:fill="FFFFFF"/>
        </w:rPr>
        <w:t xml:space="preserve">72.日本剑圣宫本武藏自创的武术是什么？ </w:t>
      </w:r>
      <w:r>
        <w:br/>
      </w:r>
      <w:r>
        <w:rPr>
          <w:rFonts w:ascii="Helvetica"/>
          <w:color w:val="111111"/>
          <w:sz w:val="19"/>
          <w:shd w:val="clear" w:color="auto" w:fill="FFFFFF"/>
        </w:rPr>
        <w:t xml:space="preserve">二天一流 </w:t>
      </w:r>
      <w:r>
        <w:br/>
      </w:r>
      <w:r>
        <w:rPr>
          <w:rFonts w:ascii="Helvetica"/>
          <w:color w:val="111111"/>
          <w:sz w:val="19"/>
          <w:shd w:val="clear" w:color="auto" w:fill="FFFFFF"/>
        </w:rPr>
        <w:t xml:space="preserve">73.“今天的风儿好喧嚣啊”的出处。 </w:t>
      </w:r>
      <w:r>
        <w:br/>
      </w:r>
      <w:r>
        <w:rPr>
          <w:rFonts w:ascii="Helvetica"/>
          <w:color w:val="111111"/>
          <w:sz w:val="19"/>
          <w:shd w:val="clear" w:color="auto" w:fill="FFFFFF"/>
        </w:rPr>
        <w:t xml:space="preserve">男子高中生的日常 </w:t>
      </w:r>
      <w:r>
        <w:br/>
      </w:r>
      <w:r>
        <w:rPr>
          <w:rFonts w:ascii="Helvetica"/>
          <w:color w:val="111111"/>
          <w:sz w:val="19"/>
          <w:shd w:val="clear" w:color="auto" w:fill="FFFFFF"/>
        </w:rPr>
        <w:t xml:space="preserve">74.声优喜多村英梨被中国网友戏称为？ </w:t>
      </w:r>
      <w:r>
        <w:br/>
      </w:r>
      <w:r>
        <w:rPr>
          <w:rFonts w:ascii="Helvetica"/>
          <w:color w:val="111111"/>
          <w:sz w:val="19"/>
          <w:shd w:val="clear" w:color="auto" w:fill="FFFFFF"/>
        </w:rPr>
        <w:t xml:space="preserve">酋长 </w:t>
      </w:r>
      <w:r>
        <w:br/>
      </w:r>
      <w:r>
        <w:rPr>
          <w:rFonts w:ascii="Helvetica"/>
          <w:color w:val="111111"/>
          <w:sz w:val="19"/>
          <w:shd w:val="clear" w:color="auto" w:fill="FFFFFF"/>
        </w:rPr>
        <w:t xml:space="preserve">75.下面哪个角色不是浪川大辅配的？ </w:t>
      </w:r>
      <w:r>
        <w:br/>
      </w:r>
      <w:r>
        <w:rPr>
          <w:rFonts w:ascii="Helvetica"/>
          <w:color w:val="111111"/>
          <w:sz w:val="19"/>
          <w:shd w:val="clear" w:color="auto" w:fill="FFFFFF"/>
        </w:rPr>
        <w:t xml:space="preserve">怪盗基德 </w:t>
      </w:r>
      <w:r>
        <w:br/>
      </w:r>
      <w:r>
        <w:rPr>
          <w:rFonts w:ascii="Helvetica"/>
          <w:color w:val="111111"/>
          <w:sz w:val="19"/>
          <w:shd w:val="clear" w:color="auto" w:fill="FFFFFF"/>
        </w:rPr>
        <w:t xml:space="preserve">76.《虫之歌》中的狮子堂戌子绰号是？ </w:t>
      </w:r>
      <w:r>
        <w:br/>
      </w:r>
      <w:r>
        <w:rPr>
          <w:rFonts w:ascii="Helvetica"/>
          <w:color w:val="111111"/>
          <w:sz w:val="19"/>
          <w:shd w:val="clear" w:color="auto" w:fill="FFFFFF"/>
        </w:rPr>
        <w:t xml:space="preserve">小狗 </w:t>
      </w:r>
      <w:r>
        <w:br/>
      </w:r>
      <w:r>
        <w:rPr>
          <w:rFonts w:ascii="Helvetica"/>
          <w:color w:val="111111"/>
          <w:sz w:val="19"/>
          <w:shd w:val="clear" w:color="auto" w:fill="FFFFFF"/>
        </w:rPr>
        <w:t xml:space="preserve">77.谁被称为日本动画界的黑泽明？ </w:t>
      </w:r>
      <w:r>
        <w:br/>
      </w:r>
      <w:r>
        <w:rPr>
          <w:rFonts w:ascii="Helvetica"/>
          <w:color w:val="111111"/>
          <w:sz w:val="19"/>
          <w:shd w:val="clear" w:color="auto" w:fill="FFFFFF"/>
        </w:rPr>
        <w:t xml:space="preserve">宫崎骏 </w:t>
      </w:r>
      <w:r>
        <w:br/>
      </w:r>
      <w:r>
        <w:rPr>
          <w:rFonts w:ascii="Helvetica"/>
          <w:color w:val="111111"/>
          <w:sz w:val="19"/>
          <w:shd w:val="clear" w:color="auto" w:fill="FFFFFF"/>
        </w:rPr>
        <w:t xml:space="preserve">78.回转企鹅罐中一共有多少个ED？出了多少个OST？ </w:t>
      </w:r>
      <w:r>
        <w:br/>
      </w:r>
      <w:r>
        <w:rPr>
          <w:rFonts w:ascii="Helvetica"/>
          <w:color w:val="111111"/>
          <w:sz w:val="19"/>
          <w:shd w:val="clear" w:color="auto" w:fill="FFFFFF"/>
        </w:rPr>
        <w:t xml:space="preserve">10，8 </w:t>
      </w:r>
      <w:r>
        <w:br/>
      </w:r>
      <w:r>
        <w:rPr>
          <w:rFonts w:ascii="Helvetica"/>
          <w:color w:val="111111"/>
          <w:sz w:val="19"/>
          <w:shd w:val="clear" w:color="auto" w:fill="FFFFFF"/>
        </w:rPr>
        <w:t xml:space="preserve">79.以下不是光色三原色的是？ </w:t>
      </w:r>
      <w:r>
        <w:br/>
      </w:r>
      <w:r>
        <w:rPr>
          <w:rFonts w:ascii="Helvetica"/>
          <w:color w:val="111111"/>
          <w:sz w:val="19"/>
          <w:shd w:val="clear" w:color="auto" w:fill="FFFFFF"/>
        </w:rPr>
        <w:t xml:space="preserve">绿色 </w:t>
      </w:r>
      <w:r>
        <w:br/>
      </w:r>
      <w:r>
        <w:rPr>
          <w:rFonts w:ascii="Helvetica"/>
          <w:color w:val="111111"/>
          <w:sz w:val="19"/>
          <w:shd w:val="clear" w:color="auto" w:fill="FFFFFF"/>
        </w:rPr>
        <w:t xml:space="preserve">80.物语系列中忍野忍拥有的妖刀名号是？ </w:t>
      </w:r>
      <w:r>
        <w:br/>
      </w:r>
      <w:r>
        <w:rPr>
          <w:rFonts w:ascii="Helvetica"/>
          <w:color w:val="111111"/>
          <w:sz w:val="19"/>
          <w:shd w:val="clear" w:color="auto" w:fill="FFFFFF"/>
        </w:rPr>
        <w:t xml:space="preserve">心渡 </w:t>
      </w:r>
      <w:r>
        <w:br/>
      </w:r>
      <w:r>
        <w:rPr>
          <w:rFonts w:ascii="Helvetica"/>
          <w:color w:val="111111"/>
          <w:sz w:val="19"/>
          <w:shd w:val="clear" w:color="auto" w:fill="FFFFFF"/>
        </w:rPr>
        <w:t xml:space="preserve">81.高达的英文缩写是。 </w:t>
      </w:r>
      <w:r>
        <w:br/>
      </w:r>
      <w:r>
        <w:rPr>
          <w:rFonts w:ascii="Helvetica"/>
          <w:color w:val="111111"/>
          <w:sz w:val="19"/>
          <w:shd w:val="clear" w:color="auto" w:fill="FFFFFF"/>
        </w:rPr>
        <w:t xml:space="preserve">GUNDAM </w:t>
      </w:r>
      <w:r>
        <w:br/>
      </w:r>
      <w:r>
        <w:rPr>
          <w:rFonts w:ascii="Helvetica"/>
          <w:color w:val="111111"/>
          <w:sz w:val="19"/>
          <w:shd w:val="clear" w:color="auto" w:fill="FFFFFF"/>
        </w:rPr>
        <w:t xml:space="preserve">82.蒙奇·D·路飞出自哪个作品。 </w:t>
      </w:r>
      <w:r>
        <w:br/>
      </w:r>
      <w:r>
        <w:rPr>
          <w:rFonts w:ascii="Helvetica"/>
          <w:color w:val="111111"/>
          <w:sz w:val="19"/>
          <w:shd w:val="clear" w:color="auto" w:fill="FFFFFF"/>
        </w:rPr>
        <w:t xml:space="preserve">海贼王 </w:t>
      </w:r>
      <w:r>
        <w:br/>
      </w:r>
      <w:r>
        <w:rPr>
          <w:rFonts w:ascii="Helvetica"/>
          <w:color w:val="111111"/>
          <w:sz w:val="19"/>
          <w:shd w:val="clear" w:color="auto" w:fill="FFFFFF"/>
        </w:rPr>
        <w:t xml:space="preserve">83.“给我一个支点，我可以撬动地球”这句话是谁说的？ </w:t>
      </w:r>
      <w:r>
        <w:br/>
      </w:r>
      <w:r>
        <w:rPr>
          <w:rFonts w:ascii="Helvetica"/>
          <w:color w:val="111111"/>
          <w:sz w:val="19"/>
          <w:shd w:val="clear" w:color="auto" w:fill="FFFFFF"/>
        </w:rPr>
        <w:t xml:space="preserve">阿基米德 </w:t>
      </w:r>
      <w:r>
        <w:br/>
      </w:r>
      <w:r>
        <w:rPr>
          <w:rFonts w:ascii="Helvetica"/>
          <w:color w:val="111111"/>
          <w:sz w:val="19"/>
          <w:shd w:val="clear" w:color="auto" w:fill="FFFFFF"/>
        </w:rPr>
        <w:t xml:space="preserve">84.《中二病也要谈恋爱》中小鸟游六花的姐姐叫什么名字？ </w:t>
      </w:r>
      <w:r>
        <w:br/>
      </w:r>
      <w:r>
        <w:rPr>
          <w:rFonts w:ascii="Helvetica"/>
          <w:color w:val="111111"/>
          <w:sz w:val="19"/>
          <w:shd w:val="clear" w:color="auto" w:fill="FFFFFF"/>
        </w:rPr>
        <w:t xml:space="preserve">小鸟游十花 </w:t>
      </w:r>
      <w:r>
        <w:br/>
      </w:r>
      <w:r>
        <w:rPr>
          <w:rFonts w:ascii="Helvetica"/>
          <w:color w:val="111111"/>
          <w:sz w:val="19"/>
          <w:shd w:val="clear" w:color="auto" w:fill="FFFFFF"/>
        </w:rPr>
        <w:t xml:space="preserve">85.《英雄联盟》中盖伦是哪个势力的。 </w:t>
      </w:r>
      <w:r>
        <w:br/>
      </w:r>
      <w:r>
        <w:rPr>
          <w:rFonts w:ascii="Helvetica"/>
          <w:color w:val="111111"/>
          <w:sz w:val="19"/>
          <w:shd w:val="clear" w:color="auto" w:fill="FFFFFF"/>
        </w:rPr>
        <w:t xml:space="preserve">德玛西亚 </w:t>
      </w:r>
      <w:r>
        <w:br/>
      </w:r>
      <w:r>
        <w:rPr>
          <w:rFonts w:ascii="Helvetica"/>
          <w:color w:val="111111"/>
          <w:sz w:val="19"/>
          <w:shd w:val="clear" w:color="auto" w:fill="FFFFFF"/>
        </w:rPr>
        <w:t xml:space="preserve">86.幽灵行军不是谁的固有结界 </w:t>
      </w:r>
      <w:r>
        <w:br/>
      </w:r>
      <w:r>
        <w:rPr>
          <w:rFonts w:ascii="Helvetica"/>
          <w:color w:val="111111"/>
          <w:sz w:val="19"/>
          <w:shd w:val="clear" w:color="auto" w:fill="FFFFFF"/>
        </w:rPr>
        <w:t xml:space="preserve">梵·斐姆 </w:t>
      </w:r>
      <w:r>
        <w:br/>
      </w:r>
      <w:r>
        <w:rPr>
          <w:rFonts w:ascii="Helvetica"/>
          <w:color w:val="111111"/>
          <w:sz w:val="19"/>
          <w:shd w:val="clear" w:color="auto" w:fill="FFFFFF"/>
        </w:rPr>
        <w:t xml:space="preserve">87.《化物语》中战场原黑仪的配音是谁？ </w:t>
      </w:r>
      <w:r>
        <w:br/>
      </w:r>
      <w:r>
        <w:rPr>
          <w:rFonts w:ascii="Helvetica"/>
          <w:color w:val="111111"/>
          <w:sz w:val="19"/>
          <w:shd w:val="clear" w:color="auto" w:fill="FFFFFF"/>
        </w:rPr>
        <w:t xml:space="preserve">斋藤千和 </w:t>
      </w:r>
      <w:r>
        <w:br/>
      </w:r>
      <w:r>
        <w:rPr>
          <w:rFonts w:ascii="Helvetica"/>
          <w:color w:val="111111"/>
          <w:sz w:val="19"/>
          <w:shd w:val="clear" w:color="auto" w:fill="FFFFFF"/>
        </w:rPr>
        <w:t xml:space="preserve">88.春秋战国时期，哪家学说的主张是“兼爱”“非攻”？ </w:t>
      </w:r>
      <w:r>
        <w:br/>
      </w:r>
      <w:r>
        <w:rPr>
          <w:rFonts w:ascii="Helvetica"/>
          <w:color w:val="111111"/>
          <w:sz w:val="19"/>
          <w:shd w:val="clear" w:color="auto" w:fill="FFFFFF"/>
        </w:rPr>
        <w:t xml:space="preserve">墨家 </w:t>
      </w:r>
      <w:r>
        <w:br/>
      </w:r>
      <w:r>
        <w:rPr>
          <w:rFonts w:ascii="Helvetica"/>
          <w:color w:val="111111"/>
          <w:sz w:val="19"/>
          <w:shd w:val="clear" w:color="auto" w:fill="FFFFFF"/>
        </w:rPr>
        <w:t xml:space="preserve">89.《未来日记》中女主叫什么名字？ </w:t>
      </w:r>
      <w:r>
        <w:br/>
      </w:r>
      <w:r>
        <w:rPr>
          <w:rFonts w:ascii="Helvetica"/>
          <w:color w:val="111111"/>
          <w:sz w:val="19"/>
          <w:shd w:val="clear" w:color="auto" w:fill="FFFFFF"/>
        </w:rPr>
        <w:t xml:space="preserve">我妻由乃 </w:t>
      </w:r>
      <w:r>
        <w:br/>
      </w:r>
      <w:r>
        <w:rPr>
          <w:rFonts w:ascii="Helvetica"/>
          <w:color w:val="111111"/>
          <w:sz w:val="19"/>
          <w:shd w:val="clear" w:color="auto" w:fill="FFFFFF"/>
        </w:rPr>
        <w:t xml:space="preserve">90.路飞的爷爷是？ </w:t>
      </w:r>
      <w:r>
        <w:br/>
      </w:r>
      <w:r>
        <w:rPr>
          <w:rFonts w:ascii="Helvetica"/>
          <w:color w:val="111111"/>
          <w:sz w:val="19"/>
          <w:shd w:val="clear" w:color="auto" w:fill="FFFFFF"/>
        </w:rPr>
        <w:t xml:space="preserve">海军 </w:t>
      </w:r>
      <w:r>
        <w:br/>
      </w:r>
      <w:r>
        <w:rPr>
          <w:rFonts w:ascii="Helvetica"/>
          <w:color w:val="111111"/>
          <w:sz w:val="19"/>
          <w:shd w:val="clear" w:color="auto" w:fill="FFFFFF"/>
        </w:rPr>
        <w:t xml:space="preserve">91.“拔刀，拔刀，拔刀”出自哪部漫画？ </w:t>
      </w:r>
      <w:r>
        <w:br/>
      </w:r>
      <w:r>
        <w:rPr>
          <w:rFonts w:ascii="Helvetica"/>
          <w:color w:val="111111"/>
          <w:sz w:val="19"/>
          <w:shd w:val="clear" w:color="auto" w:fill="FFFFFF"/>
        </w:rPr>
        <w:t xml:space="preserve">K </w:t>
      </w:r>
      <w:r>
        <w:t xml:space="preserve"> </w:t>
      </w:r>
      <w:r>
        <w:br/>
      </w:r>
      <w:r>
        <w:rPr>
          <w:rFonts w:ascii="宋体" w:hAnsi="宋体"/>
          <w:color w:val="000000"/>
        </w:rPr>
        <w:t>#1 《新本格魔法少女莉丝佳》中莉丝佳使用什么魔法？</w:t>
      </w:r>
      <w:r>
        <w:br/>
      </w:r>
      <w:r>
        <w:rPr>
          <w:rFonts w:ascii="宋体" w:hAnsi="宋体"/>
          <w:color w:val="000000"/>
        </w:rPr>
        <w:t xml:space="preserve">时间 </w:t>
      </w:r>
      <w:r>
        <w:br/>
      </w:r>
      <w:r>
        <w:br/>
      </w:r>
      <w:r>
        <w:rPr>
          <w:rFonts w:ascii="宋体" w:hAnsi="宋体"/>
          <w:color w:val="000000"/>
        </w:rPr>
        <w:t>#2 “耶稣的晚宴”此绝招出自哪部动漫？</w:t>
      </w:r>
      <w:r>
        <w:br/>
      </w:r>
      <w:r>
        <w:rPr>
          <w:rFonts w:ascii="宋体" w:hAnsi="宋体"/>
          <w:color w:val="000000"/>
        </w:rPr>
        <w:t>钢铁神兵</w:t>
      </w:r>
      <w:r>
        <w:br/>
      </w:r>
      <w:r>
        <w:br/>
      </w:r>
      <w:r>
        <w:rPr>
          <w:rFonts w:ascii="宋体" w:hAnsi="宋体"/>
          <w:color w:val="000000"/>
        </w:rPr>
        <w:t>#3 《大剑》中史上最强的战士迪妮莎是怎么死的？</w:t>
      </w:r>
      <w:r>
        <w:br/>
      </w:r>
      <w:r>
        <w:rPr>
          <w:rFonts w:ascii="宋体" w:hAnsi="宋体"/>
          <w:color w:val="000000"/>
        </w:rPr>
        <w:t>被普莉西拉偷袭所杀</w:t>
      </w:r>
      <w:r>
        <w:br/>
      </w:r>
      <w:r>
        <w:br/>
      </w:r>
      <w:r>
        <w:rPr>
          <w:rFonts w:ascii="宋体" w:hAnsi="宋体"/>
          <w:color w:val="000000"/>
        </w:rPr>
        <w:t>#4 数码暴龙第一季的主题曲叫什么</w:t>
      </w:r>
      <w:r>
        <w:br/>
      </w:r>
      <w:r>
        <w:rPr>
          <w:rFonts w:ascii="宋体" w:hAnsi="宋体"/>
          <w:color w:val="000000"/>
        </w:rPr>
        <w:t>Butterfly</w:t>
      </w:r>
      <w:r>
        <w:br/>
      </w:r>
      <w:r>
        <w:br/>
      </w:r>
      <w:r>
        <w:rPr>
          <w:rFonts w:ascii="宋体" w:hAnsi="宋体"/>
          <w:color w:val="000000"/>
        </w:rPr>
        <w:t>#5 《Code Geass 反叛的鲁路修》中日本被不列颠帝国改称为什么？</w:t>
      </w:r>
      <w:r>
        <w:br/>
      </w:r>
      <w:r>
        <w:rPr>
          <w:rFonts w:ascii="宋体" w:hAnsi="宋体"/>
          <w:color w:val="000000"/>
        </w:rPr>
        <w:t>11区</w:t>
      </w:r>
      <w:r>
        <w:br/>
      </w:r>
      <w:r>
        <w:br/>
      </w:r>
      <w:r>
        <w:rPr>
          <w:rFonts w:ascii="宋体" w:hAnsi="宋体"/>
          <w:color w:val="000000"/>
        </w:rPr>
        <w:t>#6 创价学会御本尊(4代目)的sm号是多少</w:t>
      </w:r>
      <w:r>
        <w:br/>
      </w:r>
      <w:r>
        <w:rPr>
          <w:rFonts w:ascii="宋体" w:hAnsi="宋体"/>
          <w:color w:val="000000"/>
        </w:rPr>
        <w:t>sm6999999</w:t>
      </w:r>
      <w:r>
        <w:br/>
      </w:r>
      <w:r>
        <w:br/>
      </w:r>
      <w:r>
        <w:rPr>
          <w:rFonts w:ascii="宋体" w:hAnsi="宋体"/>
          <w:color w:val="000000"/>
        </w:rPr>
        <w:t>#7 机动战士高达中的牛高型号是？</w:t>
      </w:r>
      <w:r>
        <w:br/>
      </w:r>
      <w:r>
        <w:rPr>
          <w:rFonts w:ascii="宋体" w:hAnsi="宋体"/>
          <w:color w:val="000000"/>
        </w:rPr>
        <w:t>RX-93</w:t>
      </w:r>
      <w:r>
        <w:br/>
      </w:r>
      <w:r>
        <w:br/>
      </w:r>
      <w:r>
        <w:rPr>
          <w:rFonts w:ascii="宋体" w:hAnsi="宋体"/>
          <w:color w:val="000000"/>
        </w:rPr>
        <w:t xml:space="preserve">#8 以下哪部作品出品时间最早 </w:t>
      </w:r>
      <w:r>
        <w:br/>
      </w:r>
      <w:r>
        <w:rPr>
          <w:rFonts w:ascii="宋体" w:hAnsi="宋体"/>
          <w:color w:val="000000"/>
        </w:rPr>
        <w:t>飞跃巅峰</w:t>
      </w:r>
      <w:r>
        <w:br/>
      </w:r>
      <w:r>
        <w:br/>
      </w:r>
      <w:r>
        <w:rPr>
          <w:rFonts w:ascii="宋体" w:hAnsi="宋体"/>
          <w:color w:val="000000"/>
        </w:rPr>
        <w:t xml:space="preserve">#9 下面哪一位不是《天地无用》系列中的三女神？ </w:t>
      </w:r>
      <w:r>
        <w:br/>
      </w:r>
      <w:r>
        <w:rPr>
          <w:rFonts w:ascii="宋体" w:hAnsi="宋体"/>
          <w:color w:val="000000"/>
        </w:rPr>
        <w:t>魉呼（注：鹫羽 访希深 津名魅都是）</w:t>
      </w:r>
      <w:r>
        <w:br/>
      </w:r>
      <w:r>
        <w:br/>
      </w:r>
      <w:r>
        <w:rPr>
          <w:rFonts w:ascii="宋体" w:hAnsi="宋体"/>
          <w:color w:val="000000"/>
        </w:rPr>
        <w:t>#10 被称为"LOL"的游戏是什么？</w:t>
      </w:r>
      <w:r>
        <w:br/>
      </w:r>
      <w:r>
        <w:rPr>
          <w:rFonts w:ascii="宋体" w:hAnsi="宋体"/>
          <w:color w:val="000000"/>
        </w:rPr>
        <w:t>英雄联盟</w:t>
      </w:r>
      <w:r>
        <w:br/>
      </w:r>
      <w:r>
        <w:br/>
      </w:r>
      <w:r>
        <w:rPr>
          <w:rFonts w:ascii="宋体" w:hAnsi="宋体"/>
          <w:color w:val="000000"/>
        </w:rPr>
        <w:t>#11 寒蝉里龙宫礼奈惯用的武器是？</w:t>
      </w:r>
      <w:r>
        <w:br/>
      </w:r>
      <w:r>
        <w:rPr>
          <w:rFonts w:ascii="宋体" w:hAnsi="宋体"/>
          <w:color w:val="000000"/>
        </w:rPr>
        <w:t>柴刀</w:t>
      </w:r>
      <w:r>
        <w:br/>
      </w:r>
      <w:r>
        <w:br/>
      </w:r>
      <w:r>
        <w:rPr>
          <w:rFonts w:ascii="宋体" w:hAnsi="宋体"/>
          <w:color w:val="000000"/>
        </w:rPr>
        <w:t>#12 《东方妖妖梦》Phantasm面BOSS叫什么名字？</w:t>
      </w:r>
      <w:r>
        <w:br/>
      </w:r>
      <w:r>
        <w:rPr>
          <w:rFonts w:ascii="宋体" w:hAnsi="宋体"/>
          <w:color w:val="000000"/>
        </w:rPr>
        <w:t>八云紫</w:t>
      </w:r>
      <w:r>
        <w:br/>
      </w:r>
      <w:r>
        <w:br/>
      </w:r>
      <w:r>
        <w:rPr>
          <w:rFonts w:ascii="宋体" w:hAnsi="宋体"/>
          <w:color w:val="000000"/>
        </w:rPr>
        <w:t>#13 下列哪种立体匹配算法不是全局匹配算法？</w:t>
      </w:r>
      <w:r>
        <w:br/>
      </w:r>
      <w:r>
        <w:rPr>
          <w:rFonts w:ascii="宋体" w:hAnsi="宋体"/>
          <w:color w:val="000000"/>
        </w:rPr>
        <w:t>(你瞎蒙吧 T_T)</w:t>
      </w:r>
      <w:r>
        <w:br/>
      </w:r>
      <w:r>
        <w:br/>
      </w:r>
      <w:r>
        <w:rPr>
          <w:rFonts w:ascii="宋体" w:hAnsi="宋体"/>
          <w:color w:val="000000"/>
        </w:rPr>
        <w:t>#14 宏观经济学中的AS指的是什么？</w:t>
      </w:r>
      <w:r>
        <w:br/>
      </w:r>
      <w:r>
        <w:rPr>
          <w:rFonts w:ascii="宋体" w:hAnsi="宋体"/>
          <w:color w:val="000000"/>
        </w:rPr>
        <w:t>Aggregate Supply（想选～After Story～这个的去面壁）</w:t>
      </w:r>
      <w:r>
        <w:br/>
      </w:r>
      <w:r>
        <w:br/>
      </w:r>
      <w:r>
        <w:rPr>
          <w:rFonts w:ascii="宋体" w:hAnsi="宋体"/>
          <w:color w:val="000000"/>
        </w:rPr>
        <w:t>#15 曾参与过《传说系列》OP演唱的歌手及歌团中正确的一组是？</w:t>
      </w:r>
      <w:r>
        <w:br/>
      </w:r>
      <w:r>
        <w:rPr>
          <w:rFonts w:ascii="宋体" w:hAnsi="宋体"/>
          <w:color w:val="000000"/>
        </w:rPr>
        <w:t>(自己蒙吧，我就发现有这几个但是.....)</w:t>
      </w:r>
      <w:r>
        <w:br/>
      </w:r>
      <w:r>
        <w:rPr>
          <w:rFonts w:ascii="宋体" w:hAnsi="宋体"/>
          <w:color w:val="000000"/>
        </w:rPr>
        <w:t>misono</w:t>
      </w:r>
      <w:r>
        <w:br/>
      </w:r>
      <w:r>
        <w:rPr>
          <w:rFonts w:ascii="宋体" w:hAnsi="宋体"/>
          <w:color w:val="000000"/>
        </w:rPr>
        <w:t>DEEN</w:t>
      </w:r>
      <w:r>
        <w:br/>
      </w:r>
      <w:r>
        <w:rPr>
          <w:rFonts w:ascii="宋体" w:hAnsi="宋体"/>
          <w:color w:val="000000"/>
        </w:rPr>
        <w:t xml:space="preserve">奥华子 </w:t>
      </w:r>
      <w:r>
        <w:br/>
      </w:r>
      <w:r>
        <w:rPr>
          <w:rFonts w:ascii="宋体" w:hAnsi="宋体"/>
          <w:color w:val="000000"/>
        </w:rPr>
        <w:t>滨崎步，仓木麻衣</w:t>
      </w:r>
      <w:r>
        <w:br/>
      </w:r>
      <w:r>
        <w:br/>
      </w:r>
      <w:r>
        <w:rPr>
          <w:rFonts w:ascii="宋体" w:hAnsi="宋体"/>
          <w:color w:val="000000"/>
        </w:rPr>
        <w:t>#16 《魔法少女小圆》中小圆的配音是谁？</w:t>
      </w:r>
      <w:r>
        <w:br/>
      </w:r>
      <w:r>
        <w:rPr>
          <w:rFonts w:ascii="宋体" w:hAnsi="宋体"/>
          <w:color w:val="000000"/>
        </w:rPr>
        <w:t>悠木碧</w:t>
      </w:r>
      <w:r>
        <w:br/>
      </w:r>
      <w:r>
        <w:br/>
      </w:r>
      <w:r>
        <w:rPr>
          <w:rFonts w:ascii="宋体" w:hAnsi="宋体"/>
          <w:color w:val="000000"/>
        </w:rPr>
        <w:t>#17 动画《勇者王》里面的GGG正确拼写为？</w:t>
      </w:r>
      <w:r>
        <w:br/>
      </w:r>
      <w:r>
        <w:rPr>
          <w:rFonts w:ascii="宋体" w:hAnsi="宋体"/>
          <w:color w:val="000000"/>
        </w:rPr>
        <w:t>GaoGaiGar</w:t>
      </w:r>
      <w:r>
        <w:br/>
      </w:r>
      <w:r>
        <w:br/>
      </w:r>
      <w:r>
        <w:rPr>
          <w:rFonts w:ascii="宋体" w:hAnsi="宋体"/>
          <w:color w:val="000000"/>
        </w:rPr>
        <w:t>#18 《紫音之王》中谁因为幼年受到惊吓而导致失去了声音？</w:t>
      </w:r>
      <w:r>
        <w:br/>
      </w:r>
      <w:r>
        <w:rPr>
          <w:rFonts w:ascii="宋体" w:hAnsi="宋体"/>
          <w:color w:val="000000"/>
        </w:rPr>
        <w:t>安冈紫音</w:t>
      </w:r>
      <w:r>
        <w:br/>
      </w:r>
      <w:r>
        <w:br/>
      </w:r>
      <w:r>
        <w:rPr>
          <w:rFonts w:ascii="宋体" w:hAnsi="宋体"/>
          <w:color w:val="000000"/>
        </w:rPr>
        <w:t>#19 《蔷薇少女》中翠星石的瞳色是？</w:t>
      </w:r>
      <w:r>
        <w:br/>
      </w:r>
      <w:r>
        <w:rPr>
          <w:rFonts w:ascii="宋体" w:hAnsi="宋体"/>
          <w:color w:val="000000"/>
        </w:rPr>
        <w:t>左绿右红</w:t>
      </w:r>
      <w:r>
        <w:br/>
      </w:r>
      <w:r>
        <w:br/>
      </w:r>
      <w:r>
        <w:rPr>
          <w:rFonts w:ascii="宋体" w:hAnsi="宋体"/>
          <w:color w:val="000000"/>
        </w:rPr>
        <w:t>#20 娶妻当如樱庭葵，生女当如___。</w:t>
      </w:r>
      <w:r>
        <w:br/>
      </w:r>
      <w:r>
        <w:rPr>
          <w:rFonts w:ascii="宋体" w:hAnsi="宋体"/>
          <w:color w:val="000000"/>
        </w:rPr>
        <w:t>泉此方</w:t>
      </w:r>
      <w:r>
        <w:br/>
      </w:r>
      <w:r>
        <w:br/>
      </w:r>
      <w:r>
        <w:rPr>
          <w:rFonts w:ascii="宋体" w:hAnsi="宋体"/>
          <w:color w:val="000000"/>
        </w:rPr>
        <w:t>#21 去除掉头和尾巴的马达加斯加蟑螂是什么味道？</w:t>
      </w:r>
      <w:r>
        <w:br/>
      </w:r>
      <w:r>
        <w:rPr>
          <w:rFonts w:ascii="宋体" w:hAnsi="宋体"/>
          <w:color w:val="000000"/>
        </w:rPr>
        <w:t>鸡肉味，嘎嘣脆</w:t>
      </w:r>
      <w:r>
        <w:br/>
      </w:r>
      <w:r>
        <w:br/>
      </w:r>
      <w:r>
        <w:rPr>
          <w:rFonts w:ascii="宋体" w:hAnsi="宋体"/>
          <w:color w:val="000000"/>
        </w:rPr>
        <w:t>#22 恶作剧之吻男主角名字是（）</w:t>
      </w:r>
      <w:r>
        <w:br/>
      </w:r>
      <w:r>
        <w:rPr>
          <w:rFonts w:ascii="宋体" w:hAnsi="宋体"/>
          <w:color w:val="000000"/>
        </w:rPr>
        <w:t>入江直树</w:t>
      </w:r>
      <w:r>
        <w:br/>
      </w:r>
      <w:r>
        <w:br/>
      </w:r>
      <w:r>
        <w:rPr>
          <w:rFonts w:ascii="宋体" w:hAnsi="宋体"/>
          <w:color w:val="000000"/>
        </w:rPr>
        <w:t>#23 《北斗神拳》主角健在师兄弟4人中排行第几</w:t>
      </w:r>
      <w:r>
        <w:br/>
      </w:r>
      <w:r>
        <w:rPr>
          <w:rFonts w:ascii="宋体" w:hAnsi="宋体"/>
          <w:color w:val="000000"/>
        </w:rPr>
        <w:t>老三</w:t>
      </w:r>
      <w:r>
        <w:br/>
      </w:r>
      <w:r>
        <w:br/>
      </w:r>
      <w:r>
        <w:rPr>
          <w:rFonts w:ascii="宋体" w:hAnsi="宋体"/>
          <w:color w:val="000000"/>
        </w:rPr>
        <w:t>#24 《哆啦A梦》中多啦A梦是从什么时代来的？</w:t>
      </w:r>
      <w:r>
        <w:br/>
      </w:r>
      <w:r>
        <w:rPr>
          <w:rFonts w:ascii="宋体" w:hAnsi="宋体"/>
          <w:color w:val="000000"/>
        </w:rPr>
        <w:t>22世纪</w:t>
      </w:r>
      <w:r>
        <w:br/>
      </w:r>
      <w:r>
        <w:br/>
      </w:r>
      <w:r>
        <w:rPr>
          <w:rFonts w:ascii="宋体" w:hAnsi="宋体"/>
          <w:color w:val="000000"/>
        </w:rPr>
        <w:t>#25 《海贼王》的作者是谁？</w:t>
      </w:r>
      <w:r>
        <w:br/>
      </w:r>
      <w:r>
        <w:rPr>
          <w:rFonts w:ascii="宋体" w:hAnsi="宋体"/>
          <w:color w:val="000000"/>
        </w:rPr>
        <w:t>尾田荣一郎</w:t>
      </w:r>
      <w:r>
        <w:t xml:space="preserve"> </w:t>
      </w:r>
      <w:r>
        <w:br/>
      </w:r>
      <w:r>
        <w:rPr>
          <w:rFonts w:ascii="宋体" w:hAnsi="宋体"/>
          <w:color w:val="000000"/>
        </w:rPr>
        <w:t>#26 《新世纪福音战士》中的凌波丽的配音是谁？</w:t>
      </w:r>
      <w:r>
        <w:br/>
      </w:r>
      <w:r>
        <w:rPr>
          <w:rFonts w:ascii="宋体" w:hAnsi="宋体"/>
          <w:color w:val="000000"/>
        </w:rPr>
        <w:t>林原惠</w:t>
      </w:r>
      <w:r>
        <w:br/>
      </w:r>
      <w:r>
        <w:br/>
      </w:r>
      <w:r>
        <w:rPr>
          <w:rFonts w:ascii="宋体" w:hAnsi="宋体"/>
          <w:color w:val="000000"/>
        </w:rPr>
        <w:t>#27 以下哪一个是“完全数”</w:t>
      </w:r>
      <w:r>
        <w:br/>
      </w:r>
      <w:r>
        <w:rPr>
          <w:rFonts w:ascii="宋体" w:hAnsi="宋体"/>
          <w:color w:val="000000"/>
        </w:rPr>
        <w:t>496</w:t>
      </w:r>
      <w:r>
        <w:br/>
      </w:r>
      <w:r>
        <w:br/>
      </w:r>
      <w:r>
        <w:rPr>
          <w:rFonts w:ascii="宋体" w:hAnsi="宋体"/>
          <w:color w:val="000000"/>
        </w:rPr>
        <w:t>#28 生前川上伦子没有配过哪部动画的角色？</w:t>
      </w:r>
      <w:r>
        <w:br/>
      </w:r>
      <w:r>
        <w:rPr>
          <w:rFonts w:ascii="宋体" w:hAnsi="宋体"/>
          <w:color w:val="000000"/>
        </w:rPr>
        <w:t>CLANNAD 古河渚</w:t>
      </w:r>
      <w:r>
        <w:br/>
      </w:r>
      <w:r>
        <w:br/>
      </w:r>
      <w:r>
        <w:rPr>
          <w:rFonts w:ascii="宋体" w:hAnsi="宋体"/>
          <w:color w:val="000000"/>
        </w:rPr>
        <w:t>#29 葛炮的基友的名字是？</w:t>
      </w:r>
      <w:r>
        <w:br/>
      </w:r>
      <w:r>
        <w:rPr>
          <w:rFonts w:ascii="宋体" w:hAnsi="宋体"/>
          <w:color w:val="000000"/>
        </w:rPr>
        <w:t>（没找到求普）</w:t>
      </w:r>
      <w:r>
        <w:br/>
      </w:r>
      <w:r>
        <w:br/>
      </w:r>
      <w:r>
        <w:rPr>
          <w:rFonts w:ascii="宋体" w:hAnsi="宋体"/>
          <w:color w:val="000000"/>
        </w:rPr>
        <w:t>#30 《last hope》中波多野卓巳医生喜欢几点吃点心？</w:t>
      </w:r>
      <w:r>
        <w:br/>
      </w:r>
      <w:r>
        <w:rPr>
          <w:rFonts w:ascii="宋体" w:hAnsi="宋体"/>
          <w:color w:val="000000"/>
        </w:rPr>
        <w:t>（我还没的吃呢）</w:t>
      </w:r>
      <w:r>
        <w:br/>
      </w:r>
      <w:r>
        <w:br/>
      </w:r>
      <w:r>
        <w:rPr>
          <w:rFonts w:ascii="宋体" w:hAnsi="宋体"/>
          <w:color w:val="000000"/>
        </w:rPr>
        <w:t>#31 “这个时候只要微笑就可以了”这句经典台词出自于那部动画？</w:t>
      </w:r>
      <w:r>
        <w:br/>
      </w:r>
      <w:r>
        <w:rPr>
          <w:rFonts w:ascii="宋体" w:hAnsi="宋体"/>
          <w:color w:val="000000"/>
        </w:rPr>
        <w:t>《新世纪福音战士》</w:t>
      </w:r>
      <w:r>
        <w:br/>
      </w:r>
      <w:r>
        <w:br/>
      </w:r>
      <w:r>
        <w:rPr>
          <w:rFonts w:ascii="宋体" w:hAnsi="宋体"/>
          <w:color w:val="000000"/>
        </w:rPr>
        <w:t>#32 《我的朋友很少》中邻人部第一次和宿所吃的晚饭是？</w:t>
      </w:r>
      <w:r>
        <w:br/>
      </w:r>
      <w:r>
        <w:rPr>
          <w:rFonts w:ascii="宋体" w:hAnsi="宋体"/>
          <w:color w:val="000000"/>
        </w:rPr>
        <w:t>可能是地狱火锅</w:t>
      </w:r>
      <w:r>
        <w:br/>
      </w:r>
      <w:r>
        <w:br/>
      </w:r>
      <w:r>
        <w:rPr>
          <w:rFonts w:ascii="宋体" w:hAnsi="宋体"/>
          <w:color w:val="000000"/>
        </w:rPr>
        <w:t>#33 T-34坦克Mod1939配备的主炮口径多大</w:t>
      </w:r>
      <w:r>
        <w:br/>
      </w:r>
      <w:r>
        <w:rPr>
          <w:rFonts w:ascii="宋体" w:hAnsi="宋体"/>
          <w:color w:val="000000"/>
        </w:rPr>
        <w:t>76.2mm</w:t>
      </w:r>
      <w:r>
        <w:br/>
      </w:r>
      <w:r>
        <w:br/>
      </w:r>
      <w:r>
        <w:rPr>
          <w:rFonts w:ascii="宋体" w:hAnsi="宋体"/>
          <w:color w:val="000000"/>
        </w:rPr>
        <w:t>#34 2012年日萌萌王是谁？</w:t>
      </w:r>
      <w:r>
        <w:br/>
      </w:r>
      <w:r>
        <w:rPr>
          <w:rFonts w:ascii="宋体" w:hAnsi="宋体"/>
          <w:color w:val="000000"/>
        </w:rPr>
        <w:t>园城寺怜</w:t>
      </w:r>
      <w:r>
        <w:br/>
      </w:r>
      <w:r>
        <w:br/>
      </w:r>
      <w:r>
        <w:rPr>
          <w:rFonts w:ascii="宋体" w:hAnsi="宋体"/>
          <w:color w:val="000000"/>
        </w:rPr>
        <w:t>#35 "银魂", 眼镜代表了什麼...</w:t>
      </w:r>
      <w:r>
        <w:br/>
      </w:r>
      <w:r>
        <w:rPr>
          <w:rFonts w:ascii="宋体" w:hAnsi="宋体"/>
          <w:color w:val="000000"/>
        </w:rPr>
        <w:t>新八</w:t>
      </w:r>
      <w:r>
        <w:br/>
      </w:r>
      <w:r>
        <w:br/>
      </w:r>
      <w:r>
        <w:rPr>
          <w:rFonts w:ascii="宋体" w:hAnsi="宋体"/>
          <w:color w:val="000000"/>
        </w:rPr>
        <w:t>#36 《中二病也要谈恋爱》第一集中，勇太用那只手先接到六花的小脚的？</w:t>
      </w:r>
      <w:r>
        <w:br/>
      </w:r>
      <w:r>
        <w:rPr>
          <w:rFonts w:ascii="宋体" w:hAnsi="宋体"/>
          <w:color w:val="000000"/>
        </w:rPr>
        <w:t>右手（细节帝。。。）</w:t>
      </w:r>
      <w:r>
        <w:br/>
      </w:r>
      <w:r>
        <w:br/>
      </w:r>
      <w:r>
        <w:rPr>
          <w:rFonts w:ascii="宋体" w:hAnsi="宋体"/>
          <w:color w:val="000000"/>
        </w:rPr>
        <w:t>#37 LOL中谁的大招跟御坂美琴相似却不同？</w:t>
      </w:r>
      <w:r>
        <w:br/>
      </w:r>
      <w:r>
        <w:rPr>
          <w:rFonts w:ascii="宋体" w:hAnsi="宋体"/>
          <w:color w:val="000000"/>
        </w:rPr>
        <w:t>拉克丝</w:t>
      </w:r>
      <w:r>
        <w:br/>
      </w:r>
      <w:r>
        <w:br/>
      </w:r>
      <w:r>
        <w:rPr>
          <w:rFonts w:ascii="宋体" w:hAnsi="宋体"/>
          <w:color w:val="000000"/>
        </w:rPr>
        <w:t>#38 游戏王中主角游戏的千年积木其实是什么</w:t>
      </w:r>
      <w:r>
        <w:br/>
      </w:r>
      <w:r>
        <w:rPr>
          <w:rFonts w:ascii="宋体" w:hAnsi="宋体"/>
          <w:color w:val="000000"/>
        </w:rPr>
        <w:t>魔方（不是四棱锥形状的积木吗？？？？看着选吧）</w:t>
      </w:r>
      <w:r>
        <w:br/>
      </w:r>
      <w:r>
        <w:br/>
      </w:r>
      <w:r>
        <w:rPr>
          <w:rFonts w:ascii="宋体" w:hAnsi="宋体"/>
          <w:color w:val="000000"/>
        </w:rPr>
        <w:t>#39 《银魂》中桂小太郎的绰号假发的读音是？【罗马音】</w:t>
      </w:r>
      <w:r>
        <w:br/>
      </w:r>
      <w:r>
        <w:rPr>
          <w:rFonts w:ascii="宋体" w:hAnsi="宋体"/>
          <w:color w:val="000000"/>
        </w:rPr>
        <w:t>zira</w:t>
      </w:r>
      <w:r>
        <w:br/>
      </w:r>
      <w:r>
        <w:br/>
      </w:r>
      <w:r>
        <w:rPr>
          <w:rFonts w:ascii="宋体" w:hAnsi="宋体"/>
          <w:color w:val="000000"/>
        </w:rPr>
        <w:t>#40 轻小说《便·当》系列中，哪个角色作为主角洋抢夺便当时的敌人出现过？</w:t>
      </w:r>
      <w:r>
        <w:br/>
      </w:r>
      <w:r>
        <w:rPr>
          <w:rFonts w:ascii="宋体" w:hAnsi="宋体"/>
          <w:color w:val="000000"/>
        </w:rPr>
        <w:t>淡雪绘理华</w:t>
      </w:r>
      <w:r>
        <w:br/>
      </w:r>
      <w:r>
        <w:br/>
      </w:r>
      <w:r>
        <w:rPr>
          <w:rFonts w:ascii="宋体" w:hAnsi="宋体"/>
          <w:color w:val="000000"/>
        </w:rPr>
        <w:t>#41 一下哪只龙没在《怪物猎人3G》里出现</w:t>
      </w:r>
      <w:r>
        <w:br/>
      </w:r>
      <w:r>
        <w:rPr>
          <w:rFonts w:ascii="宋体" w:hAnsi="宋体"/>
          <w:color w:val="000000"/>
        </w:rPr>
        <w:t>轰龙</w:t>
      </w:r>
      <w:r>
        <w:br/>
      </w:r>
      <w:r>
        <w:br/>
      </w:r>
      <w:r>
        <w:rPr>
          <w:rFonts w:ascii="宋体" w:hAnsi="宋体"/>
          <w:color w:val="000000"/>
        </w:rPr>
        <w:t>#42 杉田智和的职业是</w:t>
      </w:r>
      <w:r>
        <w:br/>
      </w:r>
      <w:r>
        <w:rPr>
          <w:rFonts w:ascii="宋体" w:hAnsi="宋体"/>
          <w:color w:val="000000"/>
        </w:rPr>
        <w:t>声优</w:t>
      </w:r>
      <w:r>
        <w:br/>
      </w:r>
      <w:r>
        <w:br/>
      </w:r>
      <w:r>
        <w:rPr>
          <w:rFonts w:ascii="宋体" w:hAnsi="宋体"/>
          <w:color w:val="000000"/>
        </w:rPr>
        <w:t>#43 蛇足最喜欢的中国明星是？</w:t>
      </w:r>
      <w:r>
        <w:br/>
      </w:r>
      <w:r>
        <w:rPr>
          <w:rFonts w:ascii="宋体" w:hAnsi="宋体"/>
          <w:color w:val="000000"/>
        </w:rPr>
        <w:t>林志玲</w:t>
      </w:r>
      <w:r>
        <w:br/>
      </w:r>
      <w:r>
        <w:br/>
      </w:r>
      <w:r>
        <w:rPr>
          <w:rFonts w:ascii="宋体" w:hAnsi="宋体"/>
          <w:color w:val="000000"/>
        </w:rPr>
        <w:t>#44 马猴烧酒是什么意思？</w:t>
      </w:r>
      <w:r>
        <w:br/>
      </w:r>
      <w:r>
        <w:rPr>
          <w:rFonts w:ascii="宋体" w:hAnsi="宋体"/>
          <w:color w:val="000000"/>
        </w:rPr>
        <w:t>魔法少女</w:t>
      </w:r>
      <w:r>
        <w:br/>
      </w:r>
      <w:r>
        <w:br/>
      </w:r>
      <w:r>
        <w:rPr>
          <w:rFonts w:ascii="宋体" w:hAnsi="宋体"/>
          <w:color w:val="000000"/>
        </w:rPr>
        <w:t>#45 “跟我定下契约 成为魔法少女吧！”这句著名台词出自哪部动漫魔法少女魔法少女小圆</w:t>
      </w:r>
      <w:r>
        <w:br/>
      </w:r>
      <w:r>
        <w:br/>
      </w:r>
      <w:r>
        <w:rPr>
          <w:rFonts w:ascii="宋体" w:hAnsi="宋体"/>
          <w:color w:val="000000"/>
        </w:rPr>
        <w:t>#46 以下哪部作品，不是宫崎骏的作品？</w:t>
      </w:r>
      <w:r>
        <w:br/>
      </w:r>
      <w:r>
        <w:rPr>
          <w:rFonts w:ascii="宋体" w:hAnsi="宋体"/>
          <w:color w:val="000000"/>
        </w:rPr>
        <w:t>夏日大作战</w:t>
      </w:r>
      <w:r>
        <w:br/>
      </w:r>
      <w:r>
        <w:br/>
      </w:r>
      <w:r>
        <w:rPr>
          <w:rFonts w:ascii="宋体" w:hAnsi="宋体"/>
          <w:color w:val="000000"/>
        </w:rPr>
        <w:t>#47 银魂中真选组副长是什么食物的维权主义使者？</w:t>
      </w:r>
      <w:r>
        <w:br/>
      </w:r>
      <w:r>
        <w:rPr>
          <w:rFonts w:ascii="宋体" w:hAnsi="宋体"/>
          <w:color w:val="000000"/>
        </w:rPr>
        <w:t>蛋黄酱</w:t>
      </w:r>
      <w:r>
        <w:br/>
      </w:r>
      <w:r>
        <w:br/>
      </w:r>
      <w:r>
        <w:rPr>
          <w:rFonts w:ascii="宋体" w:hAnsi="宋体"/>
          <w:color w:val="000000"/>
        </w:rPr>
        <w:t>#48 下面哪个不是key社三大催泪弹的作品</w:t>
      </w:r>
      <w:r>
        <w:br/>
      </w:r>
      <w:r>
        <w:rPr>
          <w:rFonts w:ascii="宋体" w:hAnsi="宋体"/>
          <w:color w:val="000000"/>
        </w:rPr>
        <w:t>Rewrite</w:t>
      </w:r>
      <w:r>
        <w:br/>
      </w:r>
      <w:r>
        <w:br/>
      </w:r>
      <w:r>
        <w:rPr>
          <w:rFonts w:ascii="宋体" w:hAnsi="宋体"/>
          <w:color w:val="000000"/>
        </w:rPr>
        <w:t>#49 斜上45度机器维修法是谁发明的</w:t>
      </w:r>
      <w:r>
        <w:br/>
      </w:r>
      <w:r>
        <w:rPr>
          <w:rFonts w:ascii="宋体" w:hAnsi="宋体"/>
          <w:color w:val="000000"/>
        </w:rPr>
        <w:t>御坂美琴</w:t>
      </w:r>
      <w:r>
        <w:br/>
      </w:r>
      <w:r>
        <w:br/>
      </w:r>
      <w:r>
        <w:rPr>
          <w:rFonts w:ascii="宋体" w:hAnsi="宋体"/>
          <w:color w:val="000000"/>
        </w:rPr>
        <w:t>#50 《魂斗罗》FC一代中第三关boss是？</w:t>
      </w:r>
      <w:r>
        <w:br/>
      </w:r>
      <w:r>
        <w:rPr>
          <w:rFonts w:ascii="宋体" w:hAnsi="宋体"/>
          <w:color w:val="000000"/>
        </w:rPr>
        <w:t>挥舞触手的雕像</w:t>
      </w:r>
      <w:r>
        <w:t xml:space="preserve"> </w:t>
      </w:r>
      <w:r>
        <w:br/>
      </w:r>
      <w:r>
        <w:br/>
      </w:r>
      <w:r>
        <w:rPr>
          <w:rFonts w:ascii="宋体" w:hAnsi="宋体"/>
          <w:color w:val="000000"/>
        </w:rPr>
        <w:t>#51 绿头发，金瞳孔，女王范</w:t>
      </w:r>
      <w:r>
        <w:br/>
      </w:r>
      <w:r>
        <w:rPr>
          <w:rFonts w:ascii="宋体" w:hAnsi="宋体"/>
          <w:color w:val="000000"/>
        </w:rPr>
        <w:t>CC</w:t>
      </w:r>
      <w:r>
        <w:br/>
      </w:r>
      <w:r>
        <w:br/>
      </w:r>
      <w:r>
        <w:rPr>
          <w:rFonts w:ascii="宋体" w:hAnsi="宋体"/>
          <w:color w:val="000000"/>
        </w:rPr>
        <w:t>#52 当一枚硬币加速到光速的8/9时,</w:t>
      </w:r>
      <w:r>
        <w:br/>
      </w:r>
      <w:r>
        <w:rPr>
          <w:rFonts w:ascii="宋体" w:hAnsi="宋体"/>
          <w:color w:val="000000"/>
        </w:rPr>
        <w:t>它会发射电磁炮</w:t>
      </w:r>
      <w:r>
        <w:br/>
      </w:r>
      <w:r>
        <w:br/>
      </w:r>
      <w:r>
        <w:rPr>
          <w:rFonts w:ascii="宋体" w:hAnsi="宋体"/>
          <w:color w:val="000000"/>
        </w:rPr>
        <w:t>#53 普遍认为，“金坷垃”系列中的非洲人的真名是？</w:t>
      </w:r>
      <w:r>
        <w:br/>
      </w:r>
      <w:r>
        <w:rPr>
          <w:rFonts w:ascii="宋体" w:hAnsi="宋体"/>
          <w:color w:val="000000"/>
        </w:rPr>
        <w:t>东仙要</w:t>
      </w:r>
      <w:r>
        <w:br/>
      </w:r>
      <w:r>
        <w:br/>
      </w:r>
      <w:r>
        <w:rPr>
          <w:rFonts w:ascii="宋体" w:hAnsi="宋体"/>
          <w:color w:val="000000"/>
        </w:rPr>
        <w:t>#54 以下哪个不是《魔兽世界》中的种族？</w:t>
      </w:r>
      <w:r>
        <w:br/>
      </w:r>
      <w:r>
        <w:rPr>
          <w:rFonts w:ascii="宋体" w:hAnsi="宋体"/>
          <w:color w:val="000000"/>
        </w:rPr>
        <w:t>虫族</w:t>
      </w:r>
      <w:r>
        <w:br/>
      </w:r>
      <w:r>
        <w:br/>
      </w:r>
      <w:r>
        <w:rPr>
          <w:rFonts w:ascii="宋体" w:hAnsi="宋体"/>
          <w:color w:val="000000"/>
        </w:rPr>
        <w:t>#55 《龙与虎》中的龙指的是谁？</w:t>
      </w:r>
      <w:r>
        <w:br/>
      </w:r>
      <w:r>
        <w:rPr>
          <w:rFonts w:ascii="宋体" w:hAnsi="宋体"/>
          <w:color w:val="000000"/>
        </w:rPr>
        <w:t>高须龙儿</w:t>
      </w:r>
      <w:r>
        <w:br/>
      </w:r>
      <w:r>
        <w:br/>
      </w:r>
      <w:r>
        <w:rPr>
          <w:rFonts w:ascii="宋体" w:hAnsi="宋体"/>
          <w:color w:val="000000"/>
        </w:rPr>
        <w:t>#56 海贼王OP&lt;WE ARE!&gt;演唱者的是谁</w:t>
      </w:r>
      <w:r>
        <w:br/>
      </w:r>
      <w:r>
        <w:rPr>
          <w:rFonts w:ascii="宋体" w:hAnsi="宋体"/>
          <w:color w:val="000000"/>
        </w:rPr>
        <w:t>东方神起</w:t>
      </w:r>
      <w:r>
        <w:br/>
      </w:r>
      <w:r>
        <w:br/>
      </w:r>
      <w:r>
        <w:rPr>
          <w:rFonts w:ascii="宋体" w:hAnsi="宋体"/>
          <w:color w:val="000000"/>
        </w:rPr>
        <w:t>#57 mugen人物实力一共有几个级别</w:t>
      </w:r>
      <w:r>
        <w:br/>
      </w:r>
      <w:r>
        <w:rPr>
          <w:rFonts w:ascii="宋体" w:hAnsi="宋体"/>
          <w:color w:val="000000"/>
        </w:rPr>
        <w:t>7个</w:t>
      </w:r>
      <w:r>
        <w:br/>
      </w:r>
      <w:r>
        <w:br/>
      </w:r>
      <w:r>
        <w:rPr>
          <w:rFonts w:ascii="宋体" w:hAnsi="宋体"/>
          <w:color w:val="000000"/>
        </w:rPr>
        <w:t>#58 EVA初号机的装甲涂装是什么颜色？</w:t>
      </w:r>
      <w:r>
        <w:br/>
      </w:r>
      <w:r>
        <w:rPr>
          <w:rFonts w:ascii="宋体" w:hAnsi="宋体"/>
          <w:color w:val="000000"/>
        </w:rPr>
        <w:t>紫色</w:t>
      </w:r>
      <w:r>
        <w:br/>
      </w:r>
      <w:r>
        <w:br/>
      </w:r>
      <w:r>
        <w:rPr>
          <w:rFonts w:ascii="宋体" w:hAnsi="宋体"/>
          <w:color w:val="000000"/>
        </w:rPr>
        <w:t>#59 化物语的监督是谁？</w:t>
      </w:r>
      <w:r>
        <w:br/>
      </w:r>
      <w:r>
        <w:rPr>
          <w:rFonts w:ascii="宋体" w:hAnsi="宋体"/>
          <w:color w:val="000000"/>
        </w:rPr>
        <w:t>新房昭之</w:t>
      </w:r>
      <w:r>
        <w:br/>
      </w:r>
      <w:r>
        <w:br/>
      </w:r>
      <w:r>
        <w:rPr>
          <w:rFonts w:ascii="宋体" w:hAnsi="宋体"/>
          <w:color w:val="000000"/>
        </w:rPr>
        <w:t>#60 以下哪一部游戏作品不属于Galgame？</w:t>
      </w:r>
      <w:r>
        <w:br/>
      </w:r>
      <w:r>
        <w:rPr>
          <w:rFonts w:ascii="宋体" w:hAnsi="宋体"/>
          <w:color w:val="000000"/>
        </w:rPr>
        <w:t>刺客信条</w:t>
      </w:r>
      <w:r>
        <w:br/>
      </w:r>
      <w:r>
        <w:br/>
      </w:r>
      <w:r>
        <w:rPr>
          <w:rFonts w:ascii="宋体" w:hAnsi="宋体"/>
          <w:color w:val="000000"/>
        </w:rPr>
        <w:t>#61 《无头骑士异闻录》中折原临也的配音是？</w:t>
      </w:r>
      <w:r>
        <w:br/>
      </w:r>
      <w:r>
        <w:rPr>
          <w:rFonts w:ascii="宋体" w:hAnsi="宋体"/>
          <w:color w:val="000000"/>
        </w:rPr>
        <w:t>神谷浩史</w:t>
      </w:r>
      <w:r>
        <w:br/>
      </w:r>
      <w:r>
        <w:br/>
      </w:r>
      <w:r>
        <w:rPr>
          <w:rFonts w:ascii="宋体" w:hAnsi="宋体"/>
          <w:color w:val="000000"/>
        </w:rPr>
        <w:t>#62 下列各项不属于电脑操作系统的是</w:t>
      </w:r>
      <w:r>
        <w:br/>
      </w:r>
      <w:r>
        <w:rPr>
          <w:rFonts w:ascii="宋体" w:hAnsi="宋体"/>
          <w:color w:val="000000"/>
        </w:rPr>
        <w:t>S60</w:t>
      </w:r>
      <w:r>
        <w:br/>
      </w:r>
      <w:r>
        <w:br/>
      </w:r>
      <w:r>
        <w:rPr>
          <w:rFonts w:ascii="宋体" w:hAnsi="宋体"/>
          <w:color w:val="000000"/>
        </w:rPr>
        <w:t>#63 动画《code geass 叛逆的鲁路修》的监督是谁？</w:t>
      </w:r>
      <w:r>
        <w:br/>
      </w:r>
      <w:r>
        <w:rPr>
          <w:rFonts w:ascii="宋体" w:hAnsi="宋体"/>
          <w:color w:val="000000"/>
        </w:rPr>
        <w:t>谷口悟朗</w:t>
      </w:r>
      <w:r>
        <w:br/>
      </w:r>
      <w:r>
        <w:br/>
      </w:r>
      <w:r>
        <w:rPr>
          <w:rFonts w:ascii="宋体" w:hAnsi="宋体"/>
          <w:color w:val="000000"/>
        </w:rPr>
        <w:t>#64 鲁鲁修的真名是什么？</w:t>
      </w:r>
      <w:r>
        <w:br/>
      </w:r>
      <w:r>
        <w:rPr>
          <w:rFonts w:ascii="宋体" w:hAnsi="宋体"/>
          <w:color w:val="000000"/>
        </w:rPr>
        <w:t xml:space="preserve">Lelouch Vie Britannia </w:t>
      </w:r>
      <w:r>
        <w:br/>
      </w:r>
      <w:r>
        <w:br/>
      </w:r>
      <w:r>
        <w:rPr>
          <w:rFonts w:ascii="宋体" w:hAnsi="宋体"/>
          <w:color w:val="000000"/>
        </w:rPr>
        <w:t>#65 以下哲♂学名言哪句是VAN样说的</w:t>
      </w:r>
      <w:r>
        <w:br/>
      </w:r>
      <w:r>
        <w:rPr>
          <w:rFonts w:ascii="宋体" w:hAnsi="宋体"/>
          <w:color w:val="000000"/>
        </w:rPr>
        <w:t>Deep♂Dark♂Fantasy</w:t>
      </w:r>
      <w:r>
        <w:br/>
      </w:r>
      <w:r>
        <w:br/>
      </w:r>
      <w:r>
        <w:rPr>
          <w:rFonts w:ascii="宋体" w:hAnsi="宋体"/>
          <w:color w:val="000000"/>
        </w:rPr>
        <w:t>#66 被人戏称为“阿拉垃圾君”的角色真正的名字是？</w:t>
      </w:r>
      <w:r>
        <w:br/>
      </w:r>
      <w:r>
        <w:rPr>
          <w:rFonts w:ascii="宋体" w:hAnsi="宋体"/>
          <w:color w:val="000000"/>
        </w:rPr>
        <w:t>阿良良木历</w:t>
      </w:r>
      <w:r>
        <w:br/>
      </w:r>
      <w:r>
        <w:br/>
      </w:r>
      <w:r>
        <w:rPr>
          <w:rFonts w:ascii="宋体" w:hAnsi="宋体"/>
          <w:color w:val="000000"/>
        </w:rPr>
        <w:t>#67 被称为校园银魂，原作是空知英秋曾经的助手的是哪部动画？</w:t>
      </w:r>
      <w:r>
        <w:br/>
      </w:r>
      <w:r>
        <w:rPr>
          <w:rFonts w:ascii="宋体" w:hAnsi="宋体"/>
          <w:color w:val="000000"/>
        </w:rPr>
        <w:t>学园救援团</w:t>
      </w:r>
      <w:r>
        <w:br/>
      </w:r>
      <w:r>
        <w:br/>
      </w:r>
      <w:r>
        <w:rPr>
          <w:rFonts w:ascii="宋体" w:hAnsi="宋体"/>
          <w:color w:val="000000"/>
        </w:rPr>
        <w:t>#68 声优铃村健一的妻子是？</w:t>
      </w:r>
      <w:r>
        <w:br/>
      </w:r>
      <w:r>
        <w:rPr>
          <w:rFonts w:ascii="宋体" w:hAnsi="宋体"/>
          <w:color w:val="000000"/>
        </w:rPr>
        <w:t>坂本真绫</w:t>
      </w:r>
      <w:r>
        <w:br/>
      </w:r>
      <w:r>
        <w:br/>
      </w:r>
      <w:r>
        <w:rPr>
          <w:rFonts w:ascii="宋体" w:hAnsi="宋体"/>
          <w:color w:val="000000"/>
        </w:rPr>
        <w:t>#69 李靖家有三个儿子，大儿子叫金吒，二儿子叫木吒，三儿子叫（ ）。</w:t>
      </w:r>
      <w:r>
        <w:br/>
      </w:r>
      <w:r>
        <w:rPr>
          <w:rFonts w:ascii="宋体" w:hAnsi="宋体"/>
          <w:color w:val="000000"/>
        </w:rPr>
        <w:t>李狗蛋</w:t>
      </w:r>
      <w:r>
        <w:br/>
      </w:r>
      <w:r>
        <w:br/>
      </w:r>
      <w:r>
        <w:rPr>
          <w:rFonts w:ascii="宋体" w:hAnsi="宋体"/>
          <w:color w:val="000000"/>
        </w:rPr>
        <w:t>#70 下面哪一项漫画没有在少年漫画杂志少年JUMP上连载？</w:t>
      </w:r>
      <w:r>
        <w:br/>
      </w:r>
      <w:r>
        <w:rPr>
          <w:rFonts w:ascii="宋体" w:hAnsi="宋体"/>
          <w:color w:val="000000"/>
        </w:rPr>
        <w:t>《妖精的尾巴》</w:t>
      </w:r>
      <w:r>
        <w:br/>
      </w:r>
      <w:r>
        <w:rPr>
          <w:rFonts w:ascii="宋体" w:hAnsi="宋体"/>
          <w:color w:val="000000"/>
        </w:rPr>
        <w:t>#71 质能方程的公式？</w:t>
      </w:r>
      <w:r>
        <w:br/>
      </w:r>
      <w:r>
        <w:rPr>
          <w:rFonts w:ascii="宋体" w:hAnsi="宋体"/>
          <w:color w:val="000000"/>
        </w:rPr>
        <w:t>E=MC²</w:t>
      </w:r>
      <w:r>
        <w:br/>
      </w:r>
      <w:r>
        <w:br/>
      </w:r>
      <w:r>
        <w:rPr>
          <w:rFonts w:ascii="宋体" w:hAnsi="宋体"/>
          <w:color w:val="000000"/>
        </w:rPr>
        <w:t>#72 配音演员葛平因为为哪个角色配音而广为人知？</w:t>
      </w:r>
      <w:r>
        <w:br/>
      </w:r>
      <w:r>
        <w:rPr>
          <w:rFonts w:ascii="宋体" w:hAnsi="宋体"/>
          <w:color w:val="000000"/>
        </w:rPr>
        <w:t>蓝猫</w:t>
      </w:r>
      <w:r>
        <w:br/>
      </w:r>
      <w:r>
        <w:br/>
      </w:r>
      <w:r>
        <w:rPr>
          <w:rFonts w:ascii="宋体" w:hAnsi="宋体"/>
          <w:color w:val="000000"/>
        </w:rPr>
        <w:t>#73 《俺と妹の200日戦争》是下面哪个团体的作品？</w:t>
      </w:r>
      <w:r>
        <w:br/>
      </w:r>
      <w:r>
        <w:rPr>
          <w:rFonts w:ascii="宋体" w:hAnsi="宋体"/>
          <w:color w:val="000000"/>
        </w:rPr>
        <w:t>蛸壶屋（我找到的就是这个。。）</w:t>
      </w:r>
      <w:r>
        <w:br/>
      </w:r>
      <w:r>
        <w:br/>
      </w:r>
      <w:r>
        <w:rPr>
          <w:rFonts w:ascii="宋体" w:hAnsi="宋体"/>
          <w:color w:val="000000"/>
        </w:rPr>
        <w:t>#74 俺はGandom（我就是高达）这句话是谁说的？</w:t>
      </w:r>
      <w:r>
        <w:br/>
      </w:r>
      <w:r>
        <w:rPr>
          <w:rFonts w:ascii="宋体" w:hAnsi="宋体"/>
          <w:color w:val="000000"/>
        </w:rPr>
        <w:t>刹那·F·清英</w:t>
      </w:r>
      <w:r>
        <w:br/>
      </w:r>
      <w:r>
        <w:br/>
      </w:r>
      <w:r>
        <w:rPr>
          <w:rFonts w:ascii="宋体" w:hAnsi="宋体"/>
          <w:color w:val="000000"/>
        </w:rPr>
        <w:t>#75 一代补丁一代神，代代补丁有什么？</w:t>
      </w:r>
      <w:r>
        <w:br/>
      </w:r>
      <w:r>
        <w:rPr>
          <w:rFonts w:ascii="宋体" w:hAnsi="宋体"/>
          <w:color w:val="000000"/>
        </w:rPr>
        <w:t>法神</w:t>
      </w:r>
      <w:r>
        <w:t xml:space="preserve"> </w:t>
      </w:r>
      <w:r>
        <w:br/>
      </w:r>
      <w:r>
        <w:rPr>
          <w:rFonts w:ascii="宋体" w:hAnsi="宋体"/>
          <w:color w:val="000000"/>
        </w:rPr>
        <w:t>#76 坦克世界里面白板期的虎式坦克使用的是什么炮？</w:t>
      </w:r>
      <w:r>
        <w:br/>
      </w:r>
      <w:r>
        <w:rPr>
          <w:rFonts w:ascii="宋体" w:hAnsi="宋体"/>
          <w:color w:val="000000"/>
        </w:rPr>
        <w:t>短88</w:t>
      </w:r>
      <w:r>
        <w:br/>
      </w:r>
      <w:r>
        <w:br/>
      </w:r>
      <w:r>
        <w:rPr>
          <w:rFonts w:ascii="宋体" w:hAnsi="宋体"/>
          <w:color w:val="000000"/>
        </w:rPr>
        <w:t>#77 clannad游戏发行公司是？</w:t>
      </w:r>
      <w:r>
        <w:br/>
      </w:r>
      <w:r>
        <w:rPr>
          <w:rFonts w:ascii="宋体" w:hAnsi="宋体"/>
          <w:color w:val="000000"/>
        </w:rPr>
        <w:t>KEY社</w:t>
      </w:r>
      <w:r>
        <w:br/>
      </w:r>
      <w:r>
        <w:br/>
      </w:r>
      <w:r>
        <w:rPr>
          <w:rFonts w:ascii="宋体" w:hAnsi="宋体"/>
          <w:color w:val="000000"/>
        </w:rPr>
        <w:t>#78 被网友称为“世界第一吃货殿下”的是</w:t>
      </w:r>
      <w:r>
        <w:br/>
      </w:r>
      <w:r>
        <w:rPr>
          <w:rFonts w:ascii="宋体" w:hAnsi="宋体"/>
          <w:color w:val="000000"/>
        </w:rPr>
        <w:t>洛天依</w:t>
      </w:r>
      <w:r>
        <w:br/>
      </w:r>
      <w:r>
        <w:br/>
      </w:r>
      <w:r>
        <w:rPr>
          <w:rFonts w:ascii="宋体" w:hAnsi="宋体"/>
          <w:color w:val="000000"/>
        </w:rPr>
        <w:t>#79 物语系列中出现的金发少女是？</w:t>
      </w:r>
      <w:r>
        <w:br/>
      </w:r>
      <w:r>
        <w:rPr>
          <w:rFonts w:ascii="宋体" w:hAnsi="宋体"/>
          <w:color w:val="000000"/>
        </w:rPr>
        <w:t xml:space="preserve">忍野忍 </w:t>
      </w:r>
      <w:r>
        <w:br/>
      </w:r>
      <w:r>
        <w:br/>
      </w:r>
      <w:r>
        <w:rPr>
          <w:rFonts w:ascii="宋体" w:hAnsi="宋体"/>
          <w:color w:val="000000"/>
        </w:rPr>
        <w:t>#80 SAO中“桐人”在现实世界的真名叫什么？</w:t>
      </w:r>
      <w:r>
        <w:br/>
      </w:r>
      <w:r>
        <w:rPr>
          <w:rFonts w:ascii="宋体" w:hAnsi="宋体"/>
          <w:color w:val="000000"/>
        </w:rPr>
        <w:t>桐谷和人</w:t>
      </w:r>
      <w:r>
        <w:br/>
      </w:r>
      <w:r>
        <w:br/>
      </w:r>
      <w:r>
        <w:rPr>
          <w:rFonts w:ascii="宋体" w:hAnsi="宋体"/>
          <w:color w:val="000000"/>
        </w:rPr>
        <w:t>#81 《龙与虎》中的逢坂大河声优是谁？</w:t>
      </w:r>
      <w:r>
        <w:br/>
      </w:r>
      <w:r>
        <w:rPr>
          <w:rFonts w:ascii="宋体" w:hAnsi="宋体"/>
          <w:color w:val="000000"/>
        </w:rPr>
        <w:t>钉宫理惠</w:t>
      </w:r>
      <w:r>
        <w:br/>
      </w:r>
      <w:r>
        <w:br/>
      </w:r>
      <w:r>
        <w:rPr>
          <w:rFonts w:ascii="宋体" w:hAnsi="宋体"/>
          <w:color w:val="000000"/>
        </w:rPr>
        <w:t>#82 被称作大萌神的动漫人物是谁？</w:t>
      </w:r>
      <w:r>
        <w:br/>
      </w:r>
      <w:r>
        <w:rPr>
          <w:rFonts w:ascii="宋体" w:hAnsi="宋体"/>
          <w:color w:val="000000"/>
        </w:rPr>
        <w:t>长门有希</w:t>
      </w:r>
      <w:r>
        <w:br/>
      </w:r>
      <w:r>
        <w:br/>
      </w:r>
      <w:r>
        <w:rPr>
          <w:rFonts w:ascii="宋体" w:hAnsi="宋体"/>
          <w:color w:val="000000"/>
        </w:rPr>
        <w:t>#83 凉宫春日建立了什么团？</w:t>
      </w:r>
      <w:r>
        <w:br/>
      </w:r>
      <w:r>
        <w:rPr>
          <w:rFonts w:ascii="宋体" w:hAnsi="宋体"/>
          <w:color w:val="000000"/>
        </w:rPr>
        <w:t>SOS</w:t>
      </w:r>
      <w:r>
        <w:br/>
      </w:r>
      <w:r>
        <w:br/>
      </w:r>
      <w:r>
        <w:rPr>
          <w:rFonts w:ascii="宋体" w:hAnsi="宋体"/>
          <w:color w:val="000000"/>
        </w:rPr>
        <w:t>#84 《黑塔利亚》里王耀的声优还为该作品哪位人物配音？</w:t>
      </w:r>
      <w:r>
        <w:br/>
      </w:r>
      <w:r>
        <w:rPr>
          <w:rFonts w:ascii="宋体" w:hAnsi="宋体"/>
          <w:color w:val="000000"/>
        </w:rPr>
        <w:t>（摸eng →_→）</w:t>
      </w:r>
      <w:r>
        <w:br/>
      </w:r>
      <w:r>
        <w:br/>
      </w:r>
      <w:r>
        <w:rPr>
          <w:rFonts w:ascii="宋体" w:hAnsi="宋体"/>
          <w:color w:val="000000"/>
        </w:rPr>
        <w:t>#85 普莉兹姆利巴姐妹一共为几人？</w:t>
      </w:r>
      <w:r>
        <w:br/>
      </w:r>
      <w:r>
        <w:rPr>
          <w:rFonts w:ascii="宋体" w:hAnsi="宋体"/>
          <w:color w:val="000000"/>
        </w:rPr>
        <w:t xml:space="preserve">4人 </w:t>
      </w:r>
      <w:r>
        <w:br/>
      </w:r>
      <w:r>
        <w:br/>
      </w:r>
      <w:r>
        <w:rPr>
          <w:rFonts w:ascii="宋体" w:hAnsi="宋体"/>
          <w:color w:val="000000"/>
        </w:rPr>
        <w:t>#86 游戏《帝国时代2》中，中国的特色兵种是？</w:t>
      </w:r>
      <w:r>
        <w:br/>
      </w:r>
      <w:r>
        <w:rPr>
          <w:rFonts w:ascii="宋体" w:hAnsi="宋体"/>
          <w:color w:val="000000"/>
        </w:rPr>
        <w:t>诸葛弩手</w:t>
      </w:r>
      <w:r>
        <w:br/>
      </w:r>
      <w:r>
        <w:br/>
      </w:r>
      <w:r>
        <w:rPr>
          <w:rFonts w:ascii="宋体" w:hAnsi="宋体"/>
          <w:color w:val="000000"/>
        </w:rPr>
        <w:t>#87 以下哪一部不属于逆后宫向（女性向后宫）动画？</w:t>
      </w:r>
      <w:r>
        <w:br/>
      </w:r>
      <w:r>
        <w:rPr>
          <w:rFonts w:ascii="宋体" w:hAnsi="宋体"/>
          <w:color w:val="000000"/>
        </w:rPr>
        <w:t>我的妹妹不可能那么可爱</w:t>
      </w:r>
      <w:r>
        <w:br/>
      </w:r>
      <w:r>
        <w:br/>
      </w:r>
      <w:r>
        <w:rPr>
          <w:rFonts w:ascii="宋体" w:hAnsi="宋体"/>
          <w:color w:val="000000"/>
        </w:rPr>
        <w:t>#88 新日暮里中的黑暗势力统领是谁</w:t>
      </w:r>
      <w:r>
        <w:br/>
      </w:r>
      <w:r>
        <w:rPr>
          <w:rFonts w:ascii="宋体" w:hAnsi="宋体"/>
          <w:color w:val="000000"/>
        </w:rPr>
        <w:t xml:space="preserve">VAN样 </w:t>
      </w:r>
      <w:r>
        <w:br/>
      </w:r>
      <w:r>
        <w:br/>
      </w:r>
      <w:r>
        <w:rPr>
          <w:rFonts w:ascii="宋体" w:hAnsi="宋体"/>
          <w:color w:val="000000"/>
        </w:rPr>
        <w:t>#89 将原歌曲中的歌词，故意用另一种语言，取其与原语言相似的语音或音调，以达到恶搞文字游戏的过程叫什么?</w:t>
      </w:r>
      <w:r>
        <w:br/>
      </w:r>
      <w:r>
        <w:rPr>
          <w:rFonts w:ascii="宋体" w:hAnsi="宋体"/>
          <w:color w:val="000000"/>
        </w:rPr>
        <w:t>空耳</w:t>
      </w:r>
      <w:r>
        <w:br/>
      </w:r>
      <w:r>
        <w:br/>
      </w:r>
      <w:r>
        <w:rPr>
          <w:rFonts w:ascii="宋体" w:hAnsi="宋体"/>
          <w:color w:val="000000"/>
        </w:rPr>
        <w:t>#90 银魂中坂本辰马被称为什么？</w:t>
      </w:r>
      <w:r>
        <w:br/>
      </w:r>
      <w:r>
        <w:rPr>
          <w:rFonts w:ascii="宋体" w:hAnsi="宋体"/>
          <w:color w:val="000000"/>
        </w:rPr>
        <w:t>啊哈哈君</w:t>
      </w:r>
      <w:r>
        <w:br/>
      </w:r>
      <w:r>
        <w:br/>
      </w:r>
      <w:r>
        <w:rPr>
          <w:rFonts w:ascii="宋体" w:hAnsi="宋体"/>
          <w:color w:val="000000"/>
        </w:rPr>
        <w:t>#91 大家喜欢叫御坂美琴什么？</w:t>
      </w:r>
      <w:r>
        <w:br/>
      </w:r>
      <w:r>
        <w:rPr>
          <w:rFonts w:ascii="宋体" w:hAnsi="宋体"/>
          <w:color w:val="000000"/>
        </w:rPr>
        <w:t>炮姐</w:t>
      </w:r>
      <w:r>
        <w:br/>
      </w:r>
      <w:r>
        <w:br/>
      </w:r>
      <w:r>
        <w:rPr>
          <w:rFonts w:ascii="宋体" w:hAnsi="宋体"/>
          <w:color w:val="000000"/>
        </w:rPr>
        <w:t>#92 被誉为“物理学圣剑”的武器全称是什么？</w:t>
      </w:r>
      <w:r>
        <w:br/>
      </w:r>
      <w:r>
        <w:rPr>
          <w:rFonts w:ascii="宋体" w:hAnsi="宋体"/>
          <w:color w:val="000000"/>
        </w:rPr>
        <w:t>撬棍</w:t>
      </w:r>
      <w:r>
        <w:br/>
      </w:r>
      <w:r>
        <w:br/>
      </w:r>
      <w:r>
        <w:rPr>
          <w:rFonts w:ascii="宋体" w:hAnsi="宋体"/>
          <w:color w:val="000000"/>
        </w:rPr>
        <w:t>#93 网络用语“奥义很爽”出自哪个人物的台词？</w:t>
      </w:r>
      <w:r>
        <w:br/>
      </w:r>
      <w:r>
        <w:rPr>
          <w:rFonts w:ascii="宋体" w:hAnsi="宋体"/>
          <w:color w:val="000000"/>
        </w:rPr>
        <w:t>易建联</w:t>
      </w:r>
      <w:r>
        <w:br/>
      </w:r>
      <w:r>
        <w:br/>
      </w:r>
      <w:r>
        <w:rPr>
          <w:rFonts w:ascii="宋体" w:hAnsi="宋体"/>
          <w:color w:val="000000"/>
        </w:rPr>
        <w:t>#94 以下4位谢皮利中谁是用铁球的？杰洛·谢皮利 西撒·谢皮利 威尔·A·谢皮利 马里奥·谢皮利</w:t>
      </w:r>
      <w:r>
        <w:br/>
      </w:r>
      <w:r>
        <w:br/>
      </w:r>
      <w:r>
        <w:rPr>
          <w:rFonts w:ascii="宋体" w:hAnsi="宋体"/>
          <w:color w:val="000000"/>
        </w:rPr>
        <w:t>#95 《凉宫春日的忧郁》中长门有希的真实身份是什么？</w:t>
      </w:r>
      <w:r>
        <w:br/>
      </w:r>
      <w:r>
        <w:rPr>
          <w:rFonts w:ascii="宋体" w:hAnsi="宋体"/>
          <w:color w:val="000000"/>
        </w:rPr>
        <w:t>外星人</w:t>
      </w:r>
      <w:r>
        <w:br/>
      </w:r>
      <w:r>
        <w:br/>
      </w:r>
      <w:r>
        <w:rPr>
          <w:rFonts w:ascii="宋体" w:hAnsi="宋体"/>
          <w:color w:val="000000"/>
        </w:rPr>
        <w:t>#96 歼灭天使是谁？莱维 玲 雾香 莱娜</w:t>
      </w:r>
      <w:r>
        <w:br/>
      </w:r>
      <w:r>
        <w:br/>
      </w:r>
      <w:r>
        <w:rPr>
          <w:rFonts w:ascii="宋体" w:hAnsi="宋体"/>
          <w:color w:val="000000"/>
        </w:rPr>
        <w:t>#97 放课后茶会是什么组织？</w:t>
      </w:r>
      <w:r>
        <w:br/>
      </w:r>
      <w:r>
        <w:rPr>
          <w:rFonts w:ascii="宋体" w:hAnsi="宋体"/>
          <w:color w:val="000000"/>
        </w:rPr>
        <w:t>轻音部</w:t>
      </w:r>
      <w:r>
        <w:br/>
      </w:r>
      <w:r>
        <w:br/>
      </w:r>
      <w:r>
        <w:rPr>
          <w:rFonts w:ascii="宋体" w:hAnsi="宋体"/>
          <w:color w:val="000000"/>
        </w:rPr>
        <w:t>#98 《蜡笔小新》中主人公小新的姓氏是什么？</w:t>
      </w:r>
      <w:r>
        <w:br/>
      </w:r>
      <w:r>
        <w:rPr>
          <w:rFonts w:ascii="宋体" w:hAnsi="宋体"/>
          <w:color w:val="000000"/>
        </w:rPr>
        <w:t>野原</w:t>
      </w:r>
      <w:r>
        <w:br/>
      </w:r>
      <w:r>
        <w:br/>
      </w:r>
      <w:r>
        <w:rPr>
          <w:rFonts w:ascii="宋体" w:hAnsi="宋体"/>
          <w:color w:val="000000"/>
        </w:rPr>
        <w:t>#99 以下哪位角色脸上没有刀疤？</w:t>
      </w:r>
      <w:r>
        <w:br/>
      </w:r>
      <w:r>
        <w:rPr>
          <w:rFonts w:ascii="宋体" w:hAnsi="宋体"/>
          <w:color w:val="000000"/>
        </w:rPr>
        <w:t>阿鲁卡多</w:t>
      </w:r>
      <w:r>
        <w:fldChar w:fldCharType="begin"/>
      </w:r>
      <w:r>
        <w:instrText xml:space="preserve">HYPERLINK "http://tieba.baidu.com/i/sys/jump?un=HELLSING" </w:instrText>
      </w:r>
      <w:r>
        <w:fldChar w:fldCharType="separate"/>
      </w:r>
      <w:r>
        <w:rPr>
          <w:rFonts w:ascii="宋体" w:hAnsi="宋体"/>
          <w:color w:val="1D53BF"/>
        </w:rPr>
        <w:t>@HELLSING</w:t>
      </w:r>
      <w:r>
        <w:fldChar w:fldCharType="end"/>
      </w:r>
      <w:r>
        <w:rPr>
          <w:rFonts w:ascii="宋体" w:hAnsi="宋体"/>
          <w:color w:val="000000"/>
        </w:rPr>
        <w:t xml:space="preserve"> </w:t>
      </w:r>
      <w:r>
        <w:br/>
      </w:r>
      <w:r>
        <w:br/>
      </w:r>
      <w:r>
        <w:rPr>
          <w:rFonts w:ascii="宋体" w:hAnsi="宋体"/>
          <w:color w:val="000000"/>
        </w:rPr>
        <w:t>#100 《命运石之门》中凤凰院凶真的配音是？</w:t>
      </w:r>
      <w:r>
        <w:br/>
      </w:r>
      <w:r>
        <w:rPr>
          <w:rFonts w:ascii="宋体" w:hAnsi="宋体"/>
          <w:color w:val="000000"/>
        </w:rPr>
        <w:t>宫野真守</w:t>
      </w:r>
      <w:r>
        <w:t xml:space="preserve"> </w:t>
      </w:r>
      <w:r>
        <w:br/>
      </w:r>
      <w:r>
        <w:rPr>
          <w:rFonts w:ascii="宋体" w:hAnsi="宋体"/>
          <w:color w:val="000000"/>
        </w:rPr>
        <w:t xml:space="preserve">#1 初代日萌冠军是？ </w:t>
      </w:r>
      <w:r>
        <w:br/>
      </w:r>
      <w:r>
        <w:rPr>
          <w:rFonts w:ascii="宋体" w:hAnsi="宋体"/>
          <w:color w:val="000000"/>
        </w:rPr>
        <w:t>木之本樱</w:t>
      </w:r>
      <w:r>
        <w:br/>
      </w:r>
      <w:r>
        <w:br/>
      </w:r>
      <w:r>
        <w:rPr>
          <w:rFonts w:ascii="宋体" w:hAnsi="宋体"/>
          <w:color w:val="000000"/>
        </w:rPr>
        <w:t xml:space="preserve">#2 以下哪位人物没有与QB签订契约成为魔法少女？ </w:t>
      </w:r>
      <w:r>
        <w:br/>
      </w:r>
      <w:r>
        <w:rPr>
          <w:rFonts w:ascii="宋体" w:hAnsi="宋体"/>
          <w:color w:val="000000"/>
        </w:rPr>
        <w:t>杨玉环</w:t>
      </w:r>
      <w:r>
        <w:br/>
      </w:r>
      <w:r>
        <w:br/>
      </w:r>
      <w:r>
        <w:rPr>
          <w:rFonts w:ascii="宋体" w:hAnsi="宋体"/>
          <w:color w:val="000000"/>
        </w:rPr>
        <w:t xml:space="preserve">#3 国际标准化组织ISO制定的OSI模型中，路由器工作在哪一层？ </w:t>
      </w:r>
      <w:r>
        <w:br/>
      </w:r>
      <w:r>
        <w:rPr>
          <w:rFonts w:ascii="宋体" w:hAnsi="宋体"/>
          <w:color w:val="000000"/>
        </w:rPr>
        <w:t>网络层</w:t>
      </w:r>
      <w:r>
        <w:br/>
      </w:r>
      <w:r>
        <w:br/>
      </w:r>
      <w:r>
        <w:rPr>
          <w:rFonts w:ascii="宋体" w:hAnsi="宋体"/>
          <w:color w:val="000000"/>
        </w:rPr>
        <w:t xml:space="preserve">#4 东方人物“小五萝莉”的本名是？ </w:t>
      </w:r>
      <w:r>
        <w:br/>
      </w:r>
      <w:r>
        <w:rPr>
          <w:rFonts w:ascii="宋体" w:hAnsi="宋体"/>
          <w:color w:val="000000"/>
        </w:rPr>
        <w:t>古明地さとり</w:t>
      </w:r>
      <w:r>
        <w:br/>
      </w:r>
      <w:r>
        <w:br/>
      </w:r>
      <w:r>
        <w:rPr>
          <w:rFonts w:ascii="宋体" w:hAnsi="宋体"/>
          <w:color w:val="000000"/>
        </w:rPr>
        <w:t xml:space="preserve">#5 下列哪首歌的演唱者不是Lia？ </w:t>
      </w:r>
      <w:r>
        <w:br/>
      </w:r>
      <w:r>
        <w:rPr>
          <w:rFonts w:ascii="宋体" w:hAnsi="宋体"/>
          <w:color w:val="000000"/>
        </w:rPr>
        <w:t>だんご大家族</w:t>
      </w:r>
      <w:r>
        <w:br/>
      </w:r>
      <w:r>
        <w:br/>
      </w:r>
      <w:r>
        <w:rPr>
          <w:rFonts w:ascii="宋体" w:hAnsi="宋体"/>
          <w:color w:val="000000"/>
        </w:rPr>
        <w:t xml:space="preserve">#6 《火影忍者》中鸣人的父亲叫什么名字？ </w:t>
      </w:r>
      <w:r>
        <w:br/>
      </w:r>
      <w:r>
        <w:rPr>
          <w:rFonts w:ascii="宋体" w:hAnsi="宋体"/>
          <w:color w:val="000000"/>
        </w:rPr>
        <w:t xml:space="preserve">波风水门 </w:t>
      </w:r>
      <w:r>
        <w:br/>
      </w:r>
      <w:r>
        <w:br/>
      </w:r>
      <w:r>
        <w:rPr>
          <w:rFonts w:ascii="宋体" w:hAnsi="宋体"/>
          <w:color w:val="000000"/>
        </w:rPr>
        <w:t xml:space="preserve">#7 下列人物中不是女性的是 </w:t>
      </w:r>
      <w:r>
        <w:br/>
      </w:r>
      <w:r>
        <w:rPr>
          <w:rFonts w:ascii="宋体" w:hAnsi="宋体"/>
          <w:color w:val="000000"/>
        </w:rPr>
        <w:t xml:space="preserve">木下秀吉 </w:t>
      </w:r>
      <w:r>
        <w:br/>
      </w:r>
      <w:r>
        <w:br/>
      </w:r>
      <w:r>
        <w:rPr>
          <w:rFonts w:ascii="宋体" w:hAnsi="宋体"/>
          <w:color w:val="000000"/>
        </w:rPr>
        <w:t>#8 动画《神奇宝贝》中基拉祈多少年醒来一次，并且每次醒来只维持多少天？</w:t>
      </w:r>
      <w:r>
        <w:br/>
      </w:r>
      <w:r>
        <w:rPr>
          <w:rFonts w:ascii="宋体" w:hAnsi="宋体"/>
          <w:color w:val="000000"/>
        </w:rPr>
        <w:t>1000, 7</w:t>
      </w:r>
      <w:r>
        <w:br/>
      </w:r>
      <w:r>
        <w:br/>
      </w:r>
      <w:r>
        <w:rPr>
          <w:rFonts w:ascii="宋体" w:hAnsi="宋体"/>
          <w:color w:val="000000"/>
        </w:rPr>
        <w:t>#9 《暗黑破坏神2》中，1秒由多少帧组成？</w:t>
      </w:r>
      <w:r>
        <w:br/>
      </w:r>
      <w:r>
        <w:rPr>
          <w:rFonts w:ascii="宋体" w:hAnsi="宋体"/>
          <w:color w:val="000000"/>
        </w:rPr>
        <w:t>25</w:t>
      </w:r>
      <w:r>
        <w:br/>
      </w:r>
      <w:r>
        <w:br/>
      </w:r>
      <w:r>
        <w:rPr>
          <w:rFonts w:ascii="宋体" w:hAnsi="宋体"/>
          <w:color w:val="000000"/>
        </w:rPr>
        <w:t xml:space="preserve">#10 陆逊一手牌无中，当他使用完之后（未被无懈）会得到几张手牌？ </w:t>
      </w:r>
      <w:r>
        <w:br/>
      </w:r>
      <w:r>
        <w:rPr>
          <w:rFonts w:ascii="宋体" w:hAnsi="宋体"/>
          <w:color w:val="000000"/>
        </w:rPr>
        <w:t xml:space="preserve">三张 </w:t>
      </w:r>
      <w:r>
        <w:br/>
      </w:r>
      <w:r>
        <w:br/>
      </w:r>
      <w:r>
        <w:rPr>
          <w:rFonts w:ascii="宋体" w:hAnsi="宋体"/>
          <w:color w:val="000000"/>
        </w:rPr>
        <w:t xml:space="preserve">#11 谁被称为日本动画界的黑泽明？ </w:t>
      </w:r>
      <w:r>
        <w:br/>
      </w:r>
      <w:r>
        <w:rPr>
          <w:rFonts w:ascii="宋体" w:hAnsi="宋体"/>
          <w:color w:val="000000"/>
        </w:rPr>
        <w:t xml:space="preserve">宫崎骏 </w:t>
      </w:r>
      <w:r>
        <w:br/>
      </w:r>
      <w:r>
        <w:br/>
      </w:r>
      <w:r>
        <w:rPr>
          <w:rFonts w:ascii="宋体" w:hAnsi="宋体"/>
          <w:color w:val="000000"/>
        </w:rPr>
        <w:t xml:space="preserve">#12 AT力场的全称是？ </w:t>
      </w:r>
      <w:r>
        <w:br/>
      </w:r>
      <w:r>
        <w:rPr>
          <w:rFonts w:ascii="宋体" w:hAnsi="宋体"/>
          <w:color w:val="000000"/>
        </w:rPr>
        <w:t>Absolute Terror Field</w:t>
      </w:r>
      <w:r>
        <w:br/>
      </w:r>
      <w:r>
        <w:br/>
      </w:r>
      <w:r>
        <w:rPr>
          <w:rFonts w:ascii="宋体" w:hAnsi="宋体"/>
          <w:color w:val="000000"/>
        </w:rPr>
        <w:t xml:space="preserve">#13 《凉宫春日的忧郁》的凉宫春日的声优平野绫还为哪部动漫的主角配音？ </w:t>
      </w:r>
      <w:r>
        <w:br/>
      </w:r>
      <w:r>
        <w:rPr>
          <w:rFonts w:ascii="宋体" w:hAnsi="宋体"/>
          <w:color w:val="000000"/>
        </w:rPr>
        <w:t xml:space="preserve">幸运星 </w:t>
      </w:r>
      <w:r>
        <w:br/>
      </w:r>
      <w:r>
        <w:br/>
      </w:r>
      <w:r>
        <w:rPr>
          <w:rFonts w:ascii="宋体" w:hAnsi="宋体"/>
          <w:color w:val="000000"/>
        </w:rPr>
        <w:t xml:space="preserve">#14 一入银魂深似海，从此……是路人 </w:t>
      </w:r>
      <w:r>
        <w:br/>
      </w:r>
      <w:r>
        <w:rPr>
          <w:rFonts w:ascii="宋体" w:hAnsi="宋体"/>
          <w:color w:val="000000"/>
        </w:rPr>
        <w:t>节操</w:t>
      </w:r>
      <w:r>
        <w:br/>
      </w:r>
      <w:r>
        <w:br/>
      </w:r>
      <w:r>
        <w:rPr>
          <w:rFonts w:ascii="宋体" w:hAnsi="宋体"/>
          <w:color w:val="000000"/>
        </w:rPr>
        <w:t>#15 音MAD鬼畜作品原BGM多数选于DDR,jubeat,beatmania等音游，则该系列的制作团队名为？</w:t>
      </w:r>
      <w:r>
        <w:br/>
      </w:r>
      <w:r>
        <w:rPr>
          <w:rFonts w:ascii="宋体" w:hAnsi="宋体"/>
          <w:color w:val="000000"/>
        </w:rPr>
        <w:t xml:space="preserve">BEMANI </w:t>
      </w:r>
      <w:r>
        <w:br/>
      </w:r>
      <w:r>
        <w:br/>
      </w:r>
      <w:r>
        <w:rPr>
          <w:rFonts w:ascii="宋体" w:hAnsi="宋体"/>
          <w:color w:val="000000"/>
        </w:rPr>
        <w:t xml:space="preserve">#16 《死神》作者是谁？ </w:t>
      </w:r>
      <w:r>
        <w:br/>
      </w:r>
      <w:r>
        <w:rPr>
          <w:rFonts w:ascii="宋体" w:hAnsi="宋体"/>
          <w:color w:val="000000"/>
        </w:rPr>
        <w:t xml:space="preserve">久保带人 </w:t>
      </w:r>
      <w:r>
        <w:br/>
      </w:r>
      <w:r>
        <w:br/>
      </w:r>
      <w:r>
        <w:rPr>
          <w:rFonts w:ascii="宋体" w:hAnsi="宋体"/>
          <w:color w:val="000000"/>
        </w:rPr>
        <w:t xml:space="preserve">#17 立华奏的配音是？ </w:t>
      </w:r>
      <w:r>
        <w:br/>
      </w:r>
      <w:r>
        <w:rPr>
          <w:rFonts w:ascii="宋体" w:hAnsi="宋体"/>
          <w:color w:val="000000"/>
        </w:rPr>
        <w:t>花泽香菜</w:t>
      </w:r>
      <w:r>
        <w:br/>
      </w:r>
      <w:r>
        <w:br/>
      </w:r>
      <w:r>
        <w:rPr>
          <w:rFonts w:ascii="宋体" w:hAnsi="宋体"/>
          <w:color w:val="000000"/>
        </w:rPr>
        <w:t xml:space="preserve">#18 自古（）出CP </w:t>
      </w:r>
      <w:r>
        <w:br/>
      </w:r>
      <w:r>
        <w:rPr>
          <w:rFonts w:ascii="宋体" w:hAnsi="宋体"/>
          <w:color w:val="000000"/>
        </w:rPr>
        <w:t xml:space="preserve">红蓝 </w:t>
      </w:r>
      <w:r>
        <w:br/>
      </w:r>
      <w:r>
        <w:br/>
      </w:r>
      <w:r>
        <w:rPr>
          <w:rFonts w:ascii="宋体" w:hAnsi="宋体"/>
          <w:color w:val="000000"/>
        </w:rPr>
        <w:t xml:space="preserve">#19 红茶党是指那个动漫角色的粉丝？ </w:t>
      </w:r>
      <w:r>
        <w:br/>
      </w:r>
      <w:r>
        <w:rPr>
          <w:rFonts w:ascii="宋体" w:hAnsi="宋体"/>
          <w:color w:val="000000"/>
        </w:rPr>
        <w:t>真红</w:t>
      </w:r>
      <w:r>
        <w:br/>
      </w:r>
      <w:r>
        <w:br/>
      </w:r>
      <w:r>
        <w:rPr>
          <w:rFonts w:ascii="宋体" w:hAnsi="宋体"/>
          <w:color w:val="000000"/>
        </w:rPr>
        <w:t xml:space="preserve">#20 笨蛋测试召唤兽中木下秀吉的性别是 </w:t>
      </w:r>
      <w:r>
        <w:br/>
      </w:r>
      <w:r>
        <w:rPr>
          <w:rFonts w:ascii="宋体" w:hAnsi="宋体"/>
          <w:color w:val="000000"/>
        </w:rPr>
        <w:t>秀吉（“秀吉的性别就是秀吉”）</w:t>
      </w:r>
      <w:r>
        <w:br/>
      </w:r>
      <w:r>
        <w:br/>
      </w:r>
      <w:r>
        <w:rPr>
          <w:rFonts w:ascii="宋体" w:hAnsi="宋体"/>
          <w:color w:val="000000"/>
        </w:rPr>
        <w:t xml:space="preserve">#21 游戏《英雄无敌2忠诚的代价》中“龙族战争”地图全开后像什么样子？ </w:t>
      </w:r>
      <w:r>
        <w:br/>
      </w:r>
      <w:r>
        <w:rPr>
          <w:rFonts w:ascii="宋体" w:hAnsi="宋体"/>
          <w:color w:val="000000"/>
        </w:rPr>
        <w:t xml:space="preserve">正面龙头 </w:t>
      </w:r>
      <w:r>
        <w:br/>
      </w:r>
      <w:r>
        <w:br/>
      </w:r>
      <w:r>
        <w:rPr>
          <w:rFonts w:ascii="宋体" w:hAnsi="宋体"/>
          <w:color w:val="000000"/>
        </w:rPr>
        <w:t xml:space="preserve">#22 《刀语》中咎儿的口头禅是？ </w:t>
      </w:r>
      <w:r>
        <w:br/>
      </w:r>
      <w:r>
        <w:rPr>
          <w:rFonts w:ascii="宋体" w:hAnsi="宋体"/>
          <w:color w:val="000000"/>
        </w:rPr>
        <w:t xml:space="preserve">切利欧 </w:t>
      </w:r>
      <w:r>
        <w:br/>
      </w:r>
      <w:r>
        <w:br/>
      </w:r>
      <w:r>
        <w:rPr>
          <w:rFonts w:ascii="宋体" w:hAnsi="宋体"/>
          <w:color w:val="000000"/>
        </w:rPr>
        <w:t xml:space="preserve">#23 薛定谔的猫是薛定谔的一个著名实验，其不涉及的问题是 </w:t>
      </w:r>
      <w:r>
        <w:br/>
      </w:r>
      <w:r>
        <w:rPr>
          <w:rFonts w:ascii="宋体" w:hAnsi="宋体"/>
          <w:color w:val="000000"/>
        </w:rPr>
        <w:t>势垒穿透</w:t>
      </w:r>
      <w:r>
        <w:br/>
      </w:r>
      <w:r>
        <w:br/>
      </w:r>
      <w:r>
        <w:rPr>
          <w:rFonts w:ascii="宋体" w:hAnsi="宋体"/>
          <w:color w:val="000000"/>
        </w:rPr>
        <w:t xml:space="preserve">#24 雾雨魔理沙在东方神灵庙（TH13）中的称号是？ </w:t>
      </w:r>
      <w:r>
        <w:br/>
      </w:r>
      <w:r>
        <w:rPr>
          <w:rFonts w:ascii="宋体" w:hAnsi="宋体"/>
          <w:color w:val="000000"/>
        </w:rPr>
        <w:t>强欲的魔法使</w:t>
      </w:r>
      <w:r>
        <w:br/>
      </w:r>
      <w:r>
        <w:br/>
      </w:r>
      <w:r>
        <w:rPr>
          <w:rFonts w:ascii="宋体" w:hAnsi="宋体"/>
          <w:color w:val="000000"/>
        </w:rPr>
        <w:t xml:space="preserve">#25 2011年新番四大名作中哪一部在2011年并未完结？ </w:t>
      </w:r>
      <w:r>
        <w:br/>
      </w:r>
      <w:r>
        <w:rPr>
          <w:rFonts w:ascii="宋体" w:hAnsi="宋体"/>
          <w:color w:val="000000"/>
        </w:rPr>
        <w:t>（你懂的T_T）</w:t>
      </w:r>
      <w:r>
        <w:t xml:space="preserve"> </w:t>
      </w:r>
      <w:r>
        <w:br/>
      </w:r>
      <w:r>
        <w:rPr>
          <w:rFonts w:ascii="宋体" w:hAnsi="宋体"/>
          <w:color w:val="000000"/>
        </w:rPr>
        <w:t xml:space="preserve">#26 化物语里被重蟹附体时的战场原黑仪的体重是多少 </w:t>
      </w:r>
      <w:r>
        <w:br/>
      </w:r>
      <w:r>
        <w:rPr>
          <w:rFonts w:ascii="宋体" w:hAnsi="宋体"/>
          <w:color w:val="000000"/>
        </w:rPr>
        <w:t xml:space="preserve">5kg </w:t>
      </w:r>
      <w:r>
        <w:br/>
      </w:r>
      <w:r>
        <w:br/>
      </w:r>
      <w:r>
        <w:rPr>
          <w:rFonts w:ascii="宋体" w:hAnsi="宋体"/>
          <w:color w:val="000000"/>
        </w:rPr>
        <w:t xml:space="preserve">#27 自古红蓝出__ </w:t>
      </w:r>
      <w:r>
        <w:br/>
      </w:r>
      <w:r>
        <w:rPr>
          <w:rFonts w:ascii="宋体" w:hAnsi="宋体"/>
          <w:color w:val="000000"/>
        </w:rPr>
        <w:t xml:space="preserve">CP </w:t>
      </w:r>
      <w:r>
        <w:br/>
      </w:r>
      <w:r>
        <w:br/>
      </w:r>
      <w:r>
        <w:rPr>
          <w:rFonts w:ascii="宋体" w:hAnsi="宋体"/>
          <w:color w:val="000000"/>
        </w:rPr>
        <w:t xml:space="preserve">#28 以下哪个不是游戏王的神卡 </w:t>
      </w:r>
      <w:r>
        <w:br/>
      </w:r>
      <w:r>
        <w:rPr>
          <w:rFonts w:ascii="宋体" w:hAnsi="宋体"/>
          <w:color w:val="000000"/>
        </w:rPr>
        <w:t>雅典娜</w:t>
      </w:r>
      <w:r>
        <w:br/>
      </w:r>
      <w:r>
        <w:br/>
      </w:r>
      <w:r>
        <w:rPr>
          <w:rFonts w:ascii="宋体" w:hAnsi="宋体"/>
          <w:color w:val="000000"/>
        </w:rPr>
        <w:t xml:space="preserve">#29 无头骑士异闻录中罪歌到11卷出现了几个母体？ </w:t>
      </w:r>
      <w:r>
        <w:br/>
      </w:r>
      <w:r>
        <w:rPr>
          <w:rFonts w:ascii="宋体" w:hAnsi="宋体"/>
          <w:color w:val="000000"/>
        </w:rPr>
        <w:t xml:space="preserve">2个 </w:t>
      </w:r>
      <w:r>
        <w:br/>
      </w:r>
      <w:r>
        <w:br/>
      </w:r>
      <w:r>
        <w:rPr>
          <w:rFonts w:ascii="宋体" w:hAnsi="宋体"/>
          <w:color w:val="000000"/>
        </w:rPr>
        <w:t xml:space="preserve">#30 人们常说的爱的战士是谁？ </w:t>
      </w:r>
      <w:r>
        <w:br/>
      </w:r>
      <w:r>
        <w:rPr>
          <w:rFonts w:ascii="宋体" w:hAnsi="宋体"/>
          <w:color w:val="000000"/>
        </w:rPr>
        <w:t xml:space="preserve">虚渊玄 </w:t>
      </w:r>
      <w:r>
        <w:br/>
      </w:r>
      <w:r>
        <w:br/>
      </w:r>
      <w:r>
        <w:rPr>
          <w:rFonts w:ascii="宋体" w:hAnsi="宋体"/>
          <w:color w:val="000000"/>
        </w:rPr>
        <w:t xml:space="preserve">#31 幽灵行军不是谁的固有结界 </w:t>
      </w:r>
      <w:r>
        <w:br/>
      </w:r>
      <w:r>
        <w:rPr>
          <w:rFonts w:ascii="宋体" w:hAnsi="宋体"/>
          <w:color w:val="000000"/>
        </w:rPr>
        <w:t xml:space="preserve">梵·斐姆 </w:t>
      </w:r>
      <w:r>
        <w:br/>
      </w:r>
      <w:r>
        <w:br/>
      </w:r>
      <w:r>
        <w:rPr>
          <w:rFonts w:ascii="宋体" w:hAnsi="宋体"/>
          <w:color w:val="000000"/>
        </w:rPr>
        <w:t xml:space="preserve">#32 《CLANNAD》的男主人公的是谁？ </w:t>
      </w:r>
      <w:r>
        <w:br/>
      </w:r>
      <w:r>
        <w:rPr>
          <w:rFonts w:ascii="宋体" w:hAnsi="宋体"/>
          <w:color w:val="000000"/>
        </w:rPr>
        <w:t>冈崎朋也</w:t>
      </w:r>
      <w:r>
        <w:br/>
      </w:r>
      <w:r>
        <w:br/>
      </w:r>
      <w:r>
        <w:rPr>
          <w:rFonts w:ascii="宋体" w:hAnsi="宋体"/>
          <w:color w:val="000000"/>
        </w:rPr>
        <w:t xml:space="preserve">#33 MIO走光时穿的是 </w:t>
      </w:r>
      <w:r>
        <w:br/>
      </w:r>
      <w:r>
        <w:rPr>
          <w:rFonts w:ascii="宋体" w:hAnsi="宋体"/>
          <w:color w:val="000000"/>
        </w:rPr>
        <w:t>蓝白条纹胖次</w:t>
      </w:r>
      <w:r>
        <w:br/>
      </w:r>
      <w:r>
        <w:br/>
      </w:r>
      <w:r>
        <w:rPr>
          <w:rFonts w:ascii="宋体" w:hAnsi="宋体"/>
          <w:color w:val="000000"/>
        </w:rPr>
        <w:t xml:space="preserve">#34 动漫11区指哪里？ </w:t>
      </w:r>
      <w:r>
        <w:br/>
      </w:r>
      <w:r>
        <w:rPr>
          <w:rFonts w:ascii="宋体" w:hAnsi="宋体"/>
          <w:color w:val="000000"/>
        </w:rPr>
        <w:t xml:space="preserve">日本 </w:t>
      </w:r>
      <w:r>
        <w:br/>
      </w:r>
      <w:r>
        <w:br/>
      </w:r>
      <w:r>
        <w:rPr>
          <w:rFonts w:ascii="宋体" w:hAnsi="宋体"/>
          <w:color w:val="000000"/>
        </w:rPr>
        <w:t xml:space="preserve">#35 动画，漫画，游戏的简称是？ </w:t>
      </w:r>
      <w:r>
        <w:br/>
      </w:r>
      <w:r>
        <w:rPr>
          <w:rFonts w:ascii="宋体" w:hAnsi="宋体"/>
          <w:color w:val="000000"/>
        </w:rPr>
        <w:t>ACG （我就知道游戏....GAME OVER）</w:t>
      </w:r>
      <w:r>
        <w:br/>
      </w:r>
      <w:r>
        <w:br/>
      </w:r>
      <w:r>
        <w:rPr>
          <w:rFonts w:ascii="宋体" w:hAnsi="宋体"/>
          <w:color w:val="000000"/>
        </w:rPr>
        <w:t xml:space="preserve">#36 游戏《三国杀》中，拥有“咆哮”技能是人是？ </w:t>
      </w:r>
      <w:r>
        <w:br/>
      </w:r>
      <w:r>
        <w:rPr>
          <w:rFonts w:ascii="宋体" w:hAnsi="宋体"/>
          <w:color w:val="000000"/>
        </w:rPr>
        <w:t xml:space="preserve">张飞 </w:t>
      </w:r>
      <w:r>
        <w:br/>
      </w:r>
      <w:r>
        <w:br/>
      </w:r>
      <w:r>
        <w:rPr>
          <w:rFonts w:ascii="宋体" w:hAnsi="宋体"/>
          <w:color w:val="000000"/>
        </w:rPr>
        <w:t xml:space="preserve">#37 电视剧《巾帼枭雄之义海豪情》中，叫梁非凡去“吔屎啦”的人物是？ </w:t>
      </w:r>
      <w:r>
        <w:br/>
      </w:r>
      <w:r>
        <w:rPr>
          <w:rFonts w:ascii="宋体" w:hAnsi="宋体"/>
          <w:color w:val="000000"/>
        </w:rPr>
        <w:t xml:space="preserve">刘醒 </w:t>
      </w:r>
      <w:r>
        <w:br/>
      </w:r>
      <w:r>
        <w:br/>
      </w:r>
      <w:r>
        <w:rPr>
          <w:rFonts w:ascii="宋体" w:hAnsi="宋体"/>
          <w:color w:val="000000"/>
        </w:rPr>
        <w:t xml:space="preserve">#38 肥料掺了金坷垃，小麦亩产________ </w:t>
      </w:r>
      <w:r>
        <w:br/>
      </w:r>
      <w:r>
        <w:rPr>
          <w:rFonts w:ascii="宋体" w:hAnsi="宋体"/>
          <w:color w:val="000000"/>
        </w:rPr>
        <w:t xml:space="preserve">1800 </w:t>
      </w:r>
      <w:r>
        <w:br/>
      </w:r>
      <w:r>
        <w:br/>
      </w:r>
      <w:r>
        <w:rPr>
          <w:rFonts w:ascii="宋体" w:hAnsi="宋体"/>
          <w:color w:val="000000"/>
        </w:rPr>
        <w:t xml:space="preserve">#39 以下不是由盛大代理的网游 </w:t>
      </w:r>
      <w:r>
        <w:br/>
      </w:r>
      <w:r>
        <w:rPr>
          <w:rFonts w:ascii="宋体" w:hAnsi="宋体"/>
          <w:color w:val="000000"/>
        </w:rPr>
        <w:t>坦克世界</w:t>
      </w:r>
      <w:r>
        <w:br/>
      </w:r>
      <w:r>
        <w:br/>
      </w:r>
      <w:r>
        <w:rPr>
          <w:rFonts w:ascii="宋体" w:hAnsi="宋体"/>
          <w:color w:val="000000"/>
        </w:rPr>
        <w:t xml:space="preserve">#40 当PCl5 = PCl3 +Cl2的化学平衡常数Kc=1.8M时，在0.5L的容器中加入0.15molPCl5,求平衡后Cl2的浓度 </w:t>
      </w:r>
      <w:r>
        <w:br/>
      </w:r>
      <w:r>
        <w:rPr>
          <w:rFonts w:ascii="宋体" w:hAnsi="宋体"/>
          <w:color w:val="000000"/>
        </w:rPr>
        <w:t>（这个我不知道怎么办，按信息x^2 = 1.8,没有；容器中有溶液？还是那俩的性状我搞错了。。。。额，往事如风啊，化学老师我对不起你）</w:t>
      </w:r>
      <w:r>
        <w:br/>
      </w:r>
      <w:r>
        <w:br/>
      </w:r>
      <w:r>
        <w:rPr>
          <w:rFonts w:ascii="宋体" w:hAnsi="宋体"/>
          <w:color w:val="000000"/>
        </w:rPr>
        <w:t>#41以下突出环保主题的宫崎骏动画是？</w:t>
      </w:r>
      <w:r>
        <w:br/>
      </w:r>
      <w:r>
        <w:rPr>
          <w:rFonts w:ascii="宋体" w:hAnsi="宋体"/>
          <w:color w:val="000000"/>
        </w:rPr>
        <w:t>《风之谷》 （这个应该是反对战争啊）</w:t>
      </w:r>
      <w:r>
        <w:br/>
      </w:r>
      <w:r>
        <w:br/>
      </w:r>
      <w:r>
        <w:rPr>
          <w:rFonts w:ascii="宋体" w:hAnsi="宋体"/>
          <w:color w:val="000000"/>
        </w:rPr>
        <w:t xml:space="preserve">#42 与阿卡林有相似命运的动漫角色有谁？ </w:t>
      </w:r>
      <w:r>
        <w:br/>
      </w:r>
      <w:r>
        <w:rPr>
          <w:rFonts w:ascii="宋体" w:hAnsi="宋体"/>
          <w:color w:val="000000"/>
        </w:rPr>
        <w:t>忠邦？</w:t>
      </w:r>
      <w:r>
        <w:br/>
      </w:r>
      <w:r>
        <w:br/>
      </w:r>
      <w:r>
        <w:rPr>
          <w:rFonts w:ascii="宋体" w:hAnsi="宋体"/>
          <w:color w:val="000000"/>
        </w:rPr>
        <w:t xml:space="preserve">#43 二小姐是谁的妹妹？ </w:t>
      </w:r>
      <w:r>
        <w:br/>
      </w:r>
      <w:r>
        <w:rPr>
          <w:rFonts w:ascii="宋体" w:hAnsi="宋体"/>
          <w:color w:val="000000"/>
        </w:rPr>
        <w:t>芙兰朵露·斯卡雷特</w:t>
      </w:r>
      <w:r>
        <w:br/>
      </w:r>
      <w:r>
        <w:br/>
      </w:r>
      <w:r>
        <w:rPr>
          <w:rFonts w:ascii="宋体" w:hAnsi="宋体"/>
          <w:color w:val="000000"/>
        </w:rPr>
        <w:t xml:space="preserve">#44 动漫《灌篮高手》是在哪一年被动画化的作品？ </w:t>
      </w:r>
      <w:r>
        <w:br/>
      </w:r>
      <w:r>
        <w:rPr>
          <w:rFonts w:ascii="宋体" w:hAnsi="宋体"/>
          <w:color w:val="000000"/>
        </w:rPr>
        <w:t>1993</w:t>
      </w:r>
      <w:r>
        <w:br/>
      </w:r>
      <w:r>
        <w:br/>
      </w:r>
      <w:r>
        <w:rPr>
          <w:rFonts w:ascii="宋体" w:hAnsi="宋体"/>
          <w:color w:val="000000"/>
        </w:rPr>
        <w:t xml:space="preserve">#45 以下哪个人物出自东方project？ </w:t>
      </w:r>
      <w:r>
        <w:br/>
      </w:r>
      <w:r>
        <w:rPr>
          <w:rFonts w:ascii="宋体" w:hAnsi="宋体"/>
          <w:color w:val="000000"/>
        </w:rPr>
        <w:t xml:space="preserve">西行寺幽幽子 </w:t>
      </w:r>
      <w:r>
        <w:br/>
      </w:r>
      <w:r>
        <w:br/>
      </w:r>
      <w:r>
        <w:rPr>
          <w:rFonts w:ascii="宋体" w:hAnsi="宋体"/>
          <w:color w:val="000000"/>
        </w:rPr>
        <w:t xml:space="preserve">#46 平乳是稀缺___ </w:t>
      </w:r>
      <w:r>
        <w:br/>
      </w:r>
      <w:r>
        <w:rPr>
          <w:rFonts w:ascii="宋体" w:hAnsi="宋体"/>
          <w:color w:val="000000"/>
        </w:rPr>
        <w:t xml:space="preserve">资源 </w:t>
      </w:r>
      <w:r>
        <w:br/>
      </w:r>
      <w:r>
        <w:br/>
      </w:r>
      <w:r>
        <w:rPr>
          <w:rFonts w:ascii="宋体" w:hAnsi="宋体"/>
          <w:color w:val="000000"/>
        </w:rPr>
        <w:t xml:space="preserve">#47 被誉为奥运番的一部东方同人动画叫做？ </w:t>
      </w:r>
      <w:r>
        <w:br/>
      </w:r>
      <w:r>
        <w:rPr>
          <w:rFonts w:ascii="宋体" w:hAnsi="宋体"/>
          <w:color w:val="000000"/>
        </w:rPr>
        <w:t>梦想夏乡</w:t>
      </w:r>
      <w:r>
        <w:br/>
      </w:r>
      <w:r>
        <w:br/>
      </w:r>
      <w:r>
        <w:rPr>
          <w:rFonts w:ascii="宋体" w:hAnsi="宋体"/>
          <w:color w:val="000000"/>
        </w:rPr>
        <w:t xml:space="preserve">#48 《火影忍者》中第五代火影是谁？ </w:t>
      </w:r>
      <w:r>
        <w:br/>
      </w:r>
      <w:r>
        <w:rPr>
          <w:rFonts w:ascii="宋体" w:hAnsi="宋体"/>
          <w:color w:val="000000"/>
        </w:rPr>
        <w:t xml:space="preserve">纲手 </w:t>
      </w:r>
      <w:r>
        <w:br/>
      </w:r>
      <w:r>
        <w:br/>
      </w:r>
      <w:r>
        <w:rPr>
          <w:rFonts w:ascii="宋体" w:hAnsi="宋体"/>
          <w:color w:val="000000"/>
        </w:rPr>
        <w:t xml:space="preserve">#49 以下声优中被称为组长的是 </w:t>
      </w:r>
      <w:r>
        <w:br/>
      </w:r>
      <w:r>
        <w:rPr>
          <w:rFonts w:ascii="宋体" w:hAnsi="宋体"/>
          <w:color w:val="000000"/>
        </w:rPr>
        <w:t xml:space="preserve">杉田智和 </w:t>
      </w:r>
      <w:r>
        <w:br/>
      </w:r>
      <w:r>
        <w:br/>
      </w:r>
      <w:r>
        <w:rPr>
          <w:rFonts w:ascii="宋体" w:hAnsi="宋体"/>
          <w:color w:val="000000"/>
        </w:rPr>
        <w:t xml:space="preserve">#50 物语系列中忍野忍所拥有的妖刀名号是？ </w:t>
      </w:r>
      <w:r>
        <w:br/>
      </w:r>
      <w:r>
        <w:rPr>
          <w:rFonts w:ascii="宋体" w:hAnsi="宋体"/>
          <w:color w:val="000000"/>
        </w:rPr>
        <w:t>心渡</w:t>
      </w:r>
      <w:r>
        <w:t xml:space="preserve"> </w:t>
      </w:r>
      <w:r>
        <w:br/>
      </w:r>
      <w:r>
        <w:rPr>
          <w:rFonts w:ascii="宋体" w:hAnsi="宋体"/>
          <w:color w:val="000000"/>
        </w:rPr>
        <w:t xml:space="preserve">#51 绅士们最讨厌和哪个职业的人组队？ </w:t>
      </w:r>
      <w:r>
        <w:br/>
      </w:r>
      <w:r>
        <w:rPr>
          <w:rFonts w:ascii="宋体" w:hAnsi="宋体"/>
          <w:color w:val="000000"/>
        </w:rPr>
        <w:t>圣骑？</w:t>
      </w:r>
      <w:r>
        <w:br/>
      </w:r>
      <w:r>
        <w:br/>
      </w:r>
      <w:r>
        <w:rPr>
          <w:rFonts w:ascii="宋体" w:hAnsi="宋体"/>
          <w:color w:val="000000"/>
        </w:rPr>
        <w:t xml:space="preserve">#52 《天降之物》中的男主角的名字是？ </w:t>
      </w:r>
      <w:r>
        <w:br/>
      </w:r>
      <w:r>
        <w:rPr>
          <w:rFonts w:ascii="宋体" w:hAnsi="宋体"/>
          <w:color w:val="000000"/>
        </w:rPr>
        <w:t xml:space="preserve">樱井智树 </w:t>
      </w:r>
      <w:r>
        <w:br/>
      </w:r>
      <w:r>
        <w:br/>
      </w:r>
      <w:r>
        <w:rPr>
          <w:rFonts w:ascii="宋体" w:hAnsi="宋体"/>
          <w:color w:val="000000"/>
        </w:rPr>
        <w:t xml:space="preserve">#53 动画《魔法少女奈叶》中的角色高町奈叶的声优是谁？ </w:t>
      </w:r>
      <w:r>
        <w:br/>
      </w:r>
      <w:r>
        <w:rPr>
          <w:rFonts w:ascii="宋体" w:hAnsi="宋体"/>
          <w:color w:val="000000"/>
        </w:rPr>
        <w:t>田村由香里</w:t>
      </w:r>
      <w:r>
        <w:br/>
      </w:r>
      <w:r>
        <w:br/>
      </w:r>
      <w:r>
        <w:rPr>
          <w:rFonts w:ascii="宋体" w:hAnsi="宋体"/>
          <w:color w:val="000000"/>
        </w:rPr>
        <w:t xml:space="preserve">#54 “龙破斩”是《魔剑美神》中哪的角色的得意技？ </w:t>
      </w:r>
      <w:r>
        <w:br/>
      </w:r>
      <w:r>
        <w:rPr>
          <w:rFonts w:ascii="宋体" w:hAnsi="宋体"/>
          <w:color w:val="000000"/>
        </w:rPr>
        <w:t>莉娜·因巴斯</w:t>
      </w:r>
      <w:r>
        <w:br/>
      </w:r>
      <w:r>
        <w:br/>
      </w:r>
      <w:r>
        <w:rPr>
          <w:rFonts w:ascii="宋体" w:hAnsi="宋体"/>
          <w:color w:val="000000"/>
        </w:rPr>
        <w:t xml:space="preserve">#55 XX我成为正义的伙伴了吗？ </w:t>
      </w:r>
      <w:r>
        <w:br/>
      </w:r>
      <w:r>
        <w:rPr>
          <w:rFonts w:ascii="宋体" w:hAnsi="宋体"/>
          <w:color w:val="000000"/>
        </w:rPr>
        <w:t xml:space="preserve">切嗣 </w:t>
      </w:r>
      <w:r>
        <w:br/>
      </w:r>
      <w:r>
        <w:br/>
      </w:r>
      <w:r>
        <w:rPr>
          <w:rFonts w:ascii="宋体" w:hAnsi="宋体"/>
          <w:color w:val="000000"/>
        </w:rPr>
        <w:t xml:space="preserve">#56 以下哪一个角色没有参加2012年的2CH最萌大会（即日萌）？ </w:t>
      </w:r>
      <w:r>
        <w:br/>
      </w:r>
      <w:r>
        <w:rPr>
          <w:rFonts w:ascii="宋体" w:hAnsi="宋体"/>
          <w:color w:val="000000"/>
        </w:rPr>
        <w:t xml:space="preserve">御坂美琴 </w:t>
      </w:r>
      <w:r>
        <w:br/>
      </w:r>
      <w:r>
        <w:br/>
      </w:r>
      <w:r>
        <w:rPr>
          <w:rFonts w:ascii="宋体" w:hAnsi="宋体"/>
          <w:color w:val="000000"/>
        </w:rPr>
        <w:t xml:space="preserve">#57 《侵略！乌贼娘》中乌贼娘的中文外号是？ </w:t>
      </w:r>
      <w:r>
        <w:br/>
      </w:r>
      <w:r>
        <w:rPr>
          <w:rFonts w:ascii="宋体" w:hAnsi="宋体"/>
          <w:color w:val="000000"/>
        </w:rPr>
        <w:t xml:space="preserve">一个牧师妹 </w:t>
      </w:r>
      <w:r>
        <w:br/>
      </w:r>
      <w:r>
        <w:br/>
      </w:r>
      <w:r>
        <w:rPr>
          <w:rFonts w:ascii="宋体" w:hAnsi="宋体"/>
          <w:color w:val="000000"/>
        </w:rPr>
        <w:t xml:space="preserve">#58 《天降小册子》L 不抱膝坐，推理能力会降低多少？ </w:t>
      </w:r>
      <w:r>
        <w:br/>
      </w:r>
      <w:r>
        <w:rPr>
          <w:rFonts w:ascii="宋体" w:hAnsi="宋体"/>
          <w:color w:val="000000"/>
        </w:rPr>
        <w:t>（自求）</w:t>
      </w:r>
      <w:r>
        <w:br/>
      </w:r>
      <w:r>
        <w:br/>
      </w:r>
      <w:r>
        <w:rPr>
          <w:rFonts w:ascii="宋体" w:hAnsi="宋体"/>
          <w:color w:val="000000"/>
        </w:rPr>
        <w:t xml:space="preserve">#59 GNU的初始人？ </w:t>
      </w:r>
      <w:r>
        <w:br/>
      </w:r>
      <w:r>
        <w:rPr>
          <w:rFonts w:ascii="宋体" w:hAnsi="宋体"/>
          <w:color w:val="000000"/>
        </w:rPr>
        <w:t>Stallman</w:t>
      </w:r>
      <w:r>
        <w:br/>
      </w:r>
      <w:r>
        <w:br/>
      </w:r>
      <w:r>
        <w:rPr>
          <w:rFonts w:ascii="宋体" w:hAnsi="宋体"/>
          <w:color w:val="000000"/>
        </w:rPr>
        <w:t xml:space="preserve">#60 “钉宫病”是指有关哪位声优的病症？ </w:t>
      </w:r>
      <w:r>
        <w:br/>
      </w:r>
      <w:r>
        <w:rPr>
          <w:rFonts w:ascii="宋体" w:hAnsi="宋体"/>
          <w:color w:val="000000"/>
        </w:rPr>
        <w:t>钉宫理惠</w:t>
      </w:r>
      <w:r>
        <w:br/>
      </w:r>
      <w:r>
        <w:br/>
      </w:r>
      <w:r>
        <w:rPr>
          <w:rFonts w:ascii="宋体" w:hAnsi="宋体"/>
          <w:color w:val="000000"/>
        </w:rPr>
        <w:t xml:space="preserve">#61 曾被ACG界宅民称作“名作之壁”的动漫作品是？ </w:t>
      </w:r>
      <w:r>
        <w:br/>
      </w:r>
      <w:r>
        <w:rPr>
          <w:rFonts w:ascii="宋体" w:hAnsi="宋体"/>
          <w:color w:val="000000"/>
        </w:rPr>
        <w:t>A.infinitestratos</w:t>
      </w:r>
      <w:r>
        <w:br/>
      </w:r>
      <w:r>
        <w:br/>
      </w:r>
      <w:r>
        <w:rPr>
          <w:rFonts w:ascii="宋体" w:hAnsi="宋体"/>
          <w:color w:val="000000"/>
        </w:rPr>
        <w:t xml:space="preserve">#62 《英雄联盟》中的暗影之拳是谁？ </w:t>
      </w:r>
      <w:r>
        <w:br/>
      </w:r>
      <w:r>
        <w:rPr>
          <w:rFonts w:ascii="宋体" w:hAnsi="宋体"/>
          <w:color w:val="000000"/>
        </w:rPr>
        <w:t xml:space="preserve">阿卡丽 </w:t>
      </w:r>
      <w:r>
        <w:br/>
      </w:r>
      <w:r>
        <w:br/>
      </w:r>
      <w:r>
        <w:rPr>
          <w:rFonts w:ascii="宋体" w:hAnsi="宋体"/>
          <w:color w:val="000000"/>
        </w:rPr>
        <w:t xml:space="preserve">#63 超电磁炮指的是哪个动漫人物？ </w:t>
      </w:r>
      <w:r>
        <w:br/>
      </w:r>
      <w:r>
        <w:rPr>
          <w:rFonts w:ascii="宋体" w:hAnsi="宋体"/>
          <w:color w:val="000000"/>
        </w:rPr>
        <w:t>御坂美琴</w:t>
      </w:r>
      <w:r>
        <w:br/>
      </w:r>
      <w:r>
        <w:br/>
      </w:r>
      <w:r>
        <w:rPr>
          <w:rFonts w:ascii="宋体" w:hAnsi="宋体"/>
          <w:color w:val="000000"/>
        </w:rPr>
        <w:t xml:space="preserve">#64 仙剑五前传中，姜承又名什么 </w:t>
      </w:r>
      <w:r>
        <w:br/>
      </w:r>
      <w:r>
        <w:rPr>
          <w:rFonts w:ascii="宋体" w:hAnsi="宋体"/>
          <w:color w:val="000000"/>
        </w:rPr>
        <w:t xml:space="preserve">姜世离 </w:t>
      </w:r>
      <w:r>
        <w:br/>
      </w:r>
      <w:r>
        <w:br/>
      </w:r>
      <w:r>
        <w:rPr>
          <w:rFonts w:ascii="宋体" w:hAnsi="宋体"/>
          <w:color w:val="000000"/>
        </w:rPr>
        <w:t>#65 烧红镍球放入水中会有什么现象</w:t>
      </w:r>
      <w:r>
        <w:br/>
      </w:r>
      <w:r>
        <w:rPr>
          <w:rFonts w:ascii="宋体" w:hAnsi="宋体"/>
          <w:color w:val="000000"/>
        </w:rPr>
        <w:t>（有啾啾的声音T_T）</w:t>
      </w:r>
      <w:r>
        <w:br/>
      </w:r>
      <w:r>
        <w:br/>
      </w:r>
      <w:r>
        <w:rPr>
          <w:rFonts w:ascii="宋体" w:hAnsi="宋体"/>
          <w:color w:val="000000"/>
        </w:rPr>
        <w:t xml:space="preserve">#66 自古幸运E的职业是？ </w:t>
      </w:r>
      <w:r>
        <w:br/>
      </w:r>
      <w:r>
        <w:rPr>
          <w:rFonts w:ascii="宋体" w:hAnsi="宋体"/>
          <w:color w:val="000000"/>
        </w:rPr>
        <w:t xml:space="preserve">枪兵 </w:t>
      </w:r>
      <w:r>
        <w:br/>
      </w:r>
      <w:r>
        <w:br/>
      </w:r>
      <w:r>
        <w:rPr>
          <w:rFonts w:ascii="宋体" w:hAnsi="宋体"/>
          <w:color w:val="000000"/>
        </w:rPr>
        <w:t xml:space="preserve">#67 为《高达SEED》、《舞-HiME》、《空之境界》等动画谱写配乐的日本ACG界知名音乐制作人是 </w:t>
      </w:r>
      <w:r>
        <w:br/>
      </w:r>
      <w:r>
        <w:rPr>
          <w:rFonts w:ascii="宋体" w:hAnsi="宋体"/>
          <w:color w:val="000000"/>
        </w:rPr>
        <w:t>梶浦由记</w:t>
      </w:r>
      <w:r>
        <w:br/>
      </w:r>
      <w:r>
        <w:br/>
      </w:r>
      <w:r>
        <w:br/>
      </w:r>
      <w:r>
        <w:rPr>
          <w:rFonts w:ascii="宋体" w:hAnsi="宋体"/>
          <w:color w:val="000000"/>
        </w:rPr>
        <w:t xml:space="preserve">#68 “你说这个谁懂啊？”出自谁的话 </w:t>
      </w:r>
      <w:r>
        <w:br/>
      </w:r>
      <w:r>
        <w:rPr>
          <w:rFonts w:ascii="宋体" w:hAnsi="宋体"/>
          <w:color w:val="000000"/>
        </w:rPr>
        <w:t>劳·鲁·克鲁泽</w:t>
      </w:r>
      <w:r>
        <w:br/>
      </w:r>
      <w:r>
        <w:br/>
      </w:r>
      <w:r>
        <w:rPr>
          <w:rFonts w:ascii="宋体" w:hAnsi="宋体"/>
          <w:color w:val="000000"/>
        </w:rPr>
        <w:t>#69 “夜阑卧听风吹雨，铁马冰河入梦来”是谁的诗句？</w:t>
      </w:r>
      <w:r>
        <w:br/>
      </w:r>
      <w:r>
        <w:rPr>
          <w:rFonts w:ascii="宋体" w:hAnsi="宋体"/>
          <w:color w:val="000000"/>
        </w:rPr>
        <w:t>陆游</w:t>
      </w:r>
      <w:r>
        <w:br/>
      </w:r>
      <w:r>
        <w:br/>
      </w:r>
      <w:r>
        <w:rPr>
          <w:rFonts w:ascii="宋体" w:hAnsi="宋体"/>
          <w:color w:val="000000"/>
        </w:rPr>
        <w:t xml:space="preserve">#70 死亡笔记里夜神月的爸爸叫什么名字 </w:t>
      </w:r>
      <w:r>
        <w:br/>
      </w:r>
      <w:r>
        <w:rPr>
          <w:rFonts w:ascii="宋体" w:hAnsi="宋体"/>
          <w:color w:val="000000"/>
        </w:rPr>
        <w:t>夜神总一郎</w:t>
      </w:r>
      <w:r>
        <w:br/>
      </w:r>
      <w:r>
        <w:br/>
      </w:r>
      <w:r>
        <w:rPr>
          <w:rFonts w:ascii="宋体" w:hAnsi="宋体"/>
          <w:color w:val="000000"/>
        </w:rPr>
        <w:t xml:space="preserve">#71 奈克瑟斯奥特曼的OP叫什么？ </w:t>
      </w:r>
      <w:r>
        <w:br/>
      </w:r>
      <w:r>
        <w:rPr>
          <w:rFonts w:ascii="宋体" w:hAnsi="宋体"/>
          <w:color w:val="000000"/>
        </w:rPr>
        <w:t xml:space="preserve">英雄 </w:t>
      </w:r>
      <w:r>
        <w:br/>
      </w:r>
      <w:r>
        <w:br/>
      </w:r>
      <w:r>
        <w:rPr>
          <w:rFonts w:ascii="宋体" w:hAnsi="宋体"/>
          <w:color w:val="000000"/>
        </w:rPr>
        <w:t xml:space="preserve">#72 在电脑上使用模拟器，在不改变游戏内核的情况下，使用工具辅助操作的游戏方式为？ </w:t>
      </w:r>
      <w:r>
        <w:br/>
      </w:r>
      <w:r>
        <w:rPr>
          <w:rFonts w:ascii="宋体" w:hAnsi="宋体"/>
          <w:color w:val="000000"/>
        </w:rPr>
        <w:t xml:space="preserve">TAS </w:t>
      </w:r>
      <w:r>
        <w:br/>
      </w:r>
      <w:r>
        <w:br/>
      </w:r>
      <w:r>
        <w:rPr>
          <w:rFonts w:ascii="宋体" w:hAnsi="宋体"/>
          <w:color w:val="000000"/>
        </w:rPr>
        <w:t xml:space="preserve">#73 下列哪个人物与《kiss×sis》中「住之江理香」的配音相同？ </w:t>
      </w:r>
      <w:r>
        <w:br/>
      </w:r>
      <w:r>
        <w:rPr>
          <w:rFonts w:ascii="宋体" w:hAnsi="宋体"/>
          <w:color w:val="000000"/>
        </w:rPr>
        <w:t>蕾蒂西亚（问题儿童都来自异世界？）</w:t>
      </w:r>
      <w:r>
        <w:br/>
      </w:r>
      <w:r>
        <w:br/>
      </w:r>
      <w:r>
        <w:rPr>
          <w:rFonts w:ascii="宋体" w:hAnsi="宋体"/>
          <w:color w:val="000000"/>
        </w:rPr>
        <w:t xml:space="preserve">#74 五岳，是中国五大名山的总称，以下那个选项不属于五岳？ </w:t>
      </w:r>
      <w:r>
        <w:br/>
      </w:r>
      <w:r>
        <w:rPr>
          <w:rFonts w:ascii="宋体" w:hAnsi="宋体"/>
          <w:color w:val="000000"/>
        </w:rPr>
        <w:t>峨眉 （东西南北中，泰华衡恒嵩）</w:t>
      </w:r>
      <w:r>
        <w:br/>
      </w:r>
      <w:r>
        <w:br/>
      </w:r>
      <w:r>
        <w:rPr>
          <w:rFonts w:ascii="宋体" w:hAnsi="宋体"/>
          <w:color w:val="000000"/>
        </w:rPr>
        <w:t xml:space="preserve">#75 “今天的风儿有点喧嚣”出自下列哪部动画 </w:t>
      </w:r>
      <w:r>
        <w:br/>
      </w:r>
      <w:r>
        <w:rPr>
          <w:rFonts w:ascii="宋体" w:hAnsi="宋体"/>
          <w:color w:val="000000"/>
        </w:rPr>
        <w:t>男子高中生的日常</w:t>
      </w:r>
      <w:r>
        <w:br/>
      </w:r>
      <w:r>
        <w:rPr>
          <w:rFonts w:ascii="宋体" w:hAnsi="宋体"/>
          <w:color w:val="000000"/>
        </w:rPr>
        <w:t xml:space="preserve">#76 以下哪种力不属于性质力？ </w:t>
      </w:r>
      <w:r>
        <w:br/>
      </w:r>
      <w:r>
        <w:rPr>
          <w:rFonts w:ascii="宋体" w:hAnsi="宋体"/>
          <w:color w:val="000000"/>
        </w:rPr>
        <w:t>压力 （在高中阶段性质力仅包括：重力、弹力、摩擦力、分子力、电场力、磁场力、核力七种，其他出现的均是效果力）</w:t>
      </w:r>
      <w:r>
        <w:br/>
      </w:r>
      <w:r>
        <w:br/>
      </w:r>
      <w:r>
        <w:rPr>
          <w:rFonts w:ascii="宋体" w:hAnsi="宋体"/>
          <w:color w:val="000000"/>
        </w:rPr>
        <w:t xml:space="preserve">#77 阿良良木历有几个妹妹？ </w:t>
      </w:r>
      <w:r>
        <w:br/>
      </w:r>
      <w:r>
        <w:rPr>
          <w:rFonts w:ascii="宋体" w:hAnsi="宋体"/>
          <w:color w:val="000000"/>
        </w:rPr>
        <w:t xml:space="preserve">2个 </w:t>
      </w:r>
      <w:r>
        <w:br/>
      </w:r>
      <w:r>
        <w:br/>
      </w:r>
      <w:r>
        <w:rPr>
          <w:rFonts w:ascii="宋体" w:hAnsi="宋体"/>
          <w:color w:val="000000"/>
        </w:rPr>
        <w:t xml:space="preserve">#78 KONAMI旗下MUG制作团队的名称是？ </w:t>
      </w:r>
      <w:r>
        <w:br/>
      </w:r>
      <w:r>
        <w:rPr>
          <w:rFonts w:ascii="宋体" w:hAnsi="宋体"/>
          <w:color w:val="000000"/>
        </w:rPr>
        <w:t>BEMANI</w:t>
      </w:r>
      <w:r>
        <w:br/>
      </w:r>
      <w:r>
        <w:br/>
      </w:r>
      <w:r>
        <w:rPr>
          <w:rFonts w:ascii="宋体" w:hAnsi="宋体"/>
          <w:color w:val="000000"/>
        </w:rPr>
        <w:t xml:space="preserve">#79 动漫《灼眼的夏娜》中夏娜所使用的武器名称为？ </w:t>
      </w:r>
      <w:r>
        <w:br/>
      </w:r>
      <w:r>
        <w:rPr>
          <w:rFonts w:ascii="宋体" w:hAnsi="宋体"/>
          <w:color w:val="000000"/>
        </w:rPr>
        <w:t>贽殿遮那</w:t>
      </w:r>
      <w:r>
        <w:br/>
      </w:r>
      <w:r>
        <w:br/>
      </w:r>
      <w:r>
        <w:rPr>
          <w:rFonts w:ascii="宋体" w:hAnsi="宋体"/>
          <w:color w:val="000000"/>
        </w:rPr>
        <w:t>#80 《名侦探柯南》中服部平次是哪里人？</w:t>
      </w:r>
      <w:r>
        <w:br/>
      </w:r>
      <w:r>
        <w:rPr>
          <w:rFonts w:ascii="宋体" w:hAnsi="宋体"/>
          <w:color w:val="000000"/>
        </w:rPr>
        <w:t>大阪</w:t>
      </w:r>
      <w:r>
        <w:br/>
      </w:r>
      <w:r>
        <w:br/>
      </w:r>
      <w:r>
        <w:rPr>
          <w:rFonts w:ascii="宋体" w:hAnsi="宋体"/>
          <w:color w:val="000000"/>
        </w:rPr>
        <w:t xml:space="preserve">#81 在受到精神打击时，什么会下降？ </w:t>
      </w:r>
      <w:r>
        <w:br/>
      </w:r>
      <w:r>
        <w:rPr>
          <w:rFonts w:ascii="宋体" w:hAnsi="宋体"/>
          <w:color w:val="000000"/>
        </w:rPr>
        <w:t xml:space="preserve">SAN值 </w:t>
      </w:r>
      <w:r>
        <w:br/>
      </w:r>
      <w:r>
        <w:br/>
      </w:r>
      <w:r>
        <w:rPr>
          <w:rFonts w:ascii="宋体" w:hAnsi="宋体"/>
          <w:color w:val="000000"/>
        </w:rPr>
        <w:t xml:space="preserve">#82 X在叫，人坏掉，请问X是什么 </w:t>
      </w:r>
      <w:r>
        <w:br/>
      </w:r>
      <w:r>
        <w:rPr>
          <w:rFonts w:ascii="宋体" w:hAnsi="宋体"/>
          <w:color w:val="000000"/>
        </w:rPr>
        <w:t xml:space="preserve">蝉 </w:t>
      </w:r>
      <w:r>
        <w:br/>
      </w:r>
      <w:r>
        <w:br/>
      </w:r>
      <w:r>
        <w:rPr>
          <w:rFonts w:ascii="宋体" w:hAnsi="宋体"/>
          <w:color w:val="000000"/>
        </w:rPr>
        <w:t xml:space="preserve">#83 在动漫《高达0079》中，被称作“红色有角三倍速”的机体是由谁驾驶的？ </w:t>
      </w:r>
      <w:r>
        <w:br/>
      </w:r>
      <w:r>
        <w:rPr>
          <w:rFonts w:ascii="宋体" w:hAnsi="宋体"/>
          <w:color w:val="000000"/>
        </w:rPr>
        <w:t xml:space="preserve">夏亚 </w:t>
      </w:r>
      <w:r>
        <w:br/>
      </w:r>
      <w:r>
        <w:br/>
      </w:r>
      <w:r>
        <w:rPr>
          <w:rFonts w:ascii="宋体" w:hAnsi="宋体"/>
          <w:color w:val="000000"/>
        </w:rPr>
        <w:t xml:space="preserve">#84 《足球小将》中主角大空翼梦想前往的足球之国是？ </w:t>
      </w:r>
      <w:r>
        <w:br/>
      </w:r>
      <w:r>
        <w:rPr>
          <w:rFonts w:ascii="宋体" w:hAnsi="宋体"/>
          <w:color w:val="000000"/>
        </w:rPr>
        <w:t xml:space="preserve">巴西 </w:t>
      </w:r>
      <w:r>
        <w:br/>
      </w:r>
      <w:r>
        <w:br/>
      </w:r>
      <w:r>
        <w:rPr>
          <w:rFonts w:ascii="宋体" w:hAnsi="宋体"/>
          <w:color w:val="000000"/>
        </w:rPr>
        <w:t xml:space="preserve">#85 二战中英制17磅反坦克炮的口径 </w:t>
      </w:r>
      <w:r>
        <w:br/>
      </w:r>
      <w:r>
        <w:rPr>
          <w:rFonts w:ascii="宋体" w:hAnsi="宋体"/>
          <w:color w:val="000000"/>
        </w:rPr>
        <w:t xml:space="preserve">76.2毫米 </w:t>
      </w:r>
      <w:r>
        <w:br/>
      </w:r>
      <w:r>
        <w:br/>
      </w:r>
      <w:r>
        <w:rPr>
          <w:rFonts w:ascii="宋体" w:hAnsi="宋体"/>
          <w:color w:val="000000"/>
        </w:rPr>
        <w:t>#86 与宫崎骏常年合作的著名音乐家是谁？</w:t>
      </w:r>
      <w:r>
        <w:br/>
      </w:r>
      <w:r>
        <w:rPr>
          <w:rFonts w:ascii="宋体" w:hAnsi="宋体"/>
          <w:color w:val="000000"/>
        </w:rPr>
        <w:t>久石让</w:t>
      </w:r>
      <w:r>
        <w:br/>
      </w:r>
      <w:r>
        <w:br/>
      </w:r>
      <w:r>
        <w:rPr>
          <w:rFonts w:ascii="宋体" w:hAnsi="宋体"/>
          <w:color w:val="000000"/>
        </w:rPr>
        <w:t xml:space="preserve">#87 坂田银时的声优是谁 </w:t>
      </w:r>
      <w:r>
        <w:br/>
      </w:r>
      <w:r>
        <w:rPr>
          <w:rFonts w:ascii="宋体" w:hAnsi="宋体"/>
          <w:color w:val="000000"/>
        </w:rPr>
        <w:t>杉田智和</w:t>
      </w:r>
      <w:r>
        <w:br/>
      </w:r>
      <w:r>
        <w:br/>
      </w:r>
      <w:r>
        <w:rPr>
          <w:rFonts w:ascii="宋体" w:hAnsi="宋体"/>
          <w:color w:val="000000"/>
        </w:rPr>
        <w:t xml:space="preserve">#88 以下动画哪一部里面并没有神谷浩史的出场？ </w:t>
      </w:r>
      <w:r>
        <w:br/>
      </w:r>
      <w:r>
        <w:rPr>
          <w:rFonts w:ascii="宋体" w:hAnsi="宋体"/>
          <w:color w:val="000000"/>
        </w:rPr>
        <w:t xml:space="preserve">K </w:t>
      </w:r>
      <w:r>
        <w:br/>
      </w:r>
      <w:r>
        <w:br/>
      </w:r>
      <w:r>
        <w:rPr>
          <w:rFonts w:ascii="宋体" w:hAnsi="宋体"/>
          <w:color w:val="000000"/>
        </w:rPr>
        <w:t xml:space="preserve">#89 《北斗神拳》中的南斗凤凰拳传人撒奥萨在MUGEN界被称为？ </w:t>
      </w:r>
      <w:r>
        <w:br/>
      </w:r>
      <w:r>
        <w:rPr>
          <w:rFonts w:ascii="宋体" w:hAnsi="宋体"/>
          <w:color w:val="000000"/>
        </w:rPr>
        <w:t xml:space="preserve">第七 </w:t>
      </w:r>
      <w:r>
        <w:br/>
      </w:r>
      <w:r>
        <w:br/>
      </w:r>
      <w:r>
        <w:rPr>
          <w:rFonts w:ascii="宋体" w:hAnsi="宋体"/>
          <w:color w:val="000000"/>
        </w:rPr>
        <w:t>#90 IS中的铃是哪国人？</w:t>
      </w:r>
      <w:r>
        <w:br/>
      </w:r>
      <w:r>
        <w:rPr>
          <w:rFonts w:ascii="宋体" w:hAnsi="宋体"/>
          <w:color w:val="000000"/>
        </w:rPr>
        <w:t>中国人</w:t>
      </w:r>
      <w:r>
        <w:br/>
      </w:r>
      <w:r>
        <w:br/>
      </w:r>
      <w:r>
        <w:rPr>
          <w:rFonts w:ascii="宋体" w:hAnsi="宋体"/>
          <w:color w:val="000000"/>
        </w:rPr>
        <w:t xml:space="preserve">#91 《Fate Zero》中谁杀死远坂时臣？ </w:t>
      </w:r>
      <w:r>
        <w:br/>
      </w:r>
      <w:r>
        <w:rPr>
          <w:rFonts w:ascii="宋体" w:hAnsi="宋体"/>
          <w:color w:val="000000"/>
        </w:rPr>
        <w:t xml:space="preserve">言峰绮礼 </w:t>
      </w:r>
      <w:r>
        <w:br/>
      </w:r>
      <w:r>
        <w:br/>
      </w:r>
      <w:r>
        <w:rPr>
          <w:rFonts w:ascii="宋体" w:hAnsi="宋体"/>
          <w:color w:val="000000"/>
        </w:rPr>
        <w:t xml:space="preserve">#92 黑猫警长每集打四枪出现四个字是? </w:t>
      </w:r>
      <w:r>
        <w:br/>
      </w:r>
      <w:r>
        <w:rPr>
          <w:rFonts w:ascii="宋体" w:hAnsi="宋体"/>
          <w:color w:val="000000"/>
        </w:rPr>
        <w:t xml:space="preserve">请看下集 </w:t>
      </w:r>
      <w:r>
        <w:br/>
      </w:r>
      <w:r>
        <w:br/>
      </w:r>
      <w:r>
        <w:rPr>
          <w:rFonts w:ascii="宋体" w:hAnsi="宋体"/>
          <w:color w:val="000000"/>
        </w:rPr>
        <w:t xml:space="preserve">#93 《黑塔利亚》中的意大利的配音是谁？ </w:t>
      </w:r>
      <w:r>
        <w:br/>
      </w:r>
      <w:r>
        <w:rPr>
          <w:rFonts w:ascii="宋体" w:hAnsi="宋体"/>
          <w:color w:val="000000"/>
        </w:rPr>
        <w:t>浪川大辅</w:t>
      </w:r>
      <w:r>
        <w:br/>
      </w:r>
      <w:r>
        <w:br/>
      </w:r>
      <w:r>
        <w:rPr>
          <w:rFonts w:ascii="宋体" w:hAnsi="宋体"/>
          <w:color w:val="000000"/>
        </w:rPr>
        <w:t xml:space="preserve">#94 《扑杀天使》中小骷髅的咒语是什么？ </w:t>
      </w:r>
      <w:r>
        <w:br/>
      </w:r>
      <w:r>
        <w:rPr>
          <w:rFonts w:ascii="宋体" w:hAnsi="宋体"/>
          <w:color w:val="000000"/>
        </w:rPr>
        <w:t>哔哔噜 哔噜哔噜 哔哔噜哔 （要X2吗？）</w:t>
      </w:r>
      <w:r>
        <w:br/>
      </w:r>
      <w:r>
        <w:br/>
      </w:r>
      <w:r>
        <w:rPr>
          <w:rFonts w:ascii="宋体" w:hAnsi="宋体"/>
          <w:color w:val="000000"/>
        </w:rPr>
        <w:t xml:space="preserve">#95 傅里叶级数是傅里叶在研究哪种物理现象时提出的？ </w:t>
      </w:r>
      <w:r>
        <w:br/>
      </w:r>
      <w:r>
        <w:rPr>
          <w:rFonts w:ascii="宋体" w:hAnsi="宋体"/>
          <w:color w:val="000000"/>
        </w:rPr>
        <w:t xml:space="preserve">热传导 </w:t>
      </w:r>
      <w:r>
        <w:br/>
      </w:r>
      <w:r>
        <w:br/>
      </w:r>
      <w:r>
        <w:rPr>
          <w:rFonts w:ascii="宋体" w:hAnsi="宋体"/>
          <w:color w:val="000000"/>
        </w:rPr>
        <w:t>#96 物语系列中忍野忍所拥有的妖刀名号是？</w:t>
      </w:r>
      <w:r>
        <w:br/>
      </w:r>
      <w:r>
        <w:rPr>
          <w:rFonts w:ascii="宋体" w:hAnsi="宋体"/>
          <w:color w:val="000000"/>
        </w:rPr>
        <w:t>心渡</w:t>
      </w:r>
      <w:r>
        <w:br/>
      </w:r>
      <w:r>
        <w:br/>
      </w:r>
      <w:r>
        <w:rPr>
          <w:rFonts w:ascii="宋体" w:hAnsi="宋体"/>
          <w:color w:val="000000"/>
        </w:rPr>
        <w:t xml:space="preserve">#97 动画《咲-Saki-》的常用中文译名是？ </w:t>
      </w:r>
      <w:r>
        <w:br/>
      </w:r>
      <w:r>
        <w:rPr>
          <w:rFonts w:ascii="宋体" w:hAnsi="宋体"/>
          <w:color w:val="000000"/>
        </w:rPr>
        <w:t>天才麻将少女</w:t>
      </w:r>
      <w:r>
        <w:br/>
      </w:r>
      <w:r>
        <w:br/>
      </w:r>
      <w:r>
        <w:rPr>
          <w:rFonts w:ascii="宋体" w:hAnsi="宋体"/>
          <w:color w:val="000000"/>
        </w:rPr>
        <w:t xml:space="preserve">#98 以下哪部动画是京都出品的？ </w:t>
      </w:r>
      <w:r>
        <w:br/>
      </w:r>
      <w:r>
        <w:rPr>
          <w:rFonts w:ascii="宋体" w:hAnsi="宋体"/>
          <w:color w:val="000000"/>
        </w:rPr>
        <w:t>Munto</w:t>
      </w:r>
      <w:r>
        <w:br/>
      </w:r>
      <w:r>
        <w:br/>
      </w:r>
      <w:r>
        <w:rPr>
          <w:rFonts w:ascii="宋体" w:hAnsi="宋体"/>
          <w:color w:val="000000"/>
        </w:rPr>
        <w:t xml:space="preserve">#99 哪座城市的名字没有出现于游戏《文明5》中？ </w:t>
      </w:r>
      <w:r>
        <w:br/>
      </w:r>
      <w:r>
        <w:rPr>
          <w:rFonts w:ascii="宋体" w:hAnsi="宋体"/>
          <w:color w:val="000000"/>
        </w:rPr>
        <w:t xml:space="preserve">洛连特 </w:t>
      </w:r>
      <w:r>
        <w:br/>
      </w:r>
      <w:r>
        <w:br/>
      </w:r>
      <w:r>
        <w:rPr>
          <w:rFonts w:ascii="宋体" w:hAnsi="宋体"/>
          <w:color w:val="000000"/>
        </w:rPr>
        <w:t>#100 《神剃》中花泽香菜为谁配音？</w:t>
      </w:r>
      <w:r>
        <w:br/>
      </w:r>
      <w:r>
        <w:rPr>
          <w:rFonts w:ascii="宋体" w:hAnsi="宋体"/>
          <w:color w:val="000000"/>
        </w:rPr>
        <w:t>凉城白亚（听说这些是一个人↑——↑）</w:t>
      </w:r>
      <w:r>
        <w:t xml:space="preserve"> </w:t>
      </w:r>
      <w:r>
        <w:br/>
      </w:r>
      <w:r>
        <w:rPr>
          <w:rFonts w:ascii="宋体" w:hAnsi="宋体"/>
          <w:color w:val="000000"/>
        </w:rPr>
        <w:t>#1 高达0079里夏亚的速度阿姆罗的外号是？</w:t>
      </w:r>
      <w:r>
        <w:br/>
      </w:r>
      <w:r>
        <w:rPr>
          <w:rFonts w:ascii="宋体" w:hAnsi="宋体"/>
          <w:color w:val="000000"/>
        </w:rPr>
        <w:t>联邦的白色恶魔</w:t>
      </w:r>
      <w:r>
        <w:br/>
      </w:r>
      <w:r>
        <w:br/>
      </w:r>
      <w:r>
        <w:rPr>
          <w:rFonts w:ascii="宋体" w:hAnsi="宋体"/>
          <w:color w:val="000000"/>
        </w:rPr>
        <w:t>#2 五星物语中害怕MH的Fatima是</w:t>
      </w:r>
      <w:r>
        <w:br/>
      </w:r>
      <w:r>
        <w:rPr>
          <w:rFonts w:ascii="宋体" w:hAnsi="宋体"/>
          <w:color w:val="000000"/>
        </w:rPr>
        <w:t>可罗索</w:t>
      </w:r>
      <w:r>
        <w:br/>
      </w:r>
      <w:r>
        <w:br/>
      </w:r>
      <w:r>
        <w:rPr>
          <w:rFonts w:ascii="宋体" w:hAnsi="宋体"/>
          <w:color w:val="000000"/>
        </w:rPr>
        <w:t>#3 “草船借箭”故事里，借的是谁家的箭</w:t>
      </w:r>
      <w:r>
        <w:br/>
      </w:r>
      <w:r>
        <w:rPr>
          <w:rFonts w:ascii="宋体" w:hAnsi="宋体"/>
          <w:color w:val="000000"/>
        </w:rPr>
        <w:t>曹操</w:t>
      </w:r>
      <w:r>
        <w:br/>
      </w:r>
      <w:r>
        <w:br/>
      </w:r>
      <w:r>
        <w:rPr>
          <w:rFonts w:ascii="宋体" w:hAnsi="宋体"/>
          <w:color w:val="000000"/>
        </w:rPr>
        <w:t>#4 在动漫《高达SEED》中，下列人物里不能使用"SEED”能力的是？</w:t>
      </w:r>
      <w:r>
        <w:br/>
      </w:r>
      <w:r>
        <w:rPr>
          <w:rFonts w:ascii="宋体" w:hAnsi="宋体"/>
          <w:color w:val="000000"/>
        </w:rPr>
        <w:t>穆 拉 弗拉格</w:t>
      </w:r>
      <w:r>
        <w:br/>
      </w:r>
      <w:r>
        <w:br/>
      </w:r>
      <w:r>
        <w:rPr>
          <w:rFonts w:ascii="宋体" w:hAnsi="宋体"/>
          <w:color w:val="000000"/>
        </w:rPr>
        <w:t>#5 下列哪部动画是由轻小说改编成的？</w:t>
      </w:r>
      <w:r>
        <w:br/>
      </w:r>
      <w:r>
        <w:rPr>
          <w:rFonts w:ascii="宋体" w:hAnsi="宋体"/>
          <w:color w:val="000000"/>
        </w:rPr>
        <w:t xml:space="preserve">樱花庄的宠物女孩 </w:t>
      </w:r>
      <w:r>
        <w:br/>
      </w:r>
      <w:r>
        <w:br/>
      </w:r>
      <w:r>
        <w:rPr>
          <w:rFonts w:ascii="宋体" w:hAnsi="宋体"/>
          <w:color w:val="000000"/>
        </w:rPr>
        <w:t>#6 知名单机游戏“上古卷轴五”主角的特技是什么？</w:t>
      </w:r>
      <w:r>
        <w:br/>
      </w:r>
      <w:r>
        <w:rPr>
          <w:rFonts w:ascii="宋体" w:hAnsi="宋体"/>
          <w:color w:val="000000"/>
        </w:rPr>
        <w:t>龙吼</w:t>
      </w:r>
      <w:r>
        <w:br/>
      </w:r>
      <w:r>
        <w:br/>
      </w:r>
      <w:r>
        <w:rPr>
          <w:rFonts w:ascii="宋体" w:hAnsi="宋体"/>
          <w:color w:val="000000"/>
        </w:rPr>
        <w:t>#7 大汶口文化遗址在我国的</w:t>
      </w:r>
      <w:r>
        <w:br/>
      </w:r>
      <w:r>
        <w:rPr>
          <w:rFonts w:ascii="宋体" w:hAnsi="宋体"/>
          <w:color w:val="000000"/>
        </w:rPr>
        <w:t>山东</w:t>
      </w:r>
      <w:r>
        <w:br/>
      </w:r>
      <w:r>
        <w:br/>
      </w:r>
      <w:r>
        <w:rPr>
          <w:rFonts w:ascii="宋体" w:hAnsi="宋体"/>
          <w:color w:val="000000"/>
        </w:rPr>
        <w:t>#8 半导体二极管(硅管)的导通电压是多少</w:t>
      </w:r>
      <w:r>
        <w:br/>
      </w:r>
      <w:r>
        <w:rPr>
          <w:rFonts w:ascii="宋体" w:hAnsi="宋体"/>
          <w:color w:val="000000"/>
        </w:rPr>
        <w:t>0.6-0.8V</w:t>
      </w:r>
      <w:r>
        <w:br/>
      </w:r>
      <w:r>
        <w:br/>
      </w:r>
      <w:r>
        <w:rPr>
          <w:rFonts w:ascii="宋体" w:hAnsi="宋体"/>
          <w:color w:val="000000"/>
        </w:rPr>
        <w:t>#9 《神次元游戏海王星V》中，拉丝缇修（Lastation）的守护女神是哪个？</w:t>
      </w:r>
      <w:r>
        <w:br/>
      </w:r>
      <w:r>
        <w:rPr>
          <w:rFonts w:ascii="宋体" w:hAnsi="宋体"/>
          <w:color w:val="000000"/>
        </w:rPr>
        <w:t>诺瓦露（Noire）</w:t>
      </w:r>
      <w:r>
        <w:br/>
      </w:r>
      <w:r>
        <w:br/>
      </w:r>
      <w:r>
        <w:rPr>
          <w:rFonts w:ascii="宋体" w:hAnsi="宋体"/>
          <w:color w:val="000000"/>
        </w:rPr>
        <w:t>#10 《未来日记》中逃亡日记的日记持有者是谁？</w:t>
      </w:r>
      <w:r>
        <w:br/>
      </w:r>
      <w:r>
        <w:rPr>
          <w:rFonts w:ascii="宋体" w:hAnsi="宋体"/>
          <w:color w:val="000000"/>
        </w:rPr>
        <w:t>姆鲁姆鲁</w:t>
      </w:r>
      <w:r>
        <w:br/>
      </w:r>
      <w:r>
        <w:br/>
      </w:r>
      <w:r>
        <w:rPr>
          <w:rFonts w:ascii="宋体" w:hAnsi="宋体"/>
          <w:color w:val="000000"/>
        </w:rPr>
        <w:t>#11 以下哪一位神跟《K》中人名无关？</w:t>
      </w:r>
      <w:r>
        <w:br/>
      </w:r>
      <w:r>
        <w:rPr>
          <w:rFonts w:ascii="宋体" w:hAnsi="宋体"/>
          <w:color w:val="000000"/>
        </w:rPr>
        <w:t>(哥帮不了你了。。。)</w:t>
      </w:r>
      <w:r>
        <w:br/>
      </w:r>
      <w:r>
        <w:br/>
      </w:r>
      <w:r>
        <w:rPr>
          <w:rFonts w:ascii="宋体" w:hAnsi="宋体"/>
          <w:color w:val="000000"/>
        </w:rPr>
        <w:t>#12 灰羽联盟中主角落下的真名是?</w:t>
      </w:r>
      <w:r>
        <w:br/>
      </w:r>
      <w:r>
        <w:rPr>
          <w:rFonts w:ascii="宋体" w:hAnsi="宋体"/>
          <w:color w:val="000000"/>
        </w:rPr>
        <w:t>洛下（百科是落下怎么破）</w:t>
      </w:r>
      <w:r>
        <w:br/>
      </w:r>
      <w:r>
        <w:br/>
      </w:r>
      <w:r>
        <w:rPr>
          <w:rFonts w:ascii="宋体" w:hAnsi="宋体"/>
          <w:color w:val="000000"/>
        </w:rPr>
        <w:t>#13 魔笛magi的作者是谁？</w:t>
      </w:r>
      <w:r>
        <w:br/>
      </w:r>
      <w:r>
        <w:rPr>
          <w:rFonts w:ascii="宋体" w:hAnsi="宋体"/>
          <w:color w:val="000000"/>
        </w:rPr>
        <w:t>大高忍</w:t>
      </w:r>
      <w:r>
        <w:br/>
      </w:r>
      <w:r>
        <w:br/>
      </w:r>
      <w:r>
        <w:rPr>
          <w:rFonts w:ascii="宋体" w:hAnsi="宋体"/>
          <w:color w:val="000000"/>
        </w:rPr>
        <w:t>#14 在各大弹幕视频网站中被称为“人生导师”的是谁？</w:t>
      </w:r>
      <w:r>
        <w:br/>
      </w:r>
      <w:r>
        <w:rPr>
          <w:rFonts w:ascii="宋体" w:hAnsi="宋体"/>
          <w:color w:val="000000"/>
        </w:rPr>
        <w:t>松冈修造</w:t>
      </w:r>
      <w:r>
        <w:br/>
      </w:r>
      <w:r>
        <w:br/>
      </w:r>
      <w:r>
        <w:rPr>
          <w:rFonts w:ascii="宋体" w:hAnsi="宋体"/>
          <w:color w:val="000000"/>
        </w:rPr>
        <w:t>#15 爬上过长门有希肩膀的动物叫什么名字？</w:t>
      </w:r>
      <w:r>
        <w:br/>
      </w:r>
      <w:r>
        <w:rPr>
          <w:rFonts w:ascii="宋体" w:hAnsi="宋体"/>
          <w:color w:val="000000"/>
        </w:rPr>
        <w:t>三味线（三色公花猫一只）</w:t>
      </w:r>
      <w:r>
        <w:br/>
      </w:r>
      <w:r>
        <w:br/>
      </w:r>
      <w:r>
        <w:rPr>
          <w:rFonts w:ascii="宋体" w:hAnsi="宋体"/>
          <w:color w:val="000000"/>
        </w:rPr>
        <w:t>#16 《数码暴龙》中一下属于光之斗士的是？</w:t>
      </w:r>
      <w:r>
        <w:br/>
      </w:r>
      <w:r>
        <w:rPr>
          <w:rFonts w:ascii="宋体" w:hAnsi="宋体"/>
          <w:color w:val="000000"/>
        </w:rPr>
        <w:t>火神兽</w:t>
      </w:r>
      <w:r>
        <w:br/>
      </w:r>
      <w:r>
        <w:br/>
      </w:r>
      <w:r>
        <w:rPr>
          <w:rFonts w:ascii="宋体" w:hAnsi="宋体"/>
          <w:color w:val="000000"/>
        </w:rPr>
        <w:t>#17 YOOOOOOOOO梦的叫法来源于什么</w:t>
      </w:r>
      <w:r>
        <w:br/>
      </w:r>
      <w:r>
        <w:rPr>
          <w:rFonts w:ascii="宋体" w:hAnsi="宋体"/>
          <w:color w:val="000000"/>
        </w:rPr>
        <w:t>女装山脉</w:t>
      </w:r>
      <w:r>
        <w:br/>
      </w:r>
      <w:r>
        <w:br/>
      </w:r>
      <w:r>
        <w:rPr>
          <w:rFonts w:ascii="宋体" w:hAnsi="宋体"/>
          <w:color w:val="000000"/>
        </w:rPr>
        <w:t>#18 动漫《南家三姐妹》中，不属于“南家三姐妹”的是？</w:t>
      </w:r>
      <w:r>
        <w:br/>
      </w:r>
      <w:r>
        <w:rPr>
          <w:rFonts w:ascii="宋体" w:hAnsi="宋体"/>
          <w:color w:val="000000"/>
        </w:rPr>
        <w:t>南冬马</w:t>
      </w:r>
      <w:r>
        <w:br/>
      </w:r>
      <w:r>
        <w:br/>
      </w:r>
      <w:r>
        <w:rPr>
          <w:rFonts w:ascii="宋体" w:hAnsi="宋体"/>
          <w:color w:val="000000"/>
        </w:rPr>
        <w:t>#19 “连我爸爸都没打过我” 这句话是谁说的</w:t>
      </w:r>
      <w:r>
        <w:br/>
      </w:r>
      <w:r>
        <w:rPr>
          <w:rFonts w:ascii="宋体" w:hAnsi="宋体"/>
          <w:color w:val="000000"/>
        </w:rPr>
        <w:t>阿姆罗·雷</w:t>
      </w:r>
      <w:r>
        <w:br/>
      </w:r>
      <w:r>
        <w:br/>
      </w:r>
      <w:r>
        <w:rPr>
          <w:rFonts w:ascii="宋体" w:hAnsi="宋体"/>
          <w:color w:val="000000"/>
        </w:rPr>
        <w:t>#20 和某位著名女性声优同名，出现在部分动画STAFF中的音响技师叫做？</w:t>
      </w:r>
      <w:r>
        <w:br/>
      </w:r>
      <w:r>
        <w:rPr>
          <w:rFonts w:ascii="宋体" w:hAnsi="宋体"/>
          <w:color w:val="000000"/>
        </w:rPr>
        <w:t>朴路美（我蒙的）</w:t>
      </w:r>
      <w:r>
        <w:br/>
      </w:r>
      <w:r>
        <w:br/>
      </w:r>
      <w:r>
        <w:rPr>
          <w:rFonts w:ascii="宋体" w:hAnsi="宋体"/>
          <w:color w:val="000000"/>
        </w:rPr>
        <w:t>#21 在Minecraft原版中，可以在炉子中烤熟食用的是</w:t>
      </w:r>
      <w:r>
        <w:br/>
      </w:r>
      <w:r>
        <w:rPr>
          <w:rFonts w:ascii="宋体" w:hAnsi="宋体"/>
          <w:color w:val="000000"/>
        </w:rPr>
        <w:t>土豆</w:t>
      </w:r>
      <w:r>
        <w:br/>
      </w:r>
      <w:r>
        <w:br/>
      </w:r>
      <w:r>
        <w:rPr>
          <w:rFonts w:ascii="宋体" w:hAnsi="宋体"/>
          <w:color w:val="000000"/>
        </w:rPr>
        <w:t>#22 贝爷全名叫什么？</w:t>
      </w:r>
      <w:r>
        <w:br/>
      </w:r>
      <w:r>
        <w:rPr>
          <w:rFonts w:ascii="宋体" w:hAnsi="宋体"/>
          <w:color w:val="000000"/>
        </w:rPr>
        <w:t>贝尔·格里尔斯</w:t>
      </w:r>
      <w:r>
        <w:br/>
      </w:r>
      <w:r>
        <w:br/>
      </w:r>
      <w:r>
        <w:rPr>
          <w:rFonts w:ascii="宋体" w:hAnsi="宋体"/>
          <w:color w:val="000000"/>
        </w:rPr>
        <w:t>#23 黄濑凉太的模仿技能能保持几分钟8</w:t>
      </w:r>
      <w:r>
        <w:br/>
      </w:r>
      <w:r>
        <w:rPr>
          <w:rFonts w:ascii="宋体" w:hAnsi="宋体"/>
          <w:color w:val="000000"/>
        </w:rPr>
        <w:t>5分钟</w:t>
      </w:r>
      <w:r>
        <w:br/>
      </w:r>
      <w:r>
        <w:br/>
      </w:r>
      <w:r>
        <w:rPr>
          <w:rFonts w:ascii="宋体" w:hAnsi="宋体"/>
          <w:color w:val="000000"/>
        </w:rPr>
        <w:t>#24 Fate/Zero中卫宫切嗣发射起源弹所用的手枪名叫？</w:t>
      </w:r>
      <w:r>
        <w:br/>
      </w:r>
      <w:r>
        <w:rPr>
          <w:rFonts w:ascii="宋体" w:hAnsi="宋体"/>
          <w:color w:val="000000"/>
        </w:rPr>
        <w:t>Thompson Arms Contender</w:t>
      </w:r>
      <w:r>
        <w:br/>
      </w:r>
      <w:r>
        <w:br/>
      </w:r>
      <w:r>
        <w:rPr>
          <w:rFonts w:ascii="宋体" w:hAnsi="宋体"/>
          <w:color w:val="000000"/>
        </w:rPr>
        <w:t>#25 以下哪位人物是因为视力不好才戴眼镜的</w:t>
      </w:r>
      <w:r>
        <w:br/>
      </w:r>
      <w:r>
        <w:rPr>
          <w:rFonts w:ascii="宋体" w:hAnsi="宋体"/>
          <w:color w:val="000000"/>
        </w:rPr>
        <w:t>黑桐干也</w:t>
      </w:r>
      <w:r>
        <w:t xml:space="preserve"> </w:t>
      </w:r>
      <w:r>
        <w:br/>
      </w:r>
      <w:r>
        <w:rPr>
          <w:rFonts w:ascii="宋体" w:hAnsi="宋体"/>
          <w:color w:val="000000"/>
        </w:rPr>
        <w:t>#26 GJ部中部长穿过哪个动物装？</w:t>
      </w:r>
      <w:r>
        <w:br/>
      </w:r>
      <w:r>
        <w:rPr>
          <w:rFonts w:ascii="宋体" w:hAnsi="宋体"/>
          <w:color w:val="000000"/>
        </w:rPr>
        <w:t>仓鼠 老鼠 土拨鼠 粉老鼠（你猜是哪个）</w:t>
      </w:r>
      <w:r>
        <w:br/>
      </w:r>
      <w:r>
        <w:br/>
      </w:r>
      <w:r>
        <w:rPr>
          <w:rFonts w:ascii="宋体" w:hAnsi="宋体"/>
          <w:color w:val="000000"/>
        </w:rPr>
        <w:t>#27 是哪个卫星发射中心将第2颗北斗导航卫星成功送入预定轨道？</w:t>
      </w:r>
      <w:r>
        <w:br/>
      </w:r>
      <w:r>
        <w:rPr>
          <w:rFonts w:ascii="宋体" w:hAnsi="宋体"/>
          <w:color w:val="000000"/>
        </w:rPr>
        <w:t>西昌卫星发射中心</w:t>
      </w:r>
      <w:r>
        <w:br/>
      </w:r>
      <w:r>
        <w:br/>
      </w:r>
      <w:r>
        <w:rPr>
          <w:rFonts w:ascii="宋体" w:hAnsi="宋体"/>
          <w:color w:val="000000"/>
        </w:rPr>
        <w:t>#28 “孤这一生，无怨无悔，只是，有少许遗憾啊..”是谁的台词？</w:t>
      </w:r>
      <w:r>
        <w:br/>
      </w:r>
      <w:r>
        <w:rPr>
          <w:rFonts w:ascii="宋体" w:hAnsi="宋体"/>
          <w:color w:val="000000"/>
        </w:rPr>
        <w:t>龙溟</w:t>
      </w:r>
      <w:r>
        <w:br/>
      </w:r>
      <w:r>
        <w:br/>
      </w:r>
      <w:r>
        <w:rPr>
          <w:rFonts w:ascii="宋体" w:hAnsi="宋体"/>
          <w:color w:val="000000"/>
        </w:rPr>
        <w:t>#29 LOL的新英雄太强了，我们来削弱____吧。</w:t>
      </w:r>
      <w:r>
        <w:br/>
      </w:r>
      <w:r>
        <w:rPr>
          <w:rFonts w:ascii="宋体" w:hAnsi="宋体"/>
          <w:color w:val="000000"/>
        </w:rPr>
        <w:t>刀妹</w:t>
      </w:r>
      <w:r>
        <w:br/>
      </w:r>
      <w:r>
        <w:br/>
      </w:r>
      <w:r>
        <w:rPr>
          <w:rFonts w:ascii="宋体" w:hAnsi="宋体"/>
          <w:color w:val="000000"/>
        </w:rPr>
        <w:t>#30 f”（x）个业务员呀，来到新华里呀，每天都会增到？个优秀的组员【f（x）=3x^2】5 3 4 6 （这个我不知道，实际上从一唱到到了六。。。。）</w:t>
      </w:r>
      <w:r>
        <w:br/>
      </w:r>
      <w:r>
        <w:br/>
      </w:r>
      <w:r>
        <w:rPr>
          <w:rFonts w:ascii="宋体" w:hAnsi="宋体"/>
          <w:color w:val="000000"/>
        </w:rPr>
        <w:t>#31 在Tiger&amp;Bunny中公主抱了Wild Tiger的Hero是？</w:t>
      </w:r>
      <w:r>
        <w:br/>
      </w:r>
      <w:r>
        <w:rPr>
          <w:rFonts w:ascii="宋体" w:hAnsi="宋体"/>
          <w:color w:val="000000"/>
        </w:rPr>
        <w:t>巴纳比</w:t>
      </w:r>
      <w:r>
        <w:br/>
      </w:r>
      <w:r>
        <w:br/>
      </w:r>
      <w:r>
        <w:rPr>
          <w:rFonts w:ascii="宋体" w:hAnsi="宋体"/>
          <w:color w:val="000000"/>
        </w:rPr>
        <w:t>#32 海猫鸣泣之时乐队武具叫什么名字</w:t>
      </w:r>
      <w:r>
        <w:br/>
      </w:r>
      <w:r>
        <w:rPr>
          <w:rFonts w:ascii="宋体" w:hAnsi="宋体"/>
          <w:color w:val="000000"/>
        </w:rPr>
        <w:t>谢丝塔姐妹</w:t>
      </w:r>
      <w:r>
        <w:br/>
      </w:r>
      <w:r>
        <w:br/>
      </w:r>
      <w:r>
        <w:rPr>
          <w:rFonts w:ascii="宋体" w:hAnsi="宋体"/>
          <w:color w:val="000000"/>
        </w:rPr>
        <w:t>#33 以下哪款耳机采用了特斯拉技术</w:t>
      </w:r>
      <w:r>
        <w:br/>
      </w:r>
      <w:r>
        <w:rPr>
          <w:rFonts w:ascii="宋体" w:hAnsi="宋体"/>
          <w:color w:val="000000"/>
        </w:rPr>
        <w:t>（你认为我会怎么告诉你）</w:t>
      </w:r>
      <w:r>
        <w:br/>
      </w:r>
      <w:r>
        <w:br/>
      </w:r>
      <w:r>
        <w:rPr>
          <w:rFonts w:ascii="宋体" w:hAnsi="宋体"/>
          <w:color w:val="000000"/>
        </w:rPr>
        <w:t>#34 动漫作品《迷途猫》中芹泽文乃叫醒男主时穿的胖次是？</w:t>
      </w:r>
      <w:r>
        <w:br/>
      </w:r>
      <w:r>
        <w:rPr>
          <w:rFonts w:ascii="宋体" w:hAnsi="宋体"/>
          <w:color w:val="000000"/>
        </w:rPr>
        <w:t>蓝百条纹</w:t>
      </w:r>
      <w:r>
        <w:br/>
      </w:r>
      <w:r>
        <w:br/>
      </w:r>
      <w:r>
        <w:rPr>
          <w:rFonts w:ascii="宋体" w:hAnsi="宋体"/>
          <w:color w:val="000000"/>
        </w:rPr>
        <w:t>#35 螺旋丸出自哪个作品？</w:t>
      </w:r>
      <w:r>
        <w:br/>
      </w:r>
      <w:r>
        <w:rPr>
          <w:rFonts w:ascii="宋体" w:hAnsi="宋体"/>
          <w:color w:val="000000"/>
        </w:rPr>
        <w:t>火影忍者</w:t>
      </w:r>
      <w:r>
        <w:br/>
      </w:r>
      <w:r>
        <w:br/>
      </w:r>
      <w:r>
        <w:rPr>
          <w:rFonts w:ascii="宋体" w:hAnsi="宋体"/>
          <w:color w:val="000000"/>
        </w:rPr>
        <w:t>#36 《秦时明月》中的男主角是谁</w:t>
      </w:r>
      <w:r>
        <w:br/>
      </w:r>
      <w:r>
        <w:rPr>
          <w:rFonts w:ascii="宋体" w:hAnsi="宋体"/>
          <w:color w:val="000000"/>
        </w:rPr>
        <w:t>天明</w:t>
      </w:r>
      <w:r>
        <w:br/>
      </w:r>
      <w:r>
        <w:br/>
      </w:r>
      <w:r>
        <w:rPr>
          <w:rFonts w:ascii="宋体" w:hAnsi="宋体"/>
          <w:color w:val="000000"/>
        </w:rPr>
        <w:t>#37 《某科学的超电磁炮》中炮姐放电磁炮需要的道具是？</w:t>
      </w:r>
      <w:r>
        <w:br/>
      </w:r>
      <w:r>
        <w:rPr>
          <w:rFonts w:ascii="宋体" w:hAnsi="宋体"/>
          <w:color w:val="000000"/>
        </w:rPr>
        <w:t>硬币</w:t>
      </w:r>
      <w:r>
        <w:br/>
      </w:r>
      <w:r>
        <w:br/>
      </w:r>
      <w:r>
        <w:rPr>
          <w:rFonts w:ascii="宋体" w:hAnsi="宋体"/>
          <w:color w:val="000000"/>
        </w:rPr>
        <w:t>#38 电磁炮发射炮弹用到的原理是</w:t>
      </w:r>
      <w:r>
        <w:br/>
      </w:r>
      <w:r>
        <w:rPr>
          <w:rFonts w:ascii="宋体" w:hAnsi="宋体"/>
          <w:color w:val="000000"/>
        </w:rPr>
        <w:t>洛伦茨力</w:t>
      </w:r>
      <w:r>
        <w:br/>
      </w:r>
      <w:r>
        <w:br/>
      </w:r>
      <w:r>
        <w:rPr>
          <w:rFonts w:ascii="宋体" w:hAnsi="宋体"/>
          <w:color w:val="000000"/>
        </w:rPr>
        <w:t>#39 动漫简介：花季男惨遭毒手变侏儒，痴情女真心不变仍同居</w:t>
      </w:r>
      <w:r>
        <w:br/>
      </w:r>
      <w:r>
        <w:rPr>
          <w:rFonts w:ascii="宋体" w:hAnsi="宋体"/>
          <w:color w:val="000000"/>
        </w:rPr>
        <w:t>名侦探柯南（黑我柯南，算了不是第一次听了。。。）</w:t>
      </w:r>
      <w:r>
        <w:br/>
      </w:r>
      <w:r>
        <w:br/>
      </w:r>
      <w:r>
        <w:rPr>
          <w:rFonts w:ascii="宋体" w:hAnsi="宋体"/>
          <w:color w:val="000000"/>
        </w:rPr>
        <w:t>#40 《幻想夏乡》中，博丽神社丢失的物品是……？</w:t>
      </w:r>
      <w:r>
        <w:br/>
      </w:r>
      <w:r>
        <w:rPr>
          <w:rFonts w:ascii="宋体" w:hAnsi="宋体"/>
          <w:color w:val="000000"/>
        </w:rPr>
        <w:t>赛钱箱</w:t>
      </w:r>
      <w:r>
        <w:br/>
      </w:r>
      <w:r>
        <w:br/>
      </w:r>
      <w:r>
        <w:rPr>
          <w:rFonts w:ascii="宋体" w:hAnsi="宋体"/>
          <w:color w:val="000000"/>
        </w:rPr>
        <w:t>#41 哪部是key社所谓的秋？</w:t>
      </w:r>
      <w:r>
        <w:br/>
      </w:r>
      <w:r>
        <w:rPr>
          <w:rFonts w:ascii="宋体" w:hAnsi="宋体"/>
          <w:color w:val="000000"/>
        </w:rPr>
        <w:t>One</w:t>
      </w:r>
      <w:r>
        <w:br/>
      </w:r>
      <w:r>
        <w:br/>
      </w:r>
      <w:r>
        <w:rPr>
          <w:rFonts w:ascii="宋体" w:hAnsi="宋体"/>
          <w:color w:val="000000"/>
        </w:rPr>
        <w:t>#42 约翰提托最早出现的日期</w:t>
      </w:r>
      <w:r>
        <w:br/>
      </w:r>
      <w:r>
        <w:rPr>
          <w:rFonts w:ascii="宋体" w:hAnsi="宋体"/>
          <w:color w:val="000000"/>
        </w:rPr>
        <w:t>2000年</w:t>
      </w:r>
      <w:r>
        <w:br/>
      </w:r>
      <w:r>
        <w:br/>
      </w:r>
      <w:r>
        <w:rPr>
          <w:rFonts w:ascii="宋体" w:hAnsi="宋体"/>
          <w:color w:val="000000"/>
        </w:rPr>
        <w:t>#43 jojo的奇妙冒险唯一出现过有替身也会波纹的是</w:t>
      </w:r>
      <w:r>
        <w:br/>
      </w:r>
      <w:r>
        <w:rPr>
          <w:rFonts w:ascii="宋体" w:hAnsi="宋体"/>
          <w:color w:val="000000"/>
        </w:rPr>
        <w:t>（你猜）</w:t>
      </w:r>
      <w:r>
        <w:br/>
      </w:r>
      <w:r>
        <w:br/>
      </w:r>
      <w:r>
        <w:rPr>
          <w:rFonts w:ascii="宋体" w:hAnsi="宋体"/>
          <w:color w:val="000000"/>
        </w:rPr>
        <w:t>#44 在一部讲述钻头就是男人的浪漫的动画中，他们最常说的是哪一句？</w:t>
      </w:r>
      <w:r>
        <w:br/>
      </w:r>
      <w:r>
        <w:rPr>
          <w:rFonts w:ascii="宋体" w:hAnsi="宋体"/>
          <w:color w:val="000000"/>
        </w:rPr>
        <w:t>你以为我是谁啊</w:t>
      </w:r>
      <w:r>
        <w:br/>
      </w:r>
      <w:r>
        <w:br/>
      </w:r>
      <w:r>
        <w:rPr>
          <w:rFonts w:ascii="宋体" w:hAnsi="宋体"/>
          <w:color w:val="000000"/>
        </w:rPr>
        <w:t>#45 JOJO的奇妙冒险中二乔的口头禅是</w:t>
      </w:r>
      <w:r>
        <w:br/>
      </w:r>
      <w:r>
        <w:rPr>
          <w:rFonts w:ascii="宋体" w:hAnsi="宋体"/>
          <w:color w:val="000000"/>
        </w:rPr>
        <w:t>无駄无駄无駄无駄无駄无駄无駄无駄无駄无駄无駄无駄....</w:t>
      </w:r>
      <w:r>
        <w:br/>
      </w:r>
      <w:r>
        <w:br/>
      </w:r>
      <w:r>
        <w:rPr>
          <w:rFonts w:ascii="宋体" w:hAnsi="宋体"/>
          <w:color w:val="000000"/>
        </w:rPr>
        <w:t>#46 物质波是由谁提出来的</w:t>
      </w:r>
      <w:r>
        <w:br/>
      </w:r>
      <w:r>
        <w:rPr>
          <w:rFonts w:ascii="宋体" w:hAnsi="宋体"/>
          <w:color w:val="000000"/>
        </w:rPr>
        <w:t>德布罗意</w:t>
      </w:r>
      <w:r>
        <w:br/>
      </w:r>
      <w:r>
        <w:br/>
      </w:r>
      <w:r>
        <w:rPr>
          <w:rFonts w:ascii="宋体" w:hAnsi="宋体"/>
          <w:color w:val="000000"/>
        </w:rPr>
        <w:t>#47 谁经常到河北省来？</w:t>
      </w:r>
      <w:r>
        <w:br/>
      </w:r>
      <w:r>
        <w:rPr>
          <w:rFonts w:ascii="宋体" w:hAnsi="宋体"/>
          <w:color w:val="000000"/>
        </w:rPr>
        <w:t>元首</w:t>
      </w:r>
      <w:r>
        <w:br/>
      </w:r>
      <w:r>
        <w:br/>
      </w:r>
      <w:r>
        <w:rPr>
          <w:rFonts w:ascii="宋体" w:hAnsi="宋体"/>
          <w:color w:val="000000"/>
        </w:rPr>
        <w:t>#48 我们一般用“⑨”来称呼谁？</w:t>
      </w:r>
      <w:r>
        <w:br/>
      </w:r>
      <w:r>
        <w:rPr>
          <w:rFonts w:ascii="宋体" w:hAnsi="宋体"/>
          <w:color w:val="000000"/>
        </w:rPr>
        <w:t>琪露诺</w:t>
      </w:r>
      <w:r>
        <w:br/>
      </w:r>
      <w:r>
        <w:br/>
      </w:r>
      <w:r>
        <w:rPr>
          <w:rFonts w:ascii="宋体" w:hAnsi="宋体"/>
          <w:color w:val="000000"/>
        </w:rPr>
        <w:t>#49 哪个不属于《恶之王国》这张专辑</w:t>
      </w:r>
      <w:r>
        <w:br/>
      </w:r>
      <w:r>
        <w:rPr>
          <w:rFonts w:ascii="宋体" w:hAnsi="宋体"/>
          <w:color w:val="000000"/>
        </w:rPr>
        <w:t>恶之华</w:t>
      </w:r>
      <w:r>
        <w:br/>
      </w:r>
      <w:r>
        <w:br/>
      </w:r>
      <w:r>
        <w:rPr>
          <w:rFonts w:ascii="宋体" w:hAnsi="宋体"/>
          <w:color w:val="000000"/>
        </w:rPr>
        <w:t>#50 东方红魔乡2面boss昵称是什么？</w:t>
      </w:r>
      <w:r>
        <w:br/>
      </w:r>
      <w:r>
        <w:rPr>
          <w:rFonts w:ascii="宋体" w:hAnsi="宋体"/>
          <w:color w:val="000000"/>
        </w:rPr>
        <w:t>⑨</w:t>
      </w:r>
      <w:r>
        <w:t xml:space="preserve"> </w:t>
      </w:r>
      <w:r>
        <w:br/>
      </w:r>
      <w:r>
        <w:rPr>
          <w:rFonts w:ascii="宋体" w:hAnsi="宋体"/>
          <w:color w:val="000000"/>
        </w:rPr>
        <w:t>#51 言峰绮礼最爱吃什么？</w:t>
      </w:r>
      <w:r>
        <w:br/>
      </w:r>
      <w:r>
        <w:rPr>
          <w:rFonts w:ascii="宋体" w:hAnsi="宋体"/>
          <w:color w:val="000000"/>
        </w:rPr>
        <w:t>麻婆豆腐</w:t>
      </w:r>
      <w:r>
        <w:br/>
      </w:r>
      <w:r>
        <w:br/>
      </w:r>
      <w:r>
        <w:rPr>
          <w:rFonts w:ascii="宋体" w:hAnsi="宋体"/>
          <w:color w:val="000000"/>
        </w:rPr>
        <w:t>#52 鬼泣中但丁的大剑叫什么名字</w:t>
      </w:r>
      <w:r>
        <w:br/>
      </w:r>
      <w:r>
        <w:rPr>
          <w:rFonts w:ascii="宋体" w:hAnsi="宋体"/>
          <w:color w:val="000000"/>
        </w:rPr>
        <w:t>叛逆</w:t>
      </w:r>
      <w:r>
        <w:br/>
      </w:r>
      <w:r>
        <w:br/>
      </w:r>
      <w:r>
        <w:rPr>
          <w:rFonts w:ascii="宋体" w:hAnsi="宋体"/>
          <w:color w:val="000000"/>
        </w:rPr>
        <w:t>#53 《地狱少女》中阎魔爱的经典名句是？</w:t>
      </w:r>
      <w:r>
        <w:br/>
      </w:r>
      <w:r>
        <w:rPr>
          <w:rFonts w:ascii="宋体" w:hAnsi="宋体"/>
          <w:color w:val="000000"/>
        </w:rPr>
        <w:t>要去死一次试试看吗？</w:t>
      </w:r>
      <w:r>
        <w:br/>
      </w:r>
      <w:r>
        <w:br/>
      </w:r>
      <w:r>
        <w:rPr>
          <w:rFonts w:ascii="宋体" w:hAnsi="宋体"/>
          <w:color w:val="000000"/>
        </w:rPr>
        <w:t>#54 银魂中真选组副长是什么食物的维权主义使者？</w:t>
      </w:r>
      <w:r>
        <w:br/>
      </w:r>
      <w:r>
        <w:rPr>
          <w:rFonts w:ascii="宋体" w:hAnsi="宋体"/>
          <w:color w:val="000000"/>
        </w:rPr>
        <w:t xml:space="preserve">蛋黄酱 </w:t>
      </w:r>
      <w:r>
        <w:br/>
      </w:r>
      <w:r>
        <w:br/>
      </w:r>
      <w:r>
        <w:rPr>
          <w:rFonts w:ascii="宋体" w:hAnsi="宋体"/>
          <w:color w:val="000000"/>
        </w:rPr>
        <w:t>#55 东方中 帕秋莉 的官方称号是什么</w:t>
      </w:r>
      <w:r>
        <w:br/>
      </w:r>
      <w:r>
        <w:rPr>
          <w:rFonts w:ascii="宋体" w:hAnsi="宋体"/>
          <w:color w:val="000000"/>
        </w:rPr>
        <w:t>不动的大图书馆</w:t>
      </w:r>
      <w:r>
        <w:br/>
      </w:r>
      <w:r>
        <w:br/>
      </w:r>
      <w:r>
        <w:rPr>
          <w:rFonts w:ascii="宋体" w:hAnsi="宋体"/>
          <w:color w:val="000000"/>
        </w:rPr>
        <w:t>#56 曾以Fate系列作品获得较大反响的游戏会社TYPE-MOON，以下哪一部是其最早发行的？</w:t>
      </w:r>
      <w:r>
        <w:br/>
      </w:r>
      <w:r>
        <w:rPr>
          <w:rFonts w:ascii="宋体" w:hAnsi="宋体"/>
          <w:color w:val="000000"/>
        </w:rPr>
        <w:t>月姬</w:t>
      </w:r>
      <w:r>
        <w:br/>
      </w:r>
      <w:r>
        <w:br/>
      </w:r>
      <w:r>
        <w:rPr>
          <w:rFonts w:ascii="宋体" w:hAnsi="宋体"/>
          <w:color w:val="000000"/>
        </w:rPr>
        <w:t>#57 以下轩辕剑的哪一部作品主角是女性？</w:t>
      </w:r>
      <w:r>
        <w:br/>
      </w:r>
      <w:r>
        <w:rPr>
          <w:rFonts w:ascii="宋体" w:hAnsi="宋体"/>
          <w:color w:val="000000"/>
        </w:rPr>
        <w:t>（我查的是轩4：黑龙舞兮云飞扬。。。）</w:t>
      </w:r>
      <w:r>
        <w:br/>
      </w:r>
      <w:r>
        <w:br/>
      </w:r>
      <w:r>
        <w:rPr>
          <w:rFonts w:ascii="宋体" w:hAnsi="宋体"/>
          <w:color w:val="000000"/>
        </w:rPr>
        <w:t>#58 &lt;&lt;月姬&gt;&gt;中公主的全名是？</w:t>
      </w:r>
      <w:r>
        <w:br/>
      </w:r>
      <w:r>
        <w:rPr>
          <w:rFonts w:ascii="宋体" w:hAnsi="宋体"/>
          <w:color w:val="000000"/>
        </w:rPr>
        <w:t>爱尔奎特</w:t>
      </w:r>
      <w:r>
        <w:br/>
      </w:r>
      <w:r>
        <w:br/>
      </w:r>
      <w:r>
        <w:rPr>
          <w:rFonts w:ascii="宋体" w:hAnsi="宋体"/>
          <w:color w:val="000000"/>
        </w:rPr>
        <w:t>#59 《科学的超电磁炮》中，Lever.5被称为？</w:t>
      </w:r>
      <w:r>
        <w:br/>
      </w:r>
      <w:r>
        <w:rPr>
          <w:rFonts w:ascii="宋体" w:hAnsi="宋体"/>
          <w:color w:val="000000"/>
        </w:rPr>
        <w:t>超能力者</w:t>
      </w:r>
      <w:r>
        <w:br/>
      </w:r>
      <w:r>
        <w:br/>
      </w:r>
      <w:r>
        <w:rPr>
          <w:rFonts w:ascii="宋体" w:hAnsi="宋体"/>
          <w:color w:val="000000"/>
        </w:rPr>
        <w:t>#60 口袋妖怪游戏中尾立的食物是</w:t>
      </w:r>
      <w:r>
        <w:br/>
      </w:r>
      <w:r>
        <w:rPr>
          <w:rFonts w:ascii="宋体" w:hAnsi="宋体"/>
          <w:color w:val="000000"/>
        </w:rPr>
        <w:t>（找玩过的人问吧）</w:t>
      </w:r>
      <w:r>
        <w:br/>
      </w:r>
      <w:r>
        <w:br/>
      </w:r>
      <w:r>
        <w:rPr>
          <w:rFonts w:ascii="宋体" w:hAnsi="宋体"/>
          <w:color w:val="000000"/>
        </w:rPr>
        <w:t>#61 Vividred Operation的官方twitter名叫什么？</w:t>
      </w:r>
      <w:r>
        <w:br/>
      </w:r>
      <w:r>
        <w:rPr>
          <w:rFonts w:ascii="宋体" w:hAnsi="宋体"/>
          <w:color w:val="000000"/>
        </w:rPr>
        <w:t>ビビッドレッド</w:t>
      </w:r>
      <w:r>
        <w:rPr>
          <w:rFonts w:hint="eastAsia" w:ascii="MS Mincho" w:hAnsi="MS Mincho" w:eastAsia="MS Mincho" w:cs="MS Mincho"/>
          <w:color w:val="000000"/>
        </w:rPr>
        <w:t>・</w:t>
      </w:r>
      <w:r>
        <w:rPr>
          <w:rFonts w:hint="eastAsia" w:ascii="宋体" w:hAnsi="宋体" w:cs="宋体"/>
          <w:color w:val="000000"/>
        </w:rPr>
        <w:t>オペレーション（尼玛，是这个吧，别告诉我不是，我会暴走，从维基查后翻墙去看的。。。）</w:t>
      </w:r>
      <w:r>
        <w:br/>
      </w:r>
      <w:r>
        <w:br/>
      </w:r>
      <w:r>
        <w:rPr>
          <w:rFonts w:ascii="宋体" w:hAnsi="宋体"/>
          <w:color w:val="000000"/>
        </w:rPr>
        <w:t>#62 《迪加奥特曼》BGM之一的 《青い夜の记忆》，其原曲是？</w:t>
      </w:r>
      <w:r>
        <w:br/>
      </w:r>
      <w:r>
        <w:rPr>
          <w:rFonts w:ascii="宋体" w:hAnsi="宋体"/>
          <w:color w:val="000000"/>
        </w:rPr>
        <w:t xml:space="preserve">《A Whiter Shade Of Pale》 </w:t>
      </w:r>
      <w:r>
        <w:br/>
      </w:r>
      <w:r>
        <w:br/>
      </w:r>
      <w:r>
        <w:rPr>
          <w:rFonts w:ascii="宋体" w:hAnsi="宋体"/>
          <w:color w:val="000000"/>
        </w:rPr>
        <w:t>#63 《某科学的超电磁炮》的女主角是谁？</w:t>
      </w:r>
      <w:r>
        <w:br/>
      </w:r>
      <w:r>
        <w:rPr>
          <w:rFonts w:ascii="宋体" w:hAnsi="宋体"/>
          <w:color w:val="000000"/>
        </w:rPr>
        <w:t>御坂美琴</w:t>
      </w:r>
      <w:r>
        <w:br/>
      </w:r>
      <w:r>
        <w:br/>
      </w:r>
      <w:r>
        <w:rPr>
          <w:rFonts w:ascii="宋体" w:hAnsi="宋体"/>
          <w:color w:val="000000"/>
        </w:rPr>
        <w:t>#64 动画《大魔法峠》的剧情中，出现了那款型号的坦克？</w:t>
      </w:r>
      <w:r>
        <w:br/>
      </w:r>
      <w:r>
        <w:rPr>
          <w:rFonts w:ascii="宋体" w:hAnsi="宋体"/>
          <w:color w:val="000000"/>
        </w:rPr>
        <w:t>（呵呵）</w:t>
      </w:r>
      <w:r>
        <w:br/>
      </w:r>
      <w:r>
        <w:br/>
      </w:r>
      <w:r>
        <w:rPr>
          <w:rFonts w:ascii="宋体" w:hAnsi="宋体"/>
          <w:color w:val="000000"/>
        </w:rPr>
        <w:t>#65 天翔少女中樱野音羽的搭乘机是？</w:t>
      </w:r>
      <w:r>
        <w:br/>
      </w:r>
      <w:r>
        <w:rPr>
          <w:rFonts w:ascii="宋体" w:hAnsi="宋体"/>
          <w:color w:val="000000"/>
        </w:rPr>
        <w:t>零神</w:t>
      </w:r>
      <w:r>
        <w:br/>
      </w:r>
      <w:r>
        <w:br/>
      </w:r>
      <w:r>
        <w:rPr>
          <w:rFonts w:ascii="宋体" w:hAnsi="宋体"/>
          <w:color w:val="000000"/>
        </w:rPr>
        <w:t>#66 世界上最大的无脊椎动物是什么？</w:t>
      </w:r>
      <w:r>
        <w:br/>
      </w:r>
      <w:r>
        <w:rPr>
          <w:rFonts w:ascii="宋体" w:hAnsi="宋体"/>
          <w:color w:val="000000"/>
        </w:rPr>
        <w:t>乌贼</w:t>
      </w:r>
      <w:r>
        <w:br/>
      </w:r>
      <w:r>
        <w:br/>
      </w:r>
      <w:r>
        <w:rPr>
          <w:rFonts w:ascii="宋体" w:hAnsi="宋体"/>
          <w:color w:val="000000"/>
        </w:rPr>
        <w:t>#67 魔兽世界里，世界之树诺达希尔底下是</w:t>
      </w:r>
      <w:r>
        <w:br/>
      </w:r>
      <w:r>
        <w:rPr>
          <w:rFonts w:ascii="宋体" w:hAnsi="宋体"/>
          <w:color w:val="000000"/>
        </w:rPr>
        <w:t>永恒之井</w:t>
      </w:r>
      <w:r>
        <w:br/>
      </w:r>
      <w:r>
        <w:br/>
      </w:r>
      <w:r>
        <w:rPr>
          <w:rFonts w:ascii="宋体" w:hAnsi="宋体"/>
          <w:color w:val="000000"/>
        </w:rPr>
        <w:t>#68 少年JUMP卷均百万的漫画《HUNTERXHUNTER》的作者是谁？</w:t>
      </w:r>
      <w:r>
        <w:br/>
      </w:r>
      <w:r>
        <w:rPr>
          <w:rFonts w:ascii="宋体" w:hAnsi="宋体"/>
          <w:color w:val="000000"/>
        </w:rPr>
        <w:t>（富坚义博，其它选项节操）</w:t>
      </w:r>
      <w:r>
        <w:br/>
      </w:r>
      <w:r>
        <w:br/>
      </w:r>
      <w:r>
        <w:rPr>
          <w:rFonts w:ascii="宋体" w:hAnsi="宋体"/>
          <w:color w:val="000000"/>
        </w:rPr>
        <w:t>#69 《死神》中，黑崎一护的卍解名叫什么？</w:t>
      </w:r>
      <w:r>
        <w:br/>
      </w:r>
      <w:r>
        <w:rPr>
          <w:rFonts w:ascii="宋体" w:hAnsi="宋体"/>
          <w:color w:val="000000"/>
        </w:rPr>
        <w:t>天锁斩月</w:t>
      </w:r>
      <w:r>
        <w:br/>
      </w:r>
      <w:r>
        <w:br/>
      </w:r>
      <w:r>
        <w:rPr>
          <w:rFonts w:ascii="宋体" w:hAnsi="宋体"/>
          <w:color w:val="000000"/>
        </w:rPr>
        <w:t>#70 在FALCOM社的轨迹系列出现的角色中，以下哪位使用的武器不是导力枪？（艾莉还是乔丝特？）</w:t>
      </w:r>
      <w:r>
        <w:br/>
      </w:r>
      <w:r>
        <w:br/>
      </w:r>
      <w:r>
        <w:rPr>
          <w:rFonts w:ascii="宋体" w:hAnsi="宋体"/>
          <w:color w:val="000000"/>
        </w:rPr>
        <w:t>#71 游戏王OCG历史上，卡片发售后最快进入禁止卡表的卡是什么？</w:t>
      </w:r>
      <w:r>
        <w:br/>
      </w:r>
      <w:r>
        <w:rPr>
          <w:rFonts w:ascii="宋体" w:hAnsi="宋体"/>
          <w:color w:val="000000"/>
        </w:rPr>
        <w:t>（表示只认识黑魔导女孩。。。）</w:t>
      </w:r>
      <w:r>
        <w:br/>
      </w:r>
      <w:r>
        <w:br/>
      </w:r>
      <w:r>
        <w:rPr>
          <w:rFonts w:ascii="宋体" w:hAnsi="宋体"/>
          <w:color w:val="000000"/>
        </w:rPr>
        <w:t>#72 网络游戏《坦克世界》的国服游戏运营商是哪一个？</w:t>
      </w:r>
      <w:r>
        <w:br/>
      </w:r>
      <w:r>
        <w:rPr>
          <w:rFonts w:ascii="宋体" w:hAnsi="宋体"/>
          <w:color w:val="000000"/>
        </w:rPr>
        <w:t>空中网</w:t>
      </w:r>
      <w:r>
        <w:br/>
      </w:r>
      <w:r>
        <w:br/>
      </w:r>
      <w:r>
        <w:rPr>
          <w:rFonts w:ascii="宋体" w:hAnsi="宋体"/>
          <w:color w:val="000000"/>
        </w:rPr>
        <w:t>#73 高木警事被绑放在木板上,下面有个炸弹并被视频直播,柯南推测他在?</w:t>
      </w:r>
      <w:r>
        <w:br/>
      </w:r>
      <w:r>
        <w:rPr>
          <w:rFonts w:ascii="宋体" w:hAnsi="宋体"/>
          <w:color w:val="000000"/>
        </w:rPr>
        <w:t>北海道</w:t>
      </w:r>
      <w:r>
        <w:br/>
      </w:r>
      <w:r>
        <w:br/>
      </w:r>
      <w:r>
        <w:rPr>
          <w:rFonts w:ascii="宋体" w:hAnsi="宋体"/>
          <w:color w:val="000000"/>
        </w:rPr>
        <w:t>#74 《灼眼的夏娜》中的夏娜的配音是谁？</w:t>
      </w:r>
      <w:r>
        <w:br/>
      </w:r>
      <w:r>
        <w:rPr>
          <w:rFonts w:ascii="宋体" w:hAnsi="宋体"/>
          <w:color w:val="000000"/>
        </w:rPr>
        <w:t>钉宫理惠</w:t>
      </w:r>
      <w:r>
        <w:br/>
      </w:r>
      <w:r>
        <w:br/>
      </w:r>
      <w:r>
        <w:rPr>
          <w:rFonts w:ascii="宋体" w:hAnsi="宋体"/>
          <w:color w:val="000000"/>
        </w:rPr>
        <w:t>#75 以下在《无头骑士异闻录》中参演的声优中，谁的角色最矮？</w:t>
      </w:r>
      <w:r>
        <w:br/>
      </w:r>
      <w:r>
        <w:rPr>
          <w:rFonts w:ascii="宋体" w:hAnsi="宋体"/>
          <w:color w:val="000000"/>
        </w:rPr>
        <w:t>丰永利行</w:t>
      </w:r>
      <w:r>
        <w:t xml:space="preserve"> </w:t>
      </w:r>
      <w:r>
        <w:br/>
      </w:r>
      <w:r>
        <w:rPr>
          <w:rFonts w:ascii="宋体" w:hAnsi="宋体"/>
          <w:color w:val="000000"/>
        </w:rPr>
        <w:t>#76 钉宫四萌中的以下哪部作品不是出自J.C.STAFF？</w:t>
      </w:r>
      <w:r>
        <w:br/>
      </w:r>
      <w:r>
        <w:rPr>
          <w:rFonts w:ascii="宋体" w:hAnsi="宋体"/>
          <w:color w:val="000000"/>
        </w:rPr>
        <w:t xml:space="preserve">旋风管家第一季 </w:t>
      </w:r>
      <w:r>
        <w:br/>
      </w:r>
      <w:r>
        <w:br/>
      </w:r>
      <w:r>
        <w:rPr>
          <w:rFonts w:ascii="宋体" w:hAnsi="宋体"/>
          <w:color w:val="000000"/>
        </w:rPr>
        <w:t>#77 梦幻西游是哪个公司制作出品的？</w:t>
      </w:r>
      <w:r>
        <w:br/>
      </w:r>
      <w:r>
        <w:rPr>
          <w:rFonts w:ascii="宋体" w:hAnsi="宋体"/>
          <w:color w:val="000000"/>
        </w:rPr>
        <w:t>网易</w:t>
      </w:r>
      <w:r>
        <w:br/>
      </w:r>
      <w:r>
        <w:br/>
      </w:r>
      <w:r>
        <w:rPr>
          <w:rFonts w:ascii="宋体" w:hAnsi="宋体"/>
          <w:color w:val="000000"/>
        </w:rPr>
        <w:t>#78 松田翔太的昵称</w:t>
      </w:r>
      <w:r>
        <w:br/>
      </w:r>
      <w:r>
        <w:rPr>
          <w:rFonts w:ascii="宋体" w:hAnsi="宋体"/>
          <w:color w:val="000000"/>
        </w:rPr>
        <w:t>绵羊</w:t>
      </w:r>
      <w:r>
        <w:br/>
      </w:r>
      <w:r>
        <w:br/>
      </w:r>
      <w:r>
        <w:rPr>
          <w:rFonts w:ascii="宋体" w:hAnsi="宋体"/>
          <w:color w:val="000000"/>
        </w:rPr>
        <w:t>#79 以下哪家不是BL游戏公司</w:t>
      </w:r>
      <w:r>
        <w:br/>
      </w:r>
      <w:r>
        <w:rPr>
          <w:rFonts w:ascii="宋体" w:hAnsi="宋体"/>
          <w:color w:val="000000"/>
        </w:rPr>
        <w:t>SNKPLAYMORE</w:t>
      </w:r>
      <w:r>
        <w:br/>
      </w:r>
      <w:r>
        <w:br/>
      </w:r>
      <w:r>
        <w:rPr>
          <w:rFonts w:ascii="宋体" w:hAnsi="宋体"/>
          <w:color w:val="000000"/>
        </w:rPr>
        <w:t>#80 Gameboy（GB）上的塞尔达传说，时空之章的姐妹篇是？</w:t>
      </w:r>
      <w:r>
        <w:br/>
      </w:r>
      <w:r>
        <w:rPr>
          <w:rFonts w:ascii="宋体" w:hAnsi="宋体"/>
          <w:color w:val="000000"/>
        </w:rPr>
        <w:t>大地之章</w:t>
      </w:r>
      <w:r>
        <w:br/>
      </w:r>
      <w:r>
        <w:br/>
      </w:r>
      <w:r>
        <w:rPr>
          <w:rFonts w:ascii="宋体" w:hAnsi="宋体"/>
          <w:color w:val="000000"/>
        </w:rPr>
        <w:t>#81 熊猫人之谜中期潜行者的RAID首选是？</w:t>
      </w:r>
      <w:r>
        <w:br/>
      </w:r>
      <w:r>
        <w:rPr>
          <w:rFonts w:ascii="宋体" w:hAnsi="宋体"/>
          <w:color w:val="000000"/>
        </w:rPr>
        <w:t>（求高玩解释）</w:t>
      </w:r>
      <w:r>
        <w:br/>
      </w:r>
      <w:r>
        <w:br/>
      </w:r>
      <w:r>
        <w:rPr>
          <w:rFonts w:ascii="宋体" w:hAnsi="宋体"/>
          <w:color w:val="000000"/>
        </w:rPr>
        <w:t>#82 《天使之翼》，或者《足球小子》的主角是？</w:t>
      </w:r>
      <w:r>
        <w:br/>
      </w:r>
      <w:r>
        <w:rPr>
          <w:rFonts w:ascii="宋体" w:hAnsi="宋体"/>
          <w:color w:val="000000"/>
        </w:rPr>
        <w:t>大空翼</w:t>
      </w:r>
      <w:r>
        <w:br/>
      </w:r>
      <w:r>
        <w:br/>
      </w:r>
      <w:r>
        <w:rPr>
          <w:rFonts w:ascii="宋体" w:hAnsi="宋体"/>
          <w:color w:val="000000"/>
        </w:rPr>
        <w:t>#83 悠木碧和竹达彩奈组成的声优组合名称为？</w:t>
      </w:r>
      <w:r>
        <w:br/>
      </w:r>
      <w:r>
        <w:rPr>
          <w:rFonts w:ascii="宋体" w:hAnsi="宋体"/>
          <w:color w:val="000000"/>
        </w:rPr>
        <w:t>petit milady</w:t>
      </w:r>
      <w:r>
        <w:br/>
      </w:r>
      <w:r>
        <w:br/>
      </w:r>
      <w:r>
        <w:rPr>
          <w:rFonts w:ascii="宋体" w:hAnsi="宋体"/>
          <w:color w:val="000000"/>
        </w:rPr>
        <w:t>#84 《魔法少女小圆》中，晓美焰的能力是什么？</w:t>
      </w:r>
      <w:r>
        <w:br/>
      </w:r>
      <w:r>
        <w:rPr>
          <w:rFonts w:ascii="宋体" w:hAnsi="宋体"/>
          <w:color w:val="000000"/>
        </w:rPr>
        <w:t>时间控制</w:t>
      </w:r>
      <w:r>
        <w:br/>
      </w:r>
      <w:r>
        <w:br/>
      </w:r>
      <w:r>
        <w:rPr>
          <w:rFonts w:ascii="宋体" w:hAnsi="宋体"/>
          <w:color w:val="000000"/>
        </w:rPr>
        <w:t>#85 以下哪款游戏的正统续作最多？</w:t>
      </w:r>
      <w:r>
        <w:br/>
      </w:r>
      <w:r>
        <w:rPr>
          <w:rFonts w:ascii="宋体" w:hAnsi="宋体"/>
          <w:color w:val="000000"/>
        </w:rPr>
        <w:t>《最终幻想》系列</w:t>
      </w:r>
      <w:r>
        <w:br/>
      </w:r>
      <w:r>
        <w:br/>
      </w:r>
      <w:r>
        <w:rPr>
          <w:rFonts w:ascii="宋体" w:hAnsi="宋体"/>
          <w:color w:val="000000"/>
        </w:rPr>
        <w:t>#86 火影里猿飞阿斯玛的声优叫什么</w:t>
      </w:r>
      <w:r>
        <w:br/>
      </w:r>
      <w:r>
        <w:rPr>
          <w:rFonts w:ascii="宋体" w:hAnsi="宋体"/>
          <w:color w:val="000000"/>
        </w:rPr>
        <w:t>小杉十郎太</w:t>
      </w:r>
      <w:r>
        <w:br/>
      </w:r>
      <w:r>
        <w:br/>
      </w:r>
      <w:r>
        <w:rPr>
          <w:rFonts w:ascii="宋体" w:hAnsi="宋体"/>
          <w:color w:val="000000"/>
        </w:rPr>
        <w:t>#87 有一群人喜欢藏在草丛，然后跳出来袭击路过的敌人，此时他们往往喊的是德玛西亚</w:t>
      </w:r>
      <w:r>
        <w:br/>
      </w:r>
      <w:r>
        <w:br/>
      </w:r>
      <w:r>
        <w:rPr>
          <w:rFonts w:ascii="宋体" w:hAnsi="宋体"/>
          <w:color w:val="000000"/>
        </w:rPr>
        <w:t>#88 赤座灯里最缺少的是什么？</w:t>
      </w:r>
      <w:r>
        <w:br/>
      </w:r>
      <w:r>
        <w:rPr>
          <w:rFonts w:ascii="宋体" w:hAnsi="宋体"/>
          <w:color w:val="000000"/>
        </w:rPr>
        <w:t>存在感</w:t>
      </w:r>
      <w:r>
        <w:br/>
      </w:r>
      <w:r>
        <w:br/>
      </w:r>
      <w:r>
        <w:rPr>
          <w:rFonts w:ascii="宋体" w:hAnsi="宋体"/>
          <w:color w:val="000000"/>
        </w:rPr>
        <w:t>#89 09年的萌王是下面哪位?</w:t>
      </w:r>
      <w:r>
        <w:br/>
      </w:r>
      <w:r>
        <w:rPr>
          <w:rFonts w:ascii="宋体" w:hAnsi="宋体"/>
          <w:color w:val="000000"/>
        </w:rPr>
        <w:t>逢坂大河</w:t>
      </w:r>
      <w:r>
        <w:br/>
      </w:r>
      <w:r>
        <w:br/>
      </w:r>
      <w:r>
        <w:rPr>
          <w:rFonts w:ascii="宋体" w:hAnsi="宋体"/>
          <w:color w:val="000000"/>
        </w:rPr>
        <w:t>#90 天才麻将少女中宫永咲最擅长的牌型。。</w:t>
      </w:r>
      <w:r>
        <w:br/>
      </w:r>
      <w:r>
        <w:rPr>
          <w:rFonts w:ascii="宋体" w:hAnsi="宋体"/>
          <w:color w:val="000000"/>
        </w:rPr>
        <w:t>岭上开花</w:t>
      </w:r>
      <w:r>
        <w:br/>
      </w:r>
      <w:r>
        <w:br/>
      </w:r>
      <w:r>
        <w:rPr>
          <w:rFonts w:ascii="宋体" w:hAnsi="宋体"/>
          <w:color w:val="000000"/>
        </w:rPr>
        <w:t>#91 动漫《魔法少女奈叶》中，使用“旭日之心”魔导器的是？</w:t>
      </w:r>
      <w:r>
        <w:br/>
      </w:r>
      <w:r>
        <w:rPr>
          <w:rFonts w:ascii="宋体" w:hAnsi="宋体"/>
          <w:color w:val="000000"/>
        </w:rPr>
        <w:t>高町奈叶</w:t>
      </w:r>
      <w:r>
        <w:br/>
      </w:r>
      <w:r>
        <w:br/>
      </w:r>
      <w:r>
        <w:rPr>
          <w:rFonts w:ascii="宋体" w:hAnsi="宋体"/>
          <w:color w:val="000000"/>
        </w:rPr>
        <w:t>#92 《黑子的篮球》中诚凛高校人物以何种系列命名？</w:t>
      </w:r>
      <w:r>
        <w:br/>
      </w:r>
      <w:r>
        <w:rPr>
          <w:rFonts w:ascii="宋体" w:hAnsi="宋体"/>
          <w:color w:val="000000"/>
        </w:rPr>
        <w:t>曜日</w:t>
      </w:r>
      <w:r>
        <w:br/>
      </w:r>
      <w:r>
        <w:br/>
      </w:r>
      <w:r>
        <w:rPr>
          <w:rFonts w:ascii="宋体" w:hAnsi="宋体"/>
          <w:color w:val="000000"/>
        </w:rPr>
        <w:t>#93 动画《进击的巨人》中兵长利威尔的身高为多少</w:t>
      </w:r>
      <w:r>
        <w:br/>
      </w:r>
      <w:r>
        <w:rPr>
          <w:rFonts w:ascii="宋体" w:hAnsi="宋体"/>
          <w:color w:val="000000"/>
        </w:rPr>
        <w:t>160cm</w:t>
      </w:r>
      <w:r>
        <w:br/>
      </w:r>
      <w:r>
        <w:br/>
      </w:r>
      <w:r>
        <w:rPr>
          <w:rFonts w:ascii="宋体" w:hAnsi="宋体"/>
          <w:color w:val="000000"/>
        </w:rPr>
        <w:t>#94 著名动画《School Days》TV最后一集临时停播事件被称为？</w:t>
      </w:r>
      <w:r>
        <w:br/>
      </w:r>
      <w:r>
        <w:rPr>
          <w:rFonts w:ascii="宋体" w:hAnsi="宋体"/>
          <w:color w:val="000000"/>
        </w:rPr>
        <w:t>Nice Boa</w:t>
      </w:r>
      <w:r>
        <w:br/>
      </w:r>
      <w:r>
        <w:br/>
      </w:r>
      <w:r>
        <w:rPr>
          <w:rFonts w:ascii="宋体" w:hAnsi="宋体"/>
          <w:color w:val="000000"/>
        </w:rPr>
        <w:t>#95 日本麻将中，荣和30符4番，得点多少</w:t>
      </w:r>
      <w:r>
        <w:br/>
      </w:r>
      <w:r>
        <w:rPr>
          <w:rFonts w:ascii="宋体" w:hAnsi="宋体"/>
          <w:color w:val="000000"/>
        </w:rPr>
        <w:t>7700</w:t>
      </w:r>
      <w:r>
        <w:br/>
      </w:r>
      <w:r>
        <w:br/>
      </w:r>
      <w:r>
        <w:rPr>
          <w:rFonts w:ascii="宋体" w:hAnsi="宋体"/>
          <w:color w:val="000000"/>
        </w:rPr>
        <w:t>#96 美少女战士的作者是哪位漫画家的夫人？</w:t>
      </w:r>
      <w:r>
        <w:br/>
      </w:r>
      <w:r>
        <w:rPr>
          <w:rFonts w:ascii="宋体" w:hAnsi="宋体"/>
          <w:color w:val="000000"/>
        </w:rPr>
        <w:t>富坚义博</w:t>
      </w:r>
      <w:r>
        <w:br/>
      </w:r>
      <w:r>
        <w:br/>
      </w:r>
      <w:r>
        <w:rPr>
          <w:rFonts w:ascii="宋体" w:hAnsi="宋体"/>
          <w:color w:val="000000"/>
        </w:rPr>
        <w:t>#97 龙与虎中龙儿家的鹦鹉叫什么名字？</w:t>
      </w:r>
      <w:r>
        <w:br/>
      </w:r>
      <w:r>
        <w:rPr>
          <w:rFonts w:ascii="宋体" w:hAnsi="宋体"/>
          <w:color w:val="000000"/>
        </w:rPr>
        <w:t>小鹦</w:t>
      </w:r>
      <w:r>
        <w:br/>
      </w:r>
      <w:r>
        <w:br/>
      </w:r>
      <w:r>
        <w:rPr>
          <w:rFonts w:ascii="宋体" w:hAnsi="宋体"/>
          <w:color w:val="000000"/>
        </w:rPr>
        <w:t>#98 eva的导演是？</w:t>
      </w:r>
      <w:r>
        <w:br/>
      </w:r>
      <w:r>
        <w:rPr>
          <w:rFonts w:ascii="宋体" w:hAnsi="宋体"/>
          <w:color w:val="000000"/>
        </w:rPr>
        <w:t>庵野秀明</w:t>
      </w:r>
      <w:r>
        <w:br/>
      </w:r>
      <w:r>
        <w:br/>
      </w:r>
      <w:r>
        <w:rPr>
          <w:rFonts w:ascii="宋体" w:hAnsi="宋体"/>
          <w:color w:val="000000"/>
        </w:rPr>
        <w:t>#99 《机动战士高达00》中的利冯兹的声优是？</w:t>
      </w:r>
      <w:r>
        <w:br/>
      </w:r>
      <w:r>
        <w:rPr>
          <w:rFonts w:ascii="宋体" w:hAnsi="宋体"/>
          <w:color w:val="000000"/>
        </w:rPr>
        <w:t>古谷彻(艺名苍月升)</w:t>
      </w:r>
      <w:r>
        <w:br/>
      </w:r>
      <w:r>
        <w:br/>
      </w:r>
      <w:r>
        <w:rPr>
          <w:rFonts w:ascii="宋体" w:hAnsi="宋体"/>
          <w:color w:val="000000"/>
        </w:rPr>
        <w:t>#100 《某科学的超电磁炮S》中的御坂美琴用什么放电磁炮？</w:t>
      </w:r>
      <w:r>
        <w:br/>
      </w:r>
      <w:r>
        <w:rPr>
          <w:rFonts w:ascii="宋体" w:hAnsi="宋体"/>
          <w:color w:val="000000"/>
        </w:rPr>
        <w:t>用硬币</w:t>
      </w:r>
      <w:r>
        <w:t xml:space="preserve"> </w:t>
      </w:r>
      <w:r>
        <w:br/>
      </w:r>
      <w:r>
        <w:t>#1 “失去恋人的世界会开出怎样的花”这句歌词出自？</w:t>
      </w:r>
      <w:r>
        <w:br/>
      </w:r>
      <w:r>
        <w:t>恋人射杀之日</w:t>
      </w:r>
      <w:r>
        <w:br/>
      </w:r>
      <w:r>
        <w:br/>
      </w:r>
      <w:r>
        <w:t>#2 《我的青春恋爱物语果然有问题》女主角的名字是什么？</w:t>
      </w:r>
      <w:r>
        <w:br/>
      </w:r>
      <w:r>
        <w:t>雪之下雪乃</w:t>
      </w:r>
      <w:r>
        <w:br/>
      </w:r>
      <w:r>
        <w:br/>
      </w:r>
      <w:r>
        <w:t>#3 以下哪一位不属于type moon？</w:t>
      </w:r>
      <w:r>
        <w:br/>
      </w:r>
      <w:r>
        <w:t>虚渊玄</w:t>
      </w:r>
      <w:r>
        <w:br/>
      </w:r>
      <w:r>
        <w:br/>
      </w:r>
      <w:r>
        <w:t>#4 以下哪个人是卫宫切嗣的血亲？</w:t>
      </w:r>
      <w:r>
        <w:br/>
      </w:r>
      <w:r>
        <w:t>伊利亚斯菲尔</w:t>
      </w:r>
      <w:r>
        <w:br/>
      </w:r>
      <w:r>
        <w:br/>
      </w:r>
      <w:r>
        <w:t>#5 野兽先辈的姓氏是什么？</w:t>
      </w:r>
      <w:r>
        <w:br/>
      </w:r>
      <w:r>
        <w:t>田所</w:t>
      </w:r>
      <w:r>
        <w:br/>
      </w:r>
      <w:r>
        <w:br/>
      </w:r>
      <w:r>
        <w:t>#6 因为，绳命，是剁么的回晃。绳命……？</w:t>
      </w:r>
      <w:r>
        <w:br/>
      </w:r>
      <w:r>
        <w:t>是入刺的井猜((</w:t>
      </w:r>
      <w:r>
        <w:rPr>
          <w:rFonts w:hint="eastAsia" w:ascii="宋体" w:hAnsi="宋体" w:cs="宋体"/>
        </w:rPr>
        <w:t>⊙</w:t>
      </w:r>
      <w:r>
        <w:t>o</w:t>
      </w:r>
      <w:r>
        <w:rPr>
          <w:rFonts w:hint="eastAsia" w:ascii="宋体" w:hAnsi="宋体" w:cs="宋体"/>
        </w:rPr>
        <w:t>⊙</w:t>
      </w:r>
      <w:r>
        <w:t>)…)</w:t>
      </w:r>
      <w:r>
        <w:br/>
      </w:r>
      <w:r>
        <w:br/>
      </w:r>
      <w:r>
        <w:t>#7 琪露诺是哪一个</w:t>
      </w:r>
      <w:r>
        <w:br/>
      </w:r>
      <w:r>
        <w:rPr>
          <w:rFonts w:hint="eastAsia" w:ascii="宋体" w:hAnsi="宋体" w:cs="宋体"/>
        </w:rPr>
        <w:t>⑨</w:t>
      </w:r>
      <w:r>
        <w:br/>
      </w:r>
      <w:r>
        <w:br/>
      </w:r>
      <w:r>
        <w:t>#8 以下哪个动画不是发生在型月世界</w:t>
      </w:r>
      <w:r>
        <w:br/>
      </w:r>
      <w:r>
        <w:t>魔法禁书目录</w:t>
      </w:r>
      <w:r>
        <w:br/>
      </w:r>
      <w:r>
        <w:br/>
      </w:r>
      <w:r>
        <w:t>#9 新海诚新作《言叶之庭》中女主角的配音是谁？</w:t>
      </w:r>
      <w:r>
        <w:br/>
      </w:r>
      <w:r>
        <w:t>花泽香菜</w:t>
      </w:r>
      <w:r>
        <w:br/>
      </w:r>
      <w:r>
        <w:br/>
      </w:r>
      <w:r>
        <w:t>#10 下面哪种药物不是局部麻醉药</w:t>
      </w:r>
      <w:r>
        <w:br/>
      </w:r>
      <w:r>
        <w:t>盐酸阿托品</w:t>
      </w:r>
      <w:r>
        <w:br/>
      </w:r>
      <w:r>
        <w:br/>
      </w:r>
      <w:r>
        <w:t>#11 WOW中被称为亲儿子的是哪个职业？</w:t>
      </w:r>
      <w:r>
        <w:br/>
      </w:r>
      <w:r>
        <w:t>法师（永远的亲儿子）</w:t>
      </w:r>
      <w:r>
        <w:br/>
      </w:r>
      <w:r>
        <w:br/>
      </w:r>
      <w:r>
        <w:t>#12 游戏《古龙群侠传》中主角沈孤云的初始武功叫什么？</w:t>
      </w:r>
      <w:r>
        <w:br/>
      </w:r>
      <w:r>
        <w:t>苍穹十三式</w:t>
      </w:r>
      <w:r>
        <w:br/>
      </w:r>
      <w:r>
        <w:br/>
      </w:r>
      <w:r>
        <w:t>#13 《坦克世界》中AP弹是什么类型的弹药</w:t>
      </w:r>
      <w:r>
        <w:br/>
      </w:r>
      <w:r>
        <w:t>穿甲弹</w:t>
      </w:r>
      <w:r>
        <w:br/>
      </w:r>
      <w:r>
        <w:br/>
      </w:r>
      <w:r>
        <w:t>#14 《日常》里东云的额头里被放过哪种食物？</w:t>
      </w:r>
      <w:r>
        <w:br/>
      </w:r>
      <w:r>
        <w:t>甜面包</w:t>
      </w:r>
      <w:r>
        <w:br/>
      </w:r>
      <w:r>
        <w:br/>
      </w:r>
      <w:r>
        <w:t>#15 以下哪位出自东方project的角色不是人类？</w:t>
      </w:r>
      <w:r>
        <w:br/>
      </w:r>
      <w:r>
        <w:t>帕秋丽·诺蕾姬</w:t>
      </w:r>
      <w:r>
        <w:br/>
      </w:r>
      <w:r>
        <w:br/>
      </w:r>
      <w:r>
        <w:t>#16 《最终幻想零式》中的哪个角色和《最终幻想7核心危机》中的扎克斯声优相同？</w:t>
      </w:r>
      <w:r>
        <w:br/>
      </w:r>
      <w:r>
        <w:t>Jack</w:t>
      </w:r>
      <w:r>
        <w:br/>
      </w:r>
      <w:r>
        <w:br/>
      </w:r>
      <w:r>
        <w:t>#17 以下哪个人是木叶十二忍之一？</w:t>
      </w:r>
      <w:r>
        <w:br/>
      </w:r>
      <w:r>
        <w:t>奈良鹿丸</w:t>
      </w:r>
      <w:r>
        <w:br/>
      </w:r>
      <w:r>
        <w:br/>
      </w:r>
      <w:r>
        <w:t>#18 吉田松阳的声优是</w:t>
      </w:r>
      <w:r>
        <w:br/>
      </w:r>
      <w:r>
        <w:t>山寺宏一</w:t>
      </w:r>
      <w:r>
        <w:br/>
      </w:r>
      <w:r>
        <w:br/>
      </w:r>
      <w:r>
        <w:t>#19 《银魂》中坂田银时佩戴的木刀叫什么？</w:t>
      </w:r>
      <w:r>
        <w:br/>
      </w:r>
      <w:r>
        <w:t>洞爷湖</w:t>
      </w:r>
      <w:r>
        <w:br/>
      </w:r>
      <w:r>
        <w:br/>
      </w:r>
      <w:r>
        <w:t>#20 漫画《银魂》的作者是谁？</w:t>
      </w:r>
      <w:r>
        <w:br/>
      </w:r>
      <w:r>
        <w:t>空知英秋</w:t>
      </w:r>
      <w:r>
        <w:br/>
      </w:r>
      <w:r>
        <w:br/>
      </w:r>
      <w:r>
        <w:t>#21 《BAKUMAN》中真城最高视为劲敌是谁</w:t>
      </w:r>
      <w:r>
        <w:br/>
      </w:r>
      <w:r>
        <w:t>新妻英二</w:t>
      </w:r>
      <w:r>
        <w:br/>
      </w:r>
      <w:r>
        <w:br/>
      </w:r>
      <w:r>
        <w:t>#22 龙之谷中金龙的名字【大陆翻译】？</w:t>
      </w:r>
      <w:r>
        <w:br/>
      </w:r>
      <w:r>
        <w:t>杰兰特</w:t>
      </w:r>
      <w:r>
        <w:br/>
      </w:r>
      <w:r>
        <w:br/>
      </w:r>
      <w:r>
        <w:t>#23 孤岛危机又叫？</w:t>
      </w:r>
      <w:r>
        <w:br/>
      </w:r>
      <w:r>
        <w:t>显卡危机</w:t>
      </w:r>
      <w:r>
        <w:br/>
      </w:r>
      <w:r>
        <w:br/>
      </w:r>
      <w:r>
        <w:t>#24 《死神》的主角是？</w:t>
      </w:r>
      <w:r>
        <w:br/>
      </w:r>
      <w:r>
        <w:t>黑崎一护</w:t>
      </w:r>
      <w:r>
        <w:br/>
      </w:r>
      <w:r>
        <w:br/>
      </w:r>
      <w:r>
        <w:t>#25 游戏王中，以下哪张卡不是恶魔族的？</w:t>
      </w:r>
      <w:r>
        <w:br/>
      </w:r>
      <w:r>
        <w:t>デビル·フランケン （恶魔 弗兰肯）</w:t>
      </w:r>
    </w:p>
    <w:p>
      <w:pPr>
        <w:wordWrap w:val="0"/>
        <w:autoSpaceDN w:val="0"/>
      </w:pPr>
      <w:r>
        <w:br/>
      </w:r>
    </w:p>
    <w:p>
      <w:pPr>
        <w:wordWrap w:val="0"/>
        <w:autoSpaceDN w:val="0"/>
        <w:spacing w:line="420" w:lineRule="atLeast"/>
        <w:rPr>
          <w:rFonts w:ascii="宋体" w:hAnsi="宋体"/>
          <w:color w:val="000000"/>
          <w:sz w:val="18"/>
        </w:rPr>
      </w:pPr>
      <w:bookmarkStart w:id="0" w:name="35357638935l"/>
      <w:bookmarkEnd w:id="0"/>
      <w:r>
        <w:rPr>
          <w:rFonts w:ascii="宋体" w:hAnsi="宋体"/>
          <w:color w:val="000000"/>
          <w:sz w:val="18"/>
        </w:rPr>
        <w:br/>
      </w:r>
    </w:p>
    <w:p>
      <w:pPr>
        <w:rPr>
          <w:color w:val="000000"/>
        </w:rPr>
      </w:pPr>
      <w:r>
        <w:rPr>
          <w:rFonts w:ascii="宋体" w:hAnsi="宋体"/>
          <w:color w:val="000000"/>
        </w:rPr>
        <w:t>#26 我们经常说：这一切都是?的错</w:t>
      </w:r>
      <w:r>
        <w:br/>
      </w:r>
      <w:r>
        <w:rPr>
          <w:rFonts w:ascii="宋体" w:hAnsi="宋体"/>
          <w:color w:val="000000"/>
        </w:rPr>
        <w:t>时辰</w:t>
      </w:r>
      <w:r>
        <w:br/>
      </w:r>
      <w:r>
        <w:br/>
      </w:r>
      <w:r>
        <w:rPr>
          <w:rFonts w:ascii="宋体" w:hAnsi="宋体"/>
          <w:color w:val="000000"/>
        </w:rPr>
        <w:t>#27 以下哪只主角身边的宠物是不会说话的？</w:t>
      </w:r>
      <w:r>
        <w:br/>
      </w:r>
      <w:r>
        <w:rPr>
          <w:rFonts w:ascii="宋体" w:hAnsi="宋体"/>
          <w:color w:val="000000"/>
        </w:rPr>
        <w:t>名古屋(邻座怪同学)</w:t>
      </w:r>
      <w:r>
        <w:br/>
      </w:r>
      <w:r>
        <w:br/>
      </w:r>
      <w:r>
        <w:rPr>
          <w:rFonts w:ascii="宋体" w:hAnsi="宋体"/>
          <w:color w:val="000000"/>
        </w:rPr>
        <w:t>#28 《海贼王》中的的红发海贼团的船长是谁？</w:t>
      </w:r>
      <w:r>
        <w:br/>
      </w:r>
      <w:r>
        <w:rPr>
          <w:rFonts w:ascii="宋体" w:hAnsi="宋体"/>
          <w:color w:val="000000"/>
        </w:rPr>
        <w:t>香克斯</w:t>
      </w:r>
      <w:r>
        <w:br/>
      </w:r>
      <w:r>
        <w:br/>
      </w:r>
      <w:r>
        <w:rPr>
          <w:rFonts w:ascii="宋体" w:hAnsi="宋体"/>
          <w:color w:val="000000"/>
        </w:rPr>
        <w:t>#29 《化物语》中穿着夏威夷衫的大叔的名字是？</w:t>
      </w:r>
      <w:r>
        <w:br/>
      </w:r>
      <w:r>
        <w:rPr>
          <w:rFonts w:ascii="宋体" w:hAnsi="宋体"/>
          <w:color w:val="000000"/>
        </w:rPr>
        <w:t>忍野咩咩</w:t>
      </w:r>
      <w:r>
        <w:br/>
      </w:r>
      <w:r>
        <w:br/>
      </w:r>
      <w:r>
        <w:rPr>
          <w:rFonts w:ascii="宋体" w:hAnsi="宋体"/>
          <w:color w:val="000000"/>
        </w:rPr>
        <w:t>#30 桐乃被选去欧洲当模特时，让谁假扮男朋友拒绝？</w:t>
      </w:r>
      <w:r>
        <w:br/>
      </w:r>
      <w:r>
        <w:rPr>
          <w:rFonts w:ascii="宋体" w:hAnsi="宋体"/>
          <w:color w:val="000000"/>
        </w:rPr>
        <w:t>高坂京介</w:t>
      </w:r>
      <w:r>
        <w:br/>
      </w:r>
      <w:r>
        <w:br/>
      </w:r>
      <w:r>
        <w:rPr>
          <w:rFonts w:ascii="宋体" w:hAnsi="宋体"/>
          <w:color w:val="000000"/>
        </w:rPr>
        <w:t>#31 有天朝野生哉叔之称的是？</w:t>
      </w:r>
      <w:r>
        <w:br/>
      </w:r>
      <w:r>
        <w:rPr>
          <w:rFonts w:ascii="宋体" w:hAnsi="宋体"/>
          <w:color w:val="000000"/>
        </w:rPr>
        <w:t>冷泉夜月</w:t>
      </w:r>
      <w:r>
        <w:br/>
      </w:r>
      <w:r>
        <w:br/>
      </w:r>
      <w:r>
        <w:rPr>
          <w:rFonts w:ascii="宋体" w:hAnsi="宋体"/>
          <w:color w:val="000000"/>
        </w:rPr>
        <w:t>#32 《轻音少女》中，第二年才加入轻音部的人是谁？</w:t>
      </w:r>
      <w:r>
        <w:br/>
      </w:r>
      <w:r>
        <w:rPr>
          <w:rFonts w:ascii="宋体" w:hAnsi="宋体"/>
          <w:color w:val="000000"/>
        </w:rPr>
        <w:t>中野梓</w:t>
      </w:r>
      <w:r>
        <w:br/>
      </w:r>
      <w:r>
        <w:br/>
      </w:r>
      <w:r>
        <w:rPr>
          <w:rFonts w:ascii="宋体" w:hAnsi="宋体"/>
          <w:color w:val="000000"/>
        </w:rPr>
        <w:t>#33 官方逼死了谁？</w:t>
      </w:r>
      <w:r>
        <w:br/>
      </w:r>
      <w:r>
        <w:rPr>
          <w:rFonts w:ascii="宋体" w:hAnsi="宋体"/>
          <w:color w:val="000000"/>
        </w:rPr>
        <w:t>同人</w:t>
      </w:r>
      <w:r>
        <w:br/>
      </w:r>
      <w:r>
        <w:br/>
      </w:r>
      <w:r>
        <w:rPr>
          <w:rFonts w:ascii="宋体" w:hAnsi="宋体"/>
          <w:color w:val="000000"/>
        </w:rPr>
        <w:t>#34 《西游记》中孙悟空被封为什么称号？</w:t>
      </w:r>
      <w:r>
        <w:br/>
      </w:r>
      <w:r>
        <w:rPr>
          <w:rFonts w:ascii="宋体" w:hAnsi="宋体"/>
          <w:color w:val="000000"/>
        </w:rPr>
        <w:t xml:space="preserve">斗战胜佛 </w:t>
      </w:r>
      <w:r>
        <w:br/>
      </w:r>
      <w:r>
        <w:br/>
      </w:r>
      <w:r>
        <w:rPr>
          <w:rFonts w:ascii="宋体" w:hAnsi="宋体"/>
          <w:color w:val="000000"/>
        </w:rPr>
        <w:t>#35 《魔法少女小圆》的动画监督是谁？</w:t>
      </w:r>
      <w:r>
        <w:br/>
      </w:r>
      <w:r>
        <w:rPr>
          <w:rFonts w:ascii="宋体" w:hAnsi="宋体"/>
          <w:color w:val="000000"/>
        </w:rPr>
        <w:t>新房昭之</w:t>
      </w:r>
      <w:r>
        <w:br/>
      </w:r>
      <w:r>
        <w:br/>
      </w:r>
      <w:r>
        <w:rPr>
          <w:rFonts w:ascii="宋体" w:hAnsi="宋体"/>
          <w:color w:val="000000"/>
        </w:rPr>
        <w:t>#36《某科学的超电磁炮》第一季于何时开始放送</w:t>
      </w:r>
      <w:r>
        <w:br/>
      </w:r>
      <w:r>
        <w:rPr>
          <w:rFonts w:ascii="宋体" w:hAnsi="宋体"/>
          <w:color w:val="000000"/>
        </w:rPr>
        <w:t>2009年10月</w:t>
      </w:r>
      <w:r>
        <w:br/>
      </w:r>
      <w:r>
        <w:br/>
      </w:r>
      <w:r>
        <w:rPr>
          <w:rFonts w:ascii="宋体" w:hAnsi="宋体"/>
          <w:color w:val="000000"/>
        </w:rPr>
        <w:t>#37 《我的朋友很少》中羽濑川小鸠的配音是谁？</w:t>
      </w:r>
      <w:r>
        <w:br/>
      </w:r>
      <w:r>
        <w:rPr>
          <w:rFonts w:ascii="宋体" w:hAnsi="宋体"/>
          <w:color w:val="000000"/>
        </w:rPr>
        <w:t>花泽香菜</w:t>
      </w:r>
      <w:r>
        <w:br/>
      </w:r>
      <w:r>
        <w:br/>
      </w:r>
      <w:r>
        <w:rPr>
          <w:rFonts w:ascii="宋体" w:hAnsi="宋体"/>
          <w:color w:val="000000"/>
        </w:rPr>
        <w:t>#38 小丑巴基经过了重重险境，终于加入了？!!!</w:t>
      </w:r>
      <w:r>
        <w:br/>
      </w:r>
      <w:r>
        <w:rPr>
          <w:rFonts w:ascii="宋体" w:hAnsi="宋体"/>
          <w:color w:val="000000"/>
        </w:rPr>
        <w:t>王下七武海</w:t>
      </w:r>
      <w:r>
        <w:br/>
      </w:r>
      <w:r>
        <w:br/>
      </w:r>
      <w:r>
        <w:rPr>
          <w:rFonts w:ascii="宋体" w:hAnsi="宋体"/>
          <w:color w:val="000000"/>
        </w:rPr>
        <w:t>#39 三国杀中有改判定能力的是</w:t>
      </w:r>
      <w:r>
        <w:br/>
      </w:r>
      <w:r>
        <w:rPr>
          <w:rFonts w:ascii="宋体" w:hAnsi="宋体"/>
          <w:color w:val="000000"/>
        </w:rPr>
        <w:t>司马懿和张角</w:t>
      </w:r>
      <w:r>
        <w:br/>
      </w:r>
      <w:r>
        <w:br/>
      </w:r>
      <w:r>
        <w:rPr>
          <w:rFonts w:ascii="宋体" w:hAnsi="宋体"/>
          <w:color w:val="000000"/>
        </w:rPr>
        <w:t>#40 炮姐喜欢的一种玩具的外形是什么？</w:t>
      </w:r>
      <w:r>
        <w:br/>
      </w:r>
      <w:r>
        <w:rPr>
          <w:rFonts w:ascii="宋体" w:hAnsi="宋体"/>
          <w:color w:val="000000"/>
        </w:rPr>
        <w:t>小青蛙</w:t>
      </w:r>
      <w:r>
        <w:br/>
      </w:r>
      <w:r>
        <w:br/>
      </w:r>
      <w:r>
        <w:rPr>
          <w:rFonts w:ascii="宋体" w:hAnsi="宋体"/>
          <w:color w:val="000000"/>
        </w:rPr>
        <w:t>#41 “WOW”一词是下列什么游戏的简称</w:t>
      </w:r>
      <w:r>
        <w:br/>
      </w:r>
      <w:r>
        <w:rPr>
          <w:rFonts w:ascii="宋体" w:hAnsi="宋体"/>
          <w:color w:val="000000"/>
        </w:rPr>
        <w:t>魔兽世界</w:t>
      </w:r>
      <w:r>
        <w:br/>
      </w:r>
      <w:r>
        <w:br/>
      </w:r>
      <w:r>
        <w:rPr>
          <w:rFonts w:ascii="宋体" w:hAnsi="宋体"/>
          <w:color w:val="000000"/>
        </w:rPr>
        <w:t>#42 樱兰高校男公关部中须王环的声优是谁</w:t>
      </w:r>
      <w:r>
        <w:br/>
      </w:r>
      <w:r>
        <w:rPr>
          <w:rFonts w:ascii="宋体" w:hAnsi="宋体"/>
          <w:color w:val="000000"/>
        </w:rPr>
        <w:t>宫野真守</w:t>
      </w:r>
      <w:r>
        <w:br/>
      </w:r>
      <w:r>
        <w:br/>
      </w:r>
      <w:r>
        <w:rPr>
          <w:rFonts w:ascii="宋体" w:hAnsi="宋体"/>
          <w:color w:val="000000"/>
        </w:rPr>
        <w:t>#43 毒蛇老外是谁？</w:t>
      </w:r>
      <w:r>
        <w:br/>
      </w:r>
      <w:r>
        <w:rPr>
          <w:rFonts w:ascii="宋体" w:hAnsi="宋体"/>
          <w:color w:val="000000"/>
        </w:rPr>
        <w:t>gigguk</w:t>
      </w:r>
      <w:r>
        <w:br/>
      </w:r>
      <w:r>
        <w:br/>
      </w:r>
      <w:r>
        <w:rPr>
          <w:rFonts w:ascii="宋体" w:hAnsi="宋体"/>
          <w:color w:val="000000"/>
        </w:rPr>
        <w:t>#44 电子计算机发明于哪一年？</w:t>
      </w:r>
      <w:r>
        <w:br/>
      </w:r>
      <w:r>
        <w:rPr>
          <w:rFonts w:ascii="宋体" w:hAnsi="宋体"/>
          <w:color w:val="000000"/>
        </w:rPr>
        <w:t>1946年</w:t>
      </w:r>
      <w:r>
        <w:br/>
      </w:r>
      <w:r>
        <w:br/>
      </w:r>
      <w:r>
        <w:rPr>
          <w:rFonts w:ascii="宋体" w:hAnsi="宋体"/>
          <w:color w:val="000000"/>
        </w:rPr>
        <w:t>#45 蝶舞の香蕉君的真名是？</w:t>
      </w:r>
      <w:r>
        <w:br/>
      </w:r>
      <w:r>
        <w:rPr>
          <w:rFonts w:ascii="宋体" w:hAnsi="宋体"/>
          <w:color w:val="000000"/>
        </w:rPr>
        <w:t>Richardo Milos</w:t>
      </w:r>
      <w:r>
        <w:br/>
      </w:r>
      <w:r>
        <w:br/>
      </w:r>
      <w:r>
        <w:rPr>
          <w:rFonts w:ascii="宋体" w:hAnsi="宋体"/>
          <w:color w:val="000000"/>
        </w:rPr>
        <w:t>#46 ANGEL BEATS里天使的HAND SONIC莲花状态是LEVEL几</w:t>
      </w:r>
      <w:r>
        <w:br/>
      </w:r>
      <w:r>
        <w:rPr>
          <w:rFonts w:ascii="宋体" w:hAnsi="宋体"/>
          <w:color w:val="000000"/>
        </w:rPr>
        <w:t>4</w:t>
      </w:r>
      <w:r>
        <w:br/>
      </w:r>
      <w:r>
        <w:br/>
      </w:r>
      <w:r>
        <w:rPr>
          <w:rFonts w:ascii="宋体" w:hAnsi="宋体"/>
          <w:color w:val="000000"/>
        </w:rPr>
        <w:t>#47 著名电子游戏《上古卷轴》是由哪家公司开发的？</w:t>
      </w:r>
      <w:r>
        <w:br/>
      </w:r>
      <w:r>
        <w:rPr>
          <w:rFonts w:ascii="宋体" w:hAnsi="宋体"/>
          <w:color w:val="000000"/>
        </w:rPr>
        <w:t>Bethesda</w:t>
      </w:r>
      <w:r>
        <w:br/>
      </w:r>
      <w:r>
        <w:br/>
      </w:r>
      <w:r>
        <w:rPr>
          <w:rFonts w:ascii="宋体" w:hAnsi="宋体"/>
          <w:color w:val="000000"/>
        </w:rPr>
        <w:t>#48 东方project中不死组指的是那对CP</w:t>
      </w:r>
      <w:r>
        <w:br/>
      </w:r>
      <w:r>
        <w:rPr>
          <w:rFonts w:ascii="宋体" w:hAnsi="宋体"/>
          <w:color w:val="000000"/>
        </w:rPr>
        <w:t>妹红X辉夜</w:t>
      </w:r>
      <w:r>
        <w:br/>
      </w:r>
      <w:r>
        <w:br/>
      </w:r>
      <w:r>
        <w:rPr>
          <w:rFonts w:ascii="宋体" w:hAnsi="宋体"/>
          <w:color w:val="000000"/>
        </w:rPr>
        <w:t>#49 在bilibili上up主头像边有闪电标识的代表什么意思</w:t>
      </w:r>
      <w:r>
        <w:br/>
      </w:r>
      <w:r>
        <w:rPr>
          <w:rFonts w:ascii="宋体" w:hAnsi="宋体"/>
          <w:color w:val="000000"/>
        </w:rPr>
        <w:t>bilibili认证</w:t>
      </w:r>
      <w:r>
        <w:br/>
      </w:r>
      <w:r>
        <w:br/>
      </w:r>
      <w:r>
        <w:rPr>
          <w:rFonts w:ascii="宋体" w:hAnsi="宋体"/>
          <w:color w:val="000000"/>
        </w:rPr>
        <w:t>#50 游戏区的mugen格斗平台当中,人物的分级标准不包括以下哪一项?</w:t>
      </w:r>
      <w:r>
        <w:br/>
      </w:r>
      <w:r>
        <w:rPr>
          <w:rFonts w:ascii="宋体" w:hAnsi="宋体"/>
          <w:color w:val="000000"/>
        </w:rPr>
        <w:t>王</w:t>
      </w:r>
      <w:r>
        <w:t xml:space="preserve"> </w:t>
      </w:r>
      <w:r>
        <w:br/>
      </w:r>
      <w:r>
        <w:rPr>
          <w:rFonts w:ascii="宋体" w:hAnsi="宋体"/>
          <w:color w:val="000000"/>
        </w:rPr>
        <w:t>#51 以下人物谁说过“There are more things in heaven and earth, Horatio, Than are dreamt of in your philosophy”一句？</w:t>
      </w:r>
      <w:r>
        <w:br/>
      </w:r>
      <w:r>
        <w:rPr>
          <w:rFonts w:ascii="宋体" w:hAnsi="宋体"/>
          <w:color w:val="000000"/>
        </w:rPr>
        <w:t>不破爱花</w:t>
      </w:r>
      <w:r>
        <w:br/>
      </w:r>
      <w:r>
        <w:br/>
      </w:r>
      <w:r>
        <w:rPr>
          <w:rFonts w:ascii="宋体" w:hAnsi="宋体"/>
          <w:color w:val="000000"/>
        </w:rPr>
        <w:t>#52 在「我的朋友很少」中，花泽香菜负责那个角色的配音?</w:t>
      </w:r>
      <w:r>
        <w:br/>
      </w:r>
      <w:r>
        <w:rPr>
          <w:rFonts w:ascii="宋体" w:hAnsi="宋体"/>
          <w:color w:val="000000"/>
        </w:rPr>
        <w:t>羽濑川小鸠</w:t>
      </w:r>
      <w:r>
        <w:br/>
      </w:r>
      <w:r>
        <w:br/>
      </w:r>
      <w:r>
        <w:rPr>
          <w:rFonts w:ascii="宋体" w:hAnsi="宋体"/>
          <w:color w:val="000000"/>
        </w:rPr>
        <w:t>#53 《魔兽世界》是哪个游戏公司出品的？</w:t>
      </w:r>
      <w:r>
        <w:br/>
      </w:r>
      <w:r>
        <w:rPr>
          <w:rFonts w:ascii="宋体" w:hAnsi="宋体"/>
          <w:color w:val="000000"/>
        </w:rPr>
        <w:t>暴雪</w:t>
      </w:r>
      <w:r>
        <w:br/>
      </w:r>
      <w:r>
        <w:br/>
      </w:r>
      <w:r>
        <w:rPr>
          <w:rFonts w:ascii="宋体" w:hAnsi="宋体"/>
          <w:color w:val="000000"/>
        </w:rPr>
        <w:t>#54 c3魔方少女》中可以变男变女的祸具是</w:t>
      </w:r>
      <w:r>
        <w:br/>
      </w:r>
      <w:r>
        <w:rPr>
          <w:rFonts w:ascii="宋体" w:hAnsi="宋体"/>
          <w:color w:val="000000"/>
        </w:rPr>
        <w:t>萨文蕾提</w:t>
      </w:r>
      <w:r>
        <w:br/>
      </w:r>
      <w:r>
        <w:br/>
      </w:r>
      <w:r>
        <w:rPr>
          <w:rFonts w:ascii="宋体" w:hAnsi="宋体"/>
          <w:color w:val="000000"/>
        </w:rPr>
        <w:t>#55 以下哪部机战作品并不是出在掌机上？</w:t>
      </w:r>
      <w:r>
        <w:br/>
      </w:r>
      <w:r>
        <w:rPr>
          <w:rFonts w:ascii="宋体" w:hAnsi="宋体"/>
          <w:color w:val="000000"/>
        </w:rPr>
        <w:t>超级机器人大战OG2</w:t>
      </w:r>
      <w:r>
        <w:br/>
      </w:r>
      <w:r>
        <w:br/>
      </w:r>
      <w:r>
        <w:rPr>
          <w:rFonts w:ascii="宋体" w:hAnsi="宋体"/>
          <w:color w:val="000000"/>
        </w:rPr>
        <w:t>#56 被称为神谷娘娘的是哪位声优？</w:t>
      </w:r>
      <w:r>
        <w:br/>
      </w:r>
      <w:r>
        <w:rPr>
          <w:rFonts w:ascii="宋体" w:hAnsi="宋体"/>
          <w:color w:val="000000"/>
        </w:rPr>
        <w:t>神谷浩史</w:t>
      </w:r>
      <w:r>
        <w:br/>
      </w:r>
      <w:r>
        <w:br/>
      </w:r>
      <w:r>
        <w:rPr>
          <w:rFonts w:ascii="宋体" w:hAnsi="宋体"/>
          <w:color w:val="000000"/>
        </w:rPr>
        <w:t>#57 声优冈本信彦所配的以下角色属于人类的是？</w:t>
      </w:r>
      <w:r>
        <w:br/>
      </w:r>
      <w:r>
        <w:rPr>
          <w:rFonts w:ascii="宋体" w:hAnsi="宋体"/>
          <w:color w:val="000000"/>
        </w:rPr>
        <w:t xml:space="preserve">黒银零 </w:t>
      </w:r>
      <w:r>
        <w:br/>
      </w:r>
      <w:r>
        <w:br/>
      </w:r>
      <w:r>
        <w:rPr>
          <w:rFonts w:ascii="宋体" w:hAnsi="宋体"/>
          <w:color w:val="000000"/>
        </w:rPr>
        <w:t>#58 《进击的巨人》中让·基尔希斯坦的声优是谁？</w:t>
      </w:r>
      <w:r>
        <w:br/>
      </w:r>
      <w:r>
        <w:rPr>
          <w:rFonts w:ascii="宋体" w:hAnsi="宋体"/>
          <w:color w:val="000000"/>
        </w:rPr>
        <w:t>谷山纪章</w:t>
      </w:r>
      <w:r>
        <w:br/>
      </w:r>
      <w:r>
        <w:br/>
      </w:r>
      <w:r>
        <w:rPr>
          <w:rFonts w:ascii="宋体" w:hAnsi="宋体"/>
          <w:color w:val="000000"/>
        </w:rPr>
        <w:t>#59 巡音的音源是谁？</w:t>
      </w:r>
      <w:r>
        <w:br/>
      </w:r>
      <w:r>
        <w:rPr>
          <w:rFonts w:ascii="宋体" w:hAnsi="宋体"/>
          <w:color w:val="000000"/>
        </w:rPr>
        <w:t>浅川悠</w:t>
      </w:r>
      <w:r>
        <w:br/>
      </w:r>
      <w:r>
        <w:br/>
      </w:r>
      <w:r>
        <w:rPr>
          <w:rFonts w:ascii="宋体" w:hAnsi="宋体"/>
          <w:color w:val="000000"/>
        </w:rPr>
        <w:t>#60 铃村健一的夫人是下列哪一位声优？</w:t>
      </w:r>
      <w:r>
        <w:br/>
      </w:r>
      <w:r>
        <w:rPr>
          <w:rFonts w:ascii="宋体" w:hAnsi="宋体"/>
          <w:color w:val="000000"/>
        </w:rPr>
        <w:t>坂本真绫</w:t>
      </w:r>
      <w:r>
        <w:br/>
      </w:r>
      <w:r>
        <w:br/>
      </w:r>
      <w:r>
        <w:rPr>
          <w:rFonts w:ascii="宋体" w:hAnsi="宋体"/>
          <w:color w:val="000000"/>
        </w:rPr>
        <w:t>#61 N64的发行商是？</w:t>
      </w:r>
      <w:r>
        <w:br/>
      </w:r>
      <w:r>
        <w:rPr>
          <w:rFonts w:ascii="宋体" w:hAnsi="宋体"/>
          <w:color w:val="000000"/>
        </w:rPr>
        <w:t>任天堂</w:t>
      </w:r>
      <w:r>
        <w:br/>
      </w:r>
      <w:r>
        <w:br/>
      </w:r>
      <w:r>
        <w:rPr>
          <w:rFonts w:ascii="宋体" w:hAnsi="宋体"/>
          <w:color w:val="000000"/>
        </w:rPr>
        <w:t>#62 以下人物中是中村悠一担当cv的是</w:t>
      </w:r>
      <w:r>
        <w:br/>
      </w:r>
      <w:r>
        <w:rPr>
          <w:rFonts w:ascii="宋体" w:hAnsi="宋体"/>
          <w:color w:val="000000"/>
        </w:rPr>
        <w:t>冈崎朋也</w:t>
      </w:r>
      <w:r>
        <w:br/>
      </w:r>
      <w:r>
        <w:br/>
      </w:r>
      <w:r>
        <w:rPr>
          <w:rFonts w:ascii="宋体" w:hAnsi="宋体"/>
          <w:color w:val="000000"/>
        </w:rPr>
        <w:t>#63 山下智久没有上过以下哪一部剧</w:t>
      </w:r>
      <w:r>
        <w:br/>
      </w:r>
      <w:r>
        <w:rPr>
          <w:rFonts w:ascii="宋体" w:hAnsi="宋体"/>
          <w:color w:val="000000"/>
        </w:rPr>
        <w:t>魔王</w:t>
      </w:r>
      <w:r>
        <w:br/>
      </w:r>
      <w:r>
        <w:br/>
      </w:r>
      <w:r>
        <w:rPr>
          <w:rFonts w:ascii="宋体" w:hAnsi="宋体"/>
          <w:color w:val="000000"/>
        </w:rPr>
        <w:t>#64 以下谁不是《魔法少女奈叶》中三巨头的配音？</w:t>
      </w:r>
      <w:r>
        <w:br/>
      </w:r>
      <w:r>
        <w:rPr>
          <w:rFonts w:ascii="宋体" w:hAnsi="宋体"/>
          <w:color w:val="000000"/>
        </w:rPr>
        <w:t xml:space="preserve">堀江由衣 </w:t>
      </w:r>
      <w:r>
        <w:br/>
      </w:r>
      <w:r>
        <w:br/>
      </w:r>
      <w:r>
        <w:rPr>
          <w:rFonts w:ascii="宋体" w:hAnsi="宋体"/>
          <w:color w:val="000000"/>
        </w:rPr>
        <w:t>#65 火焰之纹章中被称为马大饼的是谁？</w:t>
      </w:r>
      <w:r>
        <w:br/>
      </w:r>
      <w:r>
        <w:rPr>
          <w:rFonts w:ascii="宋体" w:hAnsi="宋体"/>
          <w:color w:val="000000"/>
        </w:rPr>
        <w:t>马尔斯</w:t>
      </w:r>
      <w:r>
        <w:br/>
      </w:r>
      <w:r>
        <w:br/>
      </w:r>
      <w:r>
        <w:rPr>
          <w:rFonts w:ascii="宋体" w:hAnsi="宋体"/>
          <w:color w:val="000000"/>
        </w:rPr>
        <w:t>#66 篮球员麦迪先生的同事奥登大帝，曾经在媒体面前看过什么漫画书？</w:t>
      </w:r>
      <w:r>
        <w:br/>
      </w:r>
      <w:r>
        <w:rPr>
          <w:rFonts w:ascii="宋体" w:hAnsi="宋体"/>
          <w:color w:val="000000"/>
        </w:rPr>
        <w:t>灌篮高手</w:t>
      </w:r>
      <w:r>
        <w:br/>
      </w:r>
      <w:r>
        <w:br/>
      </w:r>
      <w:r>
        <w:rPr>
          <w:rFonts w:ascii="宋体" w:hAnsi="宋体"/>
          <w:color w:val="000000"/>
        </w:rPr>
        <w:t>#67 游戏《刺客信条：解放》的发行时间是？(以主机版为准)</w:t>
      </w:r>
      <w:r>
        <w:br/>
      </w:r>
      <w:r>
        <w:rPr>
          <w:rFonts w:ascii="宋体" w:hAnsi="宋体"/>
          <w:color w:val="000000"/>
        </w:rPr>
        <w:t>2012年10月30日</w:t>
      </w:r>
      <w:r>
        <w:br/>
      </w:r>
      <w:r>
        <w:br/>
      </w:r>
      <w:r>
        <w:rPr>
          <w:rFonts w:ascii="宋体" w:hAnsi="宋体"/>
          <w:color w:val="000000"/>
        </w:rPr>
        <w:t>#68 下列哪位人物不是中二病患者？</w:t>
      </w:r>
      <w:r>
        <w:br/>
      </w:r>
      <w:r>
        <w:rPr>
          <w:rFonts w:ascii="宋体" w:hAnsi="宋体"/>
          <w:color w:val="000000"/>
        </w:rPr>
        <w:t>长门有希</w:t>
      </w:r>
      <w:r>
        <w:br/>
      </w:r>
      <w:r>
        <w:br/>
      </w:r>
      <w:r>
        <w:rPr>
          <w:rFonts w:ascii="宋体" w:hAnsi="宋体"/>
          <w:color w:val="000000"/>
        </w:rPr>
        <w:t>#69 《寒蝉鸣泣之时》里的女主角古手梨花的卖萌口癖</w:t>
      </w:r>
      <w:r>
        <w:br/>
      </w:r>
      <w:r>
        <w:rPr>
          <w:rFonts w:ascii="宋体" w:hAnsi="宋体"/>
          <w:color w:val="000000"/>
        </w:rPr>
        <w:t>咪啪</w:t>
      </w:r>
      <w:r>
        <w:br/>
      </w:r>
      <w:r>
        <w:br/>
      </w:r>
      <w:r>
        <w:rPr>
          <w:rFonts w:ascii="宋体" w:hAnsi="宋体"/>
          <w:color w:val="000000"/>
        </w:rPr>
        <w:t>#70 萨乌森·桑尼号上的冰箱密码是多少？</w:t>
      </w:r>
      <w:r>
        <w:br/>
      </w:r>
      <w:r>
        <w:rPr>
          <w:rFonts w:ascii="宋体" w:hAnsi="宋体"/>
          <w:color w:val="000000"/>
        </w:rPr>
        <w:t>7326</w:t>
      </w:r>
      <w:r>
        <w:br/>
      </w:r>
      <w:r>
        <w:br/>
      </w:r>
      <w:r>
        <w:rPr>
          <w:rFonts w:ascii="宋体" w:hAnsi="宋体"/>
          <w:color w:val="000000"/>
        </w:rPr>
        <w:t>#71 以下哪一个游戏在早期2D时代的第一部作品不是俯视角？</w:t>
      </w:r>
      <w:r>
        <w:br/>
      </w:r>
      <w:r>
        <w:rPr>
          <w:rFonts w:ascii="宋体" w:hAnsi="宋体"/>
          <w:color w:val="000000"/>
        </w:rPr>
        <w:t>塞尔达传说</w:t>
      </w:r>
      <w:r>
        <w:br/>
      </w:r>
      <w:r>
        <w:br/>
      </w:r>
      <w:r>
        <w:rPr>
          <w:rFonts w:ascii="宋体" w:hAnsi="宋体"/>
          <w:color w:val="000000"/>
        </w:rPr>
        <w:t>#72 大陆的《魔兽世界》最早是由哪个游戏运营商代理的？网易 第九城市 腾讯 盛大</w:t>
      </w:r>
      <w:r>
        <w:br/>
      </w:r>
      <w:r>
        <w:br/>
      </w:r>
      <w:r>
        <w:rPr>
          <w:rFonts w:ascii="宋体" w:hAnsi="宋体"/>
          <w:color w:val="000000"/>
        </w:rPr>
        <w:t>#73 动画DVD销量单位为山本宽（Frt），一宽等于多少卷?</w:t>
      </w:r>
      <w:r>
        <w:br/>
      </w:r>
      <w:r>
        <w:rPr>
          <w:rFonts w:ascii="宋体" w:hAnsi="宋体"/>
          <w:color w:val="000000"/>
        </w:rPr>
        <w:t>1Frt=883卷</w:t>
      </w:r>
      <w:r>
        <w:br/>
      </w:r>
      <w:r>
        <w:br/>
      </w:r>
      <w:r>
        <w:rPr>
          <w:rFonts w:ascii="宋体" w:hAnsi="宋体"/>
          <w:color w:val="000000"/>
        </w:rPr>
        <w:t>#74 "想成为螃蟹(蟹になりたい！)”是谁的名言？</w:t>
      </w:r>
      <w:r>
        <w:br/>
      </w:r>
      <w:r>
        <w:rPr>
          <w:rFonts w:ascii="宋体" w:hAnsi="宋体"/>
          <w:color w:val="000000"/>
        </w:rPr>
        <w:t>比利海灵顿</w:t>
      </w:r>
      <w:r>
        <w:br/>
      </w:r>
      <w:r>
        <w:br/>
      </w:r>
      <w:r>
        <w:rPr>
          <w:rFonts w:ascii="宋体" w:hAnsi="宋体"/>
          <w:color w:val="000000"/>
        </w:rPr>
        <w:t>#75 宇多田光的&lt;EXODUS&gt;中与爱伦·坡的《乌鸦》有关的歌曲是哪一首？</w:t>
      </w:r>
      <w:r>
        <w:br/>
      </w:r>
      <w:r>
        <w:rPr>
          <w:rFonts w:ascii="宋体" w:hAnsi="宋体"/>
          <w:color w:val="000000"/>
        </w:rPr>
        <w:t>（人生要学会放弃。。。）</w:t>
      </w:r>
      <w:r>
        <w:br/>
      </w:r>
      <w:r>
        <w:rPr>
          <w:rFonts w:ascii="宋体" w:hAnsi="宋体"/>
          <w:color w:val="000000"/>
        </w:rPr>
        <w:t>#76 《叛逆的鲁鲁修》中的鲁鲁修在参与赌博时下的是什么棋？</w:t>
      </w:r>
      <w:r>
        <w:br/>
      </w:r>
      <w:r>
        <w:rPr>
          <w:rFonts w:ascii="宋体" w:hAnsi="宋体"/>
          <w:color w:val="000000"/>
        </w:rPr>
        <w:t>国际象棋</w:t>
      </w:r>
      <w:r>
        <w:br/>
      </w:r>
      <w:r>
        <w:br/>
      </w:r>
      <w:r>
        <w:rPr>
          <w:rFonts w:ascii="宋体" w:hAnsi="宋体"/>
          <w:color w:val="000000"/>
        </w:rPr>
        <w:t>#77 《犬夜叉》中犬夜叉的哥哥是谁？</w:t>
      </w:r>
      <w:r>
        <w:br/>
      </w:r>
      <w:r>
        <w:rPr>
          <w:rFonts w:ascii="宋体" w:hAnsi="宋体"/>
          <w:color w:val="000000"/>
        </w:rPr>
        <w:t>杀生丸</w:t>
      </w:r>
      <w:r>
        <w:br/>
      </w:r>
      <w:r>
        <w:br/>
      </w:r>
      <w:r>
        <w:rPr>
          <w:rFonts w:ascii="宋体" w:hAnsi="宋体"/>
          <w:color w:val="000000"/>
        </w:rPr>
        <w:t>#78 下列哪一个不是《仙剑奇侠传一》中的人物？</w:t>
      </w:r>
      <w:r>
        <w:br/>
      </w:r>
      <w:r>
        <w:rPr>
          <w:rFonts w:ascii="宋体" w:hAnsi="宋体"/>
          <w:color w:val="000000"/>
        </w:rPr>
        <w:t>景天</w:t>
      </w:r>
      <w:r>
        <w:br/>
      </w:r>
      <w:r>
        <w:br/>
      </w:r>
      <w:r>
        <w:rPr>
          <w:rFonts w:ascii="宋体" w:hAnsi="宋体"/>
          <w:color w:val="000000"/>
        </w:rPr>
        <w:t>#79 直到我膝盖中了一箭出自哪里</w:t>
      </w:r>
      <w:r>
        <w:br/>
      </w:r>
      <w:r>
        <w:rPr>
          <w:rFonts w:ascii="宋体" w:hAnsi="宋体"/>
          <w:color w:val="000000"/>
        </w:rPr>
        <w:t>上古卷轴5</w:t>
      </w:r>
      <w:r>
        <w:br/>
      </w:r>
      <w:r>
        <w:br/>
      </w:r>
      <w:r>
        <w:rPr>
          <w:rFonts w:ascii="宋体" w:hAnsi="宋体"/>
          <w:color w:val="000000"/>
        </w:rPr>
        <w:t>#80 被称为野生诹少的是？</w:t>
      </w:r>
      <w:r>
        <w:br/>
      </w:r>
      <w:r>
        <w:rPr>
          <w:rFonts w:ascii="宋体" w:hAnsi="宋体"/>
          <w:color w:val="000000"/>
        </w:rPr>
        <w:t>蛇足</w:t>
      </w:r>
      <w:r>
        <w:br/>
      </w:r>
      <w:r>
        <w:br/>
      </w:r>
      <w:r>
        <w:rPr>
          <w:rFonts w:ascii="宋体" w:hAnsi="宋体"/>
          <w:color w:val="000000"/>
        </w:rPr>
        <w:t>#81 奥特曼来自哪个星云？</w:t>
      </w:r>
      <w:r>
        <w:br/>
      </w:r>
      <w:r>
        <w:rPr>
          <w:rFonts w:ascii="宋体" w:hAnsi="宋体"/>
          <w:color w:val="000000"/>
        </w:rPr>
        <w:t>m78</w:t>
      </w:r>
      <w:r>
        <w:br/>
      </w:r>
      <w:r>
        <w:br/>
      </w:r>
      <w:r>
        <w:rPr>
          <w:rFonts w:ascii="宋体" w:hAnsi="宋体"/>
          <w:color w:val="000000"/>
        </w:rPr>
        <w:t>#82 无头骑士里MAMO配的角色</w:t>
      </w:r>
      <w:r>
        <w:br/>
      </w:r>
      <w:r>
        <w:rPr>
          <w:rFonts w:ascii="宋体" w:hAnsi="宋体"/>
          <w:color w:val="000000"/>
        </w:rPr>
        <w:t>纪田正臣</w:t>
      </w:r>
      <w:r>
        <w:br/>
      </w:r>
      <w:r>
        <w:br/>
      </w:r>
      <w:r>
        <w:rPr>
          <w:rFonts w:ascii="宋体" w:hAnsi="宋体"/>
          <w:color w:val="000000"/>
        </w:rPr>
        <w:t>#83 白熊咖啡厅里面娘娘常喝什么</w:t>
      </w:r>
      <w:r>
        <w:br/>
      </w:r>
      <w:r>
        <w:rPr>
          <w:rFonts w:ascii="宋体" w:hAnsi="宋体"/>
          <w:color w:val="000000"/>
        </w:rPr>
        <w:t>咖啡摩卡</w:t>
      </w:r>
      <w:r>
        <w:br/>
      </w:r>
      <w:r>
        <w:br/>
      </w:r>
      <w:r>
        <w:rPr>
          <w:rFonts w:ascii="宋体" w:hAnsi="宋体"/>
          <w:color w:val="000000"/>
        </w:rPr>
        <w:t>#84 阿卡姆疯人院中，布鲁斯从哪里得到的小丑“派对”名单？</w:t>
      </w:r>
      <w:r>
        <w:br/>
      </w:r>
      <w:r>
        <w:rPr>
          <w:rFonts w:ascii="宋体" w:hAnsi="宋体"/>
          <w:color w:val="000000"/>
        </w:rPr>
        <w:t>（阿门！！！）</w:t>
      </w:r>
      <w:r>
        <w:br/>
      </w:r>
      <w:r>
        <w:br/>
      </w:r>
      <w:r>
        <w:rPr>
          <w:rFonts w:ascii="宋体" w:hAnsi="宋体"/>
          <w:color w:val="000000"/>
        </w:rPr>
        <w:t>#85 剧场版《魔法少女奈叶 The MOVIE 1st》中，奈叶的SLB威力有多大？</w:t>
      </w:r>
      <w:r>
        <w:br/>
      </w:r>
      <w:r>
        <w:rPr>
          <w:rFonts w:ascii="宋体" w:hAnsi="宋体"/>
          <w:color w:val="000000"/>
        </w:rPr>
        <w:t>（核弹毛豆没查到。。）</w:t>
      </w:r>
      <w:r>
        <w:br/>
      </w:r>
      <w:r>
        <w:br/>
      </w:r>
      <w:r>
        <w:rPr>
          <w:rFonts w:ascii="宋体" w:hAnsi="宋体"/>
          <w:color w:val="000000"/>
        </w:rPr>
        <w:t>#86 以下哪个游戏不是saga planets的作品</w:t>
      </w:r>
      <w:r>
        <w:br/>
      </w:r>
      <w:r>
        <w:rPr>
          <w:rFonts w:ascii="宋体" w:hAnsi="宋体"/>
          <w:color w:val="000000"/>
        </w:rPr>
        <w:t>さくら、咲きました</w:t>
      </w:r>
      <w:r>
        <w:br/>
      </w:r>
      <w:r>
        <w:br/>
      </w:r>
      <w:r>
        <w:rPr>
          <w:rFonts w:ascii="宋体" w:hAnsi="宋体"/>
          <w:color w:val="000000"/>
        </w:rPr>
        <w:t>#87 硝基盐酸为什么能溶解金？</w:t>
      </w:r>
      <w:r>
        <w:br/>
      </w:r>
      <w:r>
        <w:rPr>
          <w:rFonts w:ascii="宋体" w:hAnsi="宋体"/>
          <w:color w:val="000000"/>
        </w:rPr>
        <w:t>配位</w:t>
      </w:r>
      <w:r>
        <w:br/>
      </w:r>
      <w:r>
        <w:br/>
      </w:r>
      <w:r>
        <w:rPr>
          <w:rFonts w:ascii="宋体" w:hAnsi="宋体"/>
          <w:color w:val="000000"/>
        </w:rPr>
        <w:t>#88 瑞典国王古斯塔夫二世被称为“现代军事之父”，他因为哪场战争而享负盛名？</w:t>
      </w:r>
      <w:r>
        <w:br/>
      </w:r>
      <w:r>
        <w:rPr>
          <w:rFonts w:ascii="宋体" w:hAnsi="宋体"/>
          <w:color w:val="000000"/>
        </w:rPr>
        <w:t>三十年战争</w:t>
      </w:r>
      <w:r>
        <w:br/>
      </w:r>
      <w:r>
        <w:br/>
      </w:r>
      <w:r>
        <w:rPr>
          <w:rFonts w:ascii="宋体" w:hAnsi="宋体"/>
          <w:color w:val="000000"/>
        </w:rPr>
        <w:t>#89 《Angel Beats!》中的天使的武器是？</w:t>
      </w:r>
      <w:r>
        <w:br/>
      </w:r>
      <w:r>
        <w:rPr>
          <w:rFonts w:ascii="宋体" w:hAnsi="宋体"/>
          <w:color w:val="000000"/>
        </w:rPr>
        <w:t>Handsonic</w:t>
      </w:r>
      <w:r>
        <w:br/>
      </w:r>
      <w:r>
        <w:br/>
      </w:r>
      <w:r>
        <w:rPr>
          <w:rFonts w:ascii="宋体" w:hAnsi="宋体"/>
          <w:color w:val="000000"/>
        </w:rPr>
        <w:t>#90 动画术语中的“OST”是什么意思？</w:t>
      </w:r>
      <w:r>
        <w:br/>
      </w:r>
      <w:r>
        <w:rPr>
          <w:rFonts w:ascii="宋体" w:hAnsi="宋体"/>
          <w:color w:val="000000"/>
        </w:rPr>
        <w:t>原声音乐集</w:t>
      </w:r>
      <w:r>
        <w:br/>
      </w:r>
      <w:r>
        <w:br/>
      </w:r>
      <w:r>
        <w:rPr>
          <w:rFonts w:ascii="宋体" w:hAnsi="宋体"/>
          <w:color w:val="000000"/>
        </w:rPr>
        <w:t>#91 下面那个缩写，与动画音乐无关？</w:t>
      </w:r>
      <w:r>
        <w:br/>
      </w:r>
      <w:r>
        <w:rPr>
          <w:rFonts w:ascii="宋体" w:hAnsi="宋体"/>
          <w:color w:val="000000"/>
        </w:rPr>
        <w:t>OVA</w:t>
      </w:r>
      <w:r>
        <w:br/>
      </w:r>
      <w:r>
        <w:br/>
      </w:r>
      <w:r>
        <w:rPr>
          <w:rFonts w:ascii="宋体" w:hAnsi="宋体"/>
          <w:color w:val="000000"/>
        </w:rPr>
        <w:t>#92 妖精的旋律女主真正的名字是？</w:t>
      </w:r>
      <w:r>
        <w:br/>
      </w:r>
      <w:r>
        <w:rPr>
          <w:rFonts w:ascii="宋体" w:hAnsi="宋体"/>
          <w:color w:val="000000"/>
        </w:rPr>
        <w:t>露西</w:t>
      </w:r>
      <w:r>
        <w:br/>
      </w:r>
      <w:r>
        <w:br/>
      </w:r>
      <w:r>
        <w:rPr>
          <w:rFonts w:ascii="宋体" w:hAnsi="宋体"/>
          <w:color w:val="000000"/>
        </w:rPr>
        <w:t>#93 《灼眼的夏娜》里维持坂井悠二存在的宝具名叫？</w:t>
      </w:r>
      <w:r>
        <w:br/>
      </w:r>
      <w:r>
        <w:rPr>
          <w:rFonts w:ascii="宋体" w:hAnsi="宋体"/>
          <w:color w:val="000000"/>
        </w:rPr>
        <w:t>零时迷子</w:t>
      </w:r>
      <w:r>
        <w:br/>
      </w:r>
      <w:r>
        <w:br/>
      </w:r>
      <w:r>
        <w:rPr>
          <w:rFonts w:ascii="宋体" w:hAnsi="宋体"/>
          <w:color w:val="000000"/>
        </w:rPr>
        <w:t>#94 只会做炒饭的王是什么王？（三个字）</w:t>
      </w:r>
      <w:r>
        <w:br/>
      </w:r>
      <w:r>
        <w:rPr>
          <w:rFonts w:ascii="宋体" w:hAnsi="宋体"/>
          <w:color w:val="000000"/>
        </w:rPr>
        <w:t>（你中奖了）</w:t>
      </w:r>
      <w:r>
        <w:br/>
      </w:r>
      <w:r>
        <w:br/>
      </w:r>
      <w:r>
        <w:rPr>
          <w:rFonts w:ascii="宋体" w:hAnsi="宋体"/>
          <w:color w:val="000000"/>
        </w:rPr>
        <w:t>#95 动画机动战士高达中，吉恩共和国的创始人的谁？</w:t>
      </w:r>
      <w:r>
        <w:br/>
      </w:r>
      <w:r>
        <w:rPr>
          <w:rFonts w:ascii="宋体" w:hAnsi="宋体"/>
          <w:color w:val="000000"/>
        </w:rPr>
        <w:t>吉恩 戴肯</w:t>
      </w:r>
      <w:r>
        <w:br/>
      </w:r>
      <w:r>
        <w:br/>
      </w:r>
      <w:r>
        <w:rPr>
          <w:rFonts w:ascii="宋体" w:hAnsi="宋体"/>
          <w:color w:val="000000"/>
        </w:rPr>
        <w:t>#96 一个物体从40m的高处自由下落，下落多少米后该物体的动能和重力势能相等？</w:t>
      </w:r>
      <w:r>
        <w:br/>
      </w:r>
      <w:r>
        <w:rPr>
          <w:rFonts w:ascii="宋体" w:hAnsi="宋体"/>
          <w:color w:val="000000"/>
        </w:rPr>
        <w:t>20</w:t>
      </w:r>
      <w:r>
        <w:br/>
      </w:r>
      <w:r>
        <w:br/>
      </w:r>
      <w:r>
        <w:rPr>
          <w:rFonts w:ascii="宋体" w:hAnsi="宋体"/>
          <w:color w:val="000000"/>
        </w:rPr>
        <w:t>#97 动画《Angel Beats!》中，参加卒业式的成员共有几人？</w:t>
      </w:r>
      <w:r>
        <w:br/>
      </w:r>
      <w:r>
        <w:rPr>
          <w:rFonts w:ascii="宋体" w:hAnsi="宋体"/>
          <w:color w:val="000000"/>
        </w:rPr>
        <w:t>5人</w:t>
      </w:r>
      <w:r>
        <w:br/>
      </w:r>
      <w:r>
        <w:br/>
      </w:r>
      <w:r>
        <w:rPr>
          <w:rFonts w:ascii="宋体" w:hAnsi="宋体"/>
          <w:color w:val="000000"/>
        </w:rPr>
        <w:t>#98 《樱花庄的宠物女孩》中的女主角叫什么名字？</w:t>
      </w:r>
      <w:r>
        <w:br/>
      </w:r>
      <w:r>
        <w:rPr>
          <w:rFonts w:ascii="宋体" w:hAnsi="宋体"/>
          <w:color w:val="000000"/>
        </w:rPr>
        <w:t>椎名真白</w:t>
      </w:r>
      <w:r>
        <w:br/>
      </w:r>
      <w:r>
        <w:br/>
      </w:r>
      <w:r>
        <w:rPr>
          <w:rFonts w:ascii="宋体" w:hAnsi="宋体"/>
          <w:color w:val="000000"/>
        </w:rPr>
        <w:t>#99 《圣斗士星矢》的作者是谁？</w:t>
      </w:r>
      <w:r>
        <w:br/>
      </w:r>
      <w:r>
        <w:rPr>
          <w:rFonts w:ascii="宋体" w:hAnsi="宋体"/>
          <w:color w:val="000000"/>
        </w:rPr>
        <w:t>车田正美</w:t>
      </w:r>
      <w:r>
        <w:br/>
      </w:r>
      <w:r>
        <w:br/>
      </w:r>
      <w:r>
        <w:rPr>
          <w:rFonts w:ascii="宋体" w:hAnsi="宋体"/>
          <w:color w:val="000000"/>
        </w:rPr>
        <w:t>#100 这个世界上不存在奇迹，有的只是必然与偶然，以及谁做了什么。此话出自什么动漫？</w:t>
      </w:r>
      <w:r>
        <w:br/>
      </w:r>
      <w:r>
        <w:rPr>
          <w:rFonts w:ascii="宋体" w:hAnsi="宋体"/>
          <w:color w:val="000000"/>
        </w:rPr>
        <w:t>悠久之翼（EF系列)</w:t>
      </w:r>
      <w:r>
        <w:t xml:space="preserve"> </w:t>
      </w:r>
      <w:r>
        <w:br/>
      </w:r>
      <w:r>
        <w:rPr>
          <w:rFonts w:ascii="宋体" w:hAnsi="宋体"/>
          <w:color w:val="000000"/>
        </w:rPr>
        <w:t>#1 名言是“真相只有一个”，被戏称为“死神小学生”的是？</w:t>
      </w:r>
      <w:r>
        <w:br/>
      </w:r>
      <w:r>
        <w:rPr>
          <w:rFonts w:ascii="宋体" w:hAnsi="宋体"/>
          <w:color w:val="000000"/>
        </w:rPr>
        <w:t xml:space="preserve">江户川柯南 </w:t>
      </w:r>
      <w:r>
        <w:br/>
      </w:r>
      <w:r>
        <w:br/>
      </w:r>
      <w:r>
        <w:rPr>
          <w:rFonts w:ascii="宋体" w:hAnsi="宋体"/>
          <w:color w:val="000000"/>
        </w:rPr>
        <w:t xml:space="preserve">#2 在动漫《游戏王》中，暗游戏的真实身份是？ </w:t>
      </w:r>
      <w:r>
        <w:br/>
      </w:r>
      <w:r>
        <w:rPr>
          <w:rFonts w:ascii="宋体" w:hAnsi="宋体"/>
          <w:color w:val="000000"/>
        </w:rPr>
        <w:t xml:space="preserve">法老王 </w:t>
      </w:r>
      <w:r>
        <w:br/>
      </w:r>
      <w:r>
        <w:br/>
      </w:r>
      <w:r>
        <w:rPr>
          <w:rFonts w:ascii="宋体" w:hAnsi="宋体"/>
          <w:color w:val="000000"/>
        </w:rPr>
        <w:t>#3 兵库北（打一CV名字）</w:t>
      </w:r>
      <w:r>
        <w:br/>
      </w:r>
      <w:r>
        <w:rPr>
          <w:rFonts w:ascii="宋体" w:hAnsi="宋体"/>
          <w:color w:val="000000"/>
        </w:rPr>
        <w:t>花泽香菜</w:t>
      </w:r>
      <w:r>
        <w:br/>
      </w:r>
      <w:r>
        <w:br/>
      </w:r>
      <w:r>
        <w:rPr>
          <w:rFonts w:ascii="宋体" w:hAnsi="宋体"/>
          <w:color w:val="000000"/>
        </w:rPr>
        <w:t xml:space="preserve">#4 在游戏《魔兽争霸3》中，玩家可选择的种族有多少个？ </w:t>
      </w:r>
      <w:r>
        <w:br/>
      </w:r>
      <w:r>
        <w:rPr>
          <w:rFonts w:ascii="宋体" w:hAnsi="宋体"/>
          <w:color w:val="000000"/>
        </w:rPr>
        <w:t xml:space="preserve">4 </w:t>
      </w:r>
      <w:r>
        <w:br/>
      </w:r>
      <w:r>
        <w:br/>
      </w:r>
      <w:r>
        <w:rPr>
          <w:rFonts w:ascii="宋体" w:hAnsi="宋体"/>
          <w:color w:val="000000"/>
        </w:rPr>
        <w:t>#5 世界第一初恋中高野政宗原名叫什么？</w:t>
      </w:r>
      <w:r>
        <w:br/>
      </w:r>
      <w:r>
        <w:rPr>
          <w:rFonts w:ascii="宋体" w:hAnsi="宋体"/>
          <w:color w:val="000000"/>
        </w:rPr>
        <w:t>嵯峨政宗</w:t>
      </w:r>
      <w:r>
        <w:br/>
      </w:r>
      <w:r>
        <w:br/>
      </w:r>
      <w:r>
        <w:rPr>
          <w:rFonts w:ascii="宋体" w:hAnsi="宋体"/>
          <w:color w:val="000000"/>
        </w:rPr>
        <w:t xml:space="preserve">#6 （），你一定不懂吧。括号里的名字是？ </w:t>
      </w:r>
      <w:r>
        <w:br/>
      </w:r>
      <w:r>
        <w:rPr>
          <w:rFonts w:ascii="宋体" w:hAnsi="宋体"/>
          <w:color w:val="000000"/>
        </w:rPr>
        <w:t xml:space="preserve">心叶 </w:t>
      </w:r>
      <w:r>
        <w:br/>
      </w:r>
      <w:r>
        <w:br/>
      </w:r>
      <w:r>
        <w:rPr>
          <w:rFonts w:ascii="宋体" w:hAnsi="宋体"/>
          <w:color w:val="000000"/>
        </w:rPr>
        <w:t>#7 路飞的生日是日本的什么节？</w:t>
      </w:r>
      <w:r>
        <w:br/>
      </w:r>
      <w:r>
        <w:rPr>
          <w:rFonts w:ascii="宋体" w:hAnsi="宋体"/>
          <w:color w:val="000000"/>
        </w:rPr>
        <w:t>儿童节</w:t>
      </w:r>
      <w:r>
        <w:br/>
      </w:r>
      <w:r>
        <w:br/>
      </w:r>
      <w:r>
        <w:rPr>
          <w:rFonts w:ascii="宋体" w:hAnsi="宋体"/>
          <w:color w:val="000000"/>
        </w:rPr>
        <w:t>#8 以下哪部游戏设备拥有裸眼3D功能？</w:t>
      </w:r>
      <w:r>
        <w:br/>
      </w:r>
      <w:r>
        <w:rPr>
          <w:rFonts w:ascii="宋体" w:hAnsi="宋体"/>
          <w:color w:val="000000"/>
        </w:rPr>
        <w:t xml:space="preserve">3DS </w:t>
      </w:r>
      <w:r>
        <w:br/>
      </w:r>
      <w:r>
        <w:br/>
      </w:r>
      <w:r>
        <w:rPr>
          <w:rFonts w:ascii="宋体" w:hAnsi="宋体"/>
          <w:color w:val="000000"/>
        </w:rPr>
        <w:t>#9 新世纪福音战士新剧场版现在已经放映几部了？</w:t>
      </w:r>
      <w:r>
        <w:br/>
      </w:r>
      <w:r>
        <w:rPr>
          <w:rFonts w:ascii="宋体" w:hAnsi="宋体"/>
          <w:color w:val="000000"/>
        </w:rPr>
        <w:t>（现在5部）</w:t>
      </w:r>
      <w:r>
        <w:br/>
      </w:r>
      <w:r>
        <w:br/>
      </w:r>
      <w:r>
        <w:rPr>
          <w:rFonts w:ascii="宋体" w:hAnsi="宋体"/>
          <w:color w:val="000000"/>
        </w:rPr>
        <w:t>#10 wow中被称为小芊芊的职业是</w:t>
      </w:r>
      <w:r>
        <w:br/>
      </w:r>
      <w:r>
        <w:rPr>
          <w:rFonts w:ascii="宋体" w:hAnsi="宋体"/>
          <w:color w:val="000000"/>
        </w:rPr>
        <w:t>盗贼</w:t>
      </w:r>
      <w:r>
        <w:br/>
      </w:r>
      <w:r>
        <w:br/>
      </w:r>
      <w:r>
        <w:rPr>
          <w:rFonts w:ascii="宋体" w:hAnsi="宋体"/>
          <w:color w:val="000000"/>
        </w:rPr>
        <w:t xml:space="preserve">#11 《物语》中小忍的胖次是什么? </w:t>
      </w:r>
      <w:r>
        <w:br/>
      </w:r>
      <w:r>
        <w:rPr>
          <w:rFonts w:ascii="宋体" w:hAnsi="宋体"/>
          <w:color w:val="000000"/>
        </w:rPr>
        <w:t>创可贴</w:t>
      </w:r>
      <w:r>
        <w:br/>
      </w:r>
      <w:r>
        <w:br/>
      </w:r>
      <w:r>
        <w:rPr>
          <w:rFonts w:ascii="宋体" w:hAnsi="宋体"/>
          <w:color w:val="000000"/>
        </w:rPr>
        <w:t>#12 洛克人X系列登场的两位主角中，红色的思考型机器人叫什么名字？</w:t>
      </w:r>
      <w:r>
        <w:br/>
      </w:r>
      <w:r>
        <w:rPr>
          <w:rFonts w:ascii="宋体" w:hAnsi="宋体"/>
          <w:color w:val="000000"/>
        </w:rPr>
        <w:t>ZERO</w:t>
      </w:r>
      <w:r>
        <w:br/>
      </w:r>
      <w:r>
        <w:br/>
      </w:r>
      <w:r>
        <w:rPr>
          <w:rFonts w:ascii="宋体" w:hAnsi="宋体"/>
          <w:color w:val="000000"/>
        </w:rPr>
        <w:t>#13 在minecraft中俗称JJ怪的怪物原名叫什么？</w:t>
      </w:r>
      <w:r>
        <w:br/>
      </w:r>
      <w:r>
        <w:rPr>
          <w:rFonts w:ascii="宋体" w:hAnsi="宋体"/>
          <w:color w:val="000000"/>
        </w:rPr>
        <w:t>爬行者（Creeper）</w:t>
      </w:r>
      <w:r>
        <w:br/>
      </w:r>
      <w:r>
        <w:br/>
      </w:r>
      <w:r>
        <w:rPr>
          <w:rFonts w:ascii="宋体" w:hAnsi="宋体"/>
          <w:color w:val="000000"/>
        </w:rPr>
        <w:t>#14 父母分别为AB型血和O型血，则孩子的血型不可能是（）</w:t>
      </w:r>
      <w:r>
        <w:br/>
      </w:r>
      <w:r>
        <w:rPr>
          <w:rFonts w:ascii="宋体" w:hAnsi="宋体"/>
          <w:color w:val="000000"/>
        </w:rPr>
        <w:t xml:space="preserve">AB和O </w:t>
      </w:r>
      <w:r>
        <w:br/>
      </w:r>
      <w:r>
        <w:br/>
      </w:r>
      <w:r>
        <w:rPr>
          <w:rFonts w:ascii="宋体" w:hAnsi="宋体"/>
          <w:color w:val="000000"/>
        </w:rPr>
        <w:t xml:space="preserve">#15 柯南和基德的人物形象，哪个出现的早 </w:t>
      </w:r>
      <w:r>
        <w:br/>
      </w:r>
      <w:r>
        <w:rPr>
          <w:rFonts w:ascii="宋体" w:hAnsi="宋体"/>
          <w:color w:val="000000"/>
        </w:rPr>
        <w:t xml:space="preserve">基德，以前有其他作品 </w:t>
      </w:r>
      <w:r>
        <w:br/>
      </w:r>
      <w:r>
        <w:br/>
      </w:r>
      <w:r>
        <w:rPr>
          <w:rFonts w:ascii="宋体" w:hAnsi="宋体"/>
          <w:color w:val="000000"/>
        </w:rPr>
        <w:t xml:space="preserve">#16 团战可以输，____必须死？ </w:t>
      </w:r>
      <w:r>
        <w:br/>
      </w:r>
      <w:r>
        <w:rPr>
          <w:rFonts w:ascii="宋体" w:hAnsi="宋体"/>
          <w:color w:val="000000"/>
        </w:rPr>
        <w:t>提莫</w:t>
      </w:r>
      <w:r>
        <w:br/>
      </w:r>
      <w:r>
        <w:br/>
      </w:r>
      <w:r>
        <w:rPr>
          <w:rFonts w:ascii="宋体" w:hAnsi="宋体"/>
          <w:color w:val="000000"/>
        </w:rPr>
        <w:t xml:space="preserve">#17 "不反抗就不会死,为什么就是不明白" 这话出自哪部动画？ </w:t>
      </w:r>
      <w:r>
        <w:br/>
      </w:r>
      <w:r>
        <w:rPr>
          <w:rFonts w:ascii="宋体" w:hAnsi="宋体"/>
          <w:color w:val="000000"/>
        </w:rPr>
        <w:t xml:space="preserve">机动战士高达 Z </w:t>
      </w:r>
      <w:r>
        <w:br/>
      </w:r>
      <w:r>
        <w:br/>
      </w:r>
      <w:r>
        <w:rPr>
          <w:rFonts w:ascii="宋体" w:hAnsi="宋体"/>
          <w:color w:val="000000"/>
        </w:rPr>
        <w:t>#18 罪恶王冠男主的名字</w:t>
      </w:r>
      <w:r>
        <w:br/>
      </w:r>
      <w:r>
        <w:rPr>
          <w:rFonts w:ascii="宋体" w:hAnsi="宋体"/>
          <w:color w:val="000000"/>
        </w:rPr>
        <w:t xml:space="preserve">樱满集 </w:t>
      </w:r>
      <w:r>
        <w:br/>
      </w:r>
      <w:r>
        <w:br/>
      </w:r>
      <w:r>
        <w:rPr>
          <w:rFonts w:ascii="宋体" w:hAnsi="宋体"/>
          <w:color w:val="000000"/>
        </w:rPr>
        <w:t xml:space="preserve">#19 阳炎project中的主人公叫什么名字 </w:t>
      </w:r>
      <w:r>
        <w:br/>
      </w:r>
      <w:r>
        <w:rPr>
          <w:rFonts w:ascii="宋体" w:hAnsi="宋体"/>
          <w:color w:val="000000"/>
        </w:rPr>
        <w:t xml:space="preserve">如月伸太郎 </w:t>
      </w:r>
      <w:r>
        <w:br/>
      </w:r>
      <w:r>
        <w:br/>
      </w:r>
      <w:r>
        <w:rPr>
          <w:rFonts w:ascii="宋体" w:hAnsi="宋体"/>
          <w:color w:val="000000"/>
        </w:rPr>
        <w:t>#20 绫波丽驾驶的是EVA几号机？</w:t>
      </w:r>
      <w:r>
        <w:br/>
      </w:r>
      <w:r>
        <w:rPr>
          <w:rFonts w:ascii="宋体" w:hAnsi="宋体"/>
          <w:color w:val="000000"/>
        </w:rPr>
        <w:t>零号机</w:t>
      </w:r>
      <w:r>
        <w:br/>
      </w:r>
      <w:r>
        <w:br/>
      </w:r>
      <w:r>
        <w:rPr>
          <w:rFonts w:ascii="宋体" w:hAnsi="宋体"/>
          <w:color w:val="000000"/>
        </w:rPr>
        <w:t>#21 太2真人给灵珠子转世起的名字是？</w:t>
      </w:r>
      <w:r>
        <w:br/>
      </w:r>
      <w:r>
        <w:rPr>
          <w:rFonts w:ascii="宋体" w:hAnsi="宋体"/>
          <w:color w:val="000000"/>
        </w:rPr>
        <w:t>李狗蛋</w:t>
      </w:r>
      <w:r>
        <w:br/>
      </w:r>
      <w:r>
        <w:br/>
      </w:r>
      <w:r>
        <w:rPr>
          <w:rFonts w:ascii="宋体" w:hAnsi="宋体"/>
          <w:color w:val="000000"/>
        </w:rPr>
        <w:t>#22 【K】中伏见叫八田什么</w:t>
      </w:r>
      <w:r>
        <w:br/>
      </w:r>
      <w:r>
        <w:rPr>
          <w:rFonts w:ascii="宋体" w:hAnsi="宋体"/>
          <w:color w:val="000000"/>
        </w:rPr>
        <w:t>Misaki</w:t>
      </w:r>
      <w:r>
        <w:br/>
      </w:r>
      <w:r>
        <w:br/>
      </w:r>
      <w:r>
        <w:rPr>
          <w:rFonts w:ascii="宋体" w:hAnsi="宋体"/>
          <w:color w:val="000000"/>
        </w:rPr>
        <w:t xml:space="preserve">#23 《文学少女》中《渴望死亡的小丑》中“小丑”指的是谁 </w:t>
      </w:r>
      <w:r>
        <w:br/>
      </w:r>
      <w:r>
        <w:rPr>
          <w:rFonts w:ascii="宋体" w:hAnsi="宋体"/>
          <w:color w:val="000000"/>
        </w:rPr>
        <w:t>井上心叶</w:t>
      </w:r>
      <w:r>
        <w:br/>
      </w:r>
      <w:r>
        <w:br/>
      </w:r>
      <w:r>
        <w:rPr>
          <w:rFonts w:ascii="宋体" w:hAnsi="宋体"/>
          <w:color w:val="000000"/>
        </w:rPr>
        <w:t xml:space="preserve">#24 《地球防卫少年》又名？ </w:t>
      </w:r>
      <w:r>
        <w:br/>
      </w:r>
      <w:r>
        <w:rPr>
          <w:rFonts w:ascii="宋体" w:hAnsi="宋体"/>
          <w:color w:val="000000"/>
        </w:rPr>
        <w:t>我们的</w:t>
      </w:r>
      <w:r>
        <w:br/>
      </w:r>
      <w:r>
        <w:br/>
      </w:r>
      <w:r>
        <w:rPr>
          <w:rFonts w:ascii="宋体" w:hAnsi="宋体"/>
          <w:color w:val="000000"/>
        </w:rPr>
        <w:t xml:space="preserve">#25 所罗门王戒指上的铭文是什么？ </w:t>
      </w:r>
      <w:r>
        <w:br/>
      </w:r>
      <w:r>
        <w:rPr>
          <w:rFonts w:ascii="宋体" w:hAnsi="宋体"/>
          <w:color w:val="000000"/>
        </w:rPr>
        <w:t>一切都会过去。</w:t>
      </w:r>
      <w:r>
        <w:t xml:space="preserve"> </w:t>
      </w:r>
      <w:r>
        <w:br/>
      </w:r>
      <w:r>
        <w:rPr>
          <w:rFonts w:ascii="宋体" w:hAnsi="宋体"/>
          <w:color w:val="000000"/>
        </w:rPr>
        <w:t xml:space="preserve">#26 以下哪种说法是错误的？ </w:t>
      </w:r>
      <w:r>
        <w:br/>
      </w:r>
      <w:r>
        <w:rPr>
          <w:rFonts w:ascii="宋体" w:hAnsi="宋体"/>
          <w:color w:val="000000"/>
        </w:rPr>
        <w:t>钉宫理惠没有巨乳角色</w:t>
      </w:r>
      <w:r>
        <w:br/>
      </w:r>
      <w:r>
        <w:br/>
      </w:r>
      <w:r>
        <w:rPr>
          <w:rFonts w:ascii="宋体" w:hAnsi="宋体"/>
          <w:color w:val="000000"/>
        </w:rPr>
        <w:t>#27 第五使徒的名字叫？</w:t>
      </w:r>
      <w:r>
        <w:br/>
      </w:r>
      <w:r>
        <w:rPr>
          <w:rFonts w:ascii="宋体" w:hAnsi="宋体"/>
          <w:color w:val="000000"/>
        </w:rPr>
        <w:t xml:space="preserve">雷天使 </w:t>
      </w:r>
      <w:r>
        <w:br/>
      </w:r>
      <w:r>
        <w:br/>
      </w:r>
      <w:r>
        <w:rPr>
          <w:rFonts w:ascii="宋体" w:hAnsi="宋体"/>
          <w:color w:val="000000"/>
        </w:rPr>
        <w:t>#28 泽城美雪和花泽香菜声线都很特别，赢得众宅男的心，以下4部动漫，哪一部没有同时出现美雪姐和香菜？</w:t>
      </w:r>
      <w:r>
        <w:br/>
      </w:r>
      <w:r>
        <w:rPr>
          <w:rFonts w:ascii="宋体" w:hAnsi="宋体"/>
          <w:color w:val="000000"/>
        </w:rPr>
        <w:t>红</w:t>
      </w:r>
      <w:r>
        <w:br/>
      </w:r>
      <w:r>
        <w:br/>
      </w:r>
      <w:r>
        <w:rPr>
          <w:rFonts w:ascii="宋体" w:hAnsi="宋体"/>
          <w:color w:val="000000"/>
        </w:rPr>
        <w:t>#29 下列哪个角色不是关智一配音的？</w:t>
      </w:r>
      <w:r>
        <w:br/>
      </w:r>
      <w:r>
        <w:rPr>
          <w:rFonts w:ascii="宋体" w:hAnsi="宋体"/>
          <w:color w:val="000000"/>
        </w:rPr>
        <w:t>基拉·大和</w:t>
      </w:r>
      <w:r>
        <w:br/>
      </w:r>
      <w:r>
        <w:br/>
      </w:r>
      <w:r>
        <w:rPr>
          <w:rFonts w:ascii="宋体" w:hAnsi="宋体"/>
          <w:color w:val="000000"/>
        </w:rPr>
        <w:t xml:space="preserve">#30 下面哪个不是11区声优“御三家”之一？ </w:t>
      </w:r>
      <w:r>
        <w:br/>
      </w:r>
      <w:r>
        <w:rPr>
          <w:rFonts w:ascii="宋体" w:hAnsi="宋体"/>
          <w:color w:val="000000"/>
        </w:rPr>
        <w:t>花泽香菜</w:t>
      </w:r>
      <w:r>
        <w:br/>
      </w:r>
      <w:r>
        <w:br/>
      </w:r>
      <w:r>
        <w:rPr>
          <w:rFonts w:ascii="宋体" w:hAnsi="宋体"/>
          <w:color w:val="000000"/>
        </w:rPr>
        <w:t>#31 《只有神知道的世界》中男主角的掌机是？</w:t>
      </w:r>
      <w:r>
        <w:br/>
      </w:r>
      <w:r>
        <w:rPr>
          <w:rFonts w:ascii="宋体" w:hAnsi="宋体"/>
          <w:color w:val="000000"/>
        </w:rPr>
        <w:t xml:space="preserve">PFP </w:t>
      </w:r>
      <w:r>
        <w:br/>
      </w:r>
      <w:r>
        <w:br/>
      </w:r>
      <w:r>
        <w:rPr>
          <w:rFonts w:ascii="宋体" w:hAnsi="宋体"/>
          <w:color w:val="000000"/>
        </w:rPr>
        <w:t>#32 在B站大家是怎么称呼【泪腺战士】这个up主的？</w:t>
      </w:r>
      <w:r>
        <w:br/>
      </w:r>
      <w:r>
        <w:rPr>
          <w:rFonts w:ascii="宋体" w:hAnsi="宋体"/>
          <w:color w:val="000000"/>
        </w:rPr>
        <w:t>岚少</w:t>
      </w:r>
      <w:r>
        <w:br/>
      </w:r>
      <w:r>
        <w:br/>
      </w:r>
      <w:r>
        <w:rPr>
          <w:rFonts w:ascii="宋体" w:hAnsi="宋体"/>
          <w:color w:val="000000"/>
        </w:rPr>
        <w:t>#33 养鸡党与养女党之争围绕的是哪部动画？</w:t>
      </w:r>
      <w:r>
        <w:br/>
      </w:r>
      <w:r>
        <w:rPr>
          <w:rFonts w:ascii="宋体" w:hAnsi="宋体"/>
          <w:color w:val="000000"/>
        </w:rPr>
        <w:t xml:space="preserve">真实之泪 </w:t>
      </w:r>
      <w:r>
        <w:br/>
      </w:r>
      <w:r>
        <w:br/>
      </w:r>
      <w:r>
        <w:rPr>
          <w:rFonts w:ascii="宋体" w:hAnsi="宋体"/>
          <w:color w:val="000000"/>
        </w:rPr>
        <w:t>#34 缺乏感情的死板配音被称作什么？</w:t>
      </w:r>
      <w:r>
        <w:br/>
      </w:r>
      <w:r>
        <w:rPr>
          <w:rFonts w:ascii="宋体" w:hAnsi="宋体"/>
          <w:color w:val="000000"/>
        </w:rPr>
        <w:t xml:space="preserve">棒读 </w:t>
      </w:r>
      <w:r>
        <w:br/>
      </w:r>
      <w:r>
        <w:br/>
      </w:r>
      <w:r>
        <w:rPr>
          <w:rFonts w:ascii="宋体" w:hAnsi="宋体"/>
          <w:color w:val="000000"/>
        </w:rPr>
        <w:t>#35 DOTA里能减伤害的技能是以下哪个？</w:t>
      </w:r>
      <w:r>
        <w:br/>
      </w:r>
      <w:r>
        <w:rPr>
          <w:rFonts w:ascii="宋体" w:hAnsi="宋体"/>
          <w:color w:val="000000"/>
        </w:rPr>
        <w:t>幽灵船</w:t>
      </w:r>
      <w:r>
        <w:br/>
      </w:r>
      <w:r>
        <w:br/>
      </w:r>
      <w:r>
        <w:rPr>
          <w:rFonts w:ascii="宋体" w:hAnsi="宋体"/>
          <w:color w:val="000000"/>
        </w:rPr>
        <w:t>#36 小说《灼眼的夏娜》作者是？</w:t>
      </w:r>
      <w:r>
        <w:br/>
      </w:r>
      <w:r>
        <w:rPr>
          <w:rFonts w:ascii="宋体" w:hAnsi="宋体"/>
          <w:color w:val="000000"/>
        </w:rPr>
        <w:t xml:space="preserve">高桥弥七郎 </w:t>
      </w:r>
      <w:r>
        <w:br/>
      </w:r>
      <w:r>
        <w:br/>
      </w:r>
      <w:r>
        <w:rPr>
          <w:rFonts w:ascii="宋体" w:hAnsi="宋体"/>
          <w:color w:val="000000"/>
        </w:rPr>
        <w:t xml:space="preserve">#37 是谁提出“感应电流的磁场总是要阻碍引起感应电流的磁通量的变化”? 楞次 </w:t>
      </w:r>
      <w:r>
        <w:br/>
      </w:r>
      <w:r>
        <w:br/>
      </w:r>
      <w:r>
        <w:rPr>
          <w:rFonts w:ascii="宋体" w:hAnsi="宋体"/>
          <w:color w:val="000000"/>
        </w:rPr>
        <w:t xml:space="preserve">#38 炎发灼眼的讨伐者是指谁 </w:t>
      </w:r>
      <w:r>
        <w:br/>
      </w:r>
      <w:r>
        <w:rPr>
          <w:rFonts w:ascii="宋体" w:hAnsi="宋体"/>
          <w:color w:val="000000"/>
        </w:rPr>
        <w:t xml:space="preserve">夏娜 </w:t>
      </w:r>
      <w:r>
        <w:br/>
      </w:r>
      <w:r>
        <w:br/>
      </w:r>
      <w:r>
        <w:rPr>
          <w:rFonts w:ascii="宋体" w:hAnsi="宋体"/>
          <w:color w:val="000000"/>
        </w:rPr>
        <w:t>#39 《风之圣痕》的主角八神和麻已故的恋人名叫什么？</w:t>
      </w:r>
      <w:r>
        <w:br/>
      </w:r>
      <w:r>
        <w:rPr>
          <w:rFonts w:ascii="宋体" w:hAnsi="宋体"/>
          <w:color w:val="000000"/>
        </w:rPr>
        <w:t xml:space="preserve">翠铃 </w:t>
      </w:r>
      <w:r>
        <w:br/>
      </w:r>
      <w:r>
        <w:br/>
      </w:r>
      <w:r>
        <w:rPr>
          <w:rFonts w:ascii="宋体" w:hAnsi="宋体"/>
          <w:color w:val="000000"/>
        </w:rPr>
        <w:t>#40 《电脑线圈》中的沙奇(Search Mutton)，是甚麼？</w:t>
      </w:r>
      <w:r>
        <w:br/>
      </w:r>
      <w:r>
        <w:rPr>
          <w:rFonts w:ascii="宋体" w:hAnsi="宋体"/>
          <w:color w:val="000000"/>
        </w:rPr>
        <w:t>病毒驱除程式</w:t>
      </w:r>
      <w:r>
        <w:br/>
      </w:r>
      <w:r>
        <w:br/>
      </w:r>
      <w:r>
        <w:rPr>
          <w:rFonts w:ascii="宋体" w:hAnsi="宋体"/>
          <w:color w:val="000000"/>
        </w:rPr>
        <w:t>#41 海贼王中索隆怎么评价CP9</w:t>
      </w:r>
      <w:r>
        <w:br/>
      </w:r>
      <w:r>
        <w:rPr>
          <w:rFonts w:ascii="宋体" w:hAnsi="宋体"/>
          <w:color w:val="000000"/>
        </w:rPr>
        <w:t xml:space="preserve">动物园 </w:t>
      </w:r>
      <w:r>
        <w:br/>
      </w:r>
      <w:r>
        <w:br/>
      </w:r>
      <w:r>
        <w:rPr>
          <w:rFonts w:ascii="宋体" w:hAnsi="宋体"/>
          <w:color w:val="000000"/>
        </w:rPr>
        <w:t>#42 以下哪一个不是国产游戏？</w:t>
      </w:r>
      <w:r>
        <w:br/>
      </w:r>
      <w:r>
        <w:rPr>
          <w:rFonts w:ascii="宋体" w:hAnsi="宋体"/>
          <w:color w:val="000000"/>
        </w:rPr>
        <w:t>空之轨迹</w:t>
      </w:r>
      <w:r>
        <w:br/>
      </w:r>
      <w:r>
        <w:br/>
      </w:r>
      <w:r>
        <w:rPr>
          <w:rFonts w:ascii="宋体" w:hAnsi="宋体"/>
          <w:color w:val="000000"/>
        </w:rPr>
        <w:t>#43 香港漫画《海虎》里，白次男被敌人抓住、快要被基头四OO时，最后叫出来的台词。</w:t>
      </w:r>
      <w:r>
        <w:br/>
      </w:r>
      <w:r>
        <w:rPr>
          <w:rFonts w:ascii="宋体" w:hAnsi="宋体"/>
          <w:color w:val="000000"/>
        </w:rPr>
        <w:t>师傅，救我！</w:t>
      </w:r>
      <w:r>
        <w:br/>
      </w:r>
      <w:r>
        <w:br/>
      </w:r>
      <w:r>
        <w:rPr>
          <w:rFonts w:ascii="宋体" w:hAnsi="宋体"/>
          <w:color w:val="000000"/>
        </w:rPr>
        <w:t>#44 神隐之狼中，可以令神人暴走的是什么？</w:t>
      </w:r>
      <w:r>
        <w:br/>
      </w:r>
      <w:r>
        <w:rPr>
          <w:rFonts w:ascii="宋体" w:hAnsi="宋体"/>
          <w:color w:val="000000"/>
        </w:rPr>
        <w:t xml:space="preserve">蜜 </w:t>
      </w:r>
      <w:r>
        <w:br/>
      </w:r>
      <w:r>
        <w:br/>
      </w:r>
      <w:r>
        <w:rPr>
          <w:rFonts w:ascii="宋体" w:hAnsi="宋体"/>
          <w:color w:val="000000"/>
        </w:rPr>
        <w:t>#45 下列哪种姿势是新房监督的动画的代表？</w:t>
      </w:r>
      <w:r>
        <w:br/>
      </w:r>
      <w:r>
        <w:rPr>
          <w:rFonts w:ascii="宋体" w:hAnsi="宋体"/>
          <w:color w:val="000000"/>
        </w:rPr>
        <w:t>转头45°</w:t>
      </w:r>
      <w:r>
        <w:br/>
      </w:r>
      <w:r>
        <w:br/>
      </w:r>
      <w:r>
        <w:rPr>
          <w:rFonts w:ascii="宋体" w:hAnsi="宋体"/>
          <w:color w:val="000000"/>
        </w:rPr>
        <w:t>#46 以下作品哪个不是虚渊玄的剧本</w:t>
      </w:r>
      <w:r>
        <w:br/>
      </w:r>
      <w:r>
        <w:rPr>
          <w:rFonts w:ascii="宋体" w:hAnsi="宋体"/>
          <w:color w:val="000000"/>
        </w:rPr>
        <w:t xml:space="preserve">大图书馆的牧羊人 </w:t>
      </w:r>
      <w:r>
        <w:br/>
      </w:r>
      <w:r>
        <w:br/>
      </w:r>
      <w:r>
        <w:rPr>
          <w:rFonts w:ascii="宋体" w:hAnsi="宋体"/>
          <w:color w:val="000000"/>
        </w:rPr>
        <w:t>#47 《无头骑士异闻录》里的静雄的配音是谁？</w:t>
      </w:r>
      <w:r>
        <w:br/>
      </w:r>
      <w:r>
        <w:rPr>
          <w:rFonts w:ascii="宋体" w:hAnsi="宋体"/>
          <w:color w:val="000000"/>
        </w:rPr>
        <w:t>小野大辅</w:t>
      </w:r>
      <w:r>
        <w:br/>
      </w:r>
      <w:r>
        <w:br/>
      </w:r>
      <w:r>
        <w:rPr>
          <w:rFonts w:ascii="宋体" w:hAnsi="宋体"/>
          <w:color w:val="000000"/>
        </w:rPr>
        <w:t>#48 miku的生日是什么时候？</w:t>
      </w:r>
      <w:r>
        <w:br/>
      </w:r>
      <w:r>
        <w:rPr>
          <w:rFonts w:ascii="宋体" w:hAnsi="宋体"/>
          <w:color w:val="000000"/>
        </w:rPr>
        <w:t xml:space="preserve">8月31日 </w:t>
      </w:r>
      <w:r>
        <w:br/>
      </w:r>
      <w:r>
        <w:br/>
      </w:r>
      <w:r>
        <w:rPr>
          <w:rFonts w:ascii="宋体" w:hAnsi="宋体"/>
          <w:color w:val="000000"/>
        </w:rPr>
        <w:t>#49 以下哪一个不是&lt;玉响&gt;的圣地？</w:t>
      </w:r>
      <w:r>
        <w:br/>
      </w:r>
      <w:r>
        <w:rPr>
          <w:rFonts w:ascii="宋体" w:hAnsi="宋体"/>
          <w:color w:val="000000"/>
        </w:rPr>
        <w:t xml:space="preserve">福岛 </w:t>
      </w:r>
      <w:r>
        <w:br/>
      </w:r>
      <w:r>
        <w:br/>
      </w:r>
      <w:r>
        <w:rPr>
          <w:rFonts w:ascii="宋体" w:hAnsi="宋体"/>
          <w:color w:val="000000"/>
        </w:rPr>
        <w:t>#50 《中二病也要谈恋爱》中女主角小鸟游六花对自己眼睛的中二称呼是？</w:t>
      </w:r>
      <w:r>
        <w:br/>
      </w:r>
      <w:r>
        <w:rPr>
          <w:rFonts w:ascii="宋体" w:hAnsi="宋体"/>
          <w:color w:val="000000"/>
        </w:rPr>
        <w:t>邪王真眼</w:t>
      </w:r>
      <w:r>
        <w:t xml:space="preserve"> </w:t>
      </w:r>
      <w:r>
        <w:br/>
      </w:r>
      <w:r>
        <w:rPr>
          <w:rFonts w:ascii="宋体" w:hAnsi="宋体"/>
          <w:color w:val="000000"/>
        </w:rPr>
        <w:t>#51 宫野真守给以下哪些人物配过音？</w:t>
      </w:r>
      <w:r>
        <w:br/>
      </w:r>
      <w:r>
        <w:rPr>
          <w:rFonts w:ascii="宋体" w:hAnsi="宋体"/>
          <w:color w:val="000000"/>
        </w:rPr>
        <w:t xml:space="preserve">夜神月、须王环、纪田正臣 </w:t>
      </w:r>
      <w:r>
        <w:br/>
      </w:r>
      <w:r>
        <w:br/>
      </w:r>
      <w:r>
        <w:rPr>
          <w:rFonts w:ascii="宋体" w:hAnsi="宋体"/>
          <w:color w:val="000000"/>
        </w:rPr>
        <w:t>#52 游戏《幻世录1》中女主角蒂娜二转之后的称号叫什么？</w:t>
      </w:r>
      <w:r>
        <w:br/>
      </w:r>
      <w:r>
        <w:rPr>
          <w:rFonts w:ascii="宋体" w:hAnsi="宋体"/>
          <w:color w:val="000000"/>
        </w:rPr>
        <w:t>精灵使</w:t>
      </w:r>
      <w:r>
        <w:br/>
      </w:r>
      <w:r>
        <w:br/>
      </w:r>
      <w:r>
        <w:rPr>
          <w:rFonts w:ascii="宋体" w:hAnsi="宋体"/>
          <w:color w:val="000000"/>
        </w:rPr>
        <w:t>#53 《科学超电磁炮》中的御坂美琴的声优是谁？</w:t>
      </w:r>
      <w:r>
        <w:br/>
      </w:r>
      <w:r>
        <w:rPr>
          <w:rFonts w:ascii="宋体" w:hAnsi="宋体"/>
          <w:color w:val="000000"/>
        </w:rPr>
        <w:t>佐藤利奈</w:t>
      </w:r>
      <w:r>
        <w:br/>
      </w:r>
      <w:r>
        <w:br/>
      </w:r>
      <w:r>
        <w:rPr>
          <w:rFonts w:ascii="宋体" w:hAnsi="宋体"/>
          <w:color w:val="000000"/>
        </w:rPr>
        <w:t>#54 人们一般称科学的电磁炮里面的佐天泪子会第四波动，这是跟哪部动漫的联动？</w:t>
      </w:r>
      <w:r>
        <w:br/>
      </w:r>
      <w:r>
        <w:rPr>
          <w:rFonts w:ascii="宋体" w:hAnsi="宋体"/>
          <w:color w:val="000000"/>
        </w:rPr>
        <w:t xml:space="preserve">needless </w:t>
      </w:r>
      <w:r>
        <w:br/>
      </w:r>
      <w:r>
        <w:br/>
      </w:r>
      <w:r>
        <w:rPr>
          <w:rFonts w:ascii="宋体" w:hAnsi="宋体"/>
          <w:color w:val="000000"/>
        </w:rPr>
        <w:t>#55 《奇诺之旅》中主角拥有的第一把说服者是？</w:t>
      </w:r>
      <w:r>
        <w:br/>
      </w:r>
      <w:r>
        <w:rPr>
          <w:rFonts w:ascii="宋体" w:hAnsi="宋体"/>
          <w:color w:val="000000"/>
        </w:rPr>
        <w:t>卡农（？）</w:t>
      </w:r>
      <w:r>
        <w:br/>
      </w:r>
      <w:r>
        <w:br/>
      </w:r>
      <w:r>
        <w:rPr>
          <w:rFonts w:ascii="宋体" w:hAnsi="宋体"/>
          <w:color w:val="000000"/>
        </w:rPr>
        <w:t>#56 《Q弟侦探因幡》中黑手党的boss是什么东西</w:t>
      </w:r>
      <w:r>
        <w:br/>
      </w:r>
      <w:r>
        <w:rPr>
          <w:rFonts w:ascii="宋体" w:hAnsi="宋体"/>
          <w:color w:val="000000"/>
        </w:rPr>
        <w:t>山羊</w:t>
      </w:r>
      <w:r>
        <w:br/>
      </w:r>
      <w:r>
        <w:br/>
      </w:r>
      <w:r>
        <w:rPr>
          <w:rFonts w:ascii="宋体" w:hAnsi="宋体"/>
          <w:color w:val="000000"/>
        </w:rPr>
        <w:t>#57 以下不属于钉宫理惠配音的动漫角色是？</w:t>
      </w:r>
      <w:r>
        <w:br/>
      </w:r>
      <w:r>
        <w:rPr>
          <w:rFonts w:ascii="宋体" w:hAnsi="宋体"/>
          <w:color w:val="000000"/>
        </w:rPr>
        <w:t>凉宫春日</w:t>
      </w:r>
      <w:r>
        <w:br/>
      </w:r>
      <w:r>
        <w:br/>
      </w:r>
      <w:r>
        <w:rPr>
          <w:rFonts w:ascii="宋体" w:hAnsi="宋体"/>
          <w:color w:val="000000"/>
        </w:rPr>
        <w:t>#58 Fate里凛利用士郎投影而制造出的宝石剑Zelretch属于五大魔法中的哪一个</w:t>
      </w:r>
      <w:r>
        <w:br/>
      </w:r>
      <w:r>
        <w:rPr>
          <w:rFonts w:ascii="宋体" w:hAnsi="宋体"/>
          <w:color w:val="000000"/>
        </w:rPr>
        <w:t>第二法，平行空间干涉</w:t>
      </w:r>
      <w:r>
        <w:br/>
      </w:r>
      <w:r>
        <w:br/>
      </w:r>
      <w:r>
        <w:rPr>
          <w:rFonts w:ascii="宋体" w:hAnsi="宋体"/>
          <w:color w:val="000000"/>
        </w:rPr>
        <w:t>#59 DOTA装备"林肯法球"源自哪个war3物品？</w:t>
      </w:r>
      <w:r>
        <w:br/>
      </w:r>
      <w:r>
        <w:rPr>
          <w:rFonts w:ascii="宋体" w:hAnsi="宋体"/>
          <w:color w:val="000000"/>
        </w:rPr>
        <w:t xml:space="preserve">施魔护盾 </w:t>
      </w:r>
      <w:r>
        <w:br/>
      </w:r>
      <w:r>
        <w:br/>
      </w:r>
      <w:r>
        <w:rPr>
          <w:rFonts w:ascii="宋体" w:hAnsi="宋体"/>
          <w:color w:val="000000"/>
        </w:rPr>
        <w:t>#60 PSYCHO-PASS的中文译名是？</w:t>
      </w:r>
      <w:r>
        <w:br/>
      </w:r>
      <w:r>
        <w:rPr>
          <w:rFonts w:ascii="宋体" w:hAnsi="宋体"/>
          <w:color w:val="000000"/>
        </w:rPr>
        <w:t xml:space="preserve">心理测量者 </w:t>
      </w:r>
      <w:r>
        <w:br/>
      </w:r>
      <w:r>
        <w:br/>
      </w:r>
      <w:r>
        <w:rPr>
          <w:rFonts w:ascii="宋体" w:hAnsi="宋体"/>
          <w:color w:val="000000"/>
        </w:rPr>
        <w:t xml:space="preserve">#61 假面骑士W里面主角翔太郎没有的记忆体是 </w:t>
      </w:r>
      <w:r>
        <w:br/>
      </w:r>
      <w:r>
        <w:rPr>
          <w:rFonts w:ascii="宋体" w:hAnsi="宋体"/>
          <w:color w:val="000000"/>
        </w:rPr>
        <w:t xml:space="preserve">bomb </w:t>
      </w:r>
      <w:r>
        <w:br/>
      </w:r>
      <w:r>
        <w:br/>
      </w:r>
      <w:r>
        <w:rPr>
          <w:rFonts w:ascii="宋体" w:hAnsi="宋体"/>
          <w:color w:val="000000"/>
        </w:rPr>
        <w:t>#62 《我们的存在》中最后矢野元晴为什么去了东京？</w:t>
      </w:r>
      <w:r>
        <w:br/>
      </w:r>
      <w:r>
        <w:rPr>
          <w:rFonts w:ascii="宋体" w:hAnsi="宋体"/>
          <w:color w:val="000000"/>
        </w:rPr>
        <w:t>搬家</w:t>
      </w:r>
      <w:r>
        <w:br/>
      </w:r>
      <w:r>
        <w:br/>
      </w:r>
      <w:r>
        <w:rPr>
          <w:rFonts w:ascii="宋体" w:hAnsi="宋体"/>
          <w:color w:val="000000"/>
        </w:rPr>
        <w:t>#63 白熊君的青梅竹马是谁？</w:t>
      </w:r>
      <w:r>
        <w:br/>
      </w:r>
      <w:r>
        <w:rPr>
          <w:rFonts w:ascii="宋体" w:hAnsi="宋体"/>
          <w:color w:val="000000"/>
        </w:rPr>
        <w:t>灰熊</w:t>
      </w:r>
      <w:r>
        <w:br/>
      </w:r>
      <w:r>
        <w:br/>
      </w:r>
      <w:r>
        <w:rPr>
          <w:rFonts w:ascii="宋体" w:hAnsi="宋体"/>
          <w:color w:val="000000"/>
        </w:rPr>
        <w:t>#64 西比拉系统的真面目其实是什么？</w:t>
      </w:r>
      <w:r>
        <w:br/>
      </w:r>
      <w:r>
        <w:rPr>
          <w:rFonts w:ascii="宋体" w:hAnsi="宋体"/>
          <w:color w:val="000000"/>
        </w:rPr>
        <w:t>由许多免罪体质者的大脑组成的系统</w:t>
      </w:r>
      <w:r>
        <w:br/>
      </w:r>
      <w:r>
        <w:br/>
      </w:r>
      <w:r>
        <w:rPr>
          <w:rFonts w:ascii="宋体" w:hAnsi="宋体"/>
          <w:color w:val="000000"/>
        </w:rPr>
        <w:t xml:space="preserve">#65 float d=3.1415926;printf("%.2f",d); </w:t>
      </w:r>
      <w:r>
        <w:br/>
      </w:r>
      <w:r>
        <w:rPr>
          <w:rFonts w:ascii="宋体" w:hAnsi="宋体"/>
          <w:color w:val="000000"/>
        </w:rPr>
        <w:t>3.14</w:t>
      </w:r>
      <w:r>
        <w:br/>
      </w:r>
      <w:r>
        <w:br/>
      </w:r>
      <w:r>
        <w:rPr>
          <w:rFonts w:ascii="宋体" w:hAnsi="宋体"/>
          <w:color w:val="000000"/>
        </w:rPr>
        <w:t>#66 下列哪一位不是常见的DOTA视频解说</w:t>
      </w:r>
      <w:r>
        <w:br/>
      </w:r>
      <w:r>
        <w:rPr>
          <w:rFonts w:ascii="宋体" w:hAnsi="宋体"/>
          <w:color w:val="000000"/>
        </w:rPr>
        <w:t>反犬</w:t>
      </w:r>
      <w:r>
        <w:br/>
      </w:r>
      <w:r>
        <w:br/>
      </w:r>
      <w:r>
        <w:rPr>
          <w:rFonts w:ascii="宋体" w:hAnsi="宋体"/>
          <w:color w:val="000000"/>
        </w:rPr>
        <w:t>#67 《地狱少女》中的仙太郎的配音是谁？</w:t>
      </w:r>
      <w:r>
        <w:br/>
      </w:r>
      <w:r>
        <w:rPr>
          <w:rFonts w:ascii="宋体" w:hAnsi="宋体"/>
          <w:color w:val="000000"/>
        </w:rPr>
        <w:t xml:space="preserve">丰永利行 </w:t>
      </w:r>
      <w:r>
        <w:br/>
      </w:r>
      <w:r>
        <w:br/>
      </w:r>
      <w:r>
        <w:rPr>
          <w:rFonts w:ascii="宋体" w:hAnsi="宋体"/>
          <w:color w:val="000000"/>
        </w:rPr>
        <w:t>#68 “非凡哥”的名字是？</w:t>
      </w:r>
      <w:r>
        <w:br/>
      </w:r>
      <w:r>
        <w:rPr>
          <w:rFonts w:ascii="宋体" w:hAnsi="宋体"/>
          <w:color w:val="000000"/>
        </w:rPr>
        <w:t>梁非凡</w:t>
      </w:r>
      <w:r>
        <w:br/>
      </w:r>
      <w:r>
        <w:br/>
      </w:r>
      <w:r>
        <w:rPr>
          <w:rFonts w:ascii="宋体" w:hAnsi="宋体"/>
          <w:color w:val="000000"/>
        </w:rPr>
        <w:t xml:space="preserve">#69 谁可以算是谷口悟朗，渡边信一郎，今西隆志三人的师傅 </w:t>
      </w:r>
      <w:r>
        <w:br/>
      </w:r>
      <w:r>
        <w:rPr>
          <w:rFonts w:ascii="宋体" w:hAnsi="宋体"/>
          <w:color w:val="000000"/>
        </w:rPr>
        <w:t>（不知道，按年龄可能是富野由悠季或高桥良辅（高是二代矢立肇），这些人都与高达有关）</w:t>
      </w:r>
      <w:r>
        <w:br/>
      </w:r>
      <w:r>
        <w:br/>
      </w:r>
      <w:r>
        <w:rPr>
          <w:rFonts w:ascii="宋体" w:hAnsi="宋体"/>
          <w:color w:val="000000"/>
        </w:rPr>
        <w:t>#70 寒蝉里龙宫礼奈惯用的武器是？</w:t>
      </w:r>
      <w:r>
        <w:br/>
      </w:r>
      <w:r>
        <w:rPr>
          <w:rFonts w:ascii="宋体" w:hAnsi="宋体"/>
          <w:color w:val="000000"/>
        </w:rPr>
        <w:t xml:space="preserve">柴刀 </w:t>
      </w:r>
      <w:r>
        <w:br/>
      </w:r>
      <w:r>
        <w:br/>
      </w:r>
      <w:r>
        <w:rPr>
          <w:rFonts w:ascii="宋体" w:hAnsi="宋体"/>
          <w:color w:val="000000"/>
        </w:rPr>
        <w:t>#71 游戏《上古卷轴》里最经常中箭的地方是？</w:t>
      </w:r>
      <w:r>
        <w:br/>
      </w:r>
      <w:r>
        <w:rPr>
          <w:rFonts w:ascii="宋体" w:hAnsi="宋体"/>
          <w:color w:val="000000"/>
        </w:rPr>
        <w:t>膝盖</w:t>
      </w:r>
      <w:r>
        <w:br/>
      </w:r>
      <w:r>
        <w:br/>
      </w:r>
      <w:r>
        <w:rPr>
          <w:rFonts w:ascii="宋体" w:hAnsi="宋体"/>
          <w:color w:val="000000"/>
        </w:rPr>
        <w:t>#72 以下哪项不属于诺贝尔奖的范畴？</w:t>
      </w:r>
      <w:r>
        <w:br/>
      </w:r>
      <w:r>
        <w:rPr>
          <w:rFonts w:ascii="宋体" w:hAnsi="宋体"/>
          <w:color w:val="000000"/>
        </w:rPr>
        <w:t>数学（叫你抢人女友）</w:t>
      </w:r>
      <w:r>
        <w:br/>
      </w:r>
      <w:r>
        <w:br/>
      </w:r>
      <w:r>
        <w:rPr>
          <w:rFonts w:ascii="宋体" w:hAnsi="宋体"/>
          <w:color w:val="000000"/>
        </w:rPr>
        <w:t>#73 夏目友人帐里老师的名字是？</w:t>
      </w:r>
      <w:r>
        <w:br/>
      </w:r>
      <w:r>
        <w:rPr>
          <w:rFonts w:ascii="宋体" w:hAnsi="宋体"/>
          <w:color w:val="000000"/>
        </w:rPr>
        <w:t>アサギ（名字叫斑（まだら）怎么办）</w:t>
      </w:r>
      <w:r>
        <w:br/>
      </w:r>
      <w:r>
        <w:br/>
      </w:r>
      <w:r>
        <w:rPr>
          <w:rFonts w:ascii="宋体" w:hAnsi="宋体"/>
          <w:color w:val="000000"/>
        </w:rPr>
        <w:t>#74 邪王真眼的拥有者</w:t>
      </w:r>
      <w:r>
        <w:br/>
      </w:r>
      <w:r>
        <w:rPr>
          <w:rFonts w:ascii="宋体" w:hAnsi="宋体"/>
          <w:color w:val="000000"/>
        </w:rPr>
        <w:t>小鸟游六花</w:t>
      </w:r>
      <w:r>
        <w:br/>
      </w:r>
      <w:r>
        <w:br/>
      </w:r>
      <w:r>
        <w:rPr>
          <w:rFonts w:ascii="宋体" w:hAnsi="宋体"/>
          <w:color w:val="000000"/>
        </w:rPr>
        <w:t xml:space="preserve">#75 被称为幻想乡的记忆的是谁 </w:t>
      </w:r>
      <w:r>
        <w:br/>
      </w:r>
      <w:r>
        <w:rPr>
          <w:rFonts w:ascii="宋体" w:hAnsi="宋体"/>
          <w:color w:val="000000"/>
        </w:rPr>
        <w:t>稗田阿求</w:t>
      </w:r>
      <w:r>
        <w:br/>
      </w:r>
      <w:r>
        <w:rPr>
          <w:rFonts w:ascii="宋体" w:hAnsi="宋体"/>
          <w:color w:val="000000"/>
        </w:rPr>
        <w:t>#76 唯夏织发表的《Our Steady Boy》被用作哪部动画的片尾曲</w:t>
      </w:r>
      <w:r>
        <w:br/>
      </w:r>
      <w:r>
        <w:rPr>
          <w:rFonts w:ascii="宋体" w:hAnsi="宋体"/>
          <w:color w:val="000000"/>
        </w:rPr>
        <w:t xml:space="preserve">kiss×sis </w:t>
      </w:r>
      <w:r>
        <w:br/>
      </w:r>
      <w:r>
        <w:br/>
      </w:r>
      <w:r>
        <w:rPr>
          <w:rFonts w:ascii="宋体" w:hAnsi="宋体"/>
          <w:color w:val="000000"/>
        </w:rPr>
        <w:t>#77 国产RPG单机游戏古剑奇谭一代的副标题是什么？</w:t>
      </w:r>
      <w:r>
        <w:br/>
      </w:r>
      <w:r>
        <w:rPr>
          <w:rFonts w:ascii="宋体" w:hAnsi="宋体"/>
          <w:color w:val="000000"/>
        </w:rPr>
        <w:t xml:space="preserve">琴心剑魄今何在 </w:t>
      </w:r>
      <w:r>
        <w:br/>
      </w:r>
      <w:r>
        <w:br/>
      </w:r>
      <w:r>
        <w:rPr>
          <w:rFonts w:ascii="宋体" w:hAnsi="宋体"/>
          <w:color w:val="000000"/>
        </w:rPr>
        <w:t xml:space="preserve">#78 阿姨说~阿姨说~这句空耳歌词的原文意义是什么？ </w:t>
      </w:r>
      <w:r>
        <w:br/>
      </w:r>
      <w:r>
        <w:rPr>
          <w:rFonts w:ascii="宋体" w:hAnsi="宋体"/>
          <w:color w:val="000000"/>
        </w:rPr>
        <w:t>卸载（uninstall O__O”…）</w:t>
      </w:r>
      <w:r>
        <w:br/>
      </w:r>
      <w:r>
        <w:br/>
      </w:r>
      <w:r>
        <w:rPr>
          <w:rFonts w:ascii="宋体" w:hAnsi="宋体"/>
          <w:color w:val="000000"/>
        </w:rPr>
        <w:t>#79 下列人物中与其他三位有明显不同的是</w:t>
      </w:r>
      <w:r>
        <w:br/>
      </w:r>
      <w:r>
        <w:rPr>
          <w:rFonts w:ascii="宋体" w:hAnsi="宋体"/>
          <w:color w:val="000000"/>
        </w:rPr>
        <w:t xml:space="preserve">鸣海孝之（因为很欠揍吗） </w:t>
      </w:r>
      <w:r>
        <w:br/>
      </w:r>
      <w:r>
        <w:br/>
      </w:r>
      <w:r>
        <w:rPr>
          <w:rFonts w:ascii="宋体" w:hAnsi="宋体"/>
          <w:color w:val="000000"/>
        </w:rPr>
        <w:t>#80 APH的专用舞姬是谁？</w:t>
      </w:r>
      <w:r>
        <w:br/>
      </w:r>
      <w:r>
        <w:rPr>
          <w:rFonts w:ascii="宋体" w:hAnsi="宋体"/>
          <w:color w:val="000000"/>
        </w:rPr>
        <w:t>（又中奖了，奖励跳过一次）</w:t>
      </w:r>
      <w:r>
        <w:br/>
      </w:r>
      <w:r>
        <w:br/>
      </w:r>
      <w:r>
        <w:rPr>
          <w:rFonts w:ascii="宋体" w:hAnsi="宋体"/>
          <w:color w:val="000000"/>
        </w:rPr>
        <w:t>#81 我（）都脱了，你就给我看这个</w:t>
      </w:r>
      <w:r>
        <w:br/>
      </w:r>
      <w:r>
        <w:rPr>
          <w:rFonts w:ascii="宋体" w:hAnsi="宋体"/>
          <w:color w:val="000000"/>
        </w:rPr>
        <w:t>裤子</w:t>
      </w:r>
      <w:r>
        <w:br/>
      </w:r>
      <w:r>
        <w:br/>
      </w:r>
      <w:r>
        <w:rPr>
          <w:rFonts w:ascii="宋体" w:hAnsi="宋体"/>
          <w:color w:val="000000"/>
        </w:rPr>
        <w:t xml:space="preserve">#82 《热血高校》中的山田孝之扮演谁? </w:t>
      </w:r>
      <w:r>
        <w:br/>
      </w:r>
      <w:r>
        <w:rPr>
          <w:rFonts w:ascii="宋体" w:hAnsi="宋体"/>
          <w:color w:val="000000"/>
        </w:rPr>
        <w:t>芹泽多摩雄</w:t>
      </w:r>
      <w:r>
        <w:br/>
      </w:r>
      <w:r>
        <w:br/>
      </w:r>
      <w:r>
        <w:rPr>
          <w:rFonts w:ascii="宋体" w:hAnsi="宋体"/>
          <w:color w:val="000000"/>
        </w:rPr>
        <w:t>#83 犬夜叉、L、工藤新一、怪盗基德、kuma（p4g）配音是谁？</w:t>
      </w:r>
      <w:r>
        <w:br/>
      </w:r>
      <w:r>
        <w:rPr>
          <w:rFonts w:ascii="宋体" w:hAnsi="宋体"/>
          <w:color w:val="000000"/>
        </w:rPr>
        <w:t>山口胜平</w:t>
      </w:r>
      <w:r>
        <w:br/>
      </w:r>
      <w:r>
        <w:br/>
      </w:r>
      <w:r>
        <w:rPr>
          <w:rFonts w:ascii="宋体" w:hAnsi="宋体"/>
          <w:color w:val="000000"/>
        </w:rPr>
        <w:t>#84 《Call of Duty Online现代战争》中什么技能可以补给玩家弹药？</w:t>
      </w:r>
      <w:r>
        <w:br/>
      </w:r>
      <w:r>
        <w:rPr>
          <w:rFonts w:ascii="宋体" w:hAnsi="宋体"/>
          <w:color w:val="000000"/>
        </w:rPr>
        <w:t xml:space="preserve">拾荒者 </w:t>
      </w:r>
      <w:r>
        <w:br/>
      </w:r>
      <w:r>
        <w:br/>
      </w:r>
      <w:r>
        <w:rPr>
          <w:rFonts w:ascii="宋体" w:hAnsi="宋体"/>
          <w:color w:val="000000"/>
        </w:rPr>
        <w:t>#85 Operation Skuld出自哪部动画？</w:t>
      </w:r>
      <w:r>
        <w:br/>
      </w:r>
      <w:r>
        <w:rPr>
          <w:rFonts w:ascii="宋体" w:hAnsi="宋体"/>
          <w:color w:val="000000"/>
        </w:rPr>
        <w:t>Steins;Gate</w:t>
      </w:r>
      <w:r>
        <w:br/>
      </w:r>
      <w:r>
        <w:br/>
      </w:r>
      <w:r>
        <w:rPr>
          <w:rFonts w:ascii="宋体" w:hAnsi="宋体"/>
          <w:color w:val="000000"/>
        </w:rPr>
        <w:t>#86 犬夜叉的配音是？</w:t>
      </w:r>
      <w:r>
        <w:br/>
      </w:r>
      <w:r>
        <w:rPr>
          <w:rFonts w:ascii="宋体" w:hAnsi="宋体"/>
          <w:color w:val="000000"/>
        </w:rPr>
        <w:t>山口胜平</w:t>
      </w:r>
      <w:r>
        <w:br/>
      </w:r>
      <w:r>
        <w:br/>
      </w:r>
      <w:r>
        <w:rPr>
          <w:rFonts w:ascii="宋体" w:hAnsi="宋体"/>
          <w:color w:val="000000"/>
        </w:rPr>
        <w:t xml:space="preserve">#87 氷の妖精是谁 </w:t>
      </w:r>
      <w:r>
        <w:br/>
      </w:r>
      <w:r>
        <w:rPr>
          <w:rFonts w:ascii="宋体" w:hAnsi="宋体"/>
          <w:color w:val="000000"/>
        </w:rPr>
        <w:t>琪露诺</w:t>
      </w:r>
      <w:r>
        <w:br/>
      </w:r>
      <w:r>
        <w:br/>
      </w:r>
      <w:r>
        <w:rPr>
          <w:rFonts w:ascii="宋体" w:hAnsi="宋体"/>
          <w:color w:val="000000"/>
        </w:rPr>
        <w:t xml:space="preserve">#88 初音ミク的发行日期是？ </w:t>
      </w:r>
      <w:r>
        <w:br/>
      </w:r>
      <w:r>
        <w:rPr>
          <w:rFonts w:ascii="宋体" w:hAnsi="宋体"/>
          <w:color w:val="000000"/>
        </w:rPr>
        <w:t xml:space="preserve">2007年8月31日 </w:t>
      </w:r>
      <w:r>
        <w:br/>
      </w:r>
      <w:r>
        <w:br/>
      </w:r>
      <w:r>
        <w:rPr>
          <w:rFonts w:ascii="宋体" w:hAnsi="宋体"/>
          <w:color w:val="000000"/>
        </w:rPr>
        <w:t>#89 下列哪个不是同人界著名的以电波卖萌为主的音乐社团</w:t>
      </w:r>
      <w:r>
        <w:br/>
      </w:r>
      <w:r>
        <w:rPr>
          <w:rFonts w:ascii="宋体" w:hAnsi="宋体"/>
          <w:color w:val="000000"/>
        </w:rPr>
        <w:t xml:space="preserve">舞风(MAIKAZE) </w:t>
      </w:r>
      <w:r>
        <w:br/>
      </w:r>
      <w:r>
        <w:br/>
      </w:r>
      <w:r>
        <w:rPr>
          <w:rFonts w:ascii="宋体" w:hAnsi="宋体"/>
          <w:color w:val="000000"/>
        </w:rPr>
        <w:t>#90 著名的美国芝加哥Sears塔楼的结构属于什么体系？</w:t>
      </w:r>
      <w:r>
        <w:br/>
      </w:r>
      <w:r>
        <w:rPr>
          <w:rFonts w:ascii="宋体" w:hAnsi="宋体"/>
          <w:color w:val="000000"/>
        </w:rPr>
        <w:t xml:space="preserve">成束筒体系 </w:t>
      </w:r>
      <w:r>
        <w:br/>
      </w:r>
      <w:r>
        <w:br/>
      </w:r>
      <w:r>
        <w:rPr>
          <w:rFonts w:ascii="宋体" w:hAnsi="宋体"/>
          <w:color w:val="000000"/>
        </w:rPr>
        <w:t>#91 请问以下哪个角色与《回转企鹅罐》中高仓晶马的配音是同一人？</w:t>
      </w:r>
      <w:r>
        <w:br/>
      </w:r>
      <w:r>
        <w:rPr>
          <w:rFonts w:ascii="宋体" w:hAnsi="宋体"/>
          <w:color w:val="000000"/>
        </w:rPr>
        <w:t>《黑子的篮球》黄濑凉太</w:t>
      </w:r>
      <w:r>
        <w:br/>
      </w:r>
      <w:r>
        <w:br/>
      </w:r>
      <w:r>
        <w:rPr>
          <w:rFonts w:ascii="宋体" w:hAnsi="宋体"/>
          <w:color w:val="000000"/>
        </w:rPr>
        <w:t>#92 人民群众有口皆碑的“老湿”一般指</w:t>
      </w:r>
      <w:r>
        <w:br/>
      </w:r>
      <w:r>
        <w:rPr>
          <w:rFonts w:ascii="宋体" w:hAnsi="宋体"/>
          <w:color w:val="000000"/>
        </w:rPr>
        <w:t>矢吹健太朗</w:t>
      </w:r>
      <w:r>
        <w:br/>
      </w:r>
      <w:r>
        <w:br/>
      </w:r>
      <w:r>
        <w:rPr>
          <w:rFonts w:ascii="宋体" w:hAnsi="宋体"/>
          <w:color w:val="000000"/>
        </w:rPr>
        <w:t>#93 《魔笛MAGI》中梶裕贵配音的角色是谁？</w:t>
      </w:r>
      <w:r>
        <w:br/>
      </w:r>
      <w:r>
        <w:rPr>
          <w:rFonts w:ascii="宋体" w:hAnsi="宋体"/>
          <w:color w:val="000000"/>
        </w:rPr>
        <w:t>阿里巴巴</w:t>
      </w:r>
      <w:r>
        <w:br/>
      </w:r>
      <w:r>
        <w:br/>
      </w:r>
      <w:r>
        <w:rPr>
          <w:rFonts w:ascii="宋体" w:hAnsi="宋体"/>
          <w:color w:val="000000"/>
        </w:rPr>
        <w:t xml:space="preserve">#94 世界第一初恋中高野政宗的生日是哪天 </w:t>
      </w:r>
      <w:r>
        <w:br/>
      </w:r>
      <w:r>
        <w:rPr>
          <w:rFonts w:ascii="宋体" w:hAnsi="宋体"/>
          <w:color w:val="000000"/>
        </w:rPr>
        <w:t>12月24日</w:t>
      </w:r>
      <w:r>
        <w:br/>
      </w:r>
      <w:r>
        <w:br/>
      </w:r>
      <w:r>
        <w:rPr>
          <w:rFonts w:ascii="宋体" w:hAnsi="宋体"/>
          <w:color w:val="000000"/>
        </w:rPr>
        <w:t xml:space="preserve">#95 《摇曳百合》中京子喜爱的冰淇淋口味是什么？ </w:t>
      </w:r>
      <w:r>
        <w:br/>
      </w:r>
      <w:r>
        <w:rPr>
          <w:rFonts w:ascii="宋体" w:hAnsi="宋体"/>
          <w:color w:val="000000"/>
        </w:rPr>
        <w:t xml:space="preserve">朗姆酒葡萄干 </w:t>
      </w:r>
      <w:r>
        <w:br/>
      </w:r>
      <w:r>
        <w:br/>
      </w:r>
      <w:r>
        <w:rPr>
          <w:rFonts w:ascii="宋体" w:hAnsi="宋体"/>
          <w:color w:val="000000"/>
        </w:rPr>
        <w:t>#96 “阿姨洗铁路”的梗出自哪个动画？</w:t>
      </w:r>
      <w:r>
        <w:br/>
      </w:r>
      <w:r>
        <w:rPr>
          <w:rFonts w:ascii="宋体" w:hAnsi="宋体"/>
          <w:color w:val="000000"/>
        </w:rPr>
        <w:t xml:space="preserve">创圣大天使 </w:t>
      </w:r>
      <w:r>
        <w:br/>
      </w:r>
      <w:r>
        <w:br/>
      </w:r>
      <w:r>
        <w:rPr>
          <w:rFonts w:ascii="宋体" w:hAnsi="宋体"/>
          <w:color w:val="000000"/>
        </w:rPr>
        <w:t>#97 biu一下就死了出自那个网络游戏？</w:t>
      </w:r>
      <w:r>
        <w:br/>
      </w:r>
      <w:r>
        <w:rPr>
          <w:rFonts w:ascii="宋体" w:hAnsi="宋体"/>
          <w:color w:val="000000"/>
        </w:rPr>
        <w:t>WOW</w:t>
      </w:r>
      <w:r>
        <w:br/>
      </w:r>
      <w:r>
        <w:br/>
      </w:r>
      <w:r>
        <w:rPr>
          <w:rFonts w:ascii="宋体" w:hAnsi="宋体"/>
          <w:color w:val="000000"/>
        </w:rPr>
        <w:t xml:space="preserve">#98 现任巫妖王是谁？ </w:t>
      </w:r>
      <w:r>
        <w:br/>
      </w:r>
      <w:r>
        <w:rPr>
          <w:rFonts w:ascii="宋体" w:hAnsi="宋体"/>
          <w:color w:val="000000"/>
        </w:rPr>
        <w:t>伯瓦尔</w:t>
      </w:r>
      <w:r>
        <w:br/>
      </w:r>
      <w:r>
        <w:br/>
      </w:r>
      <w:r>
        <w:rPr>
          <w:rFonts w:ascii="宋体" w:hAnsi="宋体"/>
          <w:color w:val="000000"/>
        </w:rPr>
        <w:t>#99 以下哪一款RPG（角色扮演游戏）属于WRPG（欧美角色扮演游戏）？</w:t>
      </w:r>
      <w:r>
        <w:br/>
      </w:r>
      <w:r>
        <w:rPr>
          <w:rFonts w:ascii="宋体" w:hAnsi="宋体"/>
          <w:color w:val="000000"/>
        </w:rPr>
        <w:t xml:space="preserve">博德之门 </w:t>
      </w:r>
      <w:r>
        <w:br/>
      </w:r>
      <w:r>
        <w:br/>
      </w:r>
      <w:r>
        <w:rPr>
          <w:rFonts w:ascii="宋体" w:hAnsi="宋体"/>
          <w:color w:val="000000"/>
        </w:rPr>
        <w:t>#100 游戏生化危机5的男主角叫什么</w:t>
      </w:r>
      <w:r>
        <w:br/>
      </w:r>
      <w:r>
        <w:rPr>
          <w:rFonts w:ascii="宋体" w:hAnsi="宋体"/>
          <w:color w:val="000000"/>
        </w:rPr>
        <w:t>克里斯雷德菲尔德（Chris Redfield</w:t>
      </w:r>
      <w:r>
        <w:t xml:space="preserve"> </w:t>
      </w:r>
      <w:r>
        <w:br/>
      </w:r>
      <w:r>
        <w:rPr>
          <w:rFonts w:ascii="宋体" w:hAnsi="宋体"/>
          <w:color w:val="000000"/>
        </w:rPr>
        <w:t>#1 FateZero中，Saber的真实身份是？</w:t>
      </w:r>
      <w:r>
        <w:br/>
      </w:r>
      <w:r>
        <w:rPr>
          <w:rFonts w:ascii="宋体" w:hAnsi="宋体"/>
          <w:color w:val="000000"/>
        </w:rPr>
        <w:t>亚瑟王</w:t>
      </w:r>
      <w:r>
        <w:br/>
      </w:r>
      <w:r>
        <w:br/>
      </w:r>
      <w:r>
        <w:rPr>
          <w:rFonts w:ascii="宋体" w:hAnsi="宋体"/>
          <w:color w:val="000000"/>
        </w:rPr>
        <w:t>#2 动画《境界线上的地平线》中葵·托利的俗称是？</w:t>
      </w:r>
      <w:r>
        <w:br/>
      </w:r>
      <w:r>
        <w:rPr>
          <w:rFonts w:ascii="宋体" w:hAnsi="宋体"/>
          <w:color w:val="000000"/>
        </w:rPr>
        <w:t>裸王</w:t>
      </w:r>
      <w:r>
        <w:br/>
      </w:r>
      <w:r>
        <w:br/>
      </w:r>
      <w:r>
        <w:rPr>
          <w:rFonts w:ascii="宋体" w:hAnsi="宋体"/>
          <w:color w:val="000000"/>
        </w:rPr>
        <w:t>#3 k-on动画里MIO的贝斯外号是什么</w:t>
      </w:r>
      <w:r>
        <w:br/>
      </w:r>
      <w:r>
        <w:rPr>
          <w:rFonts w:ascii="宋体" w:hAnsi="宋体"/>
          <w:color w:val="000000"/>
        </w:rPr>
        <w:t>伊丽莎白</w:t>
      </w:r>
      <w:r>
        <w:br/>
      </w:r>
      <w:r>
        <w:br/>
      </w:r>
      <w:r>
        <w:rPr>
          <w:rFonts w:ascii="宋体" w:hAnsi="宋体"/>
          <w:color w:val="000000"/>
        </w:rPr>
        <w:t>#4 学园都市里排名第一的人的能力是？</w:t>
      </w:r>
      <w:r>
        <w:br/>
      </w:r>
      <w:r>
        <w:rPr>
          <w:rFonts w:ascii="宋体" w:hAnsi="宋体"/>
          <w:color w:val="000000"/>
        </w:rPr>
        <w:t>一方通行</w:t>
      </w:r>
      <w:r>
        <w:br/>
      </w:r>
      <w:r>
        <w:br/>
      </w:r>
      <w:r>
        <w:rPr>
          <w:rFonts w:ascii="宋体" w:hAnsi="宋体"/>
          <w:color w:val="000000"/>
        </w:rPr>
        <w:t xml:space="preserve">#5 零之使魔中露易丝在托里斯汀所打工的酒馆前身叫什么 </w:t>
      </w:r>
      <w:r>
        <w:br/>
      </w:r>
      <w:r>
        <w:rPr>
          <w:rFonts w:ascii="宋体" w:hAnsi="宋体"/>
          <w:color w:val="000000"/>
        </w:rPr>
        <w:t>鳗鱼之睡床</w:t>
      </w:r>
      <w:r>
        <w:br/>
      </w:r>
      <w:r>
        <w:br/>
      </w:r>
      <w:r>
        <w:rPr>
          <w:rFonts w:ascii="宋体" w:hAnsi="宋体"/>
          <w:color w:val="000000"/>
        </w:rPr>
        <w:t>#6 钉宫理惠没给哪个角色配过音？</w:t>
      </w:r>
      <w:r>
        <w:br/>
      </w:r>
      <w:r>
        <w:rPr>
          <w:rFonts w:ascii="宋体" w:hAnsi="宋体"/>
          <w:color w:val="000000"/>
        </w:rPr>
        <w:t>结城明日奈</w:t>
      </w:r>
      <w:r>
        <w:br/>
      </w:r>
      <w:r>
        <w:br/>
      </w:r>
      <w:r>
        <w:rPr>
          <w:rFonts w:ascii="宋体" w:hAnsi="宋体"/>
          <w:color w:val="000000"/>
        </w:rPr>
        <w:t>#7 单机游戏“风色幻想”系列中哪一代有飞行船？</w:t>
      </w:r>
      <w:r>
        <w:br/>
      </w:r>
      <w:r>
        <w:rPr>
          <w:rFonts w:ascii="宋体" w:hAnsi="宋体"/>
          <w:color w:val="000000"/>
        </w:rPr>
        <w:t>风色幻想SP</w:t>
      </w:r>
      <w:r>
        <w:br/>
      </w:r>
      <w:r>
        <w:br/>
      </w:r>
      <w:r>
        <w:rPr>
          <w:rFonts w:ascii="宋体" w:hAnsi="宋体"/>
          <w:color w:val="000000"/>
        </w:rPr>
        <w:t>#8 以下人物哪个哪个不属于创价四天王？</w:t>
      </w:r>
      <w:r>
        <w:br/>
      </w:r>
      <w:r>
        <w:rPr>
          <w:rFonts w:ascii="宋体" w:hAnsi="宋体"/>
          <w:color w:val="000000"/>
        </w:rPr>
        <w:t>男子部之石川</w:t>
      </w:r>
      <w:r>
        <w:br/>
      </w:r>
      <w:r>
        <w:br/>
      </w:r>
      <w:r>
        <w:rPr>
          <w:rFonts w:ascii="宋体" w:hAnsi="宋体"/>
          <w:color w:val="000000"/>
        </w:rPr>
        <w:t>#9 男なら 谁かのために强くなれ这句歌词出自哪部奥特曼</w:t>
      </w:r>
      <w:r>
        <w:br/>
      </w:r>
      <w:r>
        <w:rPr>
          <w:rFonts w:ascii="宋体" w:hAnsi="宋体"/>
          <w:color w:val="000000"/>
        </w:rPr>
        <w:t>奈克瑟斯奥特曼(我竟然去看了视频。。。)</w:t>
      </w:r>
      <w:r>
        <w:br/>
      </w:r>
      <w:r>
        <w:br/>
      </w:r>
      <w:r>
        <w:rPr>
          <w:rFonts w:ascii="宋体" w:hAnsi="宋体"/>
          <w:color w:val="000000"/>
        </w:rPr>
        <w:t xml:space="preserve">#10 K-ON中平泽唯说琴吹紬的眉毛是什么? </w:t>
      </w:r>
      <w:r>
        <w:br/>
      </w:r>
      <w:r>
        <w:rPr>
          <w:rFonts w:ascii="宋体" w:hAnsi="宋体"/>
          <w:color w:val="000000"/>
        </w:rPr>
        <w:t>腌萝卜</w:t>
      </w:r>
      <w:r>
        <w:br/>
      </w:r>
      <w:r>
        <w:br/>
      </w:r>
      <w:r>
        <w:rPr>
          <w:rFonts w:ascii="宋体" w:hAnsi="宋体"/>
          <w:color w:val="000000"/>
        </w:rPr>
        <w:t>#11 《我的朋友很少》中的天才发明家叫做？？？</w:t>
      </w:r>
      <w:r>
        <w:br/>
      </w:r>
      <w:r>
        <w:rPr>
          <w:rFonts w:ascii="宋体" w:hAnsi="宋体"/>
          <w:color w:val="000000"/>
        </w:rPr>
        <w:t>志熊理科</w:t>
      </w:r>
      <w:r>
        <w:br/>
      </w:r>
      <w:r>
        <w:br/>
      </w:r>
      <w:r>
        <w:rPr>
          <w:rFonts w:ascii="宋体" w:hAnsi="宋体"/>
          <w:color w:val="000000"/>
        </w:rPr>
        <w:t>#12 下面的作品中哪个不属于东映御三家？</w:t>
      </w:r>
      <w:r>
        <w:br/>
      </w:r>
      <w:r>
        <w:rPr>
          <w:rFonts w:ascii="宋体" w:hAnsi="宋体"/>
          <w:color w:val="000000"/>
        </w:rPr>
        <w:t>圣斗士星矢</w:t>
      </w:r>
      <w:r>
        <w:br/>
      </w:r>
      <w:r>
        <w:br/>
      </w:r>
      <w:r>
        <w:rPr>
          <w:rFonts w:ascii="宋体" w:hAnsi="宋体"/>
          <w:color w:val="000000"/>
        </w:rPr>
        <w:t>#13 《CLANNAD》中，藤林杏的摩托车是什么颜色的？</w:t>
      </w:r>
      <w:r>
        <w:br/>
      </w:r>
      <w:r>
        <w:rPr>
          <w:rFonts w:ascii="宋体" w:hAnsi="宋体"/>
          <w:color w:val="000000"/>
        </w:rPr>
        <w:t>白色</w:t>
      </w:r>
      <w:r>
        <w:br/>
      </w:r>
      <w:r>
        <w:br/>
      </w:r>
      <w:r>
        <w:rPr>
          <w:rFonts w:ascii="宋体" w:hAnsi="宋体"/>
          <w:color w:val="000000"/>
        </w:rPr>
        <w:t>#14 花泽香菜失散多年的哥哥们是谁</w:t>
      </w:r>
      <w:r>
        <w:br/>
      </w:r>
      <w:r>
        <w:rPr>
          <w:rFonts w:ascii="宋体" w:hAnsi="宋体"/>
          <w:color w:val="000000"/>
        </w:rPr>
        <w:t>Linkin Park</w:t>
      </w:r>
      <w:r>
        <w:br/>
      </w:r>
      <w:r>
        <w:br/>
      </w:r>
      <w:r>
        <w:rPr>
          <w:rFonts w:ascii="宋体" w:hAnsi="宋体"/>
          <w:color w:val="000000"/>
        </w:rPr>
        <w:t>#15 动漫《叛逆的鲁路修》中，日本在灭亡后被改称为？</w:t>
      </w:r>
      <w:r>
        <w:br/>
      </w:r>
      <w:r>
        <w:rPr>
          <w:rFonts w:ascii="宋体" w:hAnsi="宋体"/>
          <w:color w:val="000000"/>
        </w:rPr>
        <w:t>11区</w:t>
      </w:r>
      <w:r>
        <w:br/>
      </w:r>
      <w:r>
        <w:br/>
      </w:r>
      <w:r>
        <w:rPr>
          <w:rFonts w:ascii="宋体" w:hAnsi="宋体"/>
          <w:color w:val="000000"/>
        </w:rPr>
        <w:t>#16 世界第一的公主殿下指的是谁？</w:t>
      </w:r>
      <w:r>
        <w:br/>
      </w:r>
      <w:r>
        <w:rPr>
          <w:rFonts w:ascii="宋体" w:hAnsi="宋体"/>
          <w:color w:val="000000"/>
        </w:rPr>
        <w:t>初音未来</w:t>
      </w:r>
      <w:r>
        <w:br/>
      </w:r>
      <w:r>
        <w:br/>
      </w:r>
      <w:r>
        <w:rPr>
          <w:rFonts w:ascii="宋体" w:hAnsi="宋体"/>
          <w:color w:val="000000"/>
        </w:rPr>
        <w:t>#17 神大人桂木桂马第一个攻略的女生是谁？</w:t>
      </w:r>
      <w:r>
        <w:br/>
      </w:r>
      <w:r>
        <w:rPr>
          <w:rFonts w:ascii="宋体" w:hAnsi="宋体"/>
          <w:color w:val="000000"/>
        </w:rPr>
        <w:t>高原步美</w:t>
      </w:r>
      <w:r>
        <w:br/>
      </w:r>
      <w:r>
        <w:br/>
      </w:r>
      <w:r>
        <w:rPr>
          <w:rFonts w:ascii="宋体" w:hAnsi="宋体"/>
          <w:color w:val="000000"/>
        </w:rPr>
        <w:t>#18 人妻声优门脇舞以的马甲是？</w:t>
      </w:r>
      <w:r>
        <w:br/>
      </w:r>
      <w:r>
        <w:rPr>
          <w:rFonts w:ascii="宋体" w:hAnsi="宋体"/>
          <w:color w:val="000000"/>
        </w:rPr>
        <w:t>杏子御津</w:t>
      </w:r>
      <w:r>
        <w:br/>
      </w:r>
      <w:r>
        <w:br/>
      </w:r>
      <w:r>
        <w:rPr>
          <w:rFonts w:ascii="宋体" w:hAnsi="宋体"/>
          <w:color w:val="000000"/>
        </w:rPr>
        <w:t>#19 炎之妖精松冈修造以前做过什么运动员？</w:t>
      </w:r>
      <w:r>
        <w:br/>
      </w:r>
      <w:r>
        <w:rPr>
          <w:rFonts w:ascii="宋体" w:hAnsi="宋体"/>
          <w:color w:val="000000"/>
        </w:rPr>
        <w:t>网球运动员</w:t>
      </w:r>
      <w:r>
        <w:br/>
      </w:r>
      <w:r>
        <w:br/>
      </w:r>
      <w:r>
        <w:rPr>
          <w:rFonts w:ascii="宋体" w:hAnsi="宋体"/>
          <w:color w:val="000000"/>
        </w:rPr>
        <w:t>#20 东方中百合CP“双七”指的是？</w:t>
      </w:r>
      <w:r>
        <w:br/>
      </w:r>
      <w:r>
        <w:rPr>
          <w:rFonts w:ascii="宋体" w:hAnsi="宋体"/>
          <w:color w:val="000000"/>
        </w:rPr>
        <w:t>帕爱</w:t>
      </w:r>
      <w:r>
        <w:br/>
      </w:r>
      <w:r>
        <w:br/>
      </w:r>
      <w:r>
        <w:rPr>
          <w:rFonts w:ascii="宋体" w:hAnsi="宋体"/>
          <w:color w:val="000000"/>
        </w:rPr>
        <w:t>#21 动漫中出了很多本子的女性角色我们一般叫她们什么？</w:t>
      </w:r>
      <w:r>
        <w:br/>
      </w:r>
      <w:r>
        <w:rPr>
          <w:rFonts w:ascii="宋体" w:hAnsi="宋体"/>
          <w:color w:val="000000"/>
        </w:rPr>
        <w:t>女绅士</w:t>
      </w:r>
      <w:r>
        <w:br/>
      </w:r>
      <w:r>
        <w:br/>
      </w:r>
      <w:r>
        <w:rPr>
          <w:rFonts w:ascii="宋体" w:hAnsi="宋体"/>
          <w:color w:val="000000"/>
        </w:rPr>
        <w:t>#22 传说中料理中的极品，杀人旅行之必备良药是？</w:t>
      </w:r>
      <w:r>
        <w:br/>
      </w:r>
      <w:r>
        <w:rPr>
          <w:rFonts w:ascii="宋体" w:hAnsi="宋体"/>
          <w:color w:val="000000"/>
        </w:rPr>
        <w:t>黑暗料理</w:t>
      </w:r>
      <w:r>
        <w:br/>
      </w:r>
      <w:r>
        <w:br/>
      </w:r>
      <w:r>
        <w:rPr>
          <w:rFonts w:ascii="宋体" w:hAnsi="宋体"/>
          <w:color w:val="000000"/>
        </w:rPr>
        <w:t>#23 《南家三姐妹》中，南千秋的声优是谁？</w:t>
      </w:r>
      <w:r>
        <w:br/>
      </w:r>
      <w:r>
        <w:rPr>
          <w:rFonts w:ascii="宋体" w:hAnsi="宋体"/>
          <w:color w:val="000000"/>
        </w:rPr>
        <w:t>茅原实里</w:t>
      </w:r>
      <w:r>
        <w:br/>
      </w:r>
      <w:r>
        <w:br/>
      </w:r>
      <w:r>
        <w:rPr>
          <w:rFonts w:ascii="宋体" w:hAnsi="宋体"/>
          <w:color w:val="000000"/>
        </w:rPr>
        <w:t>#24 以下哪部动漫不属于“民工漫”？</w:t>
      </w:r>
      <w:r>
        <w:br/>
      </w:r>
      <w:r>
        <w:rPr>
          <w:rFonts w:ascii="宋体" w:hAnsi="宋体"/>
          <w:color w:val="000000"/>
        </w:rPr>
        <w:t>冰果（火影，海贼，死神典型代表）</w:t>
      </w:r>
      <w:r>
        <w:br/>
      </w:r>
      <w:r>
        <w:br/>
      </w:r>
      <w:r>
        <w:rPr>
          <w:rFonts w:ascii="宋体" w:hAnsi="宋体"/>
          <w:color w:val="000000"/>
        </w:rPr>
        <w:t>#25 &lt;psycho-pass&gt;中执法使用的武器是什么</w:t>
      </w:r>
      <w:r>
        <w:br/>
      </w:r>
      <w:r>
        <w:rPr>
          <w:rFonts w:ascii="宋体" w:hAnsi="宋体"/>
          <w:color w:val="000000"/>
        </w:rPr>
        <w:t>支配者</w:t>
      </w:r>
      <w:r>
        <w:br/>
      </w:r>
      <w:r>
        <w:br/>
      </w:r>
      <w:r>
        <w:rPr>
          <w:rFonts w:ascii="宋体" w:hAnsi="宋体"/>
          <w:color w:val="000000"/>
        </w:rPr>
        <w:t>#26 下面哪家厂商不是手办御三家之一</w:t>
      </w:r>
      <w:r>
        <w:br/>
      </w:r>
      <w:r>
        <w:rPr>
          <w:rFonts w:ascii="宋体" w:hAnsi="宋体"/>
          <w:color w:val="000000"/>
        </w:rPr>
        <w:t>KOTOBUKIYA</w:t>
      </w:r>
      <w:r>
        <w:br/>
      </w:r>
      <w:r>
        <w:br/>
      </w:r>
      <w:r>
        <w:rPr>
          <w:rFonts w:ascii="宋体" w:hAnsi="宋体"/>
          <w:color w:val="000000"/>
        </w:rPr>
        <w:t>#27 死神中哪位队长确定死亡？</w:t>
      </w:r>
      <w:r>
        <w:br/>
      </w:r>
      <w:r>
        <w:rPr>
          <w:rFonts w:ascii="宋体" w:hAnsi="宋体"/>
          <w:color w:val="000000"/>
        </w:rPr>
        <w:t>市丸银</w:t>
      </w:r>
      <w:r>
        <w:br/>
      </w:r>
      <w:r>
        <w:br/>
      </w:r>
      <w:r>
        <w:rPr>
          <w:rFonts w:ascii="宋体" w:hAnsi="宋体"/>
          <w:color w:val="000000"/>
        </w:rPr>
        <w:t>#28 玉响的故事背景是在哪个城市? 奈良市 宇都宫市 竹原市 京都市</w:t>
      </w:r>
      <w:r>
        <w:br/>
      </w:r>
      <w:r>
        <w:br/>
      </w:r>
      <w:r>
        <w:rPr>
          <w:rFonts w:ascii="宋体" w:hAnsi="宋体"/>
          <w:color w:val="000000"/>
        </w:rPr>
        <w:t xml:space="preserve">#29 《Another》中的见崎鸣有哪一项特徵? </w:t>
      </w:r>
      <w:r>
        <w:br/>
      </w:r>
      <w:r>
        <w:rPr>
          <w:rFonts w:ascii="宋体" w:hAnsi="宋体"/>
          <w:color w:val="000000"/>
        </w:rPr>
        <w:t>眼罩</w:t>
      </w:r>
      <w:r>
        <w:br/>
      </w:r>
      <w:r>
        <w:br/>
      </w:r>
      <w:r>
        <w:rPr>
          <w:rFonts w:ascii="宋体" w:hAnsi="宋体"/>
          <w:color w:val="000000"/>
        </w:rPr>
        <w:t>#30 战场原黑仪的声优是？</w:t>
      </w:r>
      <w:r>
        <w:br/>
      </w:r>
      <w:r>
        <w:rPr>
          <w:rFonts w:ascii="宋体" w:hAnsi="宋体"/>
          <w:color w:val="000000"/>
        </w:rPr>
        <w:t>斋藤千和</w:t>
      </w:r>
      <w:r>
        <w:br/>
      </w:r>
      <w:r>
        <w:br/>
      </w:r>
      <w:r>
        <w:rPr>
          <w:rFonts w:ascii="宋体" w:hAnsi="宋体"/>
          <w:color w:val="000000"/>
        </w:rPr>
        <w:t>#31 团长大人的后宫中那位成员的身高最矮？</w:t>
      </w:r>
      <w:r>
        <w:br/>
      </w:r>
      <w:r>
        <w:rPr>
          <w:rFonts w:ascii="宋体" w:hAnsi="宋体"/>
          <w:color w:val="000000"/>
        </w:rPr>
        <w:t>朝比奈实玖瑠</w:t>
      </w:r>
      <w:r>
        <w:br/>
      </w:r>
      <w:r>
        <w:br/>
      </w:r>
      <w:r>
        <w:rPr>
          <w:rFonts w:ascii="宋体" w:hAnsi="宋体"/>
          <w:color w:val="000000"/>
        </w:rPr>
        <w:t>#32 音乐风格被称为「炸厕所」的p主是？</w:t>
      </w:r>
      <w:r>
        <w:br/>
      </w:r>
      <w:r>
        <w:rPr>
          <w:rFonts w:ascii="宋体" w:hAnsi="宋体"/>
          <w:color w:val="000000"/>
        </w:rPr>
        <w:t>suzumu</w:t>
      </w:r>
      <w:r>
        <w:br/>
      </w:r>
      <w:r>
        <w:br/>
      </w:r>
      <w:r>
        <w:rPr>
          <w:rFonts w:ascii="宋体" w:hAnsi="宋体"/>
          <w:color w:val="000000"/>
        </w:rPr>
        <w:t>#33 中二病也要谈恋爱中，六花一直想要寻找的是</w:t>
      </w:r>
      <w:r>
        <w:br/>
      </w:r>
      <w:r>
        <w:rPr>
          <w:rFonts w:ascii="宋体" w:hAnsi="宋体"/>
          <w:color w:val="000000"/>
        </w:rPr>
        <w:t>不可视境界线</w:t>
      </w:r>
      <w:r>
        <w:br/>
      </w:r>
      <w:r>
        <w:br/>
      </w:r>
      <w:r>
        <w:rPr>
          <w:rFonts w:ascii="宋体" w:hAnsi="宋体"/>
          <w:color w:val="000000"/>
        </w:rPr>
        <w:t>#34 东方心绮楼是东方Project的第几作？</w:t>
      </w:r>
      <w:r>
        <w:br/>
      </w:r>
      <w:r>
        <w:rPr>
          <w:rFonts w:ascii="宋体" w:hAnsi="宋体"/>
          <w:color w:val="000000"/>
        </w:rPr>
        <w:t>13.5</w:t>
      </w:r>
      <w:r>
        <w:br/>
      </w:r>
      <w:r>
        <w:br/>
      </w:r>
      <w:r>
        <w:rPr>
          <w:rFonts w:ascii="宋体" w:hAnsi="宋体"/>
          <w:color w:val="000000"/>
        </w:rPr>
        <w:t>#35 麻将中哪种牌的张数是28张？</w:t>
      </w:r>
      <w:r>
        <w:br/>
      </w:r>
      <w:r>
        <w:rPr>
          <w:rFonts w:ascii="宋体" w:hAnsi="宋体"/>
          <w:color w:val="000000"/>
        </w:rPr>
        <w:t xml:space="preserve">字牌 </w:t>
      </w:r>
      <w:r>
        <w:br/>
      </w:r>
      <w:r>
        <w:br/>
      </w:r>
      <w:r>
        <w:rPr>
          <w:rFonts w:ascii="宋体" w:hAnsi="宋体"/>
          <w:color w:val="000000"/>
        </w:rPr>
        <w:t>#36 只会做炒饭的王是什么王？（三个字）</w:t>
      </w:r>
      <w:r>
        <w:br/>
      </w:r>
      <w:r>
        <w:rPr>
          <w:rFonts w:ascii="宋体" w:hAnsi="宋体"/>
          <w:color w:val="000000"/>
        </w:rPr>
        <w:t>比利王（就蒙一个给你T_T）</w:t>
      </w:r>
      <w:r>
        <w:br/>
      </w:r>
      <w:r>
        <w:br/>
      </w:r>
      <w:r>
        <w:rPr>
          <w:rFonts w:ascii="宋体" w:hAnsi="宋体"/>
          <w:color w:val="000000"/>
        </w:rPr>
        <w:t>#37 《刀剑神域》中的亚丝娜的配音演员是谁</w:t>
      </w:r>
      <w:r>
        <w:br/>
      </w:r>
      <w:r>
        <w:rPr>
          <w:rFonts w:ascii="宋体" w:hAnsi="宋体"/>
          <w:color w:val="000000"/>
        </w:rPr>
        <w:t>户松遥</w:t>
      </w:r>
      <w:r>
        <w:br/>
      </w:r>
      <w:r>
        <w:br/>
      </w:r>
      <w:r>
        <w:rPr>
          <w:rFonts w:ascii="宋体" w:hAnsi="宋体"/>
          <w:color w:val="000000"/>
        </w:rPr>
        <w:t>#38 《JOJO奇妙冒险》中空条承太郎的替身使者的名字叫什么？</w:t>
      </w:r>
      <w:r>
        <w:br/>
      </w:r>
      <w:r>
        <w:rPr>
          <w:rFonts w:ascii="宋体" w:hAnsi="宋体"/>
          <w:color w:val="000000"/>
        </w:rPr>
        <w:t>白金之星</w:t>
      </w:r>
      <w:r>
        <w:br/>
      </w:r>
      <w:r>
        <w:br/>
      </w:r>
      <w:r>
        <w:rPr>
          <w:rFonts w:ascii="宋体" w:hAnsi="宋体"/>
          <w:color w:val="000000"/>
        </w:rPr>
        <w:t>#39 《冰菓》中远垣内将司为什么在社团门外安装红外线收发装置？</w:t>
      </w:r>
      <w:r>
        <w:br/>
      </w:r>
      <w:r>
        <w:rPr>
          <w:rFonts w:ascii="宋体" w:hAnsi="宋体"/>
          <w:color w:val="000000"/>
        </w:rPr>
        <w:t>不让人发现他在屋里抽烟（哭了T_T自己去看了小说找的）</w:t>
      </w:r>
      <w:r>
        <w:br/>
      </w:r>
      <w:r>
        <w:br/>
      </w:r>
      <w:r>
        <w:rPr>
          <w:rFonts w:ascii="宋体" w:hAnsi="宋体"/>
          <w:color w:val="000000"/>
        </w:rPr>
        <w:t>#40 神话中，以下哪一位不是争夺金苹果的女神？</w:t>
      </w:r>
      <w:r>
        <w:br/>
      </w:r>
      <w:r>
        <w:rPr>
          <w:rFonts w:ascii="宋体" w:hAnsi="宋体"/>
          <w:color w:val="000000"/>
        </w:rPr>
        <w:t>厄里斯</w:t>
      </w:r>
      <w:r>
        <w:br/>
      </w:r>
      <w:r>
        <w:br/>
      </w:r>
      <w:r>
        <w:rPr>
          <w:rFonts w:ascii="宋体" w:hAnsi="宋体"/>
          <w:color w:val="000000"/>
        </w:rPr>
        <w:t xml:space="preserve">#41 《Fate/ZERO》中第二季中的片头曲和插入曲由谁演唱？ </w:t>
      </w:r>
      <w:r>
        <w:br/>
      </w:r>
      <w:r>
        <w:rPr>
          <w:rFonts w:ascii="宋体" w:hAnsi="宋体"/>
          <w:color w:val="000000"/>
        </w:rPr>
        <w:t>Kalafina</w:t>
      </w:r>
      <w:r>
        <w:br/>
      </w:r>
      <w:r>
        <w:br/>
      </w:r>
      <w:r>
        <w:rPr>
          <w:rFonts w:ascii="宋体" w:hAnsi="宋体"/>
          <w:color w:val="000000"/>
        </w:rPr>
        <w:t>#42 美国动画公司"迪士尼"，没有参与制作的是</w:t>
      </w:r>
      <w:r>
        <w:br/>
      </w:r>
      <w:r>
        <w:rPr>
          <w:rFonts w:ascii="宋体" w:hAnsi="宋体"/>
          <w:color w:val="000000"/>
        </w:rPr>
        <w:t>罗宾逊</w:t>
      </w:r>
      <w:r>
        <w:br/>
      </w:r>
      <w:r>
        <w:br/>
      </w:r>
      <w:r>
        <w:rPr>
          <w:rFonts w:ascii="宋体" w:hAnsi="宋体"/>
          <w:color w:val="000000"/>
        </w:rPr>
        <w:t>#43 《凉宫春日的惊愕》中带着微笑发卡的女子真实身份是什么？</w:t>
      </w:r>
      <w:r>
        <w:br/>
      </w:r>
      <w:r>
        <w:rPr>
          <w:rFonts w:ascii="宋体" w:hAnsi="宋体"/>
          <w:color w:val="000000"/>
        </w:rPr>
        <w:t>凉宫春日的另一个自己</w:t>
      </w:r>
      <w:r>
        <w:br/>
      </w:r>
      <w:r>
        <w:br/>
      </w:r>
      <w:r>
        <w:rPr>
          <w:rFonts w:ascii="宋体" w:hAnsi="宋体"/>
          <w:color w:val="000000"/>
        </w:rPr>
        <w:t>#44 阿尔萨斯在拿到霜之哀伤并成功转职成死亡骑士之前的职业是？</w:t>
      </w:r>
      <w:r>
        <w:br/>
      </w:r>
      <w:r>
        <w:rPr>
          <w:rFonts w:ascii="宋体" w:hAnsi="宋体"/>
          <w:color w:val="000000"/>
        </w:rPr>
        <w:t>圣骑士</w:t>
      </w:r>
      <w:r>
        <w:br/>
      </w:r>
      <w:r>
        <w:br/>
      </w:r>
      <w:r>
        <w:rPr>
          <w:rFonts w:ascii="宋体" w:hAnsi="宋体"/>
          <w:color w:val="000000"/>
        </w:rPr>
        <w:t>#45 桂木桂马自封的称号是？</w:t>
      </w:r>
      <w:r>
        <w:br/>
      </w:r>
      <w:r>
        <w:rPr>
          <w:rFonts w:ascii="宋体" w:hAnsi="宋体"/>
          <w:color w:val="000000"/>
        </w:rPr>
        <w:t>攻略之神</w:t>
      </w:r>
      <w:r>
        <w:br/>
      </w:r>
      <w:r>
        <w:br/>
      </w:r>
      <w:r>
        <w:rPr>
          <w:rFonts w:ascii="宋体" w:hAnsi="宋体"/>
          <w:color w:val="000000"/>
        </w:rPr>
        <w:t>#46 以下的角色中谁不会时间停止？</w:t>
      </w:r>
      <w:r>
        <w:br/>
      </w:r>
      <w:r>
        <w:rPr>
          <w:rFonts w:ascii="宋体" w:hAnsi="宋体"/>
          <w:color w:val="000000"/>
        </w:rPr>
        <w:t xml:space="preserve">桐谷和人 </w:t>
      </w:r>
      <w:r>
        <w:br/>
      </w:r>
      <w:r>
        <w:br/>
      </w:r>
      <w:r>
        <w:rPr>
          <w:rFonts w:ascii="宋体" w:hAnsi="宋体"/>
          <w:color w:val="000000"/>
        </w:rPr>
        <w:t xml:space="preserve">#47 以下哪个不是高级程序设计语言 </w:t>
      </w:r>
      <w:r>
        <w:br/>
      </w:r>
      <w:r>
        <w:rPr>
          <w:rFonts w:ascii="宋体" w:hAnsi="宋体"/>
          <w:color w:val="000000"/>
        </w:rPr>
        <w:t>汇编语言</w:t>
      </w:r>
      <w:r>
        <w:br/>
      </w:r>
      <w:r>
        <w:br/>
      </w:r>
      <w:r>
        <w:rPr>
          <w:rFonts w:ascii="宋体" w:hAnsi="宋体"/>
          <w:color w:val="000000"/>
        </w:rPr>
        <w:t xml:space="preserve">#48 “自古枪兵幸运e”出自哪部动漫 </w:t>
      </w:r>
      <w:r>
        <w:br/>
      </w:r>
      <w:r>
        <w:rPr>
          <w:rFonts w:ascii="宋体" w:hAnsi="宋体"/>
          <w:color w:val="000000"/>
        </w:rPr>
        <w:t>fate</w:t>
      </w:r>
      <w:r>
        <w:br/>
      </w:r>
      <w:r>
        <w:br/>
      </w:r>
      <w:r>
        <w:rPr>
          <w:rFonts w:ascii="宋体" w:hAnsi="宋体"/>
          <w:color w:val="000000"/>
        </w:rPr>
        <w:t>#49 EVA新剧场版中真希波玛丽眼镜镜框的颜色是</w:t>
      </w:r>
      <w:r>
        <w:br/>
      </w:r>
      <w:r>
        <w:rPr>
          <w:rFonts w:ascii="宋体" w:hAnsi="宋体"/>
          <w:color w:val="000000"/>
        </w:rPr>
        <w:t>红色</w:t>
      </w:r>
      <w:r>
        <w:br/>
      </w:r>
      <w:r>
        <w:br/>
      </w:r>
      <w:r>
        <w:rPr>
          <w:rFonts w:ascii="宋体" w:hAnsi="宋体"/>
          <w:color w:val="000000"/>
        </w:rPr>
        <w:t>#50 《名侦探柯南》中工藤新一是被灌下代号为什么的毒药致使身体缩小的？APTX-4869（哈哈，做这题有快感）</w:t>
      </w:r>
      <w:r>
        <w:t xml:space="preserve"> </w:t>
      </w:r>
      <w:r>
        <w:br/>
      </w:r>
      <w:r>
        <w:rPr>
          <w:rFonts w:ascii="宋体" w:hAnsi="宋体"/>
          <w:color w:val="000000"/>
        </w:rPr>
        <w:t>#51 《火影忍者》中纲手是第几代火影？</w:t>
      </w:r>
      <w:r>
        <w:br/>
      </w:r>
      <w:r>
        <w:rPr>
          <w:rFonts w:ascii="宋体" w:hAnsi="宋体"/>
          <w:color w:val="000000"/>
        </w:rPr>
        <w:t>5</w:t>
      </w:r>
      <w:r>
        <w:br/>
      </w:r>
      <w:r>
        <w:br/>
      </w:r>
      <w:r>
        <w:rPr>
          <w:rFonts w:ascii="宋体" w:hAnsi="宋体"/>
          <w:color w:val="000000"/>
        </w:rPr>
        <w:t>#52 圣石小子中莉莎的墓碑坐标是什么?</w:t>
      </w:r>
      <w:r>
        <w:br/>
      </w:r>
      <w:r>
        <w:rPr>
          <w:rFonts w:ascii="宋体" w:hAnsi="宋体"/>
          <w:color w:val="000000"/>
        </w:rPr>
        <w:t>3173</w:t>
      </w:r>
      <w:r>
        <w:br/>
      </w:r>
      <w:r>
        <w:br/>
      </w:r>
      <w:r>
        <w:rPr>
          <w:rFonts w:ascii="宋体" w:hAnsi="宋体"/>
          <w:color w:val="000000"/>
        </w:rPr>
        <w:t>#53 《科学超电磁炮》中白井黑子所属第几风纪委员支部？</w:t>
      </w:r>
      <w:r>
        <w:br/>
      </w:r>
      <w:r>
        <w:rPr>
          <w:rFonts w:ascii="宋体" w:hAnsi="宋体"/>
          <w:color w:val="000000"/>
        </w:rPr>
        <w:t>风纪委员活动第177支部</w:t>
      </w:r>
      <w:r>
        <w:br/>
      </w:r>
      <w:r>
        <w:br/>
      </w:r>
      <w:r>
        <w:rPr>
          <w:rFonts w:ascii="宋体" w:hAnsi="宋体"/>
          <w:color w:val="000000"/>
        </w:rPr>
        <w:t>#54 化物语中，女主战场原黑仪是在什么地方向男主阿良良木历告白的？</w:t>
      </w:r>
      <w:r>
        <w:br/>
      </w:r>
      <w:r>
        <w:rPr>
          <w:rFonts w:ascii="宋体" w:hAnsi="宋体"/>
          <w:color w:val="000000"/>
        </w:rPr>
        <w:t>(虽然好像很好找，但是没找到)</w:t>
      </w:r>
      <w:r>
        <w:br/>
      </w:r>
      <w:r>
        <w:br/>
      </w:r>
      <w:r>
        <w:rPr>
          <w:rFonts w:ascii="宋体" w:hAnsi="宋体"/>
          <w:color w:val="000000"/>
        </w:rPr>
        <w:t>#55 光年为光在真空中一年内行经的距离，这里的一年为？</w:t>
      </w:r>
      <w:r>
        <w:br/>
      </w:r>
      <w:r>
        <w:rPr>
          <w:rFonts w:ascii="宋体" w:hAnsi="宋体"/>
          <w:color w:val="000000"/>
        </w:rPr>
        <w:t>365天5小时48分</w:t>
      </w:r>
      <w:r>
        <w:br/>
      </w:r>
      <w:r>
        <w:br/>
      </w:r>
      <w:r>
        <w:rPr>
          <w:rFonts w:ascii="宋体" w:hAnsi="宋体"/>
          <w:color w:val="000000"/>
        </w:rPr>
        <w:t>#56 灵梦什么东西掉得多</w:t>
      </w:r>
      <w:r>
        <w:br/>
      </w:r>
      <w:r>
        <w:rPr>
          <w:rFonts w:ascii="宋体" w:hAnsi="宋体"/>
          <w:color w:val="000000"/>
        </w:rPr>
        <w:t>符纸</w:t>
      </w:r>
      <w:r>
        <w:br/>
      </w:r>
      <w:r>
        <w:br/>
      </w:r>
      <w:r>
        <w:rPr>
          <w:rFonts w:ascii="宋体" w:hAnsi="宋体"/>
          <w:color w:val="000000"/>
        </w:rPr>
        <w:t>#57 《fate stay night》中，伊莉雅是士郎的??</w:t>
      </w:r>
      <w:r>
        <w:br/>
      </w:r>
      <w:r>
        <w:rPr>
          <w:rFonts w:ascii="宋体" w:hAnsi="宋体"/>
          <w:color w:val="000000"/>
        </w:rPr>
        <w:t>干姐姐</w:t>
      </w:r>
      <w:r>
        <w:br/>
      </w:r>
      <w:r>
        <w:br/>
      </w:r>
      <w:r>
        <w:rPr>
          <w:rFonts w:ascii="宋体" w:hAnsi="宋体"/>
          <w:color w:val="000000"/>
        </w:rPr>
        <w:t>#58 下面哪个不是Nintendo家的</w:t>
      </w:r>
      <w:r>
        <w:br/>
      </w:r>
      <w:r>
        <w:rPr>
          <w:rFonts w:ascii="宋体" w:hAnsi="宋体"/>
          <w:color w:val="000000"/>
        </w:rPr>
        <w:t>PSP</w:t>
      </w:r>
      <w:r>
        <w:br/>
      </w:r>
      <w:r>
        <w:br/>
      </w:r>
      <w:r>
        <w:rPr>
          <w:rFonts w:ascii="宋体" w:hAnsi="宋体"/>
          <w:color w:val="000000"/>
        </w:rPr>
        <w:t>#59 大炮巨舰主义指的是</w:t>
      </w:r>
      <w:r>
        <w:br/>
      </w:r>
      <w:r>
        <w:rPr>
          <w:rFonts w:ascii="宋体" w:hAnsi="宋体"/>
          <w:color w:val="000000"/>
        </w:rPr>
        <w:t>戯画</w:t>
      </w:r>
      <w:r>
        <w:br/>
      </w:r>
      <w:r>
        <w:br/>
      </w:r>
      <w:r>
        <w:rPr>
          <w:rFonts w:ascii="宋体" w:hAnsi="宋体"/>
          <w:color w:val="000000"/>
        </w:rPr>
        <w:t>#60 动漫刀剑神域游戏sao到第几层才通关的？</w:t>
      </w:r>
      <w:r>
        <w:br/>
      </w:r>
      <w:r>
        <w:rPr>
          <w:rFonts w:ascii="宋体" w:hAnsi="宋体"/>
          <w:color w:val="000000"/>
        </w:rPr>
        <w:t>76层</w:t>
      </w:r>
      <w:r>
        <w:br/>
      </w:r>
      <w:r>
        <w:br/>
      </w:r>
      <w:r>
        <w:rPr>
          <w:rFonts w:ascii="宋体" w:hAnsi="宋体"/>
          <w:color w:val="000000"/>
        </w:rPr>
        <w:t>#61 刀剑神域的男主角是谁？</w:t>
      </w:r>
      <w:r>
        <w:br/>
      </w:r>
      <w:r>
        <w:rPr>
          <w:rFonts w:ascii="宋体" w:hAnsi="宋体"/>
          <w:color w:val="000000"/>
        </w:rPr>
        <w:t>桐谷和人</w:t>
      </w:r>
      <w:r>
        <w:br/>
      </w:r>
      <w:r>
        <w:br/>
      </w:r>
      <w:r>
        <w:rPr>
          <w:rFonts w:ascii="宋体" w:hAnsi="宋体"/>
          <w:color w:val="000000"/>
        </w:rPr>
        <w:t>#62 《Q弟侦探因幡》中，聪明先生所依附的玩偶是什么？</w:t>
      </w:r>
      <w:r>
        <w:br/>
      </w:r>
      <w:r>
        <w:rPr>
          <w:rFonts w:ascii="宋体" w:hAnsi="宋体"/>
          <w:color w:val="000000"/>
        </w:rPr>
        <w:t>山羊</w:t>
      </w:r>
      <w:r>
        <w:br/>
      </w:r>
      <w:r>
        <w:br/>
      </w:r>
      <w:r>
        <w:rPr>
          <w:rFonts w:ascii="宋体" w:hAnsi="宋体"/>
          <w:color w:val="000000"/>
        </w:rPr>
        <w:t>#63 以下哪个系列的发行商不是Ubisoft（育碧）</w:t>
      </w:r>
      <w:r>
        <w:br/>
      </w:r>
      <w:r>
        <w:rPr>
          <w:rFonts w:ascii="宋体" w:hAnsi="宋体"/>
          <w:color w:val="000000"/>
        </w:rPr>
        <w:t>孤岛危机系列</w:t>
      </w:r>
      <w:r>
        <w:br/>
      </w:r>
      <w:r>
        <w:br/>
      </w:r>
      <w:r>
        <w:rPr>
          <w:rFonts w:ascii="宋体" w:hAnsi="宋体"/>
          <w:color w:val="000000"/>
        </w:rPr>
        <w:t>#64 夏亚·阿兹纳布尔享有绰号是其下的哪一个？</w:t>
      </w:r>
      <w:r>
        <w:br/>
      </w:r>
      <w:r>
        <w:rPr>
          <w:rFonts w:ascii="宋体" w:hAnsi="宋体"/>
          <w:color w:val="000000"/>
        </w:rPr>
        <w:t>红色彗星</w:t>
      </w:r>
      <w:r>
        <w:br/>
      </w:r>
      <w:r>
        <w:br/>
      </w:r>
      <w:r>
        <w:rPr>
          <w:rFonts w:ascii="宋体" w:hAnsi="宋体"/>
          <w:color w:val="000000"/>
        </w:rPr>
        <w:t>#65 《戏言》中的策师名叫什么？</w:t>
      </w:r>
      <w:r>
        <w:br/>
      </w:r>
      <w:r>
        <w:rPr>
          <w:rFonts w:ascii="宋体" w:hAnsi="宋体"/>
          <w:color w:val="000000"/>
        </w:rPr>
        <w:t>萩原子荻（视力4.0要命啊）</w:t>
      </w:r>
      <w:r>
        <w:br/>
      </w:r>
      <w:r>
        <w:br/>
      </w:r>
      <w:r>
        <w:rPr>
          <w:rFonts w:ascii="宋体" w:hAnsi="宋体"/>
          <w:color w:val="000000"/>
        </w:rPr>
        <w:t>#66 《樱花庄的宠物女孩》中青山七海的梦想是成为什么？</w:t>
      </w:r>
      <w:r>
        <w:br/>
      </w:r>
      <w:r>
        <w:rPr>
          <w:rFonts w:ascii="宋体" w:hAnsi="宋体"/>
          <w:color w:val="000000"/>
        </w:rPr>
        <w:t>声优</w:t>
      </w:r>
      <w:r>
        <w:br/>
      </w:r>
      <w:r>
        <w:br/>
      </w:r>
      <w:r>
        <w:rPr>
          <w:rFonts w:ascii="宋体" w:hAnsi="宋体"/>
          <w:color w:val="000000"/>
        </w:rPr>
        <w:t>#67 《命运石之门》一台关键性的电脑的型号是？</w:t>
      </w:r>
      <w:r>
        <w:br/>
      </w:r>
      <w:r>
        <w:rPr>
          <w:rFonts w:ascii="宋体" w:hAnsi="宋体"/>
          <w:color w:val="000000"/>
        </w:rPr>
        <w:t>IBM5100</w:t>
      </w:r>
      <w:r>
        <w:br/>
      </w:r>
      <w:r>
        <w:br/>
      </w:r>
      <w:r>
        <w:rPr>
          <w:rFonts w:ascii="宋体" w:hAnsi="宋体"/>
          <w:color w:val="000000"/>
        </w:rPr>
        <w:t>#68 空条Q太郎在JOJO里出场了多少部？</w:t>
      </w:r>
      <w:r>
        <w:br/>
      </w:r>
      <w:r>
        <w:rPr>
          <w:rFonts w:ascii="宋体" w:hAnsi="宋体"/>
          <w:color w:val="000000"/>
        </w:rPr>
        <w:t>4部</w:t>
      </w:r>
      <w:r>
        <w:br/>
      </w:r>
      <w:r>
        <w:br/>
      </w:r>
      <w:r>
        <w:rPr>
          <w:rFonts w:ascii="宋体" w:hAnsi="宋体"/>
          <w:color w:val="000000"/>
        </w:rPr>
        <w:t xml:space="preserve">#69 《darker than black》中以下哪一位是doll? </w:t>
      </w:r>
      <w:r>
        <w:br/>
      </w:r>
      <w:r>
        <w:rPr>
          <w:rFonts w:ascii="宋体" w:hAnsi="宋体"/>
          <w:color w:val="000000"/>
        </w:rPr>
        <w:t>银</w:t>
      </w:r>
      <w:r>
        <w:br/>
      </w:r>
      <w:r>
        <w:br/>
      </w:r>
      <w:r>
        <w:rPr>
          <w:rFonts w:ascii="宋体" w:hAnsi="宋体"/>
          <w:color w:val="000000"/>
        </w:rPr>
        <w:t>#70 下面哪一部作品不算在“钉宫四萌”中？</w:t>
      </w:r>
      <w:r>
        <w:br/>
      </w:r>
      <w:r>
        <w:rPr>
          <w:rFonts w:ascii="宋体" w:hAnsi="宋体"/>
          <w:color w:val="000000"/>
        </w:rPr>
        <w:t>绯弹的亚里亚</w:t>
      </w:r>
      <w:r>
        <w:br/>
      </w:r>
      <w:r>
        <w:br/>
      </w:r>
      <w:r>
        <w:rPr>
          <w:rFonts w:ascii="宋体" w:hAnsi="宋体"/>
          <w:color w:val="000000"/>
        </w:rPr>
        <w:t>#71 C语言中，如果ar是个数组，那么表达式ar[i]与什么等价？</w:t>
      </w:r>
      <w:r>
        <w:br/>
      </w:r>
      <w:r>
        <w:rPr>
          <w:rFonts w:ascii="宋体" w:hAnsi="宋体"/>
          <w:color w:val="000000"/>
        </w:rPr>
        <w:t>*(ar+i)</w:t>
      </w:r>
      <w:r>
        <w:br/>
      </w:r>
      <w:r>
        <w:br/>
      </w:r>
      <w:r>
        <w:rPr>
          <w:rFonts w:ascii="宋体" w:hAnsi="宋体"/>
          <w:color w:val="000000"/>
        </w:rPr>
        <w:t>#72 “大家啊，请成为我的翅膀吧。”这句话是谁说的？</w:t>
      </w:r>
      <w:r>
        <w:br/>
      </w:r>
      <w:r>
        <w:rPr>
          <w:rFonts w:ascii="宋体" w:hAnsi="宋体"/>
          <w:color w:val="000000"/>
        </w:rPr>
        <w:t>早乙女有人</w:t>
      </w:r>
      <w:r>
        <w:br/>
      </w:r>
      <w:r>
        <w:br/>
      </w:r>
      <w:r>
        <w:rPr>
          <w:rFonts w:ascii="宋体" w:hAnsi="宋体"/>
          <w:color w:val="000000"/>
        </w:rPr>
        <w:t xml:space="preserve">#73 银河英雄传说中男主角杨威利是如何死亡的 </w:t>
      </w:r>
      <w:r>
        <w:br/>
      </w:r>
      <w:r>
        <w:rPr>
          <w:rFonts w:ascii="宋体" w:hAnsi="宋体"/>
          <w:color w:val="000000"/>
        </w:rPr>
        <w:t>被地球教刺客刺杀</w:t>
      </w:r>
      <w:r>
        <w:br/>
      </w:r>
      <w:r>
        <w:br/>
      </w:r>
      <w:r>
        <w:rPr>
          <w:rFonts w:ascii="宋体" w:hAnsi="宋体"/>
          <w:color w:val="000000"/>
        </w:rPr>
        <w:t>#74 汞的元素符号是？</w:t>
      </w:r>
      <w:r>
        <w:br/>
      </w:r>
      <w:r>
        <w:rPr>
          <w:rFonts w:ascii="宋体" w:hAnsi="宋体"/>
          <w:color w:val="000000"/>
        </w:rPr>
        <w:t>Hg</w:t>
      </w:r>
      <w:r>
        <w:br/>
      </w:r>
      <w:r>
        <w:br/>
      </w:r>
      <w:r>
        <w:rPr>
          <w:rFonts w:ascii="宋体" w:hAnsi="宋体"/>
          <w:color w:val="000000"/>
        </w:rPr>
        <w:t>#75 十六夜咲夜的能力是……？</w:t>
      </w:r>
      <w:r>
        <w:br/>
      </w:r>
      <w:r>
        <w:rPr>
          <w:rFonts w:ascii="宋体" w:hAnsi="宋体"/>
          <w:color w:val="000000"/>
        </w:rPr>
        <w:t>操纵时间</w:t>
      </w:r>
      <w:r>
        <w:t xml:space="preserve"> </w:t>
      </w:r>
      <w:r>
        <w:br/>
      </w:r>
      <w:r>
        <w:rPr>
          <w:rFonts w:ascii="宋体" w:hAnsi="宋体"/>
          <w:color w:val="000000"/>
        </w:rPr>
        <w:t>#76 东方系列中青蛙子的全名是</w:t>
      </w:r>
      <w:r>
        <w:br/>
      </w:r>
      <w:r>
        <w:rPr>
          <w:rFonts w:ascii="宋体" w:hAnsi="宋体"/>
          <w:color w:val="000000"/>
        </w:rPr>
        <w:t>泄矢诹访子</w:t>
      </w:r>
      <w:r>
        <w:br/>
      </w:r>
      <w:r>
        <w:br/>
      </w:r>
      <w:r>
        <w:rPr>
          <w:rFonts w:ascii="宋体" w:hAnsi="宋体"/>
          <w:color w:val="000000"/>
        </w:rPr>
        <w:t>#77 在街机中下列不属于格斗类游戏的是哪一项？</w:t>
      </w:r>
      <w:r>
        <w:br/>
      </w:r>
      <w:r>
        <w:rPr>
          <w:rFonts w:ascii="宋体" w:hAnsi="宋体"/>
          <w:color w:val="000000"/>
        </w:rPr>
        <w:t>合金弹头</w:t>
      </w:r>
      <w:r>
        <w:br/>
      </w:r>
      <w:r>
        <w:br/>
      </w:r>
      <w:r>
        <w:rPr>
          <w:rFonts w:ascii="宋体" w:hAnsi="宋体"/>
          <w:color w:val="000000"/>
        </w:rPr>
        <w:t>#78 潘多拉之心主人公的名字是?</w:t>
      </w:r>
      <w:r>
        <w:br/>
      </w:r>
      <w:r>
        <w:rPr>
          <w:rFonts w:ascii="宋体" w:hAnsi="宋体"/>
          <w:color w:val="000000"/>
        </w:rPr>
        <w:t>奥兹</w:t>
      </w:r>
      <w:r>
        <w:br/>
      </w:r>
      <w:r>
        <w:br/>
      </w:r>
      <w:r>
        <w:rPr>
          <w:rFonts w:ascii="宋体" w:hAnsi="宋体"/>
          <w:color w:val="000000"/>
        </w:rPr>
        <w:t>#79 夏亚在《夏亚的逆袭》中的机体名称为？</w:t>
      </w:r>
      <w:r>
        <w:br/>
      </w:r>
      <w:r>
        <w:rPr>
          <w:rFonts w:ascii="宋体" w:hAnsi="宋体"/>
          <w:color w:val="000000"/>
        </w:rPr>
        <w:t>沙扎比</w:t>
      </w:r>
      <w:r>
        <w:br/>
      </w:r>
      <w:r>
        <w:br/>
      </w:r>
      <w:r>
        <w:rPr>
          <w:rFonts w:ascii="宋体" w:hAnsi="宋体"/>
          <w:color w:val="000000"/>
        </w:rPr>
        <w:t>#80 《文学少女》系列轻小说每一部都映射一本名著，请问：第二卷——渴求真爱的幽灵 映射的是那一本名著？</w:t>
      </w:r>
      <w:r>
        <w:br/>
      </w:r>
      <w:r>
        <w:rPr>
          <w:rFonts w:ascii="宋体" w:hAnsi="宋体"/>
          <w:color w:val="000000"/>
        </w:rPr>
        <w:t>呼啸山庄</w:t>
      </w:r>
      <w:r>
        <w:br/>
      </w:r>
      <w:r>
        <w:br/>
      </w:r>
      <w:r>
        <w:rPr>
          <w:rFonts w:ascii="宋体" w:hAnsi="宋体"/>
          <w:color w:val="000000"/>
        </w:rPr>
        <w:t>#81 十万个冷笑话里的大娃是怎么“扑街”的？</w:t>
      </w:r>
      <w:r>
        <w:br/>
      </w:r>
      <w:r>
        <w:rPr>
          <w:rFonts w:ascii="宋体" w:hAnsi="宋体"/>
          <w:color w:val="000000"/>
        </w:rPr>
        <w:t>作死</w:t>
      </w:r>
      <w:r>
        <w:br/>
      </w:r>
      <w:r>
        <w:br/>
      </w:r>
      <w:r>
        <w:rPr>
          <w:rFonts w:ascii="宋体" w:hAnsi="宋体"/>
          <w:color w:val="000000"/>
        </w:rPr>
        <w:t>#82 刺客信条主角之一的Ezio Auditore da Firenze的生日是</w:t>
      </w:r>
      <w:r>
        <w:br/>
      </w:r>
      <w:r>
        <w:rPr>
          <w:rFonts w:ascii="宋体" w:hAnsi="宋体"/>
          <w:color w:val="000000"/>
        </w:rPr>
        <w:t>1459年6月24日 1459年2月14日 （自己选一个吧，很可能是夏天）</w:t>
      </w:r>
      <w:r>
        <w:br/>
      </w:r>
      <w:r>
        <w:br/>
      </w:r>
      <w:r>
        <w:rPr>
          <w:rFonts w:ascii="宋体" w:hAnsi="宋体"/>
          <w:color w:val="000000"/>
        </w:rPr>
        <w:t>#83 《JOJO奇妙冒险》第二部的男主是？</w:t>
      </w:r>
      <w:r>
        <w:br/>
      </w:r>
      <w:r>
        <w:rPr>
          <w:rFonts w:ascii="宋体" w:hAnsi="宋体"/>
          <w:color w:val="000000"/>
        </w:rPr>
        <w:t>乔瑟夫乔斯达</w:t>
      </w:r>
      <w:r>
        <w:br/>
      </w:r>
      <w:r>
        <w:br/>
      </w:r>
      <w:r>
        <w:rPr>
          <w:rFonts w:ascii="宋体" w:hAnsi="宋体"/>
          <w:color w:val="000000"/>
        </w:rPr>
        <w:t>#84 那个整天挖鼻屎的天然卷死鱼眼的baka武士的名字是？</w:t>
      </w:r>
      <w:r>
        <w:br/>
      </w:r>
      <w:r>
        <w:rPr>
          <w:rFonts w:ascii="宋体" w:hAnsi="宋体"/>
          <w:color w:val="000000"/>
        </w:rPr>
        <w:t>坂田银时</w:t>
      </w:r>
      <w:r>
        <w:br/>
      </w:r>
      <w:r>
        <w:br/>
      </w:r>
      <w:r>
        <w:rPr>
          <w:rFonts w:ascii="宋体" w:hAnsi="宋体"/>
          <w:color w:val="000000"/>
        </w:rPr>
        <w:t>#85 宅男们向往的日本动漫圣地是那里？</w:t>
      </w:r>
      <w:r>
        <w:br/>
      </w:r>
      <w:r>
        <w:rPr>
          <w:rFonts w:ascii="宋体" w:hAnsi="宋体"/>
          <w:color w:val="000000"/>
        </w:rPr>
        <w:t>秋叶原</w:t>
      </w:r>
      <w:r>
        <w:br/>
      </w:r>
      <w:r>
        <w:br/>
      </w:r>
      <w:r>
        <w:rPr>
          <w:rFonts w:ascii="宋体" w:hAnsi="宋体"/>
          <w:color w:val="000000"/>
        </w:rPr>
        <w:t>#86 《三国杀》中，郭嘉属于的势力是？</w:t>
      </w:r>
      <w:r>
        <w:br/>
      </w:r>
      <w:r>
        <w:rPr>
          <w:rFonts w:ascii="宋体" w:hAnsi="宋体"/>
          <w:color w:val="000000"/>
        </w:rPr>
        <w:t>魏</w:t>
      </w:r>
      <w:r>
        <w:br/>
      </w:r>
      <w:r>
        <w:br/>
      </w:r>
      <w:r>
        <w:rPr>
          <w:rFonts w:ascii="宋体" w:hAnsi="宋体"/>
          <w:color w:val="000000"/>
        </w:rPr>
        <w:t>#87 欺诈偶像女主角是AKB48中谁扮演的</w:t>
      </w:r>
      <w:r>
        <w:br/>
      </w:r>
      <w:r>
        <w:rPr>
          <w:rFonts w:ascii="宋体" w:hAnsi="宋体"/>
          <w:color w:val="000000"/>
        </w:rPr>
        <w:t>渡边麻友</w:t>
      </w:r>
      <w:r>
        <w:br/>
      </w:r>
      <w:r>
        <w:br/>
      </w:r>
      <w:r>
        <w:rPr>
          <w:rFonts w:ascii="宋体" w:hAnsi="宋体"/>
          <w:color w:val="000000"/>
        </w:rPr>
        <w:t xml:space="preserve">#88 “galgame”是指哪一类游戏? </w:t>
      </w:r>
      <w:r>
        <w:br/>
      </w:r>
      <w:r>
        <w:rPr>
          <w:rFonts w:ascii="宋体" w:hAnsi="宋体"/>
          <w:color w:val="000000"/>
        </w:rPr>
        <w:t>恋爱冒险游戏</w:t>
      </w:r>
      <w:r>
        <w:br/>
      </w:r>
      <w:r>
        <w:br/>
      </w:r>
      <w:r>
        <w:rPr>
          <w:rFonts w:ascii="宋体" w:hAnsi="宋体"/>
          <w:color w:val="000000"/>
        </w:rPr>
        <w:t>#89 高达uc EP6的BGM是谁创作？</w:t>
      </w:r>
      <w:r>
        <w:br/>
      </w:r>
      <w:r>
        <w:rPr>
          <w:rFonts w:ascii="宋体" w:hAnsi="宋体"/>
          <w:color w:val="000000"/>
        </w:rPr>
        <w:t>泽野弘之</w:t>
      </w:r>
      <w:r>
        <w:br/>
      </w:r>
      <w:r>
        <w:br/>
      </w:r>
      <w:r>
        <w:rPr>
          <w:rFonts w:ascii="宋体" w:hAnsi="宋体"/>
          <w:color w:val="000000"/>
        </w:rPr>
        <w:t xml:space="preserve">#90 御坂美琴的三围是多少？格式（XX/XX/XX） </w:t>
      </w:r>
      <w:r>
        <w:br/>
      </w:r>
      <w:r>
        <w:rPr>
          <w:rFonts w:ascii="宋体" w:hAnsi="宋体"/>
          <w:color w:val="000000"/>
        </w:rPr>
        <w:t>78/56/79</w:t>
      </w:r>
      <w:r>
        <w:br/>
      </w:r>
      <w:r>
        <w:br/>
      </w:r>
      <w:r>
        <w:rPr>
          <w:rFonts w:ascii="宋体" w:hAnsi="宋体"/>
          <w:color w:val="000000"/>
        </w:rPr>
        <w:t>#91 《狼与香辛料》的作者是谁？</w:t>
      </w:r>
      <w:r>
        <w:br/>
      </w:r>
      <w:r>
        <w:rPr>
          <w:rFonts w:ascii="宋体" w:hAnsi="宋体"/>
          <w:color w:val="000000"/>
        </w:rPr>
        <w:t>支仓冻砂</w:t>
      </w:r>
      <w:r>
        <w:br/>
      </w:r>
      <w:r>
        <w:br/>
      </w:r>
      <w:r>
        <w:rPr>
          <w:rFonts w:ascii="宋体" w:hAnsi="宋体"/>
          <w:color w:val="000000"/>
        </w:rPr>
        <w:t xml:space="preserve">#92 香港漫画《老夫子》中，不包含的角色有 </w:t>
      </w:r>
      <w:r>
        <w:br/>
      </w:r>
      <w:r>
        <w:rPr>
          <w:rFonts w:ascii="宋体" w:hAnsi="宋体"/>
          <w:color w:val="000000"/>
        </w:rPr>
        <w:t>陈小姐</w:t>
      </w:r>
      <w:r>
        <w:br/>
      </w:r>
      <w:r>
        <w:br/>
      </w:r>
      <w:r>
        <w:rPr>
          <w:rFonts w:ascii="宋体" w:hAnsi="宋体"/>
          <w:color w:val="000000"/>
        </w:rPr>
        <w:t>#93 DOTA地图的作者是谁？</w:t>
      </w:r>
      <w:r>
        <w:br/>
      </w:r>
      <w:r>
        <w:rPr>
          <w:rFonts w:ascii="宋体" w:hAnsi="宋体"/>
          <w:color w:val="000000"/>
        </w:rPr>
        <w:t>冰蛙</w:t>
      </w:r>
      <w:r>
        <w:br/>
      </w:r>
      <w:r>
        <w:br/>
      </w:r>
      <w:r>
        <w:rPr>
          <w:rFonts w:ascii="宋体" w:hAnsi="宋体"/>
          <w:color w:val="000000"/>
        </w:rPr>
        <w:t>#94 赛罗是谁的儿子？</w:t>
      </w:r>
      <w:r>
        <w:br/>
      </w:r>
      <w:r>
        <w:rPr>
          <w:rFonts w:ascii="宋体" w:hAnsi="宋体"/>
          <w:color w:val="000000"/>
        </w:rPr>
        <w:t>赛文</w:t>
      </w:r>
      <w:r>
        <w:br/>
      </w:r>
      <w:r>
        <w:br/>
      </w:r>
      <w:r>
        <w:rPr>
          <w:rFonts w:ascii="宋体" w:hAnsi="宋体"/>
          <w:color w:val="000000"/>
        </w:rPr>
        <w:t>#95 法国香菜出自哪部动漫？</w:t>
      </w:r>
      <w:r>
        <w:br/>
      </w:r>
      <w:r>
        <w:rPr>
          <w:rFonts w:ascii="宋体" w:hAnsi="宋体"/>
          <w:color w:val="000000"/>
        </w:rPr>
        <w:t>Infinite Stratos</w:t>
      </w:r>
      <w:r>
        <w:br/>
      </w:r>
      <w:r>
        <w:br/>
      </w:r>
      <w:r>
        <w:rPr>
          <w:rFonts w:ascii="宋体" w:hAnsi="宋体"/>
          <w:color w:val="000000"/>
        </w:rPr>
        <w:t>#96 《钢之炼金术师》中爱德华·艾尔利克的配音是谁</w:t>
      </w:r>
      <w:r>
        <w:br/>
      </w:r>
      <w:r>
        <w:rPr>
          <w:rFonts w:ascii="宋体" w:hAnsi="宋体"/>
          <w:color w:val="000000"/>
        </w:rPr>
        <w:t>朴璐美</w:t>
      </w:r>
      <w:r>
        <w:br/>
      </w:r>
      <w:r>
        <w:br/>
      </w:r>
      <w:r>
        <w:rPr>
          <w:rFonts w:ascii="宋体" w:hAnsi="宋体"/>
          <w:color w:val="000000"/>
        </w:rPr>
        <w:t>#97 轻音中的哪个人物有自己的后援团？</w:t>
      </w:r>
      <w:r>
        <w:br/>
      </w:r>
      <w:r>
        <w:rPr>
          <w:rFonts w:ascii="宋体" w:hAnsi="宋体"/>
          <w:color w:val="000000"/>
        </w:rPr>
        <w:t>秋山澪</w:t>
      </w:r>
      <w:r>
        <w:br/>
      </w:r>
      <w:r>
        <w:br/>
      </w:r>
      <w:r>
        <w:rPr>
          <w:rFonts w:ascii="宋体" w:hAnsi="宋体"/>
          <w:color w:val="000000"/>
        </w:rPr>
        <w:t>#98 starry sky星座彼氏的双鱼座声优是?</w:t>
      </w:r>
      <w:r>
        <w:br/>
      </w:r>
      <w:r>
        <w:rPr>
          <w:rFonts w:ascii="宋体" w:hAnsi="宋体"/>
          <w:color w:val="000000"/>
        </w:rPr>
        <w:t>杉田智和</w:t>
      </w:r>
      <w:r>
        <w:br/>
      </w:r>
      <w:r>
        <w:br/>
      </w:r>
      <w:r>
        <w:rPr>
          <w:rFonts w:ascii="宋体" w:hAnsi="宋体"/>
          <w:color w:val="000000"/>
        </w:rPr>
        <w:t>#99 以下哪位没有被人称作过王？</w:t>
      </w:r>
      <w:r>
        <w:br/>
      </w:r>
      <w:r>
        <w:rPr>
          <w:rFonts w:ascii="宋体" w:hAnsi="宋体"/>
          <w:color w:val="000000"/>
        </w:rPr>
        <w:t xml:space="preserve">兰斯洛特 </w:t>
      </w:r>
      <w:r>
        <w:br/>
      </w:r>
      <w:r>
        <w:br/>
      </w:r>
      <w:r>
        <w:rPr>
          <w:rFonts w:ascii="宋体" w:hAnsi="宋体"/>
          <w:color w:val="000000"/>
        </w:rPr>
        <w:t>#100 《スカイクラッドの観测者》与哪部作品有关?</w:t>
      </w:r>
      <w:r>
        <w:br/>
      </w:r>
      <w:r>
        <w:rPr>
          <w:rFonts w:ascii="宋体" w:hAnsi="宋体"/>
          <w:color w:val="000000"/>
        </w:rPr>
        <w:t>Steins;Gate</w:t>
      </w:r>
      <w:r>
        <w:t xml:space="preserve"> </w:t>
      </w:r>
      <w:r>
        <w:br/>
      </w:r>
      <w:r>
        <w:rPr>
          <w:rFonts w:ascii="宋体" w:hAnsi="宋体"/>
          <w:color w:val="000000"/>
        </w:rPr>
        <w:t>#1 下列哪个角色的CV与初音未来的声源是同一个人</w:t>
      </w:r>
      <w:r>
        <w:br/>
      </w:r>
      <w:r>
        <w:rPr>
          <w:rFonts w:ascii="宋体" w:hAnsi="宋体"/>
          <w:color w:val="000000"/>
        </w:rPr>
        <w:t>伊波真昼</w:t>
      </w:r>
      <w:r>
        <w:br/>
      </w:r>
      <w:r>
        <w:br/>
      </w:r>
      <w:r>
        <w:rPr>
          <w:rFonts w:ascii="宋体" w:hAnsi="宋体"/>
          <w:color w:val="000000"/>
        </w:rPr>
        <w:t>#2 以下谁不曾出演过多部大河剧</w:t>
      </w:r>
      <w:r>
        <w:br/>
      </w:r>
      <w:r>
        <w:rPr>
          <w:rFonts w:ascii="宋体" w:hAnsi="宋体"/>
          <w:color w:val="000000"/>
        </w:rPr>
        <w:t>堤真一</w:t>
      </w:r>
      <w:r>
        <w:br/>
      </w:r>
      <w:r>
        <w:br/>
      </w:r>
      <w:r>
        <w:rPr>
          <w:rFonts w:ascii="宋体" w:hAnsi="宋体"/>
          <w:color w:val="000000"/>
        </w:rPr>
        <w:t>#3 《高达seed》基拉大和最初机体是哪架？</w:t>
      </w:r>
      <w:r>
        <w:br/>
      </w:r>
      <w:r>
        <w:rPr>
          <w:rFonts w:ascii="宋体" w:hAnsi="宋体"/>
          <w:color w:val="000000"/>
        </w:rPr>
        <w:t>强袭高达</w:t>
      </w:r>
      <w:r>
        <w:br/>
      </w:r>
      <w:r>
        <w:br/>
      </w:r>
      <w:r>
        <w:rPr>
          <w:rFonts w:ascii="宋体" w:hAnsi="宋体"/>
          <w:color w:val="000000"/>
        </w:rPr>
        <w:t>#4 女性躲在电线杆后面尾行时，电线杆上应该写【____专用】</w:t>
      </w:r>
      <w:r>
        <w:br/>
      </w:r>
      <w:r>
        <w:rPr>
          <w:rFonts w:ascii="宋体" w:hAnsi="宋体"/>
          <w:color w:val="000000"/>
        </w:rPr>
        <w:t>吉田</w:t>
      </w:r>
      <w:r>
        <w:br/>
      </w:r>
      <w:r>
        <w:br/>
      </w:r>
      <w:r>
        <w:rPr>
          <w:rFonts w:ascii="宋体" w:hAnsi="宋体"/>
          <w:color w:val="000000"/>
        </w:rPr>
        <w:t>#5 网游魔兽世界中，资料片《燃烧的远征》曾被戏称为？</w:t>
      </w:r>
      <w:r>
        <w:br/>
      </w:r>
      <w:r>
        <w:rPr>
          <w:rFonts w:ascii="宋体" w:hAnsi="宋体"/>
          <w:color w:val="000000"/>
        </w:rPr>
        <w:t>特别迟</w:t>
      </w:r>
      <w:r>
        <w:br/>
      </w:r>
      <w:r>
        <w:br/>
      </w:r>
      <w:r>
        <w:rPr>
          <w:rFonts w:ascii="宋体" w:hAnsi="宋体"/>
          <w:color w:val="000000"/>
        </w:rPr>
        <w:t>#6 游戏《魔兽世界》中,德鲁伊不能变身为</w:t>
      </w:r>
      <w:r>
        <w:br/>
      </w:r>
      <w:r>
        <w:rPr>
          <w:rFonts w:ascii="宋体" w:hAnsi="宋体"/>
          <w:color w:val="000000"/>
        </w:rPr>
        <w:t>牛</w:t>
      </w:r>
      <w:r>
        <w:br/>
      </w:r>
      <w:r>
        <w:br/>
      </w:r>
      <w:r>
        <w:rPr>
          <w:rFonts w:ascii="宋体" w:hAnsi="宋体"/>
          <w:color w:val="000000"/>
        </w:rPr>
        <w:t>#7 银魂中秉着微笑的杀人礼节的人是？</w:t>
      </w:r>
      <w:r>
        <w:br/>
      </w:r>
      <w:r>
        <w:rPr>
          <w:rFonts w:ascii="宋体" w:hAnsi="宋体"/>
          <w:color w:val="000000"/>
        </w:rPr>
        <w:t>夜兔神威</w:t>
      </w:r>
      <w:r>
        <w:br/>
      </w:r>
      <w:r>
        <w:br/>
      </w:r>
      <w:r>
        <w:rPr>
          <w:rFonts w:ascii="宋体" w:hAnsi="宋体"/>
          <w:color w:val="000000"/>
        </w:rPr>
        <w:t>#8 不具备吸血鬼萌属性的是</w:t>
      </w:r>
      <w:r>
        <w:br/>
      </w:r>
      <w:r>
        <w:rPr>
          <w:rFonts w:ascii="宋体" w:hAnsi="宋体"/>
          <w:color w:val="000000"/>
        </w:rPr>
        <w:t>白娅·杜·罗德·赫尔梅尼姆</w:t>
      </w:r>
      <w:r>
        <w:br/>
      </w:r>
      <w:r>
        <w:br/>
      </w:r>
      <w:r>
        <w:rPr>
          <w:rFonts w:ascii="宋体" w:hAnsi="宋体"/>
          <w:color w:val="000000"/>
        </w:rPr>
        <w:t>#9 以下哪位人物不属于东方心绮楼自机？</w:t>
      </w:r>
      <w:r>
        <w:br/>
      </w:r>
      <w:r>
        <w:rPr>
          <w:rFonts w:ascii="宋体" w:hAnsi="宋体"/>
          <w:color w:val="000000"/>
        </w:rPr>
        <w:t>东风谷早苗</w:t>
      </w:r>
      <w:r>
        <w:br/>
      </w:r>
      <w:r>
        <w:br/>
      </w:r>
      <w:r>
        <w:rPr>
          <w:rFonts w:ascii="宋体" w:hAnsi="宋体"/>
          <w:color w:val="000000"/>
        </w:rPr>
        <w:t>#10 EVA著名的屋岛作战中，主角们对阵的使徒是？</w:t>
      </w:r>
      <w:r>
        <w:br/>
      </w:r>
      <w:r>
        <w:rPr>
          <w:rFonts w:ascii="宋体" w:hAnsi="宋体"/>
          <w:color w:val="000000"/>
        </w:rPr>
        <w:t>雷天使</w:t>
      </w:r>
      <w:r>
        <w:br/>
      </w:r>
      <w:r>
        <w:br/>
      </w:r>
      <w:r>
        <w:rPr>
          <w:rFonts w:ascii="宋体" w:hAnsi="宋体"/>
          <w:color w:val="000000"/>
        </w:rPr>
        <w:t>#11 动漫（雪之少女）泽渡真琴，的口头禅是什么</w:t>
      </w:r>
      <w:r>
        <w:br/>
      </w:r>
      <w:r>
        <w:rPr>
          <w:rFonts w:ascii="宋体" w:hAnsi="宋体"/>
          <w:color w:val="000000"/>
        </w:rPr>
        <w:t>啊呜</w:t>
      </w:r>
      <w:r>
        <w:br/>
      </w:r>
      <w:r>
        <w:br/>
      </w:r>
      <w:r>
        <w:rPr>
          <w:rFonts w:ascii="宋体" w:hAnsi="宋体"/>
          <w:color w:val="000000"/>
        </w:rPr>
        <w:t>#12 银河美少年《StarDriver》中，反派见面时冒出的弹幕是</w:t>
      </w:r>
      <w:r>
        <w:br/>
      </w:r>
      <w:r>
        <w:rPr>
          <w:rFonts w:ascii="宋体" w:hAnsi="宋体"/>
          <w:color w:val="000000"/>
        </w:rPr>
        <w:t>（/(ㄒoㄒ)/~~去你妹啊）</w:t>
      </w:r>
      <w:r>
        <w:br/>
      </w:r>
      <w:r>
        <w:br/>
      </w:r>
      <w:r>
        <w:rPr>
          <w:rFonts w:ascii="宋体" w:hAnsi="宋体"/>
          <w:color w:val="000000"/>
        </w:rPr>
        <w:t>#13 下列哪部作品不出自《少年JUMP》及其附属杂志？</w:t>
      </w:r>
      <w:r>
        <w:br/>
      </w:r>
      <w:r>
        <w:rPr>
          <w:rFonts w:ascii="宋体" w:hAnsi="宋体"/>
          <w:color w:val="000000"/>
        </w:rPr>
        <w:t>妖精的尾巴</w:t>
      </w:r>
      <w:r>
        <w:br/>
      </w:r>
      <w:r>
        <w:br/>
      </w:r>
      <w:r>
        <w:rPr>
          <w:rFonts w:ascii="宋体" w:hAnsi="宋体"/>
          <w:color w:val="000000"/>
        </w:rPr>
        <w:t>#14 肥料掺了____，一袋能顶两袋撒</w:t>
      </w:r>
      <w:r>
        <w:br/>
      </w:r>
      <w:r>
        <w:rPr>
          <w:rFonts w:ascii="宋体" w:hAnsi="宋体"/>
          <w:color w:val="000000"/>
        </w:rPr>
        <w:t>金坷垃</w:t>
      </w:r>
      <w:r>
        <w:br/>
      </w:r>
      <w:r>
        <w:br/>
      </w:r>
      <w:r>
        <w:rPr>
          <w:rFonts w:ascii="宋体" w:hAnsi="宋体"/>
          <w:color w:val="000000"/>
        </w:rPr>
        <w:t>#15 2003娘，或称2K3娘，是哪个公司公司推出的的拟人化萌娘。</w:t>
      </w:r>
      <w:r>
        <w:br/>
      </w:r>
      <w:r>
        <w:rPr>
          <w:rFonts w:ascii="宋体" w:hAnsi="宋体"/>
          <w:color w:val="000000"/>
        </w:rPr>
        <w:t>微软</w:t>
      </w:r>
      <w:r>
        <w:br/>
      </w:r>
      <w:r>
        <w:br/>
      </w:r>
      <w:r>
        <w:rPr>
          <w:rFonts w:ascii="宋体" w:hAnsi="宋体"/>
          <w:color w:val="000000"/>
        </w:rPr>
        <w:t>#16 声优女王是谁？</w:t>
      </w:r>
      <w:r>
        <w:br/>
      </w:r>
      <w:r>
        <w:rPr>
          <w:rFonts w:ascii="宋体" w:hAnsi="宋体"/>
          <w:color w:val="000000"/>
        </w:rPr>
        <w:t>林原惠</w:t>
      </w:r>
      <w:r>
        <w:br/>
      </w:r>
      <w:r>
        <w:br/>
      </w:r>
      <w:r>
        <w:rPr>
          <w:rFonts w:ascii="宋体" w:hAnsi="宋体"/>
          <w:color w:val="000000"/>
        </w:rPr>
        <w:t>#17 下列谁没有担任《机动战士高达V》的机设</w:t>
      </w:r>
      <w:r>
        <w:br/>
      </w:r>
      <w:r>
        <w:rPr>
          <w:rFonts w:ascii="宋体" w:hAnsi="宋体"/>
          <w:color w:val="000000"/>
        </w:rPr>
        <w:t>安彦良和</w:t>
      </w:r>
      <w:r>
        <w:br/>
      </w:r>
      <w:r>
        <w:br/>
      </w:r>
      <w:r>
        <w:rPr>
          <w:rFonts w:ascii="宋体" w:hAnsi="宋体"/>
          <w:color w:val="000000"/>
        </w:rPr>
        <w:t>#18 车辚辚,马萧萧_______。后面一句是什么？</w:t>
      </w:r>
      <w:r>
        <w:br/>
      </w:r>
      <w:r>
        <w:rPr>
          <w:rFonts w:ascii="宋体" w:hAnsi="宋体"/>
          <w:color w:val="000000"/>
        </w:rPr>
        <w:t>行人弓箭各在腰。</w:t>
      </w:r>
      <w:r>
        <w:br/>
      </w:r>
      <w:r>
        <w:br/>
      </w:r>
      <w:r>
        <w:rPr>
          <w:rFonts w:ascii="宋体" w:hAnsi="宋体"/>
          <w:color w:val="000000"/>
        </w:rPr>
        <w:t>#19 海贼王中司法岛一役与草帽海贼团交锋的团队是什么？</w:t>
      </w:r>
      <w:r>
        <w:br/>
      </w:r>
      <w:r>
        <w:rPr>
          <w:rFonts w:ascii="宋体" w:hAnsi="宋体"/>
          <w:color w:val="000000"/>
        </w:rPr>
        <w:t>CP9</w:t>
      </w:r>
      <w:r>
        <w:br/>
      </w:r>
      <w:r>
        <w:br/>
      </w:r>
      <w:r>
        <w:rPr>
          <w:rFonts w:ascii="宋体" w:hAnsi="宋体"/>
          <w:color w:val="000000"/>
        </w:rPr>
        <w:t>#20 《邻座的怪同学》中水谷雫最初的梦想是什么？</w:t>
      </w:r>
      <w:r>
        <w:br/>
      </w:r>
      <w:r>
        <w:rPr>
          <w:rFonts w:ascii="宋体" w:hAnsi="宋体"/>
          <w:color w:val="000000"/>
        </w:rPr>
        <w:t>年收入一千万</w:t>
      </w:r>
      <w:r>
        <w:br/>
      </w:r>
      <w:r>
        <w:br/>
      </w:r>
      <w:r>
        <w:rPr>
          <w:rFonts w:ascii="宋体" w:hAnsi="宋体"/>
          <w:color w:val="000000"/>
        </w:rPr>
        <w:t>#21 以下哪个是《海贼王》中MR.3的真名</w:t>
      </w:r>
      <w:r>
        <w:br/>
      </w:r>
      <w:r>
        <w:rPr>
          <w:rFonts w:ascii="宋体" w:hAnsi="宋体"/>
          <w:color w:val="000000"/>
        </w:rPr>
        <w:t>贾尔迪诺</w:t>
      </w:r>
      <w:r>
        <w:br/>
      </w:r>
      <w:r>
        <w:br/>
      </w:r>
      <w:r>
        <w:rPr>
          <w:rFonts w:ascii="宋体" w:hAnsi="宋体"/>
          <w:color w:val="000000"/>
        </w:rPr>
        <w:t>#22 动漫《海贼王》中，主角路飞最初的海贼船的名字是？</w:t>
      </w:r>
      <w:r>
        <w:br/>
      </w:r>
      <w:r>
        <w:rPr>
          <w:rFonts w:ascii="宋体" w:hAnsi="宋体"/>
          <w:color w:val="000000"/>
        </w:rPr>
        <w:t>黄金梅丽号</w:t>
      </w:r>
      <w:r>
        <w:br/>
      </w:r>
      <w:r>
        <w:br/>
      </w:r>
      <w:r>
        <w:rPr>
          <w:rFonts w:ascii="宋体" w:hAnsi="宋体"/>
          <w:color w:val="000000"/>
        </w:rPr>
        <w:t>#23 《文学少女》中《沉陷过往的愚者》中“愚者”指的到底是谁</w:t>
      </w:r>
      <w:r>
        <w:br/>
      </w:r>
      <w:r>
        <w:rPr>
          <w:rFonts w:ascii="宋体" w:hAnsi="宋体"/>
          <w:color w:val="000000"/>
        </w:rPr>
        <w:t>芥川一诗</w:t>
      </w:r>
      <w:r>
        <w:br/>
      </w:r>
      <w:r>
        <w:br/>
      </w:r>
      <w:r>
        <w:rPr>
          <w:rFonts w:ascii="宋体" w:hAnsi="宋体"/>
          <w:color w:val="000000"/>
        </w:rPr>
        <w:t>#24 我妻由乃 最常使用的武器是？</w:t>
      </w:r>
      <w:r>
        <w:br/>
      </w:r>
      <w:r>
        <w:rPr>
          <w:rFonts w:ascii="宋体" w:hAnsi="宋体"/>
          <w:color w:val="000000"/>
        </w:rPr>
        <w:t>斧头</w:t>
      </w:r>
      <w:r>
        <w:br/>
      </w:r>
      <w:r>
        <w:br/>
      </w:r>
      <w:r>
        <w:rPr>
          <w:rFonts w:ascii="宋体" w:hAnsi="宋体"/>
          <w:color w:val="000000"/>
        </w:rPr>
        <w:t>#25 金庸系列武侠著作中，习得“九阳神功”的主角是谁？</w:t>
      </w:r>
      <w:r>
        <w:br/>
      </w:r>
      <w:r>
        <w:rPr>
          <w:rFonts w:ascii="宋体" w:hAnsi="宋体"/>
          <w:color w:val="000000"/>
        </w:rPr>
        <w:t>张无忌</w:t>
      </w:r>
      <w:r>
        <w:t xml:space="preserve"> </w:t>
      </w:r>
      <w:r>
        <w:br/>
      </w:r>
      <w:r>
        <w:rPr>
          <w:rFonts w:ascii="宋体" w:hAnsi="宋体"/>
          <w:color w:val="000000"/>
        </w:rPr>
        <w:t>#26《天降之物》β是谁？</w:t>
      </w:r>
      <w:r>
        <w:br/>
      </w:r>
      <w:r>
        <w:rPr>
          <w:rFonts w:ascii="宋体" w:hAnsi="宋体"/>
          <w:color w:val="000000"/>
        </w:rPr>
        <w:t>妮姆芙</w:t>
      </w:r>
      <w:r>
        <w:br/>
      </w:r>
      <w:r>
        <w:br/>
      </w:r>
      <w:r>
        <w:rPr>
          <w:rFonts w:ascii="宋体" w:hAnsi="宋体"/>
          <w:color w:val="000000"/>
        </w:rPr>
        <w:t>#27 以下哪个角色是声优江口拓也所役?</w:t>
      </w:r>
      <w:r>
        <w:br/>
      </w:r>
      <w:r>
        <w:rPr>
          <w:rFonts w:ascii="宋体" w:hAnsi="宋体"/>
          <w:color w:val="000000"/>
        </w:rPr>
        <w:t>轻音少女中的店员</w:t>
      </w:r>
      <w:r>
        <w:br/>
      </w:r>
      <w:r>
        <w:br/>
      </w:r>
      <w:r>
        <w:rPr>
          <w:rFonts w:ascii="宋体" w:hAnsi="宋体"/>
          <w:color w:val="000000"/>
        </w:rPr>
        <w:t>#28 在《凉宫春日的忧郁》中杉田智和配音的角色是谁？</w:t>
      </w:r>
      <w:r>
        <w:br/>
      </w:r>
      <w:r>
        <w:rPr>
          <w:rFonts w:ascii="宋体" w:hAnsi="宋体"/>
          <w:color w:val="000000"/>
        </w:rPr>
        <w:t>阿虚</w:t>
      </w:r>
      <w:r>
        <w:br/>
      </w:r>
      <w:r>
        <w:br/>
      </w:r>
      <w:r>
        <w:rPr>
          <w:rFonts w:ascii="宋体" w:hAnsi="宋体"/>
          <w:color w:val="000000"/>
        </w:rPr>
        <w:t>#29 《食梦者》中苍树红本名是？</w:t>
      </w:r>
      <w:r>
        <w:br/>
      </w:r>
      <w:r>
        <w:rPr>
          <w:rFonts w:ascii="宋体" w:hAnsi="宋体"/>
          <w:color w:val="000000"/>
        </w:rPr>
        <w:t>青木优梨子</w:t>
      </w:r>
      <w:r>
        <w:br/>
      </w:r>
      <w:r>
        <w:br/>
      </w:r>
      <w:r>
        <w:rPr>
          <w:rFonts w:ascii="宋体" w:hAnsi="宋体"/>
          <w:color w:val="000000"/>
        </w:rPr>
        <w:t>#30 V家角色 RIN 和 LEN 的关系是？</w:t>
      </w:r>
      <w:r>
        <w:br/>
      </w:r>
      <w:r>
        <w:rPr>
          <w:rFonts w:ascii="宋体" w:hAnsi="宋体"/>
          <w:color w:val="000000"/>
        </w:rPr>
        <w:t>（官方设定是从镜子里反射的异性，不过很多人都把他们认为是姐弟。百度知道）</w:t>
      </w:r>
      <w:r>
        <w:br/>
      </w:r>
      <w:r>
        <w:br/>
      </w:r>
      <w:r>
        <w:rPr>
          <w:rFonts w:ascii="宋体" w:hAnsi="宋体"/>
          <w:color w:val="000000"/>
        </w:rPr>
        <w:t>#31 游戏《爱丽丝疯狂回归》出自于哪一个工作室？</w:t>
      </w:r>
      <w:r>
        <w:br/>
      </w:r>
      <w:r>
        <w:rPr>
          <w:rFonts w:ascii="宋体" w:hAnsi="宋体"/>
          <w:color w:val="000000"/>
        </w:rPr>
        <w:t>麻辣马工作室</w:t>
      </w:r>
      <w:r>
        <w:br/>
      </w:r>
      <w:r>
        <w:br/>
      </w:r>
      <w:r>
        <w:rPr>
          <w:rFonts w:ascii="宋体" w:hAnsi="宋体"/>
          <w:color w:val="000000"/>
        </w:rPr>
        <w:t>#32 虽然我可爱又迷人，但我会招来__。</w:t>
      </w:r>
      <w:r>
        <w:br/>
      </w:r>
      <w:r>
        <w:rPr>
          <w:rFonts w:ascii="宋体" w:hAnsi="宋体"/>
          <w:color w:val="000000"/>
        </w:rPr>
        <w:t>死亡</w:t>
      </w:r>
      <w:r>
        <w:br/>
      </w:r>
      <w:r>
        <w:br/>
      </w:r>
      <w:r>
        <w:rPr>
          <w:rFonts w:ascii="宋体" w:hAnsi="宋体"/>
          <w:color w:val="000000"/>
        </w:rPr>
        <w:t>#33 兵库北的天气怎么样？</w:t>
      </w:r>
      <w:r>
        <w:br/>
      </w:r>
      <w:r>
        <w:rPr>
          <w:rFonts w:ascii="宋体" w:hAnsi="宋体"/>
          <w:color w:val="000000"/>
        </w:rPr>
        <w:t xml:space="preserve">雨 19℃ 60%/40% 24岁 </w:t>
      </w:r>
      <w:r>
        <w:br/>
      </w:r>
      <w:r>
        <w:br/>
      </w:r>
      <w:r>
        <w:rPr>
          <w:rFonts w:ascii="宋体" w:hAnsi="宋体"/>
          <w:color w:val="000000"/>
        </w:rPr>
        <w:t>#34 伊吹美奈裳提到的私奔出自哪本书</w:t>
      </w:r>
      <w:r>
        <w:br/>
      </w:r>
      <w:r>
        <w:rPr>
          <w:rFonts w:ascii="宋体" w:hAnsi="宋体"/>
          <w:color w:val="000000"/>
        </w:rPr>
        <w:t>（已超鬼）</w:t>
      </w:r>
      <w:r>
        <w:br/>
      </w:r>
      <w:r>
        <w:br/>
      </w:r>
      <w:r>
        <w:rPr>
          <w:rFonts w:ascii="宋体" w:hAnsi="宋体"/>
          <w:color w:val="000000"/>
        </w:rPr>
        <w:t>#35 初代萌王的声优是？</w:t>
      </w:r>
      <w:r>
        <w:br/>
      </w:r>
      <w:r>
        <w:rPr>
          <w:rFonts w:ascii="宋体" w:hAnsi="宋体"/>
          <w:color w:val="000000"/>
        </w:rPr>
        <w:t>丹下樱</w:t>
      </w:r>
      <w:r>
        <w:br/>
      </w:r>
      <w:r>
        <w:br/>
      </w:r>
      <w:r>
        <w:rPr>
          <w:rFonts w:ascii="宋体" w:hAnsi="宋体"/>
          <w:color w:val="000000"/>
        </w:rPr>
        <w:t>#36 络缲茶茶丸的启动时间是什么时候？</w:t>
      </w:r>
      <w:r>
        <w:br/>
      </w:r>
      <w:r>
        <w:rPr>
          <w:rFonts w:ascii="宋体" w:hAnsi="宋体"/>
          <w:color w:val="000000"/>
        </w:rPr>
        <w:t>2001年6月5日</w:t>
      </w:r>
      <w:r>
        <w:br/>
      </w:r>
      <w:r>
        <w:br/>
      </w:r>
      <w:r>
        <w:rPr>
          <w:rFonts w:ascii="宋体" w:hAnsi="宋体"/>
          <w:color w:val="000000"/>
        </w:rPr>
        <w:t>#37 《数码暴龙交错战争》中工藤大器的搭档是谁？</w:t>
      </w:r>
      <w:r>
        <w:br/>
      </w:r>
      <w:r>
        <w:rPr>
          <w:rFonts w:ascii="宋体" w:hAnsi="宋体"/>
          <w:color w:val="000000"/>
        </w:rPr>
        <w:t>Shoutmon</w:t>
      </w:r>
      <w:r>
        <w:br/>
      </w:r>
      <w:r>
        <w:br/>
      </w:r>
      <w:r>
        <w:rPr>
          <w:rFonts w:ascii="宋体" w:hAnsi="宋体"/>
          <w:color w:val="000000"/>
        </w:rPr>
        <w:t>#38 白熊咖啡厅里面白熊的当rap歌手时的艺名叫什么？</w:t>
      </w:r>
      <w:r>
        <w:br/>
      </w:r>
      <w:r>
        <w:rPr>
          <w:rFonts w:ascii="宋体" w:hAnsi="宋体"/>
          <w:color w:val="000000"/>
        </w:rPr>
        <w:t>469MA</w:t>
      </w:r>
      <w:r>
        <w:br/>
      </w:r>
      <w:r>
        <w:br/>
      </w:r>
      <w:r>
        <w:rPr>
          <w:rFonts w:ascii="宋体" w:hAnsi="宋体"/>
          <w:color w:val="000000"/>
        </w:rPr>
        <w:t>#39 游戏《Minecraft》是由哪家公司开发的？</w:t>
      </w:r>
      <w:r>
        <w:br/>
      </w:r>
      <w:r>
        <w:rPr>
          <w:rFonts w:ascii="宋体" w:hAnsi="宋体"/>
          <w:color w:val="000000"/>
        </w:rPr>
        <w:t>Mojang</w:t>
      </w:r>
      <w:r>
        <w:br/>
      </w:r>
      <w:r>
        <w:br/>
      </w:r>
      <w:r>
        <w:rPr>
          <w:rFonts w:ascii="宋体" w:hAnsi="宋体"/>
          <w:color w:val="000000"/>
        </w:rPr>
        <w:t>#40 以下选项中,哪个不是对网游《坦克世界》中S系坦克歼击车704工程顶级炮的称呼？</w:t>
      </w:r>
      <w:r>
        <w:br/>
      </w:r>
      <w:r>
        <w:rPr>
          <w:rFonts w:ascii="宋体" w:hAnsi="宋体"/>
          <w:color w:val="000000"/>
        </w:rPr>
        <w:t>百合⑩</w:t>
      </w:r>
      <w:r>
        <w:br/>
      </w:r>
      <w:r>
        <w:br/>
      </w:r>
      <w:r>
        <w:rPr>
          <w:rFonts w:ascii="宋体" w:hAnsi="宋体"/>
          <w:color w:val="000000"/>
        </w:rPr>
        <w:t>#41 刺客信条2主角的名字是</w:t>
      </w:r>
      <w:r>
        <w:br/>
      </w:r>
      <w:r>
        <w:rPr>
          <w:rFonts w:ascii="宋体" w:hAnsi="宋体"/>
          <w:color w:val="000000"/>
        </w:rPr>
        <w:t>Ezio</w:t>
      </w:r>
      <w:r>
        <w:br/>
      </w:r>
      <w:r>
        <w:br/>
      </w:r>
      <w:r>
        <w:rPr>
          <w:rFonts w:ascii="宋体" w:hAnsi="宋体"/>
          <w:color w:val="000000"/>
        </w:rPr>
        <w:t xml:space="preserve">#42 凹透镜可能对 </w:t>
      </w:r>
      <w:r>
        <w:br/>
      </w:r>
      <w:r>
        <w:rPr>
          <w:rFonts w:ascii="宋体" w:hAnsi="宋体"/>
          <w:color w:val="000000"/>
        </w:rPr>
        <w:t xml:space="preserve">虚物成正立放大的实像 </w:t>
      </w:r>
      <w:r>
        <w:br/>
      </w:r>
      <w:r>
        <w:br/>
      </w:r>
      <w:r>
        <w:rPr>
          <w:rFonts w:ascii="宋体" w:hAnsi="宋体"/>
          <w:color w:val="000000"/>
        </w:rPr>
        <w:t>#43 下列哪一个不属于物语系列</w:t>
      </w:r>
      <w:r>
        <w:br/>
      </w:r>
      <w:r>
        <w:rPr>
          <w:rFonts w:ascii="宋体" w:hAnsi="宋体"/>
          <w:color w:val="000000"/>
        </w:rPr>
        <w:t>囧物语</w:t>
      </w:r>
      <w:r>
        <w:br/>
      </w:r>
      <w:r>
        <w:br/>
      </w:r>
      <w:r>
        <w:rPr>
          <w:rFonts w:ascii="宋体" w:hAnsi="宋体"/>
          <w:color w:val="000000"/>
        </w:rPr>
        <w:t>#44 bilibili的名字来源是？</w:t>
      </w:r>
      <w:r>
        <w:br/>
      </w:r>
      <w:r>
        <w:rPr>
          <w:rFonts w:ascii="宋体" w:hAnsi="宋体"/>
          <w:color w:val="000000"/>
        </w:rPr>
        <w:t>御坂美琴的外号</w:t>
      </w:r>
      <w:r>
        <w:br/>
      </w:r>
      <w:r>
        <w:br/>
      </w:r>
      <w:r>
        <w:rPr>
          <w:rFonts w:ascii="宋体" w:hAnsi="宋体"/>
          <w:color w:val="000000"/>
        </w:rPr>
        <w:t>#45 克苏鲁神话中当人看到邪神后什么会下降</w:t>
      </w:r>
      <w:r>
        <w:br/>
      </w:r>
      <w:r>
        <w:rPr>
          <w:rFonts w:ascii="宋体" w:hAnsi="宋体"/>
          <w:color w:val="000000"/>
        </w:rPr>
        <w:t>理性值</w:t>
      </w:r>
      <w:r>
        <w:br/>
      </w:r>
      <w:r>
        <w:br/>
      </w:r>
      <w:r>
        <w:rPr>
          <w:rFonts w:ascii="宋体" w:hAnsi="宋体"/>
          <w:color w:val="000000"/>
        </w:rPr>
        <w:t>#46 《犬夜叉》中的破魔之箭是谁的技能？</w:t>
      </w:r>
      <w:r>
        <w:br/>
      </w:r>
      <w:r>
        <w:rPr>
          <w:rFonts w:ascii="宋体" w:hAnsi="宋体"/>
          <w:color w:val="000000"/>
        </w:rPr>
        <w:t>桔梗</w:t>
      </w:r>
      <w:r>
        <w:br/>
      </w:r>
      <w:r>
        <w:br/>
      </w:r>
      <w:r>
        <w:rPr>
          <w:rFonts w:ascii="宋体" w:hAnsi="宋体"/>
          <w:color w:val="000000"/>
        </w:rPr>
        <w:t>#47 下面哪部是著名CV葛平的代表作</w:t>
      </w:r>
      <w:r>
        <w:br/>
      </w:r>
      <w:r>
        <w:rPr>
          <w:rFonts w:ascii="宋体" w:hAnsi="宋体"/>
          <w:color w:val="000000"/>
        </w:rPr>
        <w:t>蓝猫</w:t>
      </w:r>
      <w:r>
        <w:br/>
      </w:r>
      <w:r>
        <w:br/>
      </w:r>
      <w:r>
        <w:rPr>
          <w:rFonts w:ascii="宋体" w:hAnsi="宋体"/>
          <w:color w:val="000000"/>
        </w:rPr>
        <w:t>#48 “你们都是我的翅膀”的出处是？</w:t>
      </w:r>
      <w:r>
        <w:br/>
      </w:r>
      <w:r>
        <w:rPr>
          <w:rFonts w:ascii="宋体" w:hAnsi="宋体"/>
          <w:color w:val="000000"/>
        </w:rPr>
        <w:t>超时空要塞Frontier</w:t>
      </w:r>
      <w:r>
        <w:br/>
      </w:r>
      <w:r>
        <w:br/>
      </w:r>
      <w:r>
        <w:rPr>
          <w:rFonts w:ascii="宋体" w:hAnsi="宋体"/>
          <w:color w:val="000000"/>
        </w:rPr>
        <w:t>#49 重力战线中联邦军61式坦克的主炮口径</w:t>
      </w:r>
      <w:r>
        <w:br/>
      </w:r>
      <w:r>
        <w:rPr>
          <w:rFonts w:ascii="宋体" w:hAnsi="宋体"/>
          <w:color w:val="000000"/>
        </w:rPr>
        <w:t>155毫米</w:t>
      </w:r>
      <w:r>
        <w:br/>
      </w:r>
      <w:r>
        <w:br/>
      </w:r>
      <w:r>
        <w:rPr>
          <w:rFonts w:ascii="宋体" w:hAnsi="宋体"/>
          <w:color w:val="000000"/>
        </w:rPr>
        <w:t>#50 石蕗惠汰,羽濑川小鹰,须贺京太郎,大路饼藏四人的共同点[不]包括</w:t>
      </w:r>
      <w:r>
        <w:br/>
      </w:r>
      <w:r>
        <w:rPr>
          <w:rFonts w:ascii="宋体" w:hAnsi="宋体"/>
          <w:color w:val="000000"/>
        </w:rPr>
        <w:t>声优均为1980年之后出生</w:t>
      </w:r>
      <w:r>
        <w:br/>
      </w:r>
      <w:r>
        <w:rPr>
          <w:rFonts w:ascii="宋体" w:hAnsi="宋体"/>
          <w:color w:val="000000"/>
        </w:rPr>
        <w:t>#51 《少女与战车》中的呆妹子丸山沙希的CV是谁？</w:t>
      </w:r>
      <w:r>
        <w:br/>
      </w:r>
      <w:r>
        <w:rPr>
          <w:rFonts w:ascii="宋体" w:hAnsi="宋体"/>
          <w:color w:val="000000"/>
        </w:rPr>
        <w:t>小松未可子</w:t>
      </w:r>
      <w:r>
        <w:br/>
      </w:r>
      <w:r>
        <w:br/>
      </w:r>
      <w:r>
        <w:rPr>
          <w:rFonts w:ascii="宋体" w:hAnsi="宋体"/>
          <w:color w:val="000000"/>
        </w:rPr>
        <w:t>#52 《火影忍者》中漩涡鸣人的声优是谁？</w:t>
      </w:r>
      <w:r>
        <w:br/>
      </w:r>
      <w:r>
        <w:rPr>
          <w:rFonts w:ascii="宋体" w:hAnsi="宋体"/>
          <w:color w:val="000000"/>
        </w:rPr>
        <w:t>竹内顺子</w:t>
      </w:r>
      <w:r>
        <w:br/>
      </w:r>
      <w:r>
        <w:br/>
      </w:r>
      <w:r>
        <w:rPr>
          <w:rFonts w:ascii="宋体" w:hAnsi="宋体"/>
          <w:color w:val="000000"/>
        </w:rPr>
        <w:t>#53 网游《天龙八部》中哪一个门派的坐骑是鹤？</w:t>
      </w:r>
      <w:r>
        <w:br/>
      </w:r>
      <w:r>
        <w:rPr>
          <w:rFonts w:ascii="宋体" w:hAnsi="宋体"/>
          <w:color w:val="000000"/>
        </w:rPr>
        <w:t>武当</w:t>
      </w:r>
      <w:r>
        <w:br/>
      </w:r>
      <w:r>
        <w:br/>
      </w:r>
      <w:r>
        <w:rPr>
          <w:rFonts w:ascii="宋体" w:hAnsi="宋体"/>
          <w:color w:val="000000"/>
        </w:rPr>
        <w:t>#54 以下乱码语哪个代表曹操</w:t>
      </w:r>
      <w:r>
        <w:br/>
      </w:r>
      <w:r>
        <w:rPr>
          <w:rFonts w:ascii="宋体" w:hAnsi="宋体"/>
          <w:color w:val="000000"/>
        </w:rPr>
        <w:t>变巨</w:t>
      </w:r>
      <w:r>
        <w:br/>
      </w:r>
      <w:r>
        <w:br/>
      </w:r>
      <w:r>
        <w:rPr>
          <w:rFonts w:ascii="宋体" w:hAnsi="宋体"/>
          <w:color w:val="000000"/>
        </w:rPr>
        <w:t>#55 《AIR》片头曲‘鸟の诗’的作曲者是谁？</w:t>
      </w:r>
      <w:r>
        <w:br/>
      </w:r>
      <w:r>
        <w:rPr>
          <w:rFonts w:ascii="宋体" w:hAnsi="宋体"/>
          <w:color w:val="000000"/>
        </w:rPr>
        <w:t>折戸伸治</w:t>
      </w:r>
      <w:r>
        <w:br/>
      </w:r>
      <w:r>
        <w:br/>
      </w:r>
      <w:r>
        <w:rPr>
          <w:rFonts w:ascii="宋体" w:hAnsi="宋体"/>
          <w:color w:val="000000"/>
        </w:rPr>
        <w:t>#56 fate系列中，爱因兹贝尔家族争夺圣杯是为了恢复？</w:t>
      </w:r>
      <w:r>
        <w:br/>
      </w:r>
      <w:r>
        <w:rPr>
          <w:rFonts w:ascii="宋体" w:hAnsi="宋体"/>
          <w:color w:val="000000"/>
        </w:rPr>
        <w:t>第三法</w:t>
      </w:r>
      <w:r>
        <w:br/>
      </w:r>
      <w:r>
        <w:br/>
      </w:r>
      <w:r>
        <w:rPr>
          <w:rFonts w:ascii="宋体" w:hAnsi="宋体"/>
          <w:color w:val="000000"/>
        </w:rPr>
        <w:t>#57 《蜡笔小新》里，野原新之助的妹妹叫什么？</w:t>
      </w:r>
      <w:r>
        <w:br/>
      </w:r>
      <w:r>
        <w:rPr>
          <w:rFonts w:ascii="宋体" w:hAnsi="宋体"/>
          <w:color w:val="000000"/>
        </w:rPr>
        <w:t>野原葵</w:t>
      </w:r>
      <w:r>
        <w:br/>
      </w:r>
      <w:r>
        <w:br/>
      </w:r>
      <w:r>
        <w:rPr>
          <w:rFonts w:ascii="宋体" w:hAnsi="宋体"/>
          <w:color w:val="000000"/>
        </w:rPr>
        <w:t>#58 滑头鬼之孙二代的名字是？</w:t>
      </w:r>
      <w:r>
        <w:br/>
      </w:r>
      <w:r>
        <w:rPr>
          <w:rFonts w:ascii="宋体" w:hAnsi="宋体"/>
          <w:color w:val="000000"/>
        </w:rPr>
        <w:t>奴良鲤伴</w:t>
      </w:r>
      <w:r>
        <w:br/>
      </w:r>
      <w:r>
        <w:br/>
      </w:r>
      <w:r>
        <w:rPr>
          <w:rFonts w:ascii="宋体" w:hAnsi="宋体"/>
          <w:color w:val="000000"/>
        </w:rPr>
        <w:t>#59 命运石之门中椎名まゆり去世的亲人是</w:t>
      </w:r>
      <w:r>
        <w:br/>
      </w:r>
      <w:r>
        <w:rPr>
          <w:rFonts w:ascii="宋体" w:hAnsi="宋体"/>
          <w:color w:val="000000"/>
        </w:rPr>
        <w:t>奶奶</w:t>
      </w:r>
      <w:r>
        <w:br/>
      </w:r>
      <w:r>
        <w:br/>
      </w:r>
      <w:r>
        <w:rPr>
          <w:rFonts w:ascii="宋体" w:hAnsi="宋体"/>
          <w:color w:val="000000"/>
        </w:rPr>
        <w:t>#60 《Fate/Zero》的音乐监督是谁？</w:t>
      </w:r>
      <w:r>
        <w:br/>
      </w:r>
      <w:r>
        <w:rPr>
          <w:rFonts w:ascii="宋体" w:hAnsi="宋体"/>
          <w:color w:val="000000"/>
        </w:rPr>
        <w:t>梶浦由记</w:t>
      </w:r>
      <w:r>
        <w:br/>
      </w:r>
      <w:r>
        <w:br/>
      </w:r>
      <w:r>
        <w:rPr>
          <w:rFonts w:ascii="宋体" w:hAnsi="宋体"/>
          <w:color w:val="000000"/>
        </w:rPr>
        <w:t>#61 以下哪部作品没有得过这本轻小说真厉害排行榜的第一？</w:t>
      </w:r>
      <w:r>
        <w:br/>
      </w:r>
      <w:r>
        <w:rPr>
          <w:rFonts w:ascii="宋体" w:hAnsi="宋体"/>
          <w:color w:val="000000"/>
        </w:rPr>
        <w:t>龙与虎</w:t>
      </w:r>
      <w:r>
        <w:br/>
      </w:r>
      <w:r>
        <w:br/>
      </w:r>
      <w:r>
        <w:rPr>
          <w:rFonts w:ascii="宋体" w:hAnsi="宋体"/>
          <w:color w:val="000000"/>
        </w:rPr>
        <w:t>#62 以下哪一个能力名不是出自于《魔法禁书目录》&amp;《某科学的超电磁炮》？</w:t>
      </w:r>
      <w:r>
        <w:br/>
      </w:r>
      <w:r>
        <w:rPr>
          <w:rFonts w:ascii="宋体" w:hAnsi="宋体"/>
          <w:color w:val="000000"/>
        </w:rPr>
        <w:t>死线之蓝</w:t>
      </w:r>
      <w:r>
        <w:br/>
      </w:r>
      <w:r>
        <w:br/>
      </w:r>
      <w:r>
        <w:rPr>
          <w:rFonts w:ascii="宋体" w:hAnsi="宋体"/>
          <w:color w:val="000000"/>
        </w:rPr>
        <w:t>#63 钉宫四萌哪个出现的最早</w:t>
      </w:r>
      <w:r>
        <w:br/>
      </w:r>
      <w:r>
        <w:rPr>
          <w:rFonts w:ascii="宋体" w:hAnsi="宋体"/>
          <w:color w:val="000000"/>
        </w:rPr>
        <w:t>夏娜</w:t>
      </w:r>
      <w:r>
        <w:br/>
      </w:r>
      <w:r>
        <w:br/>
      </w:r>
      <w:r>
        <w:rPr>
          <w:rFonts w:ascii="宋体" w:hAnsi="宋体"/>
          <w:color w:val="000000"/>
        </w:rPr>
        <w:t>#64 以下哪个英文缩写表示回合策略类游戏？</w:t>
      </w:r>
      <w:r>
        <w:br/>
      </w:r>
      <w:r>
        <w:rPr>
          <w:rFonts w:ascii="宋体" w:hAnsi="宋体"/>
          <w:color w:val="000000"/>
        </w:rPr>
        <w:t>RTS</w:t>
      </w:r>
      <w:r>
        <w:br/>
      </w:r>
      <w:r>
        <w:br/>
      </w:r>
      <w:r>
        <w:rPr>
          <w:rFonts w:ascii="宋体" w:hAnsi="宋体"/>
          <w:color w:val="000000"/>
        </w:rPr>
        <w:t>#65 《化物语》中的男主角是谁？</w:t>
      </w:r>
      <w:r>
        <w:br/>
      </w:r>
      <w:r>
        <w:rPr>
          <w:rFonts w:ascii="宋体" w:hAnsi="宋体"/>
          <w:color w:val="000000"/>
        </w:rPr>
        <w:t>阿良良木历</w:t>
      </w:r>
      <w:r>
        <w:br/>
      </w:r>
      <w:r>
        <w:br/>
      </w:r>
      <w:r>
        <w:rPr>
          <w:rFonts w:ascii="宋体" w:hAnsi="宋体"/>
          <w:color w:val="000000"/>
        </w:rPr>
        <w:t>#66 《K》中夜刀神狗朗的武士刀的名字是？</w:t>
      </w:r>
      <w:r>
        <w:br/>
      </w:r>
      <w:r>
        <w:rPr>
          <w:rFonts w:ascii="宋体" w:hAnsi="宋体"/>
          <w:color w:val="000000"/>
        </w:rPr>
        <w:t>理</w:t>
      </w:r>
      <w:r>
        <w:br/>
      </w:r>
      <w:r>
        <w:br/>
      </w:r>
      <w:r>
        <w:rPr>
          <w:rFonts w:ascii="宋体" w:hAnsi="宋体"/>
          <w:color w:val="000000"/>
        </w:rPr>
        <w:t>#67 空之境界中与阴性人格式相反的阳性人格是?</w:t>
      </w:r>
      <w:r>
        <w:br/>
      </w:r>
      <w:r>
        <w:rPr>
          <w:rFonts w:ascii="宋体" w:hAnsi="宋体"/>
          <w:color w:val="000000"/>
        </w:rPr>
        <w:t>织</w:t>
      </w:r>
      <w:r>
        <w:br/>
      </w:r>
      <w:r>
        <w:br/>
      </w:r>
      <w:r>
        <w:rPr>
          <w:rFonts w:ascii="宋体" w:hAnsi="宋体"/>
          <w:color w:val="000000"/>
        </w:rPr>
        <w:t>#68 制作东方系列的被称为神主的是？</w:t>
      </w:r>
      <w:r>
        <w:br/>
      </w:r>
      <w:r>
        <w:rPr>
          <w:rFonts w:ascii="宋体" w:hAnsi="宋体"/>
          <w:color w:val="000000"/>
        </w:rPr>
        <w:t>ZUN</w:t>
      </w:r>
      <w:r>
        <w:br/>
      </w:r>
      <w:r>
        <w:br/>
      </w:r>
      <w:r>
        <w:rPr>
          <w:rFonts w:ascii="宋体" w:hAnsi="宋体"/>
          <w:color w:val="000000"/>
        </w:rPr>
        <w:t>#69 银河英雄传说中，杨威利不流血攻占伊谢尔伦要塞是第几次攻略战？</w:t>
      </w:r>
      <w:r>
        <w:br/>
      </w:r>
      <w:r>
        <w:rPr>
          <w:rFonts w:ascii="宋体" w:hAnsi="宋体"/>
          <w:color w:val="000000"/>
        </w:rPr>
        <w:t>第七次</w:t>
      </w:r>
      <w:r>
        <w:br/>
      </w:r>
      <w:r>
        <w:br/>
      </w:r>
      <w:r>
        <w:rPr>
          <w:rFonts w:ascii="宋体" w:hAnsi="宋体"/>
          <w:color w:val="000000"/>
        </w:rPr>
        <w:t>#70 洛克人ZERO中率领斩影军团的四天王是谁？</w:t>
      </w:r>
      <w:r>
        <w:br/>
      </w:r>
      <w:r>
        <w:rPr>
          <w:rFonts w:ascii="宋体" w:hAnsi="宋体"/>
          <w:color w:val="000000"/>
        </w:rPr>
        <w:t>漆黑的幻影~潘恩托姆</w:t>
      </w:r>
      <w:r>
        <w:br/>
      </w:r>
      <w:r>
        <w:br/>
      </w:r>
      <w:r>
        <w:rPr>
          <w:rFonts w:ascii="宋体" w:hAnsi="宋体"/>
          <w:color w:val="000000"/>
        </w:rPr>
        <w:t>#71 Angel Beats中音无结弦的妹妹叫什么</w:t>
      </w:r>
      <w:r>
        <w:br/>
      </w:r>
      <w:r>
        <w:rPr>
          <w:rFonts w:ascii="宋体" w:hAnsi="宋体"/>
          <w:color w:val="000000"/>
        </w:rPr>
        <w:t>音无初音</w:t>
      </w:r>
      <w:r>
        <w:br/>
      </w:r>
      <w:r>
        <w:br/>
      </w:r>
      <w:r>
        <w:rPr>
          <w:rFonts w:ascii="宋体" w:hAnsi="宋体"/>
          <w:color w:val="000000"/>
        </w:rPr>
        <w:t>#72 vocaloid歌爱ユキ的老师是？</w:t>
      </w:r>
      <w:r>
        <w:br/>
      </w:r>
      <w:r>
        <w:rPr>
          <w:rFonts w:ascii="宋体" w:hAnsi="宋体"/>
          <w:color w:val="000000"/>
        </w:rPr>
        <w:t>冰山清辉</w:t>
      </w:r>
      <w:r>
        <w:br/>
      </w:r>
      <w:r>
        <w:br/>
      </w:r>
      <w:r>
        <w:rPr>
          <w:rFonts w:ascii="宋体" w:hAnsi="宋体"/>
          <w:color w:val="000000"/>
        </w:rPr>
        <w:t>#73 那种巧克力棒在B站最流行？</w:t>
      </w:r>
      <w:r>
        <w:br/>
      </w:r>
      <w:r>
        <w:rPr>
          <w:rFonts w:ascii="宋体" w:hAnsi="宋体"/>
          <w:color w:val="000000"/>
        </w:rPr>
        <w:t>一本满足</w:t>
      </w:r>
      <w:r>
        <w:br/>
      </w:r>
      <w:r>
        <w:br/>
      </w:r>
      <w:r>
        <w:rPr>
          <w:rFonts w:ascii="宋体" w:hAnsi="宋体"/>
          <w:color w:val="000000"/>
        </w:rPr>
        <w:t>#74 2012年世萌钻石头环的获得者是谁</w:t>
      </w:r>
      <w:r>
        <w:br/>
      </w:r>
      <w:r>
        <w:rPr>
          <w:rFonts w:ascii="宋体" w:hAnsi="宋体"/>
          <w:color w:val="000000"/>
        </w:rPr>
        <w:t>御坂美琴</w:t>
      </w:r>
      <w:r>
        <w:br/>
      </w:r>
      <w:r>
        <w:br/>
      </w:r>
      <w:r>
        <w:rPr>
          <w:rFonts w:ascii="宋体" w:hAnsi="宋体"/>
          <w:color w:val="000000"/>
        </w:rPr>
        <w:t>#75 “我的XX可是突破天际的XX”中XX指的是什么</w:t>
      </w:r>
      <w:r>
        <w:br/>
      </w:r>
      <w:r>
        <w:rPr>
          <w:rFonts w:ascii="宋体" w:hAnsi="宋体"/>
          <w:color w:val="000000"/>
        </w:rPr>
        <w:t>钻头</w:t>
      </w:r>
      <w:r>
        <w:br/>
      </w:r>
      <w:r>
        <w:rPr>
          <w:rFonts w:ascii="宋体" w:hAnsi="宋体"/>
          <w:color w:val="000000"/>
        </w:rPr>
        <w:t>#76 注明台词“我很好奇！（私、気になります！）”出自哪部作品</w:t>
      </w:r>
      <w:r>
        <w:br/>
      </w:r>
      <w:r>
        <w:rPr>
          <w:rFonts w:ascii="宋体" w:hAnsi="宋体"/>
          <w:color w:val="000000"/>
        </w:rPr>
        <w:t>冰菓（-_-|||）</w:t>
      </w:r>
      <w:r>
        <w:br/>
      </w:r>
      <w:r>
        <w:br/>
      </w:r>
      <w:r>
        <w:rPr>
          <w:rFonts w:ascii="宋体" w:hAnsi="宋体"/>
          <w:color w:val="000000"/>
        </w:rPr>
        <w:t>#77 数码宝贝嘉儿的哥哥叫什么？</w:t>
      </w:r>
      <w:r>
        <w:br/>
      </w:r>
      <w:r>
        <w:rPr>
          <w:rFonts w:ascii="宋体" w:hAnsi="宋体"/>
          <w:color w:val="000000"/>
        </w:rPr>
        <w:t>八神太一</w:t>
      </w:r>
      <w:r>
        <w:br/>
      </w:r>
      <w:r>
        <w:br/>
      </w:r>
      <w:r>
        <w:rPr>
          <w:rFonts w:ascii="宋体" w:hAnsi="宋体"/>
          <w:color w:val="000000"/>
        </w:rPr>
        <w:t>#78 炎の妖精是谁</w:t>
      </w:r>
      <w:r>
        <w:br/>
      </w:r>
      <w:r>
        <w:rPr>
          <w:rFonts w:ascii="宋体" w:hAnsi="宋体"/>
          <w:color w:val="000000"/>
        </w:rPr>
        <w:t>松冈修造</w:t>
      </w:r>
      <w:r>
        <w:br/>
      </w:r>
      <w:r>
        <w:br/>
      </w:r>
      <w:r>
        <w:rPr>
          <w:rFonts w:ascii="宋体" w:hAnsi="宋体"/>
          <w:color w:val="000000"/>
        </w:rPr>
        <w:t>#79 国服英雄联盟里的时光守护者的名字是什么？</w:t>
      </w:r>
      <w:r>
        <w:br/>
      </w:r>
      <w:r>
        <w:rPr>
          <w:rFonts w:ascii="宋体" w:hAnsi="宋体"/>
          <w:color w:val="000000"/>
        </w:rPr>
        <w:t>基兰</w:t>
      </w:r>
      <w:r>
        <w:br/>
      </w:r>
      <w:r>
        <w:br/>
      </w:r>
      <w:r>
        <w:rPr>
          <w:rFonts w:ascii="宋体" w:hAnsi="宋体"/>
          <w:color w:val="000000"/>
        </w:rPr>
        <w:t>#80 《魔法禁书目录》中茵蒂克丝的配音是谁？</w:t>
      </w:r>
      <w:r>
        <w:br/>
      </w:r>
      <w:r>
        <w:rPr>
          <w:rFonts w:ascii="宋体" w:hAnsi="宋体"/>
          <w:color w:val="000000"/>
        </w:rPr>
        <w:t>井口裕香</w:t>
      </w:r>
      <w:r>
        <w:br/>
      </w:r>
      <w:r>
        <w:br/>
      </w:r>
      <w:r>
        <w:rPr>
          <w:rFonts w:ascii="宋体" w:hAnsi="宋体"/>
          <w:color w:val="000000"/>
        </w:rPr>
        <w:t>#81 在《鬼泣3》中但丁的双枪的正确名称是？</w:t>
      </w:r>
      <w:r>
        <w:br/>
      </w:r>
      <w:r>
        <w:rPr>
          <w:rFonts w:ascii="宋体" w:hAnsi="宋体"/>
          <w:color w:val="000000"/>
        </w:rPr>
        <w:t>黑檀木&amp;白象牙</w:t>
      </w:r>
      <w:r>
        <w:br/>
      </w:r>
      <w:r>
        <w:br/>
      </w:r>
      <w:r>
        <w:rPr>
          <w:rFonts w:ascii="宋体" w:hAnsi="宋体"/>
          <w:color w:val="000000"/>
        </w:rPr>
        <w:t>#82 《游戏王系列》中第四代主人公的形象化身是哪种动物？</w:t>
      </w:r>
      <w:r>
        <w:br/>
      </w:r>
      <w:r>
        <w:rPr>
          <w:rFonts w:ascii="宋体" w:hAnsi="宋体"/>
          <w:color w:val="000000"/>
        </w:rPr>
        <w:t>龙虾</w:t>
      </w:r>
      <w:r>
        <w:br/>
      </w:r>
      <w:r>
        <w:br/>
      </w:r>
      <w:r>
        <w:rPr>
          <w:rFonts w:ascii="宋体" w:hAnsi="宋体"/>
          <w:color w:val="000000"/>
        </w:rPr>
        <w:t>#83 游戏《生化危机1》的第一女主角是谁？</w:t>
      </w:r>
      <w:r>
        <w:br/>
      </w:r>
      <w:r>
        <w:rPr>
          <w:rFonts w:ascii="宋体" w:hAnsi="宋体"/>
          <w:color w:val="000000"/>
        </w:rPr>
        <w:t>吉尔·瓦伦蒂安</w:t>
      </w:r>
      <w:r>
        <w:br/>
      </w:r>
      <w:r>
        <w:br/>
      </w:r>
      <w:r>
        <w:rPr>
          <w:rFonts w:ascii="宋体" w:hAnsi="宋体"/>
          <w:color w:val="000000"/>
        </w:rPr>
        <w:t>#84 TH07是？</w:t>
      </w:r>
      <w:r>
        <w:br/>
      </w:r>
      <w:r>
        <w:rPr>
          <w:rFonts w:ascii="宋体" w:hAnsi="宋体"/>
          <w:color w:val="000000"/>
        </w:rPr>
        <w:t>东方妖妖梦</w:t>
      </w:r>
      <w:r>
        <w:br/>
      </w:r>
      <w:r>
        <w:br/>
      </w:r>
      <w:r>
        <w:rPr>
          <w:rFonts w:ascii="宋体" w:hAnsi="宋体"/>
          <w:color w:val="000000"/>
        </w:rPr>
        <w:t>#85 AIDS的全称是什么?</w:t>
      </w:r>
      <w:r>
        <w:br/>
      </w:r>
      <w:r>
        <w:rPr>
          <w:rFonts w:ascii="宋体" w:hAnsi="宋体"/>
          <w:color w:val="000000"/>
        </w:rPr>
        <w:t>获得性免疫缺陷综合征</w:t>
      </w:r>
      <w:r>
        <w:br/>
      </w:r>
      <w:r>
        <w:br/>
      </w:r>
      <w:r>
        <w:rPr>
          <w:rFonts w:ascii="宋体" w:hAnsi="宋体"/>
          <w:color w:val="000000"/>
        </w:rPr>
        <w:t>#86 《犬夜叉》中犬夜叉所使用的兵器名叫什么？</w:t>
      </w:r>
      <w:r>
        <w:br/>
      </w:r>
      <w:r>
        <w:rPr>
          <w:rFonts w:ascii="宋体" w:hAnsi="宋体"/>
          <w:color w:val="000000"/>
        </w:rPr>
        <w:t>铁碎牙</w:t>
      </w:r>
      <w:r>
        <w:br/>
      </w:r>
      <w:r>
        <w:br/>
      </w:r>
      <w:r>
        <w:rPr>
          <w:rFonts w:ascii="宋体" w:hAnsi="宋体"/>
          <w:color w:val="000000"/>
        </w:rPr>
        <w:t>#87 宫永咲：“____真开心啊！”</w:t>
      </w:r>
      <w:r>
        <w:br/>
      </w:r>
      <w:r>
        <w:rPr>
          <w:rFonts w:ascii="宋体" w:hAnsi="宋体"/>
          <w:color w:val="000000"/>
        </w:rPr>
        <w:t>打麻将</w:t>
      </w:r>
      <w:r>
        <w:br/>
      </w:r>
      <w:r>
        <w:br/>
      </w:r>
      <w:r>
        <w:rPr>
          <w:rFonts w:ascii="宋体" w:hAnsi="宋体"/>
          <w:color w:val="000000"/>
        </w:rPr>
        <w:t>#88 PSYCHO-PASS中泽城美雪配音的人物是？</w:t>
      </w:r>
      <w:r>
        <w:br/>
      </w:r>
      <w:r>
        <w:rPr>
          <w:rFonts w:ascii="宋体" w:hAnsi="宋体"/>
          <w:color w:val="000000"/>
        </w:rPr>
        <w:t>唐之杜志恩</w:t>
      </w:r>
      <w:r>
        <w:br/>
      </w:r>
      <w:r>
        <w:br/>
      </w:r>
      <w:r>
        <w:rPr>
          <w:rFonts w:ascii="宋体" w:hAnsi="宋体"/>
          <w:color w:val="000000"/>
        </w:rPr>
        <w:t>#89 非洲哥为什么需要金坷垃？</w:t>
      </w:r>
      <w:r>
        <w:br/>
      </w:r>
      <w:r>
        <w:rPr>
          <w:rFonts w:ascii="宋体" w:hAnsi="宋体"/>
          <w:color w:val="000000"/>
        </w:rPr>
        <w:t>非洲农业不发达</w:t>
      </w:r>
      <w:r>
        <w:br/>
      </w:r>
      <w:r>
        <w:br/>
      </w:r>
      <w:r>
        <w:rPr>
          <w:rFonts w:ascii="宋体" w:hAnsi="宋体"/>
          <w:color w:val="000000"/>
        </w:rPr>
        <w:t>#90 不是niconico御三家的是?</w:t>
      </w:r>
      <w:r>
        <w:br/>
      </w:r>
      <w:r>
        <w:rPr>
          <w:rFonts w:ascii="宋体" w:hAnsi="宋体"/>
          <w:color w:val="000000"/>
        </w:rPr>
        <w:t>黑塔利亚</w:t>
      </w:r>
      <w:r>
        <w:br/>
      </w:r>
      <w:r>
        <w:br/>
      </w:r>
      <w:r>
        <w:rPr>
          <w:rFonts w:ascii="宋体" w:hAnsi="宋体"/>
          <w:color w:val="000000"/>
        </w:rPr>
        <w:t>#91 DOTA中大招是时间结界的英雄叫什么</w:t>
      </w:r>
      <w:r>
        <w:br/>
      </w:r>
      <w:r>
        <w:rPr>
          <w:rFonts w:ascii="宋体" w:hAnsi="宋体"/>
          <w:color w:val="000000"/>
        </w:rPr>
        <w:t>虚空假面</w:t>
      </w:r>
      <w:r>
        <w:br/>
      </w:r>
      <w:r>
        <w:br/>
      </w:r>
      <w:r>
        <w:rPr>
          <w:rFonts w:ascii="宋体" w:hAnsi="宋体"/>
          <w:color w:val="000000"/>
        </w:rPr>
        <w:t>#92 南家三姐妹中大姐叫什么名字</w:t>
      </w:r>
      <w:r>
        <w:br/>
      </w:r>
      <w:r>
        <w:rPr>
          <w:rFonts w:ascii="宋体" w:hAnsi="宋体"/>
          <w:color w:val="000000"/>
        </w:rPr>
        <w:t>南春香</w:t>
      </w:r>
      <w:r>
        <w:br/>
      </w:r>
      <w:r>
        <w:br/>
      </w:r>
      <w:r>
        <w:rPr>
          <w:rFonts w:ascii="宋体" w:hAnsi="宋体"/>
          <w:color w:val="000000"/>
        </w:rPr>
        <w:t>#93 以下哪位不是《刺客信条》系列的主人公</w:t>
      </w:r>
      <w:r>
        <w:br/>
      </w:r>
      <w:r>
        <w:rPr>
          <w:rFonts w:ascii="宋体" w:hAnsi="宋体"/>
          <w:color w:val="000000"/>
        </w:rPr>
        <w:t>George Washington</w:t>
      </w:r>
      <w:r>
        <w:br/>
      </w:r>
      <w:r>
        <w:br/>
      </w:r>
      <w:r>
        <w:rPr>
          <w:rFonts w:ascii="宋体" w:hAnsi="宋体"/>
          <w:color w:val="000000"/>
        </w:rPr>
        <w:t>#94 英雄传说：零之轨迹中银的真实姓名是？</w:t>
      </w:r>
      <w:r>
        <w:br/>
      </w:r>
      <w:r>
        <w:rPr>
          <w:rFonts w:ascii="宋体" w:hAnsi="宋体"/>
          <w:color w:val="000000"/>
        </w:rPr>
        <w:t>莉夏·毛</w:t>
      </w:r>
      <w:r>
        <w:br/>
      </w:r>
      <w:r>
        <w:br/>
      </w:r>
      <w:r>
        <w:rPr>
          <w:rFonts w:ascii="宋体" w:hAnsi="宋体"/>
          <w:color w:val="000000"/>
        </w:rPr>
        <w:t>#95 草帽海贼团的厨师是谁？</w:t>
      </w:r>
      <w:r>
        <w:br/>
      </w:r>
      <w:r>
        <w:rPr>
          <w:rFonts w:ascii="宋体" w:hAnsi="宋体"/>
          <w:color w:val="000000"/>
        </w:rPr>
        <w:t>香吉士</w:t>
      </w:r>
      <w:r>
        <w:br/>
      </w:r>
      <w:r>
        <w:br/>
      </w:r>
      <w:r>
        <w:rPr>
          <w:rFonts w:ascii="宋体" w:hAnsi="宋体"/>
          <w:color w:val="000000"/>
        </w:rPr>
        <w:t>#96 多啦A梦的胡须有多少根</w:t>
      </w:r>
      <w:r>
        <w:br/>
      </w:r>
      <w:r>
        <w:rPr>
          <w:rFonts w:ascii="宋体" w:hAnsi="宋体"/>
          <w:color w:val="000000"/>
        </w:rPr>
        <w:t>6根 (为什么有点不放心呢-_-#)</w:t>
      </w:r>
      <w:r>
        <w:br/>
      </w:r>
      <w:r>
        <w:br/>
      </w:r>
      <w:r>
        <w:rPr>
          <w:rFonts w:ascii="宋体" w:hAnsi="宋体"/>
          <w:color w:val="000000"/>
        </w:rPr>
        <w:t>#97 以下动画中哪一个不是肉番？</w:t>
      </w:r>
      <w:r>
        <w:br/>
      </w:r>
      <w:r>
        <w:rPr>
          <w:rFonts w:ascii="宋体" w:hAnsi="宋体"/>
          <w:color w:val="000000"/>
        </w:rPr>
        <w:t>真实之泪</w:t>
      </w:r>
      <w:r>
        <w:br/>
      </w:r>
      <w:r>
        <w:br/>
      </w:r>
      <w:r>
        <w:rPr>
          <w:rFonts w:ascii="宋体" w:hAnsi="宋体"/>
          <w:color w:val="000000"/>
        </w:rPr>
        <w:t>#98 《中二病也要恋爱！》小鸟游六花“姐姐的声优”是谁？</w:t>
      </w:r>
      <w:r>
        <w:br/>
      </w:r>
      <w:r>
        <w:rPr>
          <w:rFonts w:ascii="宋体" w:hAnsi="宋体"/>
          <w:color w:val="000000"/>
        </w:rPr>
        <w:t>仙台惠理</w:t>
      </w:r>
      <w:r>
        <w:br/>
      </w:r>
      <w:r>
        <w:br/>
      </w:r>
      <w:r>
        <w:rPr>
          <w:rFonts w:ascii="宋体" w:hAnsi="宋体"/>
          <w:color w:val="000000"/>
        </w:rPr>
        <w:t>#99 你为什么不问问______呢？</w:t>
      </w:r>
      <w:r>
        <w:br/>
      </w:r>
      <w:r>
        <w:rPr>
          <w:rFonts w:ascii="宋体" w:hAnsi="宋体"/>
          <w:color w:val="000000"/>
        </w:rPr>
        <w:t>神奇海螺</w:t>
      </w:r>
      <w:r>
        <w:br/>
      </w:r>
      <w:r>
        <w:br/>
      </w:r>
      <w:r>
        <w:rPr>
          <w:rFonts w:ascii="宋体" w:hAnsi="宋体"/>
          <w:color w:val="000000"/>
        </w:rPr>
        <w:t>#100 手机游戏《兄贵草泥马》中LV.11的草泥马有多少个头</w:t>
      </w:r>
      <w:r>
        <w:br/>
      </w:r>
      <w:r>
        <w:rPr>
          <w:rFonts w:ascii="宋体" w:hAnsi="宋体"/>
          <w:color w:val="000000"/>
        </w:rPr>
        <w:t>6个</w:t>
      </w:r>
      <w:r>
        <w:t xml:space="preserve"> </w:t>
      </w:r>
      <w:r>
        <w:br/>
      </w:r>
      <w:r>
        <w:rPr>
          <w:rFonts w:ascii="宋体" w:hAnsi="宋体"/>
          <w:color w:val="000000"/>
        </w:rPr>
        <w:t>#1 10-11赛季英超联赛中，曼联的最贵引援是</w:t>
      </w:r>
      <w:r>
        <w:br/>
      </w:r>
      <w:r>
        <w:rPr>
          <w:rFonts w:ascii="宋体" w:hAnsi="宋体"/>
          <w:color w:val="000000"/>
        </w:rPr>
        <w:t>斯莫林</w:t>
      </w:r>
      <w:r>
        <w:br/>
      </w:r>
      <w:r>
        <w:br/>
      </w:r>
      <w:r>
        <w:rPr>
          <w:rFonts w:ascii="宋体" w:hAnsi="宋体"/>
          <w:color w:val="000000"/>
        </w:rPr>
        <w:t>#2 普莉兹姆利巴姐妹一共为几人？</w:t>
      </w:r>
      <w:r>
        <w:br/>
      </w:r>
      <w:r>
        <w:rPr>
          <w:rFonts w:ascii="宋体" w:hAnsi="宋体"/>
          <w:color w:val="000000"/>
        </w:rPr>
        <w:t>4人</w:t>
      </w:r>
      <w:r>
        <w:br/>
      </w:r>
      <w:r>
        <w:br/>
      </w:r>
      <w:r>
        <w:rPr>
          <w:rFonts w:ascii="宋体" w:hAnsi="宋体"/>
          <w:color w:val="000000"/>
        </w:rPr>
        <w:t>#3 金坷垃好处都有啥（下一句话</w:t>
      </w:r>
      <w:r>
        <w:br/>
      </w:r>
      <w:r>
        <w:rPr>
          <w:rFonts w:ascii="宋体" w:hAnsi="宋体"/>
          <w:color w:val="000000"/>
        </w:rPr>
        <w:t>谁说对了就给他</w:t>
      </w:r>
      <w:r>
        <w:br/>
      </w:r>
      <w:r>
        <w:br/>
      </w:r>
      <w:r>
        <w:rPr>
          <w:rFonts w:ascii="宋体" w:hAnsi="宋体"/>
          <w:color w:val="000000"/>
        </w:rPr>
        <w:t>#4 被称为“炮姐”的是哪位人物</w:t>
      </w:r>
      <w:r>
        <w:br/>
      </w:r>
      <w:r>
        <w:rPr>
          <w:rFonts w:ascii="宋体" w:hAnsi="宋体"/>
          <w:color w:val="000000"/>
        </w:rPr>
        <w:t>御坂美琴</w:t>
      </w:r>
      <w:r>
        <w:br/>
      </w:r>
      <w:r>
        <w:br/>
      </w:r>
      <w:r>
        <w:rPr>
          <w:rFonts w:ascii="宋体" w:hAnsi="宋体"/>
          <w:color w:val="000000"/>
        </w:rPr>
        <w:t>#5 以下哪个角色的声优与其他三位不同？</w:t>
      </w:r>
      <w:r>
        <w:br/>
      </w:r>
      <w:r>
        <w:rPr>
          <w:rFonts w:ascii="宋体" w:hAnsi="宋体"/>
          <w:color w:val="000000"/>
        </w:rPr>
        <w:t>丹生谷森夏</w:t>
      </w:r>
      <w:r>
        <w:br/>
      </w:r>
      <w:r>
        <w:br/>
      </w:r>
      <w:r>
        <w:rPr>
          <w:rFonts w:ascii="宋体" w:hAnsi="宋体"/>
          <w:color w:val="000000"/>
        </w:rPr>
        <w:t>#6 机动战士高达独角兽可以写为？</w:t>
      </w:r>
      <w:r>
        <w:br/>
      </w:r>
      <w:r>
        <w:rPr>
          <w:rFonts w:ascii="宋体" w:hAnsi="宋体"/>
          <w:color w:val="000000"/>
        </w:rPr>
        <w:t>机动战士高达UC</w:t>
      </w:r>
      <w:r>
        <w:br/>
      </w:r>
      <w:r>
        <w:br/>
      </w:r>
      <w:r>
        <w:rPr>
          <w:rFonts w:ascii="宋体" w:hAnsi="宋体"/>
          <w:color w:val="000000"/>
        </w:rPr>
        <w:t>#7 《化物语》中吸血鬼忍野忍最爱吃的甜点是？</w:t>
      </w:r>
      <w:r>
        <w:br/>
      </w:r>
      <w:r>
        <w:rPr>
          <w:rFonts w:ascii="宋体" w:hAnsi="宋体"/>
          <w:color w:val="000000"/>
        </w:rPr>
        <w:t>甜甜圈</w:t>
      </w:r>
      <w:r>
        <w:br/>
      </w:r>
      <w:r>
        <w:br/>
      </w:r>
      <w:r>
        <w:rPr>
          <w:rFonts w:ascii="宋体" w:hAnsi="宋体"/>
          <w:color w:val="000000"/>
        </w:rPr>
        <w:t>#8 《lucky star》中最傲娇的是谁？</w:t>
      </w:r>
      <w:r>
        <w:br/>
      </w:r>
      <w:r>
        <w:rPr>
          <w:rFonts w:ascii="宋体" w:hAnsi="宋体"/>
          <w:color w:val="000000"/>
        </w:rPr>
        <w:t>柊镜</w:t>
      </w:r>
      <w:r>
        <w:br/>
      </w:r>
      <w:r>
        <w:br/>
      </w:r>
      <w:r>
        <w:rPr>
          <w:rFonts w:ascii="宋体" w:hAnsi="宋体"/>
          <w:color w:val="000000"/>
        </w:rPr>
        <w:t>#9 DMSO的中文名称是？</w:t>
      </w:r>
      <w:r>
        <w:br/>
      </w:r>
      <w:r>
        <w:rPr>
          <w:rFonts w:ascii="宋体" w:hAnsi="宋体"/>
          <w:color w:val="000000"/>
        </w:rPr>
        <w:t>二甲基亚砜</w:t>
      </w:r>
      <w:r>
        <w:br/>
      </w:r>
      <w:r>
        <w:br/>
      </w:r>
      <w:r>
        <w:rPr>
          <w:rFonts w:ascii="宋体" w:hAnsi="宋体"/>
          <w:color w:val="000000"/>
        </w:rPr>
        <w:t>#10 《使命召唤：现代战争》中，与麦克米兰一起执行任务的是谁？</w:t>
      </w:r>
      <w:r>
        <w:br/>
      </w:r>
      <w:r>
        <w:rPr>
          <w:rFonts w:ascii="宋体" w:hAnsi="宋体"/>
          <w:color w:val="000000"/>
        </w:rPr>
        <w:t>普莱斯</w:t>
      </w:r>
      <w:r>
        <w:br/>
      </w:r>
      <w:r>
        <w:br/>
      </w:r>
      <w:r>
        <w:br/>
      </w:r>
      <w:r>
        <w:rPr>
          <w:rFonts w:ascii="宋体" w:hAnsi="宋体"/>
          <w:color w:val="000000"/>
        </w:rPr>
        <w:t>#11 当天空出现了鱼鳞云(透光高积云)，下列哪种天气现象会发生？</w:t>
      </w:r>
      <w:r>
        <w:br/>
      </w:r>
      <w:r>
        <w:rPr>
          <w:rFonts w:ascii="宋体" w:hAnsi="宋体"/>
          <w:color w:val="000000"/>
        </w:rPr>
        <w:t>降雨</w:t>
      </w:r>
      <w:r>
        <w:br/>
      </w:r>
      <w:r>
        <w:br/>
      </w:r>
      <w:r>
        <w:rPr>
          <w:rFonts w:ascii="宋体" w:hAnsi="宋体"/>
          <w:color w:val="000000"/>
        </w:rPr>
        <w:t>#12 怪物猎人3G的封面怪是哪一只？</w:t>
      </w:r>
      <w:r>
        <w:br/>
      </w:r>
      <w:r>
        <w:rPr>
          <w:rFonts w:ascii="宋体" w:hAnsi="宋体"/>
          <w:color w:val="000000"/>
        </w:rPr>
        <w:t>碎龙</w:t>
      </w:r>
      <w:r>
        <w:br/>
      </w:r>
      <w:r>
        <w:br/>
      </w:r>
      <w:r>
        <w:rPr>
          <w:rFonts w:ascii="宋体" w:hAnsi="宋体"/>
          <w:color w:val="000000"/>
        </w:rPr>
        <w:t>#13 自古枪兵幸运_</w:t>
      </w:r>
      <w:r>
        <w:br/>
      </w:r>
      <w:r>
        <w:rPr>
          <w:rFonts w:ascii="宋体" w:hAnsi="宋体"/>
          <w:color w:val="000000"/>
        </w:rPr>
        <w:t>E</w:t>
      </w:r>
      <w:r>
        <w:br/>
      </w:r>
      <w:r>
        <w:br/>
      </w:r>
      <w:r>
        <w:rPr>
          <w:rFonts w:ascii="宋体" w:hAnsi="宋体"/>
          <w:color w:val="000000"/>
        </w:rPr>
        <w:t>#14 游戏王5ds中“蟹哥”是谁的外号？</w:t>
      </w:r>
      <w:r>
        <w:br/>
      </w:r>
      <w:r>
        <w:rPr>
          <w:rFonts w:ascii="宋体" w:hAnsi="宋体"/>
          <w:color w:val="000000"/>
        </w:rPr>
        <w:t>不动游星</w:t>
      </w:r>
      <w:r>
        <w:br/>
      </w:r>
      <w:r>
        <w:br/>
      </w:r>
      <w:r>
        <w:rPr>
          <w:rFonts w:ascii="宋体" w:hAnsi="宋体"/>
          <w:color w:val="000000"/>
        </w:rPr>
        <w:t>#15 以偶像组合AKB48为原型创作的动画是什么？</w:t>
      </w:r>
      <w:r>
        <w:br/>
      </w:r>
      <w:r>
        <w:rPr>
          <w:rFonts w:ascii="宋体" w:hAnsi="宋体"/>
          <w:color w:val="000000"/>
        </w:rPr>
        <w:t>《AKB0048》</w:t>
      </w:r>
      <w:r>
        <w:br/>
      </w:r>
      <w:r>
        <w:br/>
      </w:r>
      <w:r>
        <w:rPr>
          <w:rFonts w:ascii="宋体" w:hAnsi="宋体"/>
          <w:color w:val="000000"/>
        </w:rPr>
        <w:t>#16 《神探伽利略》中汤川教授是帝都大学的（）准教授？</w:t>
      </w:r>
      <w:r>
        <w:br/>
      </w:r>
      <w:r>
        <w:rPr>
          <w:rFonts w:ascii="宋体" w:hAnsi="宋体"/>
          <w:color w:val="000000"/>
        </w:rPr>
        <w:t>物理学</w:t>
      </w:r>
      <w:r>
        <w:br/>
      </w:r>
      <w:r>
        <w:br/>
      </w:r>
      <w:r>
        <w:rPr>
          <w:rFonts w:ascii="宋体" w:hAnsi="宋体"/>
          <w:color w:val="000000"/>
        </w:rPr>
        <w:t>#17 金坷垃三人组分别是来自哪三个地区或国家？</w:t>
      </w:r>
      <w:r>
        <w:br/>
      </w:r>
      <w:r>
        <w:rPr>
          <w:rFonts w:ascii="宋体" w:hAnsi="宋体"/>
          <w:color w:val="000000"/>
        </w:rPr>
        <w:t>美日非</w:t>
      </w:r>
      <w:r>
        <w:br/>
      </w:r>
      <w:r>
        <w:br/>
      </w:r>
      <w:r>
        <w:rPr>
          <w:rFonts w:ascii="宋体" w:hAnsi="宋体"/>
          <w:color w:val="000000"/>
        </w:rPr>
        <w:t>#18 观众们最喜欢和安蕾丝干什么？</w:t>
      </w:r>
      <w:r>
        <w:br/>
      </w:r>
      <w:r>
        <w:rPr>
          <w:rFonts w:ascii="宋体" w:hAnsi="宋体"/>
          <w:color w:val="000000"/>
        </w:rPr>
        <w:t>聊天</w:t>
      </w:r>
      <w:r>
        <w:br/>
      </w:r>
      <w:r>
        <w:br/>
      </w:r>
      <w:r>
        <w:rPr>
          <w:rFonts w:ascii="宋体" w:hAnsi="宋体"/>
          <w:color w:val="000000"/>
        </w:rPr>
        <w:t>#19 动漫《刀剑神域》中亚丝娜的角色歌歌名为？</w:t>
      </w:r>
      <w:r>
        <w:br/>
      </w:r>
      <w:r>
        <w:rPr>
          <w:rFonts w:ascii="宋体" w:hAnsi="宋体"/>
          <w:color w:val="000000"/>
        </w:rPr>
        <w:t>My Independent Destiny</w:t>
      </w:r>
      <w:r>
        <w:br/>
      </w:r>
      <w:r>
        <w:br/>
      </w:r>
      <w:r>
        <w:br/>
      </w:r>
      <w:r>
        <w:rPr>
          <w:rFonts w:ascii="宋体" w:hAnsi="宋体"/>
          <w:color w:val="000000"/>
        </w:rPr>
        <w:t>#20 以下哪个人最早在作品里将上海称为“魔都”？</w:t>
      </w:r>
      <w:r>
        <w:br/>
      </w:r>
      <w:r>
        <w:rPr>
          <w:rFonts w:ascii="宋体" w:hAnsi="宋体"/>
          <w:color w:val="000000"/>
        </w:rPr>
        <w:t>虚渊玄</w:t>
      </w:r>
      <w:r>
        <w:br/>
      </w:r>
      <w:r>
        <w:br/>
      </w:r>
      <w:r>
        <w:rPr>
          <w:rFonts w:ascii="宋体" w:hAnsi="宋体"/>
          <w:color w:val="000000"/>
        </w:rPr>
        <w:t>#21 小说《3年Z组银八先生》中银魂高校校长是本篇中的?</w:t>
      </w:r>
      <w:r>
        <w:br/>
      </w:r>
      <w:r>
        <w:rPr>
          <w:rFonts w:ascii="宋体" w:hAnsi="宋体"/>
          <w:color w:val="000000"/>
        </w:rPr>
        <w:t>登势</w:t>
      </w:r>
      <w:r>
        <w:br/>
      </w:r>
      <w:r>
        <w:br/>
      </w:r>
      <w:r>
        <w:rPr>
          <w:rFonts w:ascii="宋体" w:hAnsi="宋体"/>
          <w:color w:val="000000"/>
        </w:rPr>
        <w:t>#22 下列哪场战役发生在1942年？</w:t>
      </w:r>
      <w:r>
        <w:br/>
      </w:r>
      <w:r>
        <w:rPr>
          <w:rFonts w:ascii="宋体" w:hAnsi="宋体"/>
          <w:color w:val="000000"/>
        </w:rPr>
        <w:t>勒热夫-瑟乔夫卡战役</w:t>
      </w:r>
      <w:r>
        <w:br/>
      </w:r>
      <w:r>
        <w:br/>
      </w:r>
      <w:r>
        <w:rPr>
          <w:rFonts w:ascii="宋体" w:hAnsi="宋体"/>
          <w:color w:val="000000"/>
        </w:rPr>
        <w:t>#23 Q弟侦探因幡主角是？</w:t>
      </w:r>
      <w:r>
        <w:br/>
      </w:r>
      <w:r>
        <w:rPr>
          <w:rFonts w:ascii="宋体" w:hAnsi="宋体"/>
          <w:color w:val="000000"/>
        </w:rPr>
        <w:t>因幡洋</w:t>
      </w:r>
      <w:r>
        <w:br/>
      </w:r>
      <w:r>
        <w:br/>
      </w:r>
      <w:r>
        <w:rPr>
          <w:rFonts w:ascii="宋体" w:hAnsi="宋体"/>
          <w:color w:val="000000"/>
        </w:rPr>
        <w:t>#24 《虫之歌》中狮子堂戌子绰号是？</w:t>
      </w:r>
      <w:r>
        <w:br/>
      </w:r>
      <w:r>
        <w:rPr>
          <w:rFonts w:ascii="宋体" w:hAnsi="宋体"/>
          <w:color w:val="000000"/>
        </w:rPr>
        <w:t>小狗</w:t>
      </w:r>
      <w:r>
        <w:br/>
      </w:r>
      <w:r>
        <w:br/>
      </w:r>
      <w:r>
        <w:rPr>
          <w:rFonts w:ascii="宋体" w:hAnsi="宋体"/>
          <w:color w:val="000000"/>
        </w:rPr>
        <w:t>#25 《光晕》系列中士官长一类的改造人被称为____战士？</w:t>
      </w:r>
      <w:r>
        <w:br/>
      </w:r>
      <w:r>
        <w:rPr>
          <w:rFonts w:ascii="宋体" w:hAnsi="宋体"/>
          <w:color w:val="000000"/>
        </w:rPr>
        <w:t>精英</w:t>
      </w:r>
      <w:r>
        <w:t xml:space="preserve"> </w:t>
      </w:r>
      <w:r>
        <w:br/>
      </w:r>
      <w:r>
        <w:rPr>
          <w:rFonts w:ascii="宋体" w:hAnsi="宋体"/>
          <w:color w:val="000000"/>
        </w:rPr>
        <w:t>#26 日本剑圣宫本武藏的自创的武术是什么？</w:t>
      </w:r>
      <w:r>
        <w:br/>
      </w:r>
      <w:r>
        <w:rPr>
          <w:rFonts w:ascii="宋体" w:hAnsi="宋体"/>
          <w:color w:val="000000"/>
        </w:rPr>
        <w:t>二天一流</w:t>
      </w:r>
      <w:r>
        <w:br/>
      </w:r>
      <w:r>
        <w:br/>
      </w:r>
      <w:r>
        <w:rPr>
          <w:rFonts w:ascii="宋体" w:hAnsi="宋体"/>
          <w:color w:val="000000"/>
        </w:rPr>
        <w:t>#27 动漫《Highschool Of the Dead》，一般中文名叫做？</w:t>
      </w:r>
      <w:r>
        <w:br/>
      </w:r>
      <w:r>
        <w:rPr>
          <w:rFonts w:ascii="宋体" w:hAnsi="宋体"/>
          <w:color w:val="000000"/>
        </w:rPr>
        <w:t>学校默示录</w:t>
      </w:r>
      <w:r>
        <w:br/>
      </w:r>
      <w:r>
        <w:br/>
      </w:r>
      <w:r>
        <w:rPr>
          <w:rFonts w:ascii="宋体" w:hAnsi="宋体"/>
          <w:color w:val="000000"/>
        </w:rPr>
        <w:t>#28 哪位声优上过日本红白歌合战？</w:t>
      </w:r>
      <w:r>
        <w:br/>
      </w:r>
      <w:r>
        <w:rPr>
          <w:rFonts w:ascii="宋体" w:hAnsi="宋体"/>
          <w:color w:val="000000"/>
        </w:rPr>
        <w:t>水树奈奈</w:t>
      </w:r>
      <w:r>
        <w:br/>
      </w:r>
      <w:r>
        <w:br/>
      </w:r>
      <w:r>
        <w:rPr>
          <w:rFonts w:ascii="宋体" w:hAnsi="宋体"/>
          <w:color w:val="000000"/>
        </w:rPr>
        <w:t>#29 新番《我的后宫很多NEXT》中的“郭德纲”特指谁？</w:t>
      </w:r>
      <w:r>
        <w:br/>
      </w:r>
      <w:r>
        <w:rPr>
          <w:rFonts w:ascii="宋体" w:hAnsi="宋体"/>
          <w:color w:val="000000"/>
        </w:rPr>
        <w:t>羽濑川小鹰</w:t>
      </w:r>
      <w:r>
        <w:br/>
      </w:r>
      <w:r>
        <w:br/>
      </w:r>
      <w:r>
        <w:rPr>
          <w:rFonts w:ascii="宋体" w:hAnsi="宋体"/>
          <w:color w:val="000000"/>
        </w:rPr>
        <w:t>#30 渡边淳一所写的一本小说——遥远的落日 其中主人公是谁？</w:t>
      </w:r>
      <w:r>
        <w:br/>
      </w:r>
      <w:r>
        <w:rPr>
          <w:rFonts w:ascii="宋体" w:hAnsi="宋体"/>
          <w:color w:val="000000"/>
        </w:rPr>
        <w:t>野口英世</w:t>
      </w:r>
      <w:r>
        <w:br/>
      </w:r>
      <w:r>
        <w:br/>
      </w:r>
      <w:r>
        <w:rPr>
          <w:rFonts w:ascii="宋体" w:hAnsi="宋体"/>
          <w:color w:val="000000"/>
        </w:rPr>
        <w:t>#31 以下哪款游戏不是Roguelike类型游戏？</w:t>
      </w:r>
      <w:r>
        <w:br/>
      </w:r>
      <w:r>
        <w:rPr>
          <w:rFonts w:ascii="宋体" w:hAnsi="宋体"/>
          <w:color w:val="000000"/>
        </w:rPr>
        <w:t>《Dungeons &amp; Dragons》</w:t>
      </w:r>
      <w:r>
        <w:br/>
      </w:r>
      <w:r>
        <w:br/>
      </w:r>
      <w:r>
        <w:rPr>
          <w:rFonts w:ascii="宋体" w:hAnsi="宋体"/>
          <w:color w:val="000000"/>
        </w:rPr>
        <w:t>#32 “对不起，这个时候我不知道该用什么表情来面对”的角色的配音是谁？</w:t>
      </w:r>
      <w:r>
        <w:br/>
      </w:r>
      <w:r>
        <w:rPr>
          <w:rFonts w:ascii="宋体" w:hAnsi="宋体"/>
          <w:color w:val="000000"/>
        </w:rPr>
        <w:t>林原惠美</w:t>
      </w:r>
      <w:r>
        <w:br/>
      </w:r>
      <w:r>
        <w:br/>
      </w:r>
      <w:r>
        <w:rPr>
          <w:rFonts w:ascii="宋体" w:hAnsi="宋体"/>
          <w:color w:val="000000"/>
        </w:rPr>
        <w:t>#33 井上喜久子今年多大？</w:t>
      </w:r>
      <w:r>
        <w:br/>
      </w:r>
      <w:r>
        <w:rPr>
          <w:rFonts w:ascii="宋体" w:hAnsi="宋体"/>
          <w:color w:val="000000"/>
        </w:rPr>
        <w:t>49岁(生日1964年9月25日)</w:t>
      </w:r>
      <w:r>
        <w:br/>
      </w:r>
      <w:r>
        <w:br/>
      </w:r>
      <w:r>
        <w:rPr>
          <w:rFonts w:ascii="宋体" w:hAnsi="宋体"/>
          <w:color w:val="000000"/>
        </w:rPr>
        <w:t>#34 请问在《少女与战车》中，西住美穗的三围分别是多少？</w:t>
      </w:r>
      <w:r>
        <w:br/>
      </w:r>
      <w:r>
        <w:rPr>
          <w:rFonts w:ascii="宋体" w:hAnsi="宋体"/>
          <w:color w:val="000000"/>
        </w:rPr>
        <w:t xml:space="preserve">82，56，84 </w:t>
      </w:r>
      <w:r>
        <w:br/>
      </w:r>
      <w:r>
        <w:br/>
      </w:r>
      <w:r>
        <w:rPr>
          <w:rFonts w:ascii="宋体" w:hAnsi="宋体"/>
          <w:color w:val="000000"/>
        </w:rPr>
        <w:t>#35 B52远程战略轰炸机有什么外号？</w:t>
      </w:r>
      <w:r>
        <w:br/>
      </w:r>
      <w:r>
        <w:rPr>
          <w:rFonts w:ascii="宋体" w:hAnsi="宋体"/>
          <w:color w:val="000000"/>
        </w:rPr>
        <w:t>同温层堡垒</w:t>
      </w:r>
      <w:r>
        <w:br/>
      </w:r>
      <w:r>
        <w:br/>
      </w:r>
      <w:r>
        <w:rPr>
          <w:rFonts w:ascii="宋体" w:hAnsi="宋体"/>
          <w:color w:val="000000"/>
        </w:rPr>
        <w:t>#36 《海贼王》原名是什么？</w:t>
      </w:r>
      <w:r>
        <w:br/>
      </w:r>
      <w:r>
        <w:rPr>
          <w:rFonts w:ascii="宋体" w:hAnsi="宋体"/>
          <w:color w:val="000000"/>
        </w:rPr>
        <w:t>ONE PIECE</w:t>
      </w:r>
      <w:r>
        <w:br/>
      </w:r>
      <w:r>
        <w:br/>
      </w:r>
      <w:r>
        <w:rPr>
          <w:rFonts w:ascii="宋体" w:hAnsi="宋体"/>
          <w:color w:val="000000"/>
        </w:rPr>
        <w:t>#37 《全职猎人》的蚂蚁篇中的“NGL”的代指什么？</w:t>
      </w:r>
      <w:r>
        <w:br/>
      </w:r>
      <w:r>
        <w:rPr>
          <w:rFonts w:ascii="宋体" w:hAnsi="宋体"/>
          <w:color w:val="000000"/>
        </w:rPr>
        <w:t>国家名称缩写</w:t>
      </w:r>
      <w:r>
        <w:br/>
      </w:r>
      <w:r>
        <w:br/>
      </w:r>
      <w:r>
        <w:rPr>
          <w:rFonts w:ascii="宋体" w:hAnsi="宋体"/>
          <w:color w:val="000000"/>
        </w:rPr>
        <w:t>#38 银魂中由银时神乐新八组成的组织名叫？</w:t>
      </w:r>
      <w:r>
        <w:br/>
      </w:r>
      <w:r>
        <w:rPr>
          <w:rFonts w:ascii="宋体" w:hAnsi="宋体"/>
          <w:color w:val="000000"/>
        </w:rPr>
        <w:t>万事屋</w:t>
      </w:r>
      <w:r>
        <w:br/>
      </w:r>
      <w:r>
        <w:br/>
      </w:r>
      <w:r>
        <w:rPr>
          <w:rFonts w:ascii="宋体" w:hAnsi="宋体"/>
          <w:color w:val="000000"/>
        </w:rPr>
        <w:t>#39 下面哪个不是空之轨迹的人物？</w:t>
      </w:r>
      <w:r>
        <w:br/>
      </w:r>
      <w:r>
        <w:rPr>
          <w:rFonts w:ascii="宋体" w:hAnsi="宋体"/>
          <w:color w:val="000000"/>
        </w:rPr>
        <w:t>塞尔盖·罗</w:t>
      </w:r>
      <w:r>
        <w:br/>
      </w:r>
      <w:r>
        <w:br/>
      </w:r>
      <w:r>
        <w:rPr>
          <w:rFonts w:ascii="宋体" w:hAnsi="宋体"/>
          <w:color w:val="000000"/>
        </w:rPr>
        <w:t>#40 《angel beats》中的天使立华奏最爱吃的食物是什么？</w:t>
      </w:r>
      <w:r>
        <w:br/>
      </w:r>
      <w:r>
        <w:rPr>
          <w:rFonts w:ascii="宋体" w:hAnsi="宋体"/>
          <w:color w:val="000000"/>
        </w:rPr>
        <w:t>麻婆豆腐</w:t>
      </w:r>
      <w:r>
        <w:br/>
      </w:r>
      <w:r>
        <w:br/>
      </w:r>
      <w:r>
        <w:rPr>
          <w:rFonts w:ascii="宋体" w:hAnsi="宋体"/>
          <w:color w:val="000000"/>
        </w:rPr>
        <w:t>#41 《妖精的尾巴》中哈比的声优是谁？</w:t>
      </w:r>
      <w:r>
        <w:br/>
      </w:r>
      <w:r>
        <w:rPr>
          <w:rFonts w:ascii="宋体" w:hAnsi="宋体"/>
          <w:color w:val="000000"/>
        </w:rPr>
        <w:t>钉宫理惠</w:t>
      </w:r>
      <w:r>
        <w:br/>
      </w:r>
      <w:r>
        <w:br/>
      </w:r>
      <w:r>
        <w:rPr>
          <w:rFonts w:ascii="宋体" w:hAnsi="宋体"/>
          <w:color w:val="000000"/>
        </w:rPr>
        <w:t>#42 魔神转生的游戏制作公司是？</w:t>
      </w:r>
      <w:r>
        <w:br/>
      </w:r>
      <w:r>
        <w:rPr>
          <w:rFonts w:ascii="宋体" w:hAnsi="宋体"/>
          <w:color w:val="000000"/>
        </w:rPr>
        <w:t>阿托拉斯</w:t>
      </w:r>
      <w:r>
        <w:br/>
      </w:r>
      <w:r>
        <w:br/>
      </w:r>
      <w:r>
        <w:rPr>
          <w:rFonts w:ascii="宋体" w:hAnsi="宋体"/>
          <w:color w:val="000000"/>
        </w:rPr>
        <w:t>#43 凉宫春日在剪短发前发型会变化，请问什么时候她的发型是漂亮的单马尾？</w:t>
      </w:r>
      <w:r>
        <w:br/>
      </w:r>
      <w:r>
        <w:rPr>
          <w:rFonts w:ascii="宋体" w:hAnsi="宋体"/>
          <w:color w:val="000000"/>
        </w:rPr>
        <w:t>星期二</w:t>
      </w:r>
      <w:r>
        <w:br/>
      </w:r>
      <w:r>
        <w:br/>
      </w:r>
      <w:r>
        <w:rPr>
          <w:rFonts w:ascii="宋体" w:hAnsi="宋体"/>
          <w:color w:val="000000"/>
        </w:rPr>
        <w:t>#44 《火影忍者》的原作者是谁？</w:t>
      </w:r>
      <w:r>
        <w:br/>
      </w:r>
      <w:r>
        <w:rPr>
          <w:rFonts w:ascii="宋体" w:hAnsi="宋体"/>
          <w:color w:val="000000"/>
        </w:rPr>
        <w:t>岸本齐史</w:t>
      </w:r>
      <w:r>
        <w:br/>
      </w:r>
      <w:r>
        <w:br/>
      </w:r>
      <w:r>
        <w:rPr>
          <w:rFonts w:ascii="宋体" w:hAnsi="宋体"/>
          <w:color w:val="000000"/>
        </w:rPr>
        <w:t>#45 以下哪句话出自“元首的愤怒”系列视频？</w:t>
      </w:r>
      <w:r>
        <w:br/>
      </w:r>
      <w:r>
        <w:rPr>
          <w:rFonts w:ascii="宋体" w:hAnsi="宋体"/>
          <w:color w:val="000000"/>
        </w:rPr>
        <w:t>我到河北省来</w:t>
      </w:r>
      <w:r>
        <w:br/>
      </w:r>
      <w:r>
        <w:br/>
      </w:r>
      <w:r>
        <w:rPr>
          <w:rFonts w:ascii="宋体" w:hAnsi="宋体"/>
          <w:color w:val="000000"/>
        </w:rPr>
        <w:t>#46 2ch上某gal讨论板块“叶键版”分别指的是那两个游戏厂商</w:t>
      </w:r>
      <w:r>
        <w:br/>
      </w:r>
      <w:r>
        <w:rPr>
          <w:rFonts w:ascii="宋体" w:hAnsi="宋体"/>
          <w:color w:val="000000"/>
        </w:rPr>
        <w:t>Laef&amp;Key</w:t>
      </w:r>
      <w:r>
        <w:br/>
      </w:r>
      <w:r>
        <w:br/>
      </w:r>
      <w:r>
        <w:rPr>
          <w:rFonts w:ascii="宋体" w:hAnsi="宋体"/>
          <w:color w:val="000000"/>
        </w:rPr>
        <w:t>#47 最强的肥料是什么？</w:t>
      </w:r>
      <w:r>
        <w:br/>
      </w:r>
      <w:r>
        <w:rPr>
          <w:rFonts w:ascii="宋体" w:hAnsi="宋体"/>
          <w:color w:val="000000"/>
        </w:rPr>
        <w:t>金坷垃</w:t>
      </w:r>
      <w:r>
        <w:br/>
      </w:r>
      <w:r>
        <w:br/>
      </w:r>
      <w:r>
        <w:rPr>
          <w:rFonts w:ascii="宋体" w:hAnsi="宋体"/>
          <w:color w:val="000000"/>
        </w:rPr>
        <w:t>#48 最喜欢从人群中钻出来的关头是谁？</w:t>
      </w:r>
      <w:r>
        <w:br/>
      </w:r>
      <w:r>
        <w:rPr>
          <w:rFonts w:ascii="宋体" w:hAnsi="宋体"/>
          <w:color w:val="000000"/>
        </w:rPr>
        <w:t>吴克</w:t>
      </w:r>
      <w:r>
        <w:br/>
      </w:r>
      <w:r>
        <w:br/>
      </w:r>
      <w:r>
        <w:rPr>
          <w:rFonts w:ascii="宋体" w:hAnsi="宋体"/>
          <w:color w:val="000000"/>
        </w:rPr>
        <w:t>#49 fate zero中rider伊斯坎达尔的“王之军势”是？</w:t>
      </w:r>
      <w:r>
        <w:br/>
      </w:r>
      <w:r>
        <w:rPr>
          <w:rFonts w:ascii="宋体" w:hAnsi="宋体"/>
          <w:color w:val="000000"/>
        </w:rPr>
        <w:t>固有结界</w:t>
      </w:r>
      <w:r>
        <w:br/>
      </w:r>
      <w:r>
        <w:br/>
      </w:r>
      <w:r>
        <w:rPr>
          <w:rFonts w:ascii="宋体" w:hAnsi="宋体"/>
          <w:color w:val="000000"/>
        </w:rPr>
        <w:t>#50 日本哪个地方因亚洲表情新巨头而出名？</w:t>
      </w:r>
      <w:r>
        <w:br/>
      </w:r>
      <w:r>
        <w:rPr>
          <w:rFonts w:ascii="宋体" w:hAnsi="宋体"/>
          <w:color w:val="000000"/>
        </w:rPr>
        <w:t>兵库北</w:t>
      </w:r>
      <w:r>
        <w:t xml:space="preserve"> </w:t>
      </w:r>
      <w:r>
        <w:br/>
      </w:r>
      <w:r>
        <w:rPr>
          <w:rFonts w:ascii="宋体" w:hAnsi="宋体"/>
          <w:color w:val="000000"/>
        </w:rPr>
        <w:t>#51 红色警戒是一款（ ）类型的游戏。</w:t>
      </w:r>
      <w:r>
        <w:br/>
      </w:r>
      <w:r>
        <w:rPr>
          <w:rFonts w:ascii="宋体" w:hAnsi="宋体"/>
          <w:color w:val="000000"/>
        </w:rPr>
        <w:t>RTS：即时战略游戏</w:t>
      </w:r>
      <w:r>
        <w:br/>
      </w:r>
      <w:r>
        <w:br/>
      </w:r>
      <w:r>
        <w:rPr>
          <w:rFonts w:ascii="宋体" w:hAnsi="宋体"/>
          <w:color w:val="000000"/>
        </w:rPr>
        <w:t>#52 《神的记事本》中，爱丽丝的真名叫什么？</w:t>
      </w:r>
      <w:r>
        <w:br/>
      </w:r>
      <w:r>
        <w:rPr>
          <w:rFonts w:ascii="宋体" w:hAnsi="宋体"/>
          <w:color w:val="000000"/>
        </w:rPr>
        <w:t>紫苑寺有子</w:t>
      </w:r>
      <w:r>
        <w:br/>
      </w:r>
      <w:r>
        <w:br/>
      </w:r>
      <w:r>
        <w:rPr>
          <w:rFonts w:ascii="宋体" w:hAnsi="宋体"/>
          <w:color w:val="000000"/>
        </w:rPr>
        <w:t>#53 以下哪位声优没有参与《化物语》的配音？</w:t>
      </w:r>
      <w:r>
        <w:br/>
      </w:r>
      <w:r>
        <w:rPr>
          <w:rFonts w:ascii="宋体" w:hAnsi="宋体"/>
          <w:color w:val="000000"/>
        </w:rPr>
        <w:t>阿澄佳奈</w:t>
      </w:r>
      <w:r>
        <w:br/>
      </w:r>
      <w:r>
        <w:br/>
      </w:r>
      <w:r>
        <w:rPr>
          <w:rFonts w:ascii="宋体" w:hAnsi="宋体"/>
          <w:color w:val="000000"/>
        </w:rPr>
        <w:t>#54 日麻中，“绝张字牌等于安牌”的防守理论并不完全正确，因为绝张字牌可能会点下面哪个役</w:t>
      </w:r>
      <w:r>
        <w:br/>
      </w:r>
      <w:r>
        <w:rPr>
          <w:rFonts w:ascii="宋体" w:hAnsi="宋体"/>
          <w:color w:val="000000"/>
        </w:rPr>
        <w:t>（我#￥&amp;￥……@）</w:t>
      </w:r>
      <w:r>
        <w:br/>
      </w:r>
      <w:r>
        <w:br/>
      </w:r>
      <w:r>
        <w:rPr>
          <w:rFonts w:ascii="宋体" w:hAnsi="宋体"/>
          <w:color w:val="000000"/>
        </w:rPr>
        <w:t>#55 Brain Burst 2039 出自哪部作品？</w:t>
      </w:r>
      <w:r>
        <w:br/>
      </w:r>
      <w:r>
        <w:rPr>
          <w:rFonts w:ascii="宋体" w:hAnsi="宋体"/>
          <w:color w:val="000000"/>
        </w:rPr>
        <w:t>加速世界</w:t>
      </w:r>
      <w:r>
        <w:br/>
      </w:r>
      <w:r>
        <w:br/>
      </w:r>
      <w:r>
        <w:rPr>
          <w:rFonts w:ascii="宋体" w:hAnsi="宋体"/>
          <w:color w:val="000000"/>
        </w:rPr>
        <w:t>#56 海贼王中的乌索普的口头禅是</w:t>
      </w:r>
      <w:r>
        <w:br/>
      </w:r>
      <w:r>
        <w:rPr>
          <w:rFonts w:ascii="宋体" w:hAnsi="宋体"/>
          <w:color w:val="000000"/>
        </w:rPr>
        <w:t>我得了不能上岸的病</w:t>
      </w:r>
      <w:r>
        <w:br/>
      </w:r>
      <w:r>
        <w:br/>
      </w:r>
      <w:r>
        <w:rPr>
          <w:rFonts w:ascii="宋体" w:hAnsi="宋体"/>
          <w:color w:val="000000"/>
        </w:rPr>
        <w:t>#57 柊司的“柊”字怎么读？</w:t>
      </w:r>
      <w:r>
        <w:br/>
      </w:r>
      <w:r>
        <w:rPr>
          <w:rFonts w:ascii="宋体" w:hAnsi="宋体"/>
          <w:color w:val="000000"/>
        </w:rPr>
        <w:t>（读作zhōng，至于选什么。。。。）</w:t>
      </w:r>
      <w:r>
        <w:br/>
      </w:r>
      <w:r>
        <w:br/>
      </w:r>
      <w:r>
        <w:rPr>
          <w:rFonts w:ascii="宋体" w:hAnsi="宋体"/>
          <w:color w:val="000000"/>
        </w:rPr>
        <w:t>#58 绝命时刻中美军是使用哪种直升机进行资源采集</w:t>
      </w:r>
      <w:r>
        <w:br/>
      </w:r>
      <w:r>
        <w:rPr>
          <w:rFonts w:ascii="宋体" w:hAnsi="宋体"/>
          <w:color w:val="000000"/>
        </w:rPr>
        <w:t>支奴干</w:t>
      </w:r>
      <w:r>
        <w:br/>
      </w:r>
      <w:r>
        <w:br/>
      </w:r>
      <w:r>
        <w:rPr>
          <w:rFonts w:ascii="宋体" w:hAnsi="宋体"/>
          <w:color w:val="000000"/>
        </w:rPr>
        <w:t>#59 《这个是僵尸吗》中相川步经常对谁进行幻想</w:t>
      </w:r>
      <w:r>
        <w:br/>
      </w:r>
      <w:r>
        <w:rPr>
          <w:rFonts w:ascii="宋体" w:hAnsi="宋体"/>
          <w:color w:val="000000"/>
        </w:rPr>
        <w:t>优克莉伍德（因为她不说话，所以他就YY）</w:t>
      </w:r>
      <w:r>
        <w:br/>
      </w:r>
      <w:r>
        <w:br/>
      </w:r>
      <w:r>
        <w:rPr>
          <w:rFonts w:ascii="宋体" w:hAnsi="宋体"/>
          <w:color w:val="000000"/>
        </w:rPr>
        <w:t>#60 生化危机4永远不会被僵尸袭击的npc</w:t>
      </w:r>
      <w:r>
        <w:br/>
      </w:r>
      <w:r>
        <w:rPr>
          <w:rFonts w:ascii="宋体" w:hAnsi="宋体"/>
          <w:color w:val="000000"/>
        </w:rPr>
        <w:t>（你猜吧）</w:t>
      </w:r>
      <w:r>
        <w:br/>
      </w:r>
      <w:r>
        <w:br/>
      </w:r>
      <w:r>
        <w:rPr>
          <w:rFonts w:ascii="宋体" w:hAnsi="宋体"/>
          <w:color w:val="000000"/>
        </w:rPr>
        <w:t>#61 《那朵花》的原名为什么</w:t>
      </w:r>
      <w:r>
        <w:br/>
      </w:r>
      <w:r>
        <w:rPr>
          <w:rFonts w:ascii="宋体" w:hAnsi="宋体"/>
          <w:color w:val="000000"/>
        </w:rPr>
        <w:t>我们仍未知道那天所见那朵花的名字</w:t>
      </w:r>
      <w:r>
        <w:br/>
      </w:r>
      <w:r>
        <w:br/>
      </w:r>
      <w:r>
        <w:rPr>
          <w:rFonts w:ascii="宋体" w:hAnsi="宋体"/>
          <w:color w:val="000000"/>
        </w:rPr>
        <w:t>#62 《phycho pass》中常守朱的声优是</w:t>
      </w:r>
      <w:r>
        <w:br/>
      </w:r>
      <w:r>
        <w:rPr>
          <w:rFonts w:ascii="宋体" w:hAnsi="宋体"/>
          <w:color w:val="000000"/>
        </w:rPr>
        <w:t>花泽香菜</w:t>
      </w:r>
      <w:r>
        <w:br/>
      </w:r>
      <w:r>
        <w:br/>
      </w:r>
      <w:r>
        <w:rPr>
          <w:rFonts w:ascii="宋体" w:hAnsi="宋体"/>
          <w:color w:val="000000"/>
        </w:rPr>
        <w:t>#63 请问洛天依的声源是谁？</w:t>
      </w:r>
      <w:r>
        <w:br/>
      </w:r>
      <w:r>
        <w:rPr>
          <w:rFonts w:ascii="宋体" w:hAnsi="宋体"/>
          <w:color w:val="000000"/>
        </w:rPr>
        <w:t>山新</w:t>
      </w:r>
      <w:r>
        <w:br/>
      </w:r>
      <w:r>
        <w:br/>
      </w:r>
      <w:r>
        <w:rPr>
          <w:rFonts w:ascii="宋体" w:hAnsi="宋体"/>
          <w:color w:val="000000"/>
        </w:rPr>
        <w:t>#64 失忆前的上条当麻怎么称呼御坂美琴？</w:t>
      </w:r>
      <w:r>
        <w:br/>
      </w:r>
      <w:r>
        <w:rPr>
          <w:rFonts w:ascii="宋体" w:hAnsi="宋体"/>
          <w:color w:val="000000"/>
        </w:rPr>
        <w:t>放电妹（bilibili）</w:t>
      </w:r>
      <w:r>
        <w:br/>
      </w:r>
      <w:r>
        <w:br/>
      </w:r>
      <w:r>
        <w:rPr>
          <w:rFonts w:ascii="宋体" w:hAnsi="宋体"/>
          <w:color w:val="000000"/>
        </w:rPr>
        <w:t>#65 《数码兽大冒险》中第八位被选召的孩子是？</w:t>
      </w:r>
      <w:r>
        <w:br/>
      </w:r>
      <w:r>
        <w:rPr>
          <w:rFonts w:ascii="宋体" w:hAnsi="宋体"/>
          <w:color w:val="000000"/>
        </w:rPr>
        <w:t>八神光/八神嘉儿</w:t>
      </w:r>
      <w:r>
        <w:br/>
      </w:r>
      <w:r>
        <w:br/>
      </w:r>
      <w:r>
        <w:rPr>
          <w:rFonts w:ascii="宋体" w:hAnsi="宋体"/>
          <w:color w:val="000000"/>
        </w:rPr>
        <w:t>#66 《在上古卷轴5天际》中主角学会的第一个著名龙吼FUS！RO！DAH！的名字是</w:t>
      </w:r>
      <w:r>
        <w:br/>
      </w:r>
      <w:r>
        <w:rPr>
          <w:rFonts w:ascii="宋体" w:hAnsi="宋体"/>
          <w:color w:val="000000"/>
        </w:rPr>
        <w:t>不卸之力</w:t>
      </w:r>
      <w:r>
        <w:br/>
      </w:r>
      <w:r>
        <w:br/>
      </w:r>
      <w:r>
        <w:rPr>
          <w:rFonts w:ascii="宋体" w:hAnsi="宋体"/>
          <w:color w:val="000000"/>
        </w:rPr>
        <w:t>#67 以下动漫少女哪个是金色双马尾？</w:t>
      </w:r>
      <w:r>
        <w:br/>
      </w:r>
      <w:r>
        <w:rPr>
          <w:rFonts w:ascii="宋体" w:hAnsi="宋体"/>
          <w:color w:val="000000"/>
        </w:rPr>
        <w:t xml:space="preserve">三千院凪 </w:t>
      </w:r>
      <w:r>
        <w:br/>
      </w:r>
      <w:r>
        <w:br/>
      </w:r>
      <w:r>
        <w:rPr>
          <w:rFonts w:ascii="宋体" w:hAnsi="宋体"/>
          <w:color w:val="000000"/>
        </w:rPr>
        <w:t>#68 《银魂》中万事屋的牌匾上写着什么</w:t>
      </w:r>
      <w:r>
        <w:br/>
      </w:r>
      <w:r>
        <w:rPr>
          <w:rFonts w:ascii="宋体" w:hAnsi="宋体"/>
          <w:color w:val="000000"/>
        </w:rPr>
        <w:t>糖分</w:t>
      </w:r>
      <w:r>
        <w:br/>
      </w:r>
      <w:r>
        <w:br/>
      </w:r>
      <w:r>
        <w:rPr>
          <w:rFonts w:ascii="宋体" w:hAnsi="宋体"/>
          <w:color w:val="000000"/>
        </w:rPr>
        <w:t>#69 以下哪一部作品的剧本不是虚渊玄？</w:t>
      </w:r>
      <w:r>
        <w:br/>
      </w:r>
      <w:r>
        <w:rPr>
          <w:rFonts w:ascii="宋体" w:hAnsi="宋体"/>
          <w:color w:val="000000"/>
        </w:rPr>
        <w:t>尘骸魔京</w:t>
      </w:r>
      <w:r>
        <w:br/>
      </w:r>
      <w:r>
        <w:br/>
      </w:r>
      <w:r>
        <w:rPr>
          <w:rFonts w:ascii="宋体" w:hAnsi="宋体"/>
          <w:color w:val="000000"/>
        </w:rPr>
        <w:t>#70 《家庭教师》的作者是？</w:t>
      </w:r>
      <w:r>
        <w:br/>
      </w:r>
      <w:r>
        <w:rPr>
          <w:rFonts w:ascii="宋体" w:hAnsi="宋体"/>
          <w:color w:val="000000"/>
        </w:rPr>
        <w:t>天野明</w:t>
      </w:r>
      <w:r>
        <w:br/>
      </w:r>
      <w:r>
        <w:br/>
      </w:r>
      <w:r>
        <w:rPr>
          <w:rFonts w:ascii="宋体" w:hAnsi="宋体"/>
          <w:color w:val="000000"/>
        </w:rPr>
        <w:t>#71 凉宫春日的忧郁中，阿虚最萌的发型是？</w:t>
      </w:r>
      <w:r>
        <w:br/>
      </w:r>
      <w:r>
        <w:rPr>
          <w:rFonts w:ascii="宋体" w:hAnsi="宋体"/>
          <w:color w:val="000000"/>
        </w:rPr>
        <w:t>单马尾</w:t>
      </w:r>
      <w:r>
        <w:br/>
      </w:r>
      <w:r>
        <w:br/>
      </w:r>
      <w:r>
        <w:rPr>
          <w:rFonts w:ascii="宋体" w:hAnsi="宋体"/>
          <w:color w:val="000000"/>
        </w:rPr>
        <w:t>#72 游戏《三国无双》是下列哪个公司的作品？</w:t>
      </w:r>
      <w:r>
        <w:br/>
      </w:r>
      <w:r>
        <w:rPr>
          <w:rFonts w:ascii="宋体" w:hAnsi="宋体"/>
          <w:color w:val="000000"/>
        </w:rPr>
        <w:t>光荣公司</w:t>
      </w:r>
      <w:r>
        <w:br/>
      </w:r>
      <w:r>
        <w:br/>
      </w:r>
      <w:r>
        <w:rPr>
          <w:rFonts w:ascii="宋体" w:hAnsi="宋体"/>
          <w:color w:val="000000"/>
        </w:rPr>
        <w:t>#73 在《fate/stay night》中，以下哪个英灵没有参加圣杯战争</w:t>
      </w:r>
      <w:r>
        <w:br/>
      </w:r>
      <w:r>
        <w:rPr>
          <w:rFonts w:ascii="宋体" w:hAnsi="宋体"/>
          <w:color w:val="000000"/>
        </w:rPr>
        <w:t xml:space="preserve">兰斯洛特 </w:t>
      </w:r>
      <w:r>
        <w:br/>
      </w:r>
      <w:r>
        <w:br/>
      </w:r>
      <w:r>
        <w:rPr>
          <w:rFonts w:ascii="宋体" w:hAnsi="宋体"/>
          <w:color w:val="000000"/>
        </w:rPr>
        <w:t>#74 《神的记事本》中爱丽丝最爱喝的饮料叫什么？</w:t>
      </w:r>
      <w:r>
        <w:br/>
      </w:r>
      <w:r>
        <w:rPr>
          <w:rFonts w:ascii="宋体" w:hAnsi="宋体"/>
          <w:color w:val="000000"/>
        </w:rPr>
        <w:t>Dr. pepper</w:t>
      </w:r>
      <w:r>
        <w:br/>
      </w:r>
      <w:r>
        <w:br/>
      </w:r>
      <w:r>
        <w:rPr>
          <w:rFonts w:ascii="宋体" w:hAnsi="宋体"/>
          <w:color w:val="000000"/>
        </w:rPr>
        <w:t>#75 以下哪个不是中日韩三人组的成员</w:t>
      </w:r>
      <w:r>
        <w:br/>
      </w:r>
      <w:r>
        <w:rPr>
          <w:rFonts w:ascii="宋体" w:hAnsi="宋体"/>
          <w:color w:val="000000"/>
        </w:rPr>
        <w:t>葛炮（那三人是姚明，金馆长，和花泽香菜（兵库北））</w:t>
      </w:r>
      <w:r>
        <w:t xml:space="preserve"> </w:t>
      </w:r>
      <w:r>
        <w:br/>
      </w:r>
      <w:r>
        <w:rPr>
          <w:rFonts w:ascii="宋体" w:hAnsi="宋体"/>
          <w:color w:val="000000"/>
        </w:rPr>
        <w:t>#76 以下哪部galgame不是八月设的作品？</w:t>
      </w:r>
      <w:r>
        <w:br/>
      </w:r>
      <w:r>
        <w:rPr>
          <w:rFonts w:ascii="宋体" w:hAnsi="宋体"/>
          <w:color w:val="000000"/>
        </w:rPr>
        <w:t>G弦上的魔王</w:t>
      </w:r>
      <w:r>
        <w:br/>
      </w:r>
      <w:r>
        <w:br/>
      </w:r>
      <w:r>
        <w:rPr>
          <w:rFonts w:ascii="宋体" w:hAnsi="宋体"/>
          <w:color w:val="000000"/>
        </w:rPr>
        <w:t>#77 UC系高达作品中象征着量产机的胜利的是哪部作品？</w:t>
      </w:r>
      <w:r>
        <w:br/>
      </w:r>
      <w:r>
        <w:rPr>
          <w:rFonts w:ascii="宋体" w:hAnsi="宋体"/>
          <w:color w:val="000000"/>
        </w:rPr>
        <w:t xml:space="preserve">机动战士高达第08MS小队 </w:t>
      </w:r>
      <w:r>
        <w:br/>
      </w:r>
      <w:r>
        <w:br/>
      </w:r>
      <w:r>
        <w:rPr>
          <w:rFonts w:ascii="宋体" w:hAnsi="宋体"/>
          <w:color w:val="000000"/>
        </w:rPr>
        <w:t>#78 《日常》的ED演唱者为</w:t>
      </w:r>
      <w:r>
        <w:br/>
      </w:r>
      <w:r>
        <w:rPr>
          <w:rFonts w:ascii="宋体" w:hAnsi="宋体"/>
          <w:color w:val="000000"/>
        </w:rPr>
        <w:t>佐咲纱花</w:t>
      </w:r>
      <w:r>
        <w:br/>
      </w:r>
      <w:r>
        <w:br/>
      </w:r>
      <w:r>
        <w:rPr>
          <w:rFonts w:ascii="宋体" w:hAnsi="宋体"/>
          <w:color w:val="000000"/>
        </w:rPr>
        <w:t>#79 《Fate/ZERO》中Saber的Master是谁？</w:t>
      </w:r>
      <w:r>
        <w:br/>
      </w:r>
      <w:r>
        <w:rPr>
          <w:rFonts w:ascii="宋体" w:hAnsi="宋体"/>
          <w:color w:val="000000"/>
        </w:rPr>
        <w:t>卫宫切嗣</w:t>
      </w:r>
      <w:r>
        <w:br/>
      </w:r>
      <w:r>
        <w:br/>
      </w:r>
      <w:r>
        <w:rPr>
          <w:rFonts w:ascii="宋体" w:hAnsi="宋体"/>
          <w:color w:val="000000"/>
        </w:rPr>
        <w:t>#80 《fate zero》中，berserker的真名是？</w:t>
      </w:r>
      <w:r>
        <w:br/>
      </w:r>
      <w:r>
        <w:rPr>
          <w:rFonts w:ascii="宋体" w:hAnsi="宋体"/>
          <w:color w:val="000000"/>
        </w:rPr>
        <w:t>兰斯洛特</w:t>
      </w:r>
      <w:r>
        <w:br/>
      </w:r>
      <w:r>
        <w:br/>
      </w:r>
      <w:r>
        <w:rPr>
          <w:rFonts w:ascii="宋体" w:hAnsi="宋体"/>
          <w:color w:val="000000"/>
        </w:rPr>
        <w:t>#81 《兽的演奏者艾琳》中的里岚是雄性还是雌性？</w:t>
      </w:r>
      <w:r>
        <w:br/>
      </w:r>
      <w:r>
        <w:rPr>
          <w:rFonts w:ascii="宋体" w:hAnsi="宋体"/>
          <w:color w:val="000000"/>
        </w:rPr>
        <w:t>雌性</w:t>
      </w:r>
      <w:r>
        <w:br/>
      </w:r>
      <w:r>
        <w:br/>
      </w:r>
      <w:r>
        <w:rPr>
          <w:rFonts w:ascii="宋体" w:hAnsi="宋体"/>
          <w:color w:val="000000"/>
        </w:rPr>
        <w:t>#82 没脸月亮的男主CV是谁</w:t>
      </w:r>
      <w:r>
        <w:br/>
      </w:r>
      <w:r>
        <w:rPr>
          <w:rFonts w:ascii="宋体" w:hAnsi="宋体"/>
          <w:color w:val="000000"/>
        </w:rPr>
        <w:t>石田彰</w:t>
      </w:r>
      <w:r>
        <w:br/>
      </w:r>
      <w:r>
        <w:br/>
      </w:r>
      <w:r>
        <w:rPr>
          <w:rFonts w:ascii="宋体" w:hAnsi="宋体"/>
          <w:color w:val="000000"/>
        </w:rPr>
        <w:t>#83 以下作品中，不是CLAMP的作品是哪个？</w:t>
      </w:r>
      <w:r>
        <w:br/>
      </w:r>
      <w:r>
        <w:rPr>
          <w:rFonts w:ascii="宋体" w:hAnsi="宋体"/>
          <w:color w:val="000000"/>
        </w:rPr>
        <w:t>犬夜叉</w:t>
      </w:r>
      <w:r>
        <w:br/>
      </w:r>
      <w:r>
        <w:br/>
      </w:r>
      <w:r>
        <w:rPr>
          <w:rFonts w:ascii="宋体" w:hAnsi="宋体"/>
          <w:color w:val="000000"/>
        </w:rPr>
        <w:t>#84 东方project中，以下哪个不是三大总受之一</w:t>
      </w:r>
      <w:r>
        <w:br/>
      </w:r>
      <w:r>
        <w:rPr>
          <w:rFonts w:ascii="宋体" w:hAnsi="宋体"/>
          <w:color w:val="000000"/>
        </w:rPr>
        <w:t>风见幽香</w:t>
      </w:r>
      <w:r>
        <w:br/>
      </w:r>
      <w:r>
        <w:br/>
      </w:r>
      <w:r>
        <w:rPr>
          <w:rFonts w:ascii="宋体" w:hAnsi="宋体"/>
          <w:color w:val="000000"/>
        </w:rPr>
        <w:t>#85 东方设定里的古明地恋和古明地觉的关系是什么？</w:t>
      </w:r>
      <w:r>
        <w:br/>
      </w:r>
      <w:r>
        <w:rPr>
          <w:rFonts w:ascii="宋体" w:hAnsi="宋体"/>
          <w:color w:val="000000"/>
        </w:rPr>
        <w:t>姐妹</w:t>
      </w:r>
      <w:r>
        <w:br/>
      </w:r>
      <w:r>
        <w:br/>
      </w:r>
      <w:r>
        <w:rPr>
          <w:rFonts w:ascii="宋体" w:hAnsi="宋体"/>
          <w:color w:val="000000"/>
        </w:rPr>
        <w:t>#86 《黑塔利亚》中王耀的女性化角色叫什么？</w:t>
      </w:r>
      <w:r>
        <w:br/>
      </w:r>
      <w:r>
        <w:rPr>
          <w:rFonts w:ascii="宋体" w:hAnsi="宋体"/>
          <w:color w:val="000000"/>
        </w:rPr>
        <w:t>王春燕</w:t>
      </w:r>
      <w:r>
        <w:br/>
      </w:r>
      <w:r>
        <w:br/>
      </w:r>
      <w:r>
        <w:rPr>
          <w:rFonts w:ascii="宋体" w:hAnsi="宋体"/>
          <w:color w:val="000000"/>
        </w:rPr>
        <w:t>#87 “夏亚你算计我”这句话是哪位人物的名言</w:t>
      </w:r>
      <w:r>
        <w:br/>
      </w:r>
      <w:r>
        <w:rPr>
          <w:rFonts w:ascii="宋体" w:hAnsi="宋体"/>
          <w:color w:val="000000"/>
        </w:rPr>
        <w:t>卡尔玛 扎比</w:t>
      </w:r>
      <w:r>
        <w:br/>
      </w:r>
      <w:r>
        <w:br/>
      </w:r>
      <w:r>
        <w:rPr>
          <w:rFonts w:ascii="宋体" w:hAnsi="宋体"/>
          <w:color w:val="000000"/>
        </w:rPr>
        <w:t>#88 fate zero中rider伊斯坎达尔的“王之军势”是？</w:t>
      </w:r>
      <w:r>
        <w:br/>
      </w:r>
      <w:r>
        <w:rPr>
          <w:rFonts w:ascii="宋体" w:hAnsi="宋体"/>
          <w:color w:val="000000"/>
        </w:rPr>
        <w:t>固有结界</w:t>
      </w:r>
      <w:r>
        <w:br/>
      </w:r>
      <w:r>
        <w:br/>
      </w:r>
      <w:r>
        <w:rPr>
          <w:rFonts w:ascii="宋体" w:hAnsi="宋体"/>
          <w:color w:val="000000"/>
        </w:rPr>
        <w:t>#89 东方Project是由哪个团体制作的</w:t>
      </w:r>
      <w:r>
        <w:br/>
      </w:r>
      <w:r>
        <w:rPr>
          <w:rFonts w:ascii="宋体" w:hAnsi="宋体"/>
          <w:color w:val="000000"/>
        </w:rPr>
        <w:t>上海爱丽丝幻乐团</w:t>
      </w:r>
      <w:r>
        <w:br/>
      </w:r>
      <w:r>
        <w:br/>
      </w:r>
      <w:r>
        <w:rPr>
          <w:rFonts w:ascii="宋体" w:hAnsi="宋体"/>
          <w:color w:val="000000"/>
        </w:rPr>
        <w:t>#90 《那朵花》中面码的原名是什么?</w:t>
      </w:r>
      <w:r>
        <w:br/>
      </w:r>
      <w:r>
        <w:rPr>
          <w:rFonts w:ascii="宋体" w:hAnsi="宋体"/>
          <w:color w:val="000000"/>
        </w:rPr>
        <w:t>本间芽衣子</w:t>
      </w:r>
      <w:r>
        <w:br/>
      </w:r>
      <w:r>
        <w:br/>
      </w:r>
      <w:r>
        <w:rPr>
          <w:rFonts w:ascii="宋体" w:hAnsi="宋体"/>
          <w:color w:val="000000"/>
        </w:rPr>
        <w:t>#91 夏娜的标志性口头禅是什么</w:t>
      </w:r>
      <w:r>
        <w:br/>
      </w:r>
      <w:r>
        <w:rPr>
          <w:rFonts w:ascii="宋体" w:hAnsi="宋体"/>
          <w:color w:val="000000"/>
        </w:rPr>
        <w:t>无路赛无路赛无路赛</w:t>
      </w:r>
      <w:r>
        <w:br/>
      </w:r>
      <w:r>
        <w:br/>
      </w:r>
      <w:r>
        <w:rPr>
          <w:rFonts w:ascii="宋体" w:hAnsi="宋体"/>
          <w:color w:val="000000"/>
        </w:rPr>
        <w:t>#92 nds平台第一款游戏王是哪一年出的</w:t>
      </w:r>
      <w:r>
        <w:br/>
      </w:r>
      <w:r>
        <w:rPr>
          <w:rFonts w:ascii="宋体" w:hAnsi="宋体"/>
          <w:color w:val="000000"/>
        </w:rPr>
        <w:t>2007？</w:t>
      </w:r>
      <w:r>
        <w:br/>
      </w:r>
      <w:r>
        <w:br/>
      </w:r>
      <w:r>
        <w:rPr>
          <w:rFonts w:ascii="宋体" w:hAnsi="宋体"/>
          <w:color w:val="000000"/>
        </w:rPr>
        <w:t>#93 2012年日萌萌王是谁</w:t>
      </w:r>
      <w:r>
        <w:br/>
      </w:r>
      <w:r>
        <w:rPr>
          <w:rFonts w:ascii="宋体" w:hAnsi="宋体"/>
          <w:color w:val="000000"/>
        </w:rPr>
        <w:t>园城寺怜</w:t>
      </w:r>
      <w:r>
        <w:br/>
      </w:r>
      <w:r>
        <w:br/>
      </w:r>
      <w:r>
        <w:rPr>
          <w:rFonts w:ascii="宋体" w:hAnsi="宋体"/>
          <w:color w:val="000000"/>
        </w:rPr>
        <w:t>#94 香农采样定理的基本内容是由谁首先提出的？</w:t>
      </w:r>
      <w:r>
        <w:br/>
      </w:r>
      <w:r>
        <w:rPr>
          <w:rFonts w:ascii="宋体" w:hAnsi="宋体"/>
          <w:color w:val="000000"/>
        </w:rPr>
        <w:t>Nyquist</w:t>
      </w:r>
      <w:r>
        <w:br/>
      </w:r>
      <w:r>
        <w:br/>
      </w:r>
      <w:r>
        <w:rPr>
          <w:rFonts w:ascii="宋体" w:hAnsi="宋体"/>
          <w:color w:val="000000"/>
        </w:rPr>
        <w:t>#95 最有可能说出:stupid dog! 这句话的角色是?</w:t>
      </w:r>
      <w:r>
        <w:br/>
      </w:r>
      <w:r>
        <w:rPr>
          <w:rFonts w:ascii="宋体" w:hAnsi="宋体"/>
          <w:color w:val="000000"/>
        </w:rPr>
        <w:t>露易丝·瓦利埃尔</w:t>
      </w:r>
      <w:r>
        <w:br/>
      </w:r>
      <w:r>
        <w:br/>
      </w:r>
      <w:r>
        <w:rPr>
          <w:rFonts w:ascii="宋体" w:hAnsi="宋体"/>
          <w:color w:val="000000"/>
        </w:rPr>
        <w:t>#96 《K》中的伊佐那社的配音是谁？</w:t>
      </w:r>
      <w:r>
        <w:br/>
      </w:r>
      <w:r>
        <w:rPr>
          <w:rFonts w:ascii="宋体" w:hAnsi="宋体"/>
          <w:color w:val="000000"/>
        </w:rPr>
        <w:t>浪川大辅</w:t>
      </w:r>
      <w:r>
        <w:br/>
      </w:r>
      <w:r>
        <w:br/>
      </w:r>
      <w:r>
        <w:rPr>
          <w:rFonts w:ascii="宋体" w:hAnsi="宋体"/>
          <w:color w:val="000000"/>
        </w:rPr>
        <w:t>#97 以下哪部是虚渊玄的作品？</w:t>
      </w:r>
      <w:r>
        <w:br/>
      </w:r>
      <w:r>
        <w:rPr>
          <w:rFonts w:ascii="宋体" w:hAnsi="宋体"/>
          <w:color w:val="000000"/>
        </w:rPr>
        <w:t>《fate zero》</w:t>
      </w:r>
      <w:r>
        <w:br/>
      </w:r>
      <w:r>
        <w:br/>
      </w:r>
      <w:r>
        <w:rPr>
          <w:rFonts w:ascii="宋体" w:hAnsi="宋体"/>
          <w:color w:val="000000"/>
        </w:rPr>
        <w:t>#98 clannad中用什么来实现愿望？</w:t>
      </w:r>
      <w:r>
        <w:br/>
      </w:r>
      <w:r>
        <w:rPr>
          <w:rFonts w:ascii="宋体" w:hAnsi="宋体"/>
          <w:color w:val="000000"/>
        </w:rPr>
        <w:t>光玉</w:t>
      </w:r>
      <w:r>
        <w:br/>
      </w:r>
      <w:r>
        <w:br/>
      </w:r>
      <w:r>
        <w:rPr>
          <w:rFonts w:ascii="宋体" w:hAnsi="宋体"/>
          <w:color w:val="000000"/>
        </w:rPr>
        <w:t>#99 《幻灵镇魂曲》中Ein的故乡为</w:t>
      </w:r>
      <w:r>
        <w:br/>
      </w:r>
      <w:r>
        <w:rPr>
          <w:rFonts w:ascii="宋体" w:hAnsi="宋体"/>
          <w:color w:val="000000"/>
        </w:rPr>
        <w:t>蒙古</w:t>
      </w:r>
      <w:r>
        <w:br/>
      </w:r>
      <w:r>
        <w:br/>
      </w:r>
      <w:r>
        <w:rPr>
          <w:rFonts w:ascii="宋体" w:hAnsi="宋体"/>
          <w:color w:val="000000"/>
        </w:rPr>
        <w:t>#100 正义的伙伴是是谁？</w:t>
      </w:r>
      <w:r>
        <w:br/>
      </w:r>
      <w:r>
        <w:rPr>
          <w:rFonts w:ascii="宋体" w:hAnsi="宋体"/>
          <w:color w:val="000000"/>
        </w:rPr>
        <w:t>卫宫切嗣</w:t>
      </w:r>
      <w:r>
        <w:t xml:space="preserve"> </w:t>
      </w:r>
      <w:r>
        <w:br/>
      </w:r>
      <w:r>
        <w:rPr>
          <w:rFonts w:ascii="宋体" w:hAnsi="宋体"/>
          <w:color w:val="000000"/>
        </w:rPr>
        <w:t>#1 《黑塔利亚》中的亚瑟·柯克兰眉毛有几根？</w:t>
      </w:r>
      <w:r>
        <w:br/>
      </w:r>
      <w:r>
        <w:rPr>
          <w:rFonts w:ascii="宋体" w:hAnsi="宋体"/>
          <w:color w:val="000000"/>
        </w:rPr>
        <w:t xml:space="preserve">6根 </w:t>
      </w:r>
      <w:r>
        <w:br/>
      </w:r>
      <w:r>
        <w:br/>
      </w:r>
      <w:r>
        <w:rPr>
          <w:rFonts w:ascii="宋体" w:hAnsi="宋体"/>
          <w:color w:val="000000"/>
        </w:rPr>
        <w:t xml:space="preserve">#2 八云家年纪最大的是谁？ </w:t>
      </w:r>
      <w:r>
        <w:br/>
      </w:r>
      <w:r>
        <w:rPr>
          <w:rFonts w:ascii="宋体" w:hAnsi="宋体"/>
          <w:color w:val="000000"/>
        </w:rPr>
        <w:t>八云紫</w:t>
      </w:r>
      <w:r>
        <w:br/>
      </w:r>
      <w:r>
        <w:br/>
      </w:r>
      <w:r>
        <w:rPr>
          <w:rFonts w:ascii="宋体" w:hAnsi="宋体"/>
          <w:color w:val="000000"/>
        </w:rPr>
        <w:t>#3 《某科学的超电磁炮S》中，御坂妹向御坂美琴进行确认的密码是？</w:t>
      </w:r>
      <w:r>
        <w:br/>
      </w:r>
      <w:r>
        <w:rPr>
          <w:rFonts w:ascii="宋体" w:hAnsi="宋体"/>
          <w:color w:val="000000"/>
        </w:rPr>
        <w:t>ZXC741ASD852QWE963</w:t>
      </w:r>
      <w:r>
        <w:br/>
      </w:r>
      <w:r>
        <w:br/>
      </w:r>
      <w:r>
        <w:rPr>
          <w:rFonts w:ascii="宋体" w:hAnsi="宋体"/>
          <w:color w:val="000000"/>
        </w:rPr>
        <w:t>#4 游戏星际争霸是哪个公司开发的？</w:t>
      </w:r>
      <w:r>
        <w:br/>
      </w:r>
      <w:r>
        <w:rPr>
          <w:rFonts w:ascii="宋体" w:hAnsi="宋体"/>
          <w:color w:val="000000"/>
        </w:rPr>
        <w:t xml:space="preserve">暴雪 </w:t>
      </w:r>
      <w:r>
        <w:br/>
      </w:r>
      <w:r>
        <w:br/>
      </w:r>
      <w:r>
        <w:rPr>
          <w:rFonts w:ascii="宋体" w:hAnsi="宋体"/>
          <w:color w:val="000000"/>
        </w:rPr>
        <w:t xml:space="preserve">#5 科学区中经常被人玩坏的球的材料是 </w:t>
      </w:r>
      <w:r>
        <w:br/>
      </w:r>
      <w:r>
        <w:rPr>
          <w:rFonts w:ascii="宋体" w:hAnsi="宋体"/>
          <w:color w:val="000000"/>
        </w:rPr>
        <w:t>镍</w:t>
      </w:r>
      <w:r>
        <w:br/>
      </w:r>
      <w:r>
        <w:br/>
      </w:r>
      <w:r>
        <w:rPr>
          <w:rFonts w:ascii="宋体" w:hAnsi="宋体"/>
          <w:color w:val="000000"/>
        </w:rPr>
        <w:t>#6 请区别出和其他选项类型不同的动画</w:t>
      </w:r>
      <w:r>
        <w:br/>
      </w:r>
      <w:r>
        <w:rPr>
          <w:rFonts w:ascii="宋体" w:hAnsi="宋体"/>
          <w:color w:val="000000"/>
        </w:rPr>
        <w:t>《降世神通》（我只知道这个是美国的）</w:t>
      </w:r>
      <w:r>
        <w:br/>
      </w:r>
      <w:r>
        <w:br/>
      </w:r>
      <w:r>
        <w:rPr>
          <w:rFonts w:ascii="宋体" w:hAnsi="宋体"/>
          <w:color w:val="000000"/>
        </w:rPr>
        <w:t xml:space="preserve">#7 【命运石之门】LabmanNO.001是谁？（真名） </w:t>
      </w:r>
      <w:r>
        <w:br/>
      </w:r>
      <w:r>
        <w:rPr>
          <w:rFonts w:ascii="宋体" w:hAnsi="宋体"/>
          <w:color w:val="000000"/>
        </w:rPr>
        <w:t xml:space="preserve">冈部伦太郎 </w:t>
      </w:r>
      <w:r>
        <w:br/>
      </w:r>
      <w:r>
        <w:br/>
      </w:r>
      <w:r>
        <w:rPr>
          <w:rFonts w:ascii="宋体" w:hAnsi="宋体"/>
          <w:color w:val="000000"/>
        </w:rPr>
        <w:t xml:space="preserve">#8 伊卡牧师妹指的是谁？ </w:t>
      </w:r>
      <w:r>
        <w:br/>
      </w:r>
      <w:r>
        <w:rPr>
          <w:rFonts w:ascii="宋体" w:hAnsi="宋体"/>
          <w:color w:val="000000"/>
        </w:rPr>
        <w:t xml:space="preserve">乌贼娘 </w:t>
      </w:r>
      <w:r>
        <w:br/>
      </w:r>
      <w:r>
        <w:br/>
      </w:r>
      <w:r>
        <w:rPr>
          <w:rFonts w:ascii="宋体" w:hAnsi="宋体"/>
          <w:color w:val="000000"/>
        </w:rPr>
        <w:t>#9 动漫《火影忍者》中，宇智波佐助所拥有的瞳术的名字是？</w:t>
      </w:r>
      <w:r>
        <w:br/>
      </w:r>
      <w:r>
        <w:rPr>
          <w:rFonts w:ascii="宋体" w:hAnsi="宋体"/>
          <w:color w:val="000000"/>
        </w:rPr>
        <w:t xml:space="preserve">写轮眼 </w:t>
      </w:r>
      <w:r>
        <w:br/>
      </w:r>
      <w:r>
        <w:br/>
      </w:r>
      <w:r>
        <w:rPr>
          <w:rFonts w:ascii="宋体" w:hAnsi="宋体"/>
          <w:color w:val="000000"/>
        </w:rPr>
        <w:t xml:space="preserve">#10 被网友称为“草丛伦”的英雄是？ </w:t>
      </w:r>
      <w:r>
        <w:br/>
      </w:r>
      <w:r>
        <w:rPr>
          <w:rFonts w:ascii="宋体" w:hAnsi="宋体"/>
          <w:color w:val="000000"/>
        </w:rPr>
        <w:t xml:space="preserve">德玛西亚之力 </w:t>
      </w:r>
      <w:r>
        <w:br/>
      </w:r>
      <w:r>
        <w:br/>
      </w:r>
      <w:r>
        <w:rPr>
          <w:rFonts w:ascii="宋体" w:hAnsi="宋体"/>
          <w:color w:val="000000"/>
        </w:rPr>
        <w:t>#11 动画《碧阳学园学生会议事录》中，学生会的会计是？</w:t>
      </w:r>
      <w:r>
        <w:br/>
      </w:r>
      <w:r>
        <w:rPr>
          <w:rFonts w:ascii="宋体" w:hAnsi="宋体"/>
          <w:color w:val="000000"/>
        </w:rPr>
        <w:t>椎名深夏</w:t>
      </w:r>
      <w:r>
        <w:br/>
      </w:r>
      <w:r>
        <w:br/>
      </w:r>
      <w:r>
        <w:rPr>
          <w:rFonts w:ascii="宋体" w:hAnsi="宋体"/>
          <w:color w:val="000000"/>
        </w:rPr>
        <w:t xml:space="preserve">#12 SOS团团长是谁? </w:t>
      </w:r>
      <w:r>
        <w:br/>
      </w:r>
      <w:r>
        <w:rPr>
          <w:rFonts w:ascii="宋体" w:hAnsi="宋体"/>
          <w:color w:val="000000"/>
        </w:rPr>
        <w:t>凉宫春日</w:t>
      </w:r>
      <w:r>
        <w:br/>
      </w:r>
      <w:r>
        <w:br/>
      </w:r>
      <w:r>
        <w:rPr>
          <w:rFonts w:ascii="宋体" w:hAnsi="宋体"/>
          <w:color w:val="000000"/>
        </w:rPr>
        <w:t>#13 《火影忍者》中暗恋鸣人的是谁？</w:t>
      </w:r>
      <w:r>
        <w:br/>
      </w:r>
      <w:r>
        <w:rPr>
          <w:rFonts w:ascii="宋体" w:hAnsi="宋体"/>
          <w:color w:val="000000"/>
        </w:rPr>
        <w:t>日向雏田</w:t>
      </w:r>
      <w:r>
        <w:br/>
      </w:r>
      <w:r>
        <w:br/>
      </w:r>
      <w:r>
        <w:rPr>
          <w:rFonts w:ascii="宋体" w:hAnsi="宋体"/>
          <w:color w:val="000000"/>
        </w:rPr>
        <w:t xml:space="preserve">#14 《学园默示录》中“守住男人的尊严，是女人的矜持”是谁的名台词？ </w:t>
      </w:r>
      <w:r>
        <w:br/>
      </w:r>
      <w:r>
        <w:rPr>
          <w:rFonts w:ascii="宋体" w:hAnsi="宋体"/>
          <w:color w:val="000000"/>
        </w:rPr>
        <w:t xml:space="preserve">毒岛冴子 </w:t>
      </w:r>
      <w:r>
        <w:br/>
      </w:r>
      <w:r>
        <w:br/>
      </w:r>
      <w:r>
        <w:rPr>
          <w:rFonts w:ascii="宋体" w:hAnsi="宋体"/>
          <w:color w:val="000000"/>
        </w:rPr>
        <w:t xml:space="preserve">#15 洛天依色指的是什么 </w:t>
      </w:r>
      <w:r>
        <w:br/>
      </w:r>
      <w:r>
        <w:rPr>
          <w:rFonts w:ascii="宋体" w:hAnsi="宋体"/>
          <w:color w:val="000000"/>
        </w:rPr>
        <w:t>66CCFF</w:t>
      </w:r>
      <w:r>
        <w:br/>
      </w:r>
      <w:r>
        <w:br/>
      </w:r>
      <w:r>
        <w:rPr>
          <w:rFonts w:ascii="宋体" w:hAnsi="宋体"/>
          <w:color w:val="000000"/>
        </w:rPr>
        <w:t xml:space="preserve">#16 神谷娘娘在DT里失去了什么？ </w:t>
      </w:r>
      <w:r>
        <w:br/>
      </w:r>
      <w:r>
        <w:rPr>
          <w:rFonts w:ascii="宋体" w:hAnsi="宋体"/>
          <w:color w:val="000000"/>
        </w:rPr>
        <w:t>tama</w:t>
      </w:r>
      <w:r>
        <w:br/>
      </w:r>
      <w:r>
        <w:br/>
      </w:r>
      <w:r>
        <w:rPr>
          <w:rFonts w:ascii="宋体" w:hAnsi="宋体"/>
          <w:color w:val="000000"/>
        </w:rPr>
        <w:t xml:space="preserve">#17 《EVA Q》中在nerv本部的那架钢琴旁边的树从正面看树冠是什么形状？ </w:t>
      </w:r>
      <w:r>
        <w:br/>
      </w:r>
      <w:r>
        <w:rPr>
          <w:rFonts w:ascii="宋体" w:hAnsi="宋体"/>
          <w:color w:val="000000"/>
        </w:rPr>
        <w:t>苹果的形状？</w:t>
      </w:r>
      <w:r>
        <w:br/>
      </w:r>
      <w:r>
        <w:br/>
      </w:r>
      <w:r>
        <w:rPr>
          <w:rFonts w:ascii="宋体" w:hAnsi="宋体"/>
          <w:color w:val="000000"/>
        </w:rPr>
        <w:t xml:space="preserve">#18 《樱花庄的宠物女孩》中的神田空太养的第7只猫叫什么？ </w:t>
      </w:r>
      <w:r>
        <w:br/>
      </w:r>
      <w:r>
        <w:rPr>
          <w:rFonts w:ascii="宋体" w:hAnsi="宋体"/>
          <w:color w:val="000000"/>
        </w:rPr>
        <w:t>朝日（不知道，百科上它排最后）</w:t>
      </w:r>
      <w:r>
        <w:br/>
      </w:r>
      <w:r>
        <w:br/>
      </w:r>
      <w:r>
        <w:rPr>
          <w:rFonts w:ascii="宋体" w:hAnsi="宋体"/>
          <w:color w:val="000000"/>
        </w:rPr>
        <w:t xml:space="preserve">#19 能用来召唤出奈亚子的神器是 </w:t>
      </w:r>
      <w:r>
        <w:br/>
      </w:r>
      <w:r>
        <w:rPr>
          <w:rFonts w:ascii="宋体" w:hAnsi="宋体"/>
          <w:color w:val="000000"/>
        </w:rPr>
        <w:t xml:space="preserve">光辉之四边形体 </w:t>
      </w:r>
      <w:r>
        <w:br/>
      </w:r>
      <w:r>
        <w:br/>
      </w:r>
      <w:r>
        <w:rPr>
          <w:rFonts w:ascii="宋体" w:hAnsi="宋体"/>
          <w:color w:val="000000"/>
        </w:rPr>
        <w:t xml:space="preserve">#20 《钢之炼金术师》中爱德华失去了身体的哪部分 </w:t>
      </w:r>
      <w:r>
        <w:br/>
      </w:r>
      <w:r>
        <w:rPr>
          <w:rFonts w:ascii="宋体" w:hAnsi="宋体"/>
          <w:color w:val="000000"/>
        </w:rPr>
        <w:t xml:space="preserve">左腿和右臂 </w:t>
      </w:r>
      <w:r>
        <w:br/>
      </w:r>
      <w:r>
        <w:br/>
      </w:r>
      <w:r>
        <w:rPr>
          <w:rFonts w:ascii="宋体" w:hAnsi="宋体"/>
          <w:color w:val="000000"/>
        </w:rPr>
        <w:t xml:space="preserve">#21 被称之为达尔文的斗犬的是历史上哪一位人物？ </w:t>
      </w:r>
      <w:r>
        <w:br/>
      </w:r>
      <w:r>
        <w:rPr>
          <w:rFonts w:ascii="宋体" w:hAnsi="宋体"/>
          <w:color w:val="000000"/>
        </w:rPr>
        <w:t xml:space="preserve">托马斯•赫胥黎 </w:t>
      </w:r>
      <w:r>
        <w:br/>
      </w:r>
      <w:r>
        <w:br/>
      </w:r>
      <w:r>
        <w:rPr>
          <w:rFonts w:ascii="宋体" w:hAnsi="宋体"/>
          <w:color w:val="000000"/>
        </w:rPr>
        <w:t>#22 下面那一个游戏和其他三个不是一个公司制作的</w:t>
      </w:r>
      <w:r>
        <w:br/>
      </w:r>
      <w:r>
        <w:rPr>
          <w:rFonts w:ascii="宋体" w:hAnsi="宋体"/>
          <w:color w:val="000000"/>
        </w:rPr>
        <w:t>鬼畜眼镜</w:t>
      </w:r>
      <w:r>
        <w:br/>
      </w:r>
      <w:r>
        <w:br/>
      </w:r>
      <w:r>
        <w:rPr>
          <w:rFonts w:ascii="宋体" w:hAnsi="宋体"/>
          <w:color w:val="000000"/>
        </w:rPr>
        <w:t>#23 下列歌曲不属于魔法禁书目录的是</w:t>
      </w:r>
      <w:r>
        <w:br/>
      </w:r>
      <w:r>
        <w:rPr>
          <w:rFonts w:ascii="宋体" w:hAnsi="宋体"/>
          <w:color w:val="000000"/>
        </w:rPr>
        <w:t>Only my railgun</w:t>
      </w:r>
      <w:r>
        <w:br/>
      </w:r>
      <w:r>
        <w:br/>
      </w:r>
      <w:r>
        <w:rPr>
          <w:rFonts w:ascii="宋体" w:hAnsi="宋体"/>
          <w:color w:val="000000"/>
        </w:rPr>
        <w:t xml:space="preserve">#24 有一种杀了他就能__的感觉。 </w:t>
      </w:r>
      <w:r>
        <w:br/>
      </w:r>
      <w:r>
        <w:rPr>
          <w:rFonts w:ascii="宋体" w:hAnsi="宋体"/>
          <w:color w:val="000000"/>
        </w:rPr>
        <w:t xml:space="preserve">升级 </w:t>
      </w:r>
      <w:r>
        <w:br/>
      </w:r>
      <w:r>
        <w:br/>
      </w:r>
      <w:r>
        <w:rPr>
          <w:rFonts w:ascii="宋体" w:hAnsi="宋体"/>
          <w:color w:val="000000"/>
        </w:rPr>
        <w:t xml:space="preserve">#25 《无头骑士异闻录》中,黄巾贼的首领被称呼为？ </w:t>
      </w:r>
      <w:r>
        <w:br/>
      </w:r>
      <w:r>
        <w:rPr>
          <w:rFonts w:ascii="宋体" w:hAnsi="宋体"/>
          <w:color w:val="000000"/>
        </w:rPr>
        <w:t>将军</w:t>
      </w:r>
      <w:r>
        <w:t xml:space="preserve"> </w:t>
      </w:r>
      <w:r>
        <w:br/>
      </w:r>
      <w:r>
        <w:rPr>
          <w:rFonts w:ascii="宋体" w:hAnsi="宋体"/>
          <w:color w:val="000000"/>
        </w:rPr>
        <w:t>26 《只有神知道的世界》中神大人的CV是谁？</w:t>
      </w:r>
      <w:r>
        <w:br/>
      </w:r>
      <w:r>
        <w:rPr>
          <w:rFonts w:ascii="宋体" w:hAnsi="宋体"/>
          <w:color w:val="000000"/>
        </w:rPr>
        <w:t>下野紘</w:t>
      </w:r>
      <w:r>
        <w:br/>
      </w:r>
      <w:r>
        <w:br/>
      </w:r>
      <w:r>
        <w:rPr>
          <w:rFonts w:ascii="宋体" w:hAnsi="宋体"/>
          <w:color w:val="000000"/>
        </w:rPr>
        <w:t>#27 AIR中，男主角变成了？</w:t>
      </w:r>
      <w:r>
        <w:br/>
      </w:r>
      <w:r>
        <w:rPr>
          <w:rFonts w:ascii="宋体" w:hAnsi="宋体"/>
          <w:color w:val="000000"/>
        </w:rPr>
        <w:t>布偶</w:t>
      </w:r>
      <w:r>
        <w:br/>
      </w:r>
      <w:r>
        <w:br/>
      </w:r>
      <w:r>
        <w:rPr>
          <w:rFonts w:ascii="宋体" w:hAnsi="宋体"/>
          <w:color w:val="000000"/>
        </w:rPr>
        <w:t xml:space="preserve">#28 1986年随FC一同发售了3款游戏，《大金刚》、《大金刚JR》、《大力水手》那么这3款游戏的制作来源正确的是 </w:t>
      </w:r>
      <w:r>
        <w:br/>
      </w:r>
      <w:r>
        <w:rPr>
          <w:rFonts w:ascii="宋体" w:hAnsi="宋体"/>
          <w:color w:val="000000"/>
        </w:rPr>
        <w:t xml:space="preserve">由本社另行开发 </w:t>
      </w:r>
      <w:r>
        <w:br/>
      </w:r>
      <w:r>
        <w:br/>
      </w:r>
      <w:r>
        <w:rPr>
          <w:rFonts w:ascii="宋体" w:hAnsi="宋体"/>
          <w:color w:val="000000"/>
        </w:rPr>
        <w:t>#29 《第五元素》里最后一种元素是</w:t>
      </w:r>
      <w:r>
        <w:br/>
      </w:r>
      <w:r>
        <w:rPr>
          <w:rFonts w:ascii="宋体" w:hAnsi="宋体"/>
          <w:color w:val="000000"/>
        </w:rPr>
        <w:t>女人</w:t>
      </w:r>
      <w:r>
        <w:br/>
      </w:r>
      <w:r>
        <w:br/>
      </w:r>
      <w:r>
        <w:rPr>
          <w:rFonts w:ascii="宋体" w:hAnsi="宋体"/>
          <w:color w:val="000000"/>
        </w:rPr>
        <w:t xml:space="preserve">#30 东方project系列中永夜抄里自机博丽灵梦使用的符卡是？ </w:t>
      </w:r>
      <w:r>
        <w:br/>
      </w:r>
      <w:r>
        <w:rPr>
          <w:rFonts w:ascii="宋体" w:hAnsi="宋体"/>
          <w:color w:val="000000"/>
        </w:rPr>
        <w:t>神灵「梦想封印 瞬」</w:t>
      </w:r>
      <w:r>
        <w:br/>
      </w:r>
      <w:r>
        <w:br/>
      </w:r>
      <w:r>
        <w:rPr>
          <w:rFonts w:ascii="宋体" w:hAnsi="宋体"/>
          <w:color w:val="000000"/>
        </w:rPr>
        <w:t>#31 声优中被称为田村大魔王的是哪一位</w:t>
      </w:r>
      <w:r>
        <w:br/>
      </w:r>
      <w:r>
        <w:rPr>
          <w:rFonts w:ascii="宋体" w:hAnsi="宋体"/>
          <w:color w:val="000000"/>
        </w:rPr>
        <w:t>田村由加莉</w:t>
      </w:r>
      <w:r>
        <w:br/>
      </w:r>
      <w:r>
        <w:br/>
      </w:r>
      <w:r>
        <w:rPr>
          <w:rFonts w:ascii="宋体" w:hAnsi="宋体"/>
          <w:color w:val="000000"/>
        </w:rPr>
        <w:t>#32 试图用眼神震慑对手未果的运动员是</w:t>
      </w:r>
      <w:r>
        <w:br/>
      </w:r>
      <w:r>
        <w:rPr>
          <w:rFonts w:ascii="宋体" w:hAnsi="宋体"/>
          <w:color w:val="000000"/>
        </w:rPr>
        <w:t>越前龙马</w:t>
      </w:r>
      <w:r>
        <w:br/>
      </w:r>
      <w:r>
        <w:br/>
      </w:r>
      <w:r>
        <w:rPr>
          <w:rFonts w:ascii="宋体" w:hAnsi="宋体"/>
          <w:color w:val="000000"/>
        </w:rPr>
        <w:t>#33 以下哪个不是J.C. Staff制作的动画？</w:t>
      </w:r>
      <w:r>
        <w:br/>
      </w:r>
      <w:r>
        <w:rPr>
          <w:rFonts w:ascii="宋体" w:hAnsi="宋体"/>
          <w:color w:val="000000"/>
        </w:rPr>
        <w:t>黑之契约者（这个是骨头社的）</w:t>
      </w:r>
      <w:r>
        <w:br/>
      </w:r>
      <w:r>
        <w:br/>
      </w:r>
      <w:r>
        <w:rPr>
          <w:rFonts w:ascii="宋体" w:hAnsi="宋体"/>
          <w:color w:val="000000"/>
        </w:rPr>
        <w:t>#34 乱码1/2里咒泉乡是在</w:t>
      </w:r>
      <w:r>
        <w:br/>
      </w:r>
      <w:r>
        <w:rPr>
          <w:rFonts w:ascii="宋体" w:hAnsi="宋体"/>
          <w:color w:val="000000"/>
        </w:rPr>
        <w:t>中国青海</w:t>
      </w:r>
      <w:r>
        <w:br/>
      </w:r>
      <w:r>
        <w:br/>
      </w:r>
      <w:r>
        <w:rPr>
          <w:rFonts w:ascii="宋体" w:hAnsi="宋体"/>
          <w:color w:val="000000"/>
        </w:rPr>
        <w:t xml:space="preserve">#35 家庭教师REBORN中，彭哥列十代家族的云之守护者是谁? </w:t>
      </w:r>
      <w:r>
        <w:br/>
      </w:r>
      <w:r>
        <w:rPr>
          <w:rFonts w:ascii="宋体" w:hAnsi="宋体"/>
          <w:color w:val="000000"/>
        </w:rPr>
        <w:t xml:space="preserve">云雀恭弥 </w:t>
      </w:r>
      <w:r>
        <w:br/>
      </w:r>
      <w:r>
        <w:br/>
      </w:r>
      <w:r>
        <w:rPr>
          <w:rFonts w:ascii="宋体" w:hAnsi="宋体"/>
          <w:color w:val="000000"/>
        </w:rPr>
        <w:t xml:space="preserve">#36 第一部机动战士高达的监督是谁？ </w:t>
      </w:r>
      <w:r>
        <w:br/>
      </w:r>
      <w:r>
        <w:rPr>
          <w:rFonts w:ascii="宋体" w:hAnsi="宋体"/>
          <w:color w:val="000000"/>
        </w:rPr>
        <w:t>富野由悠季</w:t>
      </w:r>
      <w:r>
        <w:br/>
      </w:r>
      <w:r>
        <w:br/>
      </w:r>
      <w:r>
        <w:rPr>
          <w:rFonts w:ascii="宋体" w:hAnsi="宋体"/>
          <w:color w:val="000000"/>
        </w:rPr>
        <w:t xml:space="preserve">#37 《魔法禁书目录》中御坂美琴的“妹妹”之一“番外个体”的超能力等级为 </w:t>
      </w:r>
      <w:r>
        <w:br/>
      </w:r>
      <w:r>
        <w:rPr>
          <w:rFonts w:ascii="宋体" w:hAnsi="宋体"/>
          <w:color w:val="000000"/>
        </w:rPr>
        <w:t>LV4</w:t>
      </w:r>
      <w:r>
        <w:br/>
      </w:r>
      <w:r>
        <w:br/>
      </w:r>
      <w:r>
        <w:rPr>
          <w:rFonts w:ascii="宋体" w:hAnsi="宋体"/>
          <w:color w:val="000000"/>
        </w:rPr>
        <w:t>#38 动画那朵花中男主角宿海仁太的声优是？</w:t>
      </w:r>
      <w:r>
        <w:br/>
      </w:r>
      <w:r>
        <w:rPr>
          <w:rFonts w:ascii="宋体" w:hAnsi="宋体"/>
          <w:color w:val="000000"/>
        </w:rPr>
        <w:t xml:space="preserve">入野自由 </w:t>
      </w:r>
      <w:r>
        <w:br/>
      </w:r>
      <w:r>
        <w:br/>
      </w:r>
      <w:r>
        <w:rPr>
          <w:rFonts w:ascii="宋体" w:hAnsi="宋体"/>
          <w:color w:val="000000"/>
        </w:rPr>
        <w:t xml:space="preserve">#39 “神の颤抖”是谁的绝技？ </w:t>
      </w:r>
      <w:r>
        <w:br/>
      </w:r>
      <w:r>
        <w:rPr>
          <w:rFonts w:ascii="宋体" w:hAnsi="宋体"/>
          <w:color w:val="000000"/>
        </w:rPr>
        <w:t xml:space="preserve">元首 </w:t>
      </w:r>
      <w:r>
        <w:br/>
      </w:r>
      <w:r>
        <w:br/>
      </w:r>
      <w:r>
        <w:rPr>
          <w:rFonts w:ascii="宋体" w:hAnsi="宋体"/>
          <w:color w:val="000000"/>
        </w:rPr>
        <w:t>#40 "写作OO，读作XX"出自哪部动漫</w:t>
      </w:r>
      <w:r>
        <w:br/>
      </w:r>
      <w:r>
        <w:rPr>
          <w:rFonts w:ascii="宋体" w:hAnsi="宋体"/>
          <w:color w:val="000000"/>
        </w:rPr>
        <w:t>濑户的花嫁（写作人鱼读作仁义）</w:t>
      </w:r>
      <w:r>
        <w:br/>
      </w:r>
      <w:r>
        <w:br/>
      </w:r>
      <w:r>
        <w:rPr>
          <w:rFonts w:ascii="宋体" w:hAnsi="宋体"/>
          <w:color w:val="000000"/>
        </w:rPr>
        <w:t xml:space="preserve">#41 ‘真女神转生3 狂热版’中，但丁和人修罗初次见面的地点是？ </w:t>
      </w:r>
      <w:r>
        <w:br/>
      </w:r>
      <w:r>
        <w:rPr>
          <w:rFonts w:ascii="宋体" w:hAnsi="宋体"/>
          <w:color w:val="000000"/>
        </w:rPr>
        <w:t>(别人猜的银座。。。)</w:t>
      </w:r>
      <w:r>
        <w:br/>
      </w:r>
      <w:r>
        <w:br/>
      </w:r>
      <w:r>
        <w:rPr>
          <w:rFonts w:ascii="宋体" w:hAnsi="宋体"/>
          <w:color w:val="000000"/>
        </w:rPr>
        <w:t xml:space="preserve">#42 恶魔艾萨谢尔在召唤你中主角身边的另一只恶魔是？ </w:t>
      </w:r>
      <w:r>
        <w:br/>
      </w:r>
      <w:r>
        <w:rPr>
          <w:rFonts w:ascii="宋体" w:hAnsi="宋体"/>
          <w:color w:val="000000"/>
        </w:rPr>
        <w:t>（无力了。。现实形态：头戴皇冠的企鹅。恶魔形态：头戴皇冠的巨大苍蝇）</w:t>
      </w:r>
      <w:r>
        <w:br/>
      </w:r>
      <w:r>
        <w:br/>
      </w:r>
      <w:r>
        <w:rPr>
          <w:rFonts w:ascii="宋体" w:hAnsi="宋体"/>
          <w:color w:val="000000"/>
        </w:rPr>
        <w:t xml:space="preserve">#43 下面哪个是【Oblivious Garden】的九公主 </w:t>
      </w:r>
      <w:r>
        <w:br/>
      </w:r>
      <w:r>
        <w:rPr>
          <w:rFonts w:ascii="宋体" w:hAnsi="宋体"/>
          <w:color w:val="000000"/>
        </w:rPr>
        <w:t>菲茵·维奈特</w:t>
      </w:r>
      <w:r>
        <w:br/>
      </w:r>
      <w:r>
        <w:br/>
      </w:r>
      <w:r>
        <w:rPr>
          <w:rFonts w:ascii="宋体" w:hAnsi="宋体"/>
          <w:color w:val="000000"/>
        </w:rPr>
        <w:t xml:space="preserve">#44 下列哪位角色的配音不是钉宫理惠？ </w:t>
      </w:r>
      <w:r>
        <w:br/>
      </w:r>
      <w:r>
        <w:rPr>
          <w:rFonts w:ascii="宋体" w:hAnsi="宋体"/>
          <w:color w:val="000000"/>
        </w:rPr>
        <w:t xml:space="preserve">柊镜 </w:t>
      </w:r>
      <w:r>
        <w:br/>
      </w:r>
      <w:r>
        <w:br/>
      </w:r>
      <w:r>
        <w:rPr>
          <w:rFonts w:ascii="宋体" w:hAnsi="宋体"/>
          <w:color w:val="000000"/>
        </w:rPr>
        <w:t xml:space="preserve">#45 以下哪一位年龄倒数第二小？ </w:t>
      </w:r>
      <w:r>
        <w:br/>
      </w:r>
      <w:r>
        <w:rPr>
          <w:rFonts w:ascii="宋体" w:hAnsi="宋体"/>
          <w:color w:val="000000"/>
        </w:rPr>
        <w:t xml:space="preserve">六花（高中）美羽（10）荠（12）空（14）【啥叫“倒数第二小”】 </w:t>
      </w:r>
      <w:r>
        <w:br/>
      </w:r>
      <w:r>
        <w:br/>
      </w:r>
      <w:r>
        <w:rPr>
          <w:rFonts w:ascii="宋体" w:hAnsi="宋体"/>
          <w:color w:val="000000"/>
        </w:rPr>
        <w:t>#46 国产动画片《大闹天宫》中，没有出场的人物是</w:t>
      </w:r>
      <w:r>
        <w:br/>
      </w:r>
      <w:r>
        <w:rPr>
          <w:rFonts w:ascii="宋体" w:hAnsi="宋体"/>
          <w:color w:val="000000"/>
        </w:rPr>
        <w:t xml:space="preserve">唐三藏 </w:t>
      </w:r>
      <w:r>
        <w:br/>
      </w:r>
      <w:r>
        <w:br/>
      </w:r>
      <w:r>
        <w:rPr>
          <w:rFonts w:ascii="宋体" w:hAnsi="宋体"/>
          <w:color w:val="000000"/>
        </w:rPr>
        <w:t xml:space="preserve">#47 那位不是平成四大歌姬 </w:t>
      </w:r>
      <w:r>
        <w:br/>
      </w:r>
      <w:r>
        <w:rPr>
          <w:rFonts w:ascii="宋体" w:hAnsi="宋体"/>
          <w:color w:val="000000"/>
        </w:rPr>
        <w:t xml:space="preserve">平野绫 </w:t>
      </w:r>
      <w:r>
        <w:br/>
      </w:r>
      <w:r>
        <w:br/>
      </w:r>
      <w:r>
        <w:rPr>
          <w:rFonts w:ascii="宋体" w:hAnsi="宋体"/>
          <w:color w:val="000000"/>
        </w:rPr>
        <w:t>#48 普朗克常量的物理符号是？</w:t>
      </w:r>
      <w:r>
        <w:br/>
      </w:r>
      <w:r>
        <w:rPr>
          <w:rFonts w:ascii="宋体" w:hAnsi="宋体"/>
          <w:color w:val="000000"/>
        </w:rPr>
        <w:t xml:space="preserve">h </w:t>
      </w:r>
      <w:r>
        <w:br/>
      </w:r>
      <w:r>
        <w:br/>
      </w:r>
      <w:r>
        <w:rPr>
          <w:rFonts w:ascii="宋体" w:hAnsi="宋体"/>
          <w:color w:val="000000"/>
        </w:rPr>
        <w:t xml:space="preserve">#49 FATE/saty night中，卫宫士郎的固有结界是什么 </w:t>
      </w:r>
      <w:r>
        <w:br/>
      </w:r>
      <w:r>
        <w:rPr>
          <w:rFonts w:ascii="宋体" w:hAnsi="宋体"/>
          <w:color w:val="000000"/>
        </w:rPr>
        <w:t xml:space="preserve">无限剑制 </w:t>
      </w:r>
      <w:r>
        <w:br/>
      </w:r>
      <w:r>
        <w:br/>
      </w:r>
      <w:r>
        <w:rPr>
          <w:rFonts w:ascii="宋体" w:hAnsi="宋体"/>
          <w:color w:val="000000"/>
        </w:rPr>
        <w:t xml:space="preserve">#50 下面哪部作品是镰池和马写的？ </w:t>
      </w:r>
      <w:r>
        <w:br/>
      </w:r>
      <w:r>
        <w:rPr>
          <w:rFonts w:ascii="宋体" w:hAnsi="宋体"/>
          <w:color w:val="000000"/>
        </w:rPr>
        <w:t>《魔法禁书目录》</w:t>
      </w:r>
      <w:r>
        <w:t xml:space="preserve"> </w:t>
      </w:r>
      <w:r>
        <w:br/>
      </w:r>
      <w:r>
        <w:rPr>
          <w:rFonts w:ascii="宋体" w:hAnsi="宋体"/>
          <w:color w:val="000000"/>
        </w:rPr>
        <w:t xml:space="preserve">#51 当一枚硬币加速到光速的8/9时,它 </w:t>
      </w:r>
      <w:r>
        <w:br/>
      </w:r>
      <w:r>
        <w:rPr>
          <w:rFonts w:ascii="宋体" w:hAnsi="宋体"/>
          <w:color w:val="000000"/>
        </w:rPr>
        <w:t>会发射电磁炮</w:t>
      </w:r>
      <w:r>
        <w:br/>
      </w:r>
      <w:r>
        <w:br/>
      </w:r>
      <w:r>
        <w:rPr>
          <w:rFonts w:ascii="宋体" w:hAnsi="宋体"/>
          <w:color w:val="000000"/>
        </w:rPr>
        <w:t xml:space="preserve">#52 动漫游戏Steins;Gate中人物椎名真由理的口癖是什么？ </w:t>
      </w:r>
      <w:r>
        <w:br/>
      </w:r>
      <w:r>
        <w:rPr>
          <w:rFonts w:ascii="宋体" w:hAnsi="宋体"/>
          <w:color w:val="000000"/>
        </w:rPr>
        <w:t xml:space="preserve">嘟嘟鲁 </w:t>
      </w:r>
      <w:r>
        <w:br/>
      </w:r>
      <w:r>
        <w:br/>
      </w:r>
      <w:r>
        <w:rPr>
          <w:rFonts w:ascii="宋体" w:hAnsi="宋体"/>
          <w:color w:val="000000"/>
        </w:rPr>
        <w:t>#53 美少女战士的作者是哪位漫画家的夫人？</w:t>
      </w:r>
      <w:r>
        <w:br/>
      </w:r>
      <w:r>
        <w:rPr>
          <w:rFonts w:ascii="宋体" w:hAnsi="宋体"/>
          <w:color w:val="000000"/>
        </w:rPr>
        <w:t xml:space="preserve">富坚义博 </w:t>
      </w:r>
      <w:r>
        <w:br/>
      </w:r>
      <w:r>
        <w:br/>
      </w:r>
      <w:r>
        <w:rPr>
          <w:rFonts w:ascii="宋体" w:hAnsi="宋体"/>
          <w:color w:val="000000"/>
        </w:rPr>
        <w:t xml:space="preserve">#54 史上跳票时间最长的游戏是？ </w:t>
      </w:r>
      <w:r>
        <w:br/>
      </w:r>
      <w:r>
        <w:rPr>
          <w:rFonts w:ascii="宋体" w:hAnsi="宋体"/>
          <w:color w:val="000000"/>
        </w:rPr>
        <w:t>永远的毁灭公爵（15年）</w:t>
      </w:r>
      <w:r>
        <w:br/>
      </w:r>
      <w:r>
        <w:br/>
      </w:r>
      <w:r>
        <w:rPr>
          <w:rFonts w:ascii="宋体" w:hAnsi="宋体"/>
          <w:color w:val="000000"/>
        </w:rPr>
        <w:t xml:space="preserve">#55《Fate/Zero》中幸运E指的是哪位英灵？ </w:t>
      </w:r>
      <w:r>
        <w:br/>
      </w:r>
      <w:r>
        <w:rPr>
          <w:rFonts w:ascii="宋体" w:hAnsi="宋体"/>
          <w:color w:val="000000"/>
        </w:rPr>
        <w:t>Lancer</w:t>
      </w:r>
      <w:r>
        <w:br/>
      </w:r>
      <w:r>
        <w:br/>
      </w:r>
      <w:r>
        <w:rPr>
          <w:rFonts w:ascii="宋体" w:hAnsi="宋体"/>
          <w:color w:val="000000"/>
        </w:rPr>
        <w:t xml:space="preserve">#56 《星球大战·旧共和国》武士的主角叫什么 </w:t>
      </w:r>
      <w:r>
        <w:br/>
      </w:r>
      <w:r>
        <w:rPr>
          <w:rFonts w:ascii="宋体" w:hAnsi="宋体"/>
          <w:color w:val="000000"/>
        </w:rPr>
        <w:t>（。）</w:t>
      </w:r>
      <w:r>
        <w:br/>
      </w:r>
      <w:r>
        <w:br/>
      </w:r>
      <w:r>
        <w:rPr>
          <w:rFonts w:ascii="宋体" w:hAnsi="宋体"/>
          <w:color w:val="000000"/>
        </w:rPr>
        <w:t>#57 后黑补丁的原理是什么</w:t>
      </w:r>
      <w:r>
        <w:br/>
      </w:r>
      <w:r>
        <w:rPr>
          <w:rFonts w:ascii="宋体" w:hAnsi="宋体"/>
          <w:color w:val="000000"/>
        </w:rPr>
        <w:t xml:space="preserve">提高码率 </w:t>
      </w:r>
      <w:r>
        <w:br/>
      </w:r>
      <w:r>
        <w:br/>
      </w:r>
      <w:r>
        <w:rPr>
          <w:rFonts w:ascii="宋体" w:hAnsi="宋体"/>
          <w:color w:val="000000"/>
        </w:rPr>
        <w:t xml:space="preserve">#58 Lamento里的长毛白猫是 </w:t>
      </w:r>
      <w:r>
        <w:br/>
      </w:r>
      <w:r>
        <w:rPr>
          <w:rFonts w:ascii="宋体" w:hAnsi="宋体"/>
          <w:color w:val="000000"/>
        </w:rPr>
        <w:t>Rai</w:t>
      </w:r>
      <w:r>
        <w:br/>
      </w:r>
      <w:r>
        <w:br/>
      </w:r>
      <w:r>
        <w:rPr>
          <w:rFonts w:ascii="宋体" w:hAnsi="宋体"/>
          <w:color w:val="000000"/>
        </w:rPr>
        <w:t>#59 超电磁炮位于学院都市七人中第几位</w:t>
      </w:r>
      <w:r>
        <w:br/>
      </w:r>
      <w:r>
        <w:rPr>
          <w:rFonts w:ascii="宋体" w:hAnsi="宋体"/>
          <w:color w:val="000000"/>
        </w:rPr>
        <w:t xml:space="preserve">第三位 </w:t>
      </w:r>
      <w:r>
        <w:br/>
      </w:r>
      <w:r>
        <w:br/>
      </w:r>
      <w:r>
        <w:rPr>
          <w:rFonts w:ascii="宋体" w:hAnsi="宋体"/>
          <w:color w:val="000000"/>
        </w:rPr>
        <w:t xml:space="preserve">#60 二次函数的一般表达式。 </w:t>
      </w:r>
      <w:r>
        <w:br/>
      </w:r>
      <w:r>
        <w:rPr>
          <w:rFonts w:ascii="宋体" w:hAnsi="宋体"/>
          <w:color w:val="000000"/>
        </w:rPr>
        <w:t xml:space="preserve">y=ax²+bx+c </w:t>
      </w:r>
      <w:r>
        <w:br/>
      </w:r>
      <w:r>
        <w:br/>
      </w:r>
      <w:r>
        <w:rPr>
          <w:rFonts w:ascii="宋体" w:hAnsi="宋体"/>
          <w:color w:val="000000"/>
        </w:rPr>
        <w:t xml:space="preserve">#61 以下哪个角色的声优不是平川大辅？ </w:t>
      </w:r>
      <w:r>
        <w:br/>
      </w:r>
      <w:r>
        <w:rPr>
          <w:rFonts w:ascii="宋体" w:hAnsi="宋体"/>
          <w:color w:val="000000"/>
        </w:rPr>
        <w:t xml:space="preserve">韦伯·维尔维特 </w:t>
      </w:r>
      <w:r>
        <w:br/>
      </w:r>
      <w:r>
        <w:br/>
      </w:r>
      <w:r>
        <w:rPr>
          <w:rFonts w:ascii="宋体" w:hAnsi="宋体"/>
          <w:color w:val="000000"/>
        </w:rPr>
        <w:t>#62 下列词条中，与作品《寒蝉鸣泣之时》有关的是</w:t>
      </w:r>
      <w:r>
        <w:br/>
      </w:r>
      <w:r>
        <w:rPr>
          <w:rFonts w:ascii="宋体" w:hAnsi="宋体"/>
          <w:color w:val="000000"/>
        </w:rPr>
        <w:t xml:space="preserve">柴刀 </w:t>
      </w:r>
      <w:r>
        <w:br/>
      </w:r>
      <w:r>
        <w:br/>
      </w:r>
      <w:r>
        <w:rPr>
          <w:rFonts w:ascii="宋体" w:hAnsi="宋体"/>
          <w:color w:val="000000"/>
        </w:rPr>
        <w:t xml:space="preserve">#63《魔法禁书目录》中，结标淡希的能力名为什么？ </w:t>
      </w:r>
      <w:r>
        <w:br/>
      </w:r>
      <w:r>
        <w:rPr>
          <w:rFonts w:ascii="宋体" w:hAnsi="宋体"/>
          <w:color w:val="000000"/>
        </w:rPr>
        <w:t xml:space="preserve">坐标移动 </w:t>
      </w:r>
      <w:r>
        <w:br/>
      </w:r>
      <w:r>
        <w:br/>
      </w:r>
      <w:r>
        <w:rPr>
          <w:rFonts w:ascii="宋体" w:hAnsi="宋体"/>
          <w:color w:val="000000"/>
        </w:rPr>
        <w:t>#64《使命召唤：现代战争2》第一关的名字是?</w:t>
      </w:r>
      <w:r>
        <w:br/>
      </w:r>
      <w:r>
        <w:rPr>
          <w:rFonts w:ascii="宋体" w:hAnsi="宋体"/>
          <w:color w:val="000000"/>
        </w:rPr>
        <w:t>S.S.D.D.</w:t>
      </w:r>
      <w:r>
        <w:br/>
      </w:r>
      <w:r>
        <w:br/>
      </w:r>
      <w:r>
        <w:rPr>
          <w:rFonts w:ascii="宋体" w:hAnsi="宋体"/>
          <w:color w:val="000000"/>
        </w:rPr>
        <w:t>#65 《琴浦小姐》中的真锅义久的声优是谁</w:t>
      </w:r>
      <w:r>
        <w:br/>
      </w:r>
      <w:r>
        <w:rPr>
          <w:rFonts w:ascii="宋体" w:hAnsi="宋体"/>
          <w:color w:val="000000"/>
        </w:rPr>
        <w:t xml:space="preserve">福岛润 </w:t>
      </w:r>
      <w:r>
        <w:br/>
      </w:r>
      <w:r>
        <w:br/>
      </w:r>
      <w:r>
        <w:rPr>
          <w:rFonts w:ascii="宋体" w:hAnsi="宋体"/>
          <w:color w:val="000000"/>
        </w:rPr>
        <w:t>#66 《使命召唤：现代战争2》里谁以卧底的身份参与了俄罗斯机场惨案?</w:t>
      </w:r>
      <w:r>
        <w:br/>
      </w:r>
      <w:r>
        <w:rPr>
          <w:rFonts w:ascii="宋体" w:hAnsi="宋体"/>
          <w:color w:val="000000"/>
        </w:rPr>
        <w:t>乔瑟夫·艾伦</w:t>
      </w:r>
      <w:r>
        <w:br/>
      </w:r>
      <w:r>
        <w:br/>
      </w:r>
      <w:r>
        <w:rPr>
          <w:rFonts w:ascii="宋体" w:hAnsi="宋体"/>
          <w:color w:val="000000"/>
        </w:rPr>
        <w:t>#67 《逆转裁判》中梳着刺猬头穿蓝色西装的辩护律师叫什么名字</w:t>
      </w:r>
      <w:r>
        <w:br/>
      </w:r>
      <w:r>
        <w:rPr>
          <w:rFonts w:ascii="宋体" w:hAnsi="宋体"/>
          <w:color w:val="000000"/>
        </w:rPr>
        <w:t xml:space="preserve">成步堂龙一 </w:t>
      </w:r>
      <w:r>
        <w:br/>
      </w:r>
      <w:r>
        <w:br/>
      </w:r>
      <w:r>
        <w:rPr>
          <w:rFonts w:ascii="宋体" w:hAnsi="宋体"/>
          <w:color w:val="000000"/>
        </w:rPr>
        <w:t>#68 森之大统领会用哪个技能</w:t>
      </w:r>
      <w:r>
        <w:br/>
      </w:r>
      <w:r>
        <w:rPr>
          <w:rFonts w:ascii="宋体" w:hAnsi="宋体"/>
          <w:color w:val="000000"/>
        </w:rPr>
        <w:t xml:space="preserve">肉体演说 </w:t>
      </w:r>
      <w:r>
        <w:br/>
      </w:r>
      <w:r>
        <w:br/>
      </w:r>
      <w:r>
        <w:rPr>
          <w:rFonts w:ascii="宋体" w:hAnsi="宋体"/>
          <w:color w:val="000000"/>
        </w:rPr>
        <w:t>#69 初代奥特曼来自哪个星球？</w:t>
      </w:r>
      <w:r>
        <w:br/>
      </w:r>
      <w:r>
        <w:rPr>
          <w:rFonts w:ascii="宋体" w:hAnsi="宋体"/>
          <w:color w:val="000000"/>
        </w:rPr>
        <w:t xml:space="preserve">奥特之星 </w:t>
      </w:r>
      <w:r>
        <w:br/>
      </w:r>
      <w:r>
        <w:br/>
      </w:r>
      <w:r>
        <w:rPr>
          <w:rFonts w:ascii="宋体" w:hAnsi="宋体"/>
          <w:color w:val="000000"/>
        </w:rPr>
        <w:t>#70 《使命召唤：现代战争2》使用的引擎是那个?</w:t>
      </w:r>
      <w:r>
        <w:br/>
      </w:r>
      <w:r>
        <w:rPr>
          <w:rFonts w:ascii="宋体" w:hAnsi="宋体"/>
          <w:color w:val="000000"/>
        </w:rPr>
        <w:t>IW 4.0引擎</w:t>
      </w:r>
      <w:r>
        <w:br/>
      </w:r>
      <w:r>
        <w:br/>
      </w:r>
      <w:r>
        <w:rPr>
          <w:rFonts w:ascii="宋体" w:hAnsi="宋体"/>
          <w:color w:val="000000"/>
        </w:rPr>
        <w:t>#71 《只有神知道的世界》中桂木桂马的配音演员是谁？</w:t>
      </w:r>
      <w:r>
        <w:br/>
      </w:r>
      <w:r>
        <w:rPr>
          <w:rFonts w:ascii="宋体" w:hAnsi="宋体"/>
          <w:color w:val="000000"/>
        </w:rPr>
        <w:t xml:space="preserve">下野纮 </w:t>
      </w:r>
      <w:r>
        <w:br/>
      </w:r>
      <w:r>
        <w:br/>
      </w:r>
      <w:r>
        <w:rPr>
          <w:rFonts w:ascii="宋体" w:hAnsi="宋体"/>
          <w:color w:val="000000"/>
        </w:rPr>
        <w:t>#72 索马里民兵是出现在《Call of Duty》那个系列作品中的登场势力？</w:t>
      </w:r>
      <w:r>
        <w:br/>
      </w:r>
      <w:r>
        <w:rPr>
          <w:rFonts w:ascii="宋体" w:hAnsi="宋体"/>
          <w:color w:val="000000"/>
        </w:rPr>
        <w:t>《使命召唤8 现代战争3》</w:t>
      </w:r>
      <w:r>
        <w:br/>
      </w:r>
      <w:r>
        <w:br/>
      </w:r>
      <w:r>
        <w:rPr>
          <w:rFonts w:ascii="宋体" w:hAnsi="宋体"/>
          <w:color w:val="000000"/>
        </w:rPr>
        <w:t>#73《使命召唤8：现代战争3》，谁骑劫了俄罗斯总统的专机？</w:t>
      </w:r>
      <w:r>
        <w:br/>
      </w:r>
      <w:r>
        <w:rPr>
          <w:rFonts w:ascii="宋体" w:hAnsi="宋体"/>
          <w:color w:val="000000"/>
        </w:rPr>
        <w:t>马卡洛夫</w:t>
      </w:r>
      <w:r>
        <w:br/>
      </w:r>
      <w:r>
        <w:br/>
      </w:r>
      <w:r>
        <w:rPr>
          <w:rFonts w:ascii="宋体" w:hAnsi="宋体"/>
          <w:color w:val="000000"/>
        </w:rPr>
        <w:t>#74 “我练功发自真心！”是谁的台词？</w:t>
      </w:r>
      <w:r>
        <w:br/>
      </w:r>
      <w:r>
        <w:rPr>
          <w:rFonts w:ascii="宋体" w:hAnsi="宋体"/>
          <w:color w:val="000000"/>
        </w:rPr>
        <w:t xml:space="preserve">德国BOY </w:t>
      </w:r>
      <w:r>
        <w:br/>
      </w:r>
      <w:r>
        <w:br/>
      </w:r>
      <w:r>
        <w:rPr>
          <w:rFonts w:ascii="宋体" w:hAnsi="宋体"/>
          <w:color w:val="000000"/>
        </w:rPr>
        <w:t>#75《使命召唤9：黑色行动2》中主角大卫·梅森与阿历克斯·梅森的关系是？父子</w:t>
      </w:r>
      <w:r>
        <w:t xml:space="preserve"> </w:t>
      </w:r>
      <w:r>
        <w:br/>
      </w:r>
      <w:r>
        <w:rPr>
          <w:rFonts w:ascii="宋体" w:hAnsi="宋体"/>
          <w:color w:val="000000"/>
        </w:rPr>
        <w:t>#76 bilibili的吉祥物是那两个？</w:t>
      </w:r>
      <w:r>
        <w:br/>
      </w:r>
      <w:r>
        <w:rPr>
          <w:rFonts w:ascii="宋体" w:hAnsi="宋体"/>
          <w:color w:val="000000"/>
        </w:rPr>
        <w:t xml:space="preserve">22娘和33娘 </w:t>
      </w:r>
      <w:r>
        <w:br/>
      </w:r>
      <w:r>
        <w:br/>
      </w:r>
      <w:r>
        <w:rPr>
          <w:rFonts w:ascii="宋体" w:hAnsi="宋体"/>
          <w:color w:val="000000"/>
        </w:rPr>
        <w:t>#77 《Call of Duty Online现代战争》中如何获得主武器？</w:t>
      </w:r>
      <w:r>
        <w:br/>
      </w:r>
      <w:r>
        <w:rPr>
          <w:rFonts w:ascii="宋体" w:hAnsi="宋体"/>
          <w:color w:val="000000"/>
        </w:rPr>
        <w:t>军衔等级达成解锁</w:t>
      </w:r>
      <w:r>
        <w:br/>
      </w:r>
      <w:r>
        <w:br/>
      </w:r>
      <w:r>
        <w:rPr>
          <w:rFonts w:ascii="宋体" w:hAnsi="宋体"/>
          <w:color w:val="000000"/>
        </w:rPr>
        <w:t>#78 TV动画《Air》 神尾观铃喜欢喝的 蜜桃果汁 浓缩度是多少？</w:t>
      </w:r>
      <w:r>
        <w:br/>
      </w:r>
      <w:r>
        <w:rPr>
          <w:rFonts w:ascii="宋体" w:hAnsi="宋体"/>
          <w:color w:val="000000"/>
        </w:rPr>
        <w:t>500%</w:t>
      </w:r>
      <w:r>
        <w:br/>
      </w:r>
      <w:r>
        <w:br/>
      </w:r>
      <w:r>
        <w:rPr>
          <w:rFonts w:ascii="宋体" w:hAnsi="宋体"/>
          <w:color w:val="000000"/>
        </w:rPr>
        <w:t>#79 钢之炼金术师里被称为焰之炼金术师的是谁？</w:t>
      </w:r>
      <w:r>
        <w:br/>
      </w:r>
      <w:r>
        <w:rPr>
          <w:rFonts w:ascii="宋体" w:hAnsi="宋体"/>
          <w:color w:val="000000"/>
        </w:rPr>
        <w:t>罗伊·马斯坦</w:t>
      </w:r>
      <w:r>
        <w:br/>
      </w:r>
      <w:r>
        <w:br/>
      </w:r>
      <w:r>
        <w:rPr>
          <w:rFonts w:ascii="宋体" w:hAnsi="宋体"/>
          <w:color w:val="000000"/>
        </w:rPr>
        <w:t>#80 无头骑士异闻录中粟楠会的赤鬼是指谁？</w:t>
      </w:r>
      <w:r>
        <w:br/>
      </w:r>
      <w:r>
        <w:rPr>
          <w:rFonts w:ascii="宋体" w:hAnsi="宋体"/>
          <w:color w:val="000000"/>
        </w:rPr>
        <w:t xml:space="preserve">赤林 </w:t>
      </w:r>
      <w:r>
        <w:br/>
      </w:r>
      <w:r>
        <w:br/>
      </w:r>
      <w:r>
        <w:rPr>
          <w:rFonts w:ascii="宋体" w:hAnsi="宋体"/>
          <w:color w:val="000000"/>
        </w:rPr>
        <w:t xml:space="preserve">#81 少女革命ウテナ中每次决斗前的BGM叫什么？ </w:t>
      </w:r>
      <w:r>
        <w:br/>
      </w:r>
      <w:r>
        <w:rPr>
          <w:rFonts w:ascii="宋体" w:hAnsi="宋体"/>
          <w:color w:val="000000"/>
        </w:rPr>
        <w:t xml:space="preserve">绝对运命默示录 </w:t>
      </w:r>
      <w:r>
        <w:br/>
      </w:r>
      <w:r>
        <w:br/>
      </w:r>
      <w:r>
        <w:rPr>
          <w:rFonts w:ascii="宋体" w:hAnsi="宋体"/>
          <w:color w:val="000000"/>
        </w:rPr>
        <w:t>#82 Monty Oum个人第一部3DCG同人作品是什么？请用英文回答</w:t>
      </w:r>
      <w:r>
        <w:br/>
      </w:r>
      <w:r>
        <w:rPr>
          <w:rFonts w:ascii="宋体" w:hAnsi="宋体"/>
          <w:color w:val="000000"/>
        </w:rPr>
        <w:t>Dead Fantasy</w:t>
      </w:r>
      <w:r>
        <w:br/>
      </w:r>
      <w:r>
        <w:br/>
      </w:r>
      <w:r>
        <w:rPr>
          <w:rFonts w:ascii="宋体" w:hAnsi="宋体"/>
          <w:color w:val="000000"/>
        </w:rPr>
        <w:t>#83 标题“以四脚站立的是野兽，以两脚与意志与虚荣站立的是男人”出自银魂哪一篇章</w:t>
      </w:r>
      <w:r>
        <w:br/>
      </w:r>
      <w:r>
        <w:rPr>
          <w:rFonts w:ascii="宋体" w:hAnsi="宋体"/>
          <w:color w:val="000000"/>
        </w:rPr>
        <w:t xml:space="preserve">吉原炎上篇 </w:t>
      </w:r>
      <w:r>
        <w:br/>
      </w:r>
      <w:r>
        <w:br/>
      </w:r>
      <w:r>
        <w:rPr>
          <w:rFonts w:ascii="宋体" w:hAnsi="宋体"/>
          <w:color w:val="000000"/>
        </w:rPr>
        <w:t>#84 niconico的经济时段是什么情况？</w:t>
      </w:r>
      <w:r>
        <w:br/>
      </w:r>
      <w:r>
        <w:rPr>
          <w:rFonts w:ascii="宋体" w:hAnsi="宋体"/>
          <w:color w:val="000000"/>
        </w:rPr>
        <w:t xml:space="preserve">视频的清晰度下降 </w:t>
      </w:r>
      <w:r>
        <w:br/>
      </w:r>
      <w:r>
        <w:br/>
      </w:r>
      <w:r>
        <w:rPr>
          <w:rFonts w:ascii="宋体" w:hAnsi="宋体"/>
          <w:color w:val="000000"/>
        </w:rPr>
        <w:t xml:space="preserve">#85 以下哪个是东方角色 </w:t>
      </w:r>
      <w:r>
        <w:br/>
      </w:r>
      <w:r>
        <w:rPr>
          <w:rFonts w:ascii="宋体" w:hAnsi="宋体"/>
          <w:color w:val="000000"/>
        </w:rPr>
        <w:t xml:space="preserve">太田顺也 </w:t>
      </w:r>
      <w:r>
        <w:br/>
      </w:r>
      <w:r>
        <w:br/>
      </w:r>
      <w:r>
        <w:rPr>
          <w:rFonts w:ascii="宋体" w:hAnsi="宋体"/>
          <w:color w:val="000000"/>
        </w:rPr>
        <w:t>#86 日本麻将中，岭上开花几翻？</w:t>
      </w:r>
      <w:r>
        <w:br/>
      </w:r>
      <w:r>
        <w:rPr>
          <w:rFonts w:ascii="宋体" w:hAnsi="宋体"/>
          <w:color w:val="000000"/>
        </w:rPr>
        <w:t xml:space="preserve">1 </w:t>
      </w:r>
      <w:r>
        <w:br/>
      </w:r>
      <w:r>
        <w:br/>
      </w:r>
      <w:r>
        <w:rPr>
          <w:rFonts w:ascii="宋体" w:hAnsi="宋体"/>
          <w:color w:val="000000"/>
        </w:rPr>
        <w:t>#87 下面那部动画不是P.A.WORKS的作品</w:t>
      </w:r>
      <w:r>
        <w:br/>
      </w:r>
      <w:r>
        <w:rPr>
          <w:rFonts w:ascii="宋体" w:hAnsi="宋体"/>
          <w:color w:val="000000"/>
        </w:rPr>
        <w:t xml:space="preserve">Little Busters! </w:t>
      </w:r>
      <w:r>
        <w:br/>
      </w:r>
      <w:r>
        <w:br/>
      </w:r>
      <w:r>
        <w:rPr>
          <w:rFonts w:ascii="宋体" w:hAnsi="宋体"/>
          <w:color w:val="000000"/>
        </w:rPr>
        <w:t>#88 游戏《鬼泣》系列中，但丁的哥哥是谁？</w:t>
      </w:r>
      <w:r>
        <w:br/>
      </w:r>
      <w:r>
        <w:rPr>
          <w:rFonts w:ascii="宋体" w:hAnsi="宋体"/>
          <w:color w:val="000000"/>
        </w:rPr>
        <w:t xml:space="preserve">维吉尔 </w:t>
      </w:r>
      <w:r>
        <w:br/>
      </w:r>
      <w:r>
        <w:br/>
      </w:r>
      <w:r>
        <w:rPr>
          <w:rFonts w:ascii="宋体" w:hAnsi="宋体"/>
          <w:color w:val="000000"/>
        </w:rPr>
        <w:t>#89 《在我的妹妹不可能那么可爱》中花泽香菜和哪位声优成了cp?</w:t>
      </w:r>
      <w:r>
        <w:br/>
      </w:r>
      <w:r>
        <w:rPr>
          <w:rFonts w:ascii="宋体" w:hAnsi="宋体"/>
          <w:color w:val="000000"/>
        </w:rPr>
        <w:t>竹达彩奈</w:t>
      </w:r>
      <w:r>
        <w:br/>
      </w:r>
      <w:r>
        <w:br/>
      </w:r>
      <w:r>
        <w:rPr>
          <w:rFonts w:ascii="宋体" w:hAnsi="宋体"/>
          <w:color w:val="000000"/>
        </w:rPr>
        <w:t>#90 以下哪个是勇者王，叛逆的鲁鲁修，枪x剑这三作的共同特点</w:t>
      </w:r>
      <w:r>
        <w:br/>
      </w:r>
      <w:r>
        <w:rPr>
          <w:rFonts w:ascii="宋体" w:hAnsi="宋体"/>
          <w:color w:val="000000"/>
        </w:rPr>
        <w:t>日升制作</w:t>
      </w:r>
      <w:r>
        <w:br/>
      </w:r>
      <w:r>
        <w:br/>
      </w:r>
      <w:r>
        <w:rPr>
          <w:rFonts w:ascii="宋体" w:hAnsi="宋体"/>
          <w:color w:val="000000"/>
        </w:rPr>
        <w:t xml:space="preserve">#91 世界第一初恋中高野政宗为什么会叫高野政宗 </w:t>
      </w:r>
      <w:r>
        <w:br/>
      </w:r>
      <w:r>
        <w:rPr>
          <w:rFonts w:ascii="宋体" w:hAnsi="宋体"/>
          <w:color w:val="000000"/>
        </w:rPr>
        <w:t xml:space="preserve">因为父母离异所以改姓 </w:t>
      </w:r>
      <w:r>
        <w:br/>
      </w:r>
      <w:r>
        <w:br/>
      </w:r>
      <w:r>
        <w:rPr>
          <w:rFonts w:ascii="宋体" w:hAnsi="宋体"/>
          <w:color w:val="000000"/>
        </w:rPr>
        <w:t>#92 以下哪部不是2000年后创作的“高达”系列动画？</w:t>
      </w:r>
      <w:r>
        <w:br/>
      </w:r>
      <w:r>
        <w:rPr>
          <w:rFonts w:ascii="宋体" w:hAnsi="宋体"/>
          <w:color w:val="000000"/>
        </w:rPr>
        <w:t>机动战士高达Z</w:t>
      </w:r>
      <w:r>
        <w:br/>
      </w:r>
      <w:r>
        <w:br/>
      </w:r>
      <w:r>
        <w:rPr>
          <w:rFonts w:ascii="宋体" w:hAnsi="宋体"/>
          <w:color w:val="000000"/>
        </w:rPr>
        <w:t xml:space="preserve">#93 认为货币供应量变动是通货膨胀主要原因的是 </w:t>
      </w:r>
      <w:r>
        <w:br/>
      </w:r>
      <w:r>
        <w:rPr>
          <w:rFonts w:ascii="宋体" w:hAnsi="宋体"/>
          <w:color w:val="000000"/>
        </w:rPr>
        <w:t xml:space="preserve">货币学派 </w:t>
      </w:r>
      <w:r>
        <w:br/>
      </w:r>
      <w:r>
        <w:br/>
      </w:r>
      <w:r>
        <w:rPr>
          <w:rFonts w:ascii="宋体" w:hAnsi="宋体"/>
          <w:color w:val="000000"/>
        </w:rPr>
        <w:t xml:space="preserve">#94 《天降之物》第一集中从天而降的天使名字是？ </w:t>
      </w:r>
      <w:r>
        <w:br/>
      </w:r>
      <w:r>
        <w:rPr>
          <w:rFonts w:ascii="宋体" w:hAnsi="宋体"/>
          <w:color w:val="000000"/>
        </w:rPr>
        <w:t xml:space="preserve">伊卡洛斯 </w:t>
      </w:r>
      <w:r>
        <w:br/>
      </w:r>
      <w:r>
        <w:br/>
      </w:r>
      <w:r>
        <w:rPr>
          <w:rFonts w:ascii="宋体" w:hAnsi="宋体"/>
          <w:color w:val="000000"/>
        </w:rPr>
        <w:t>#95 魂斗罗是哪个平台的游戏？</w:t>
      </w:r>
      <w:r>
        <w:br/>
      </w:r>
      <w:r>
        <w:rPr>
          <w:rFonts w:ascii="宋体" w:hAnsi="宋体"/>
          <w:color w:val="000000"/>
        </w:rPr>
        <w:t xml:space="preserve">FC </w:t>
      </w:r>
      <w:r>
        <w:br/>
      </w:r>
      <w:r>
        <w:br/>
      </w:r>
      <w:r>
        <w:rPr>
          <w:rFonts w:ascii="宋体" w:hAnsi="宋体"/>
          <w:color w:val="000000"/>
        </w:rPr>
        <w:t xml:space="preserve">#96 下列人物不属于魔法禁书目录的是 </w:t>
      </w:r>
      <w:r>
        <w:br/>
      </w:r>
      <w:r>
        <w:rPr>
          <w:rFonts w:ascii="宋体" w:hAnsi="宋体"/>
          <w:color w:val="000000"/>
        </w:rPr>
        <w:t>右方之金</w:t>
      </w:r>
      <w:r>
        <w:br/>
      </w:r>
      <w:r>
        <w:br/>
      </w:r>
      <w:r>
        <w:rPr>
          <w:rFonts w:ascii="宋体" w:hAnsi="宋体"/>
          <w:color w:val="000000"/>
        </w:rPr>
        <w:t xml:space="preserve">#97 口袋妖怪游戏中在完全随机的情况下，野外遇到闪光精灵的概率是？ 1/8192 </w:t>
      </w:r>
      <w:r>
        <w:br/>
      </w:r>
      <w:r>
        <w:br/>
      </w:r>
      <w:r>
        <w:rPr>
          <w:rFonts w:ascii="宋体" w:hAnsi="宋体"/>
          <w:color w:val="000000"/>
        </w:rPr>
        <w:t xml:space="preserve">#98 《命运石之门》中的椎名真由理的配音是谁 </w:t>
      </w:r>
      <w:r>
        <w:br/>
      </w:r>
      <w:r>
        <w:rPr>
          <w:rFonts w:ascii="宋体" w:hAnsi="宋体"/>
          <w:color w:val="000000"/>
        </w:rPr>
        <w:t xml:space="preserve">花泽香菜 </w:t>
      </w:r>
      <w:r>
        <w:br/>
      </w:r>
      <w:r>
        <w:br/>
      </w:r>
      <w:r>
        <w:rPr>
          <w:rFonts w:ascii="宋体" w:hAnsi="宋体"/>
          <w:color w:val="000000"/>
        </w:rPr>
        <w:t>#99《东方萃梦想》中登场的符卡：梦战「幻想之月」属于谁？</w:t>
      </w:r>
      <w:r>
        <w:br/>
      </w:r>
      <w:r>
        <w:rPr>
          <w:rFonts w:ascii="宋体" w:hAnsi="宋体"/>
          <w:color w:val="000000"/>
        </w:rPr>
        <w:t xml:space="preserve">乐园的巫女 博丽灵梦 </w:t>
      </w:r>
      <w:r>
        <w:br/>
      </w:r>
      <w:r>
        <w:br/>
      </w:r>
      <w:r>
        <w:rPr>
          <w:rFonts w:ascii="宋体" w:hAnsi="宋体"/>
          <w:color w:val="000000"/>
        </w:rPr>
        <w:t xml:space="preserve">#100 东方Project 12.8作的作品名是？ </w:t>
      </w:r>
      <w:r>
        <w:br/>
      </w:r>
      <w:r>
        <w:rPr>
          <w:rFonts w:ascii="宋体" w:hAnsi="宋体"/>
          <w:color w:val="000000"/>
        </w:rPr>
        <w:t>妖精大战争 ~ 东方三月精</w:t>
      </w:r>
      <w:r>
        <w:t xml:space="preserve"> </w:t>
      </w:r>
      <w:r>
        <w:br/>
      </w:r>
      <w:r>
        <w:rPr>
          <w:rFonts w:ascii="宋体" w:hAnsi="宋体"/>
          <w:color w:val="000000"/>
        </w:rPr>
        <w:t>#1 《怪物猎人3G》中两只奇面族的名字分别叫什么？</w:t>
      </w:r>
      <w:r>
        <w:br/>
      </w:r>
      <w:r>
        <w:rPr>
          <w:rFonts w:ascii="宋体" w:hAnsi="宋体"/>
          <w:color w:val="000000"/>
        </w:rPr>
        <w:t>茶茶，卡扬巴</w:t>
      </w:r>
      <w:r>
        <w:br/>
      </w:r>
      <w:r>
        <w:br/>
      </w:r>
      <w:r>
        <w:rPr>
          <w:rFonts w:ascii="宋体" w:hAnsi="宋体"/>
          <w:color w:val="000000"/>
        </w:rPr>
        <w:t>#2 错的不是你，是谁呢？</w:t>
      </w:r>
      <w:r>
        <w:br/>
      </w:r>
      <w:r>
        <w:rPr>
          <w:rFonts w:ascii="宋体" w:hAnsi="宋体"/>
          <w:color w:val="000000"/>
        </w:rPr>
        <w:t xml:space="preserve">远坂时臣 </w:t>
      </w:r>
      <w:r>
        <w:br/>
      </w:r>
      <w:r>
        <w:br/>
      </w:r>
      <w:r>
        <w:rPr>
          <w:rFonts w:ascii="宋体" w:hAnsi="宋体"/>
          <w:color w:val="000000"/>
        </w:rPr>
        <w:t>#3 N+C社的游戏咎狗之血中，大家亲切地称呼罗小明的官配为什么？</w:t>
      </w:r>
      <w:r>
        <w:br/>
      </w:r>
      <w:r>
        <w:rPr>
          <w:rFonts w:ascii="宋体" w:hAnsi="宋体"/>
          <w:color w:val="000000"/>
        </w:rPr>
        <w:t>伊四喜</w:t>
      </w:r>
      <w:r>
        <w:br/>
      </w:r>
      <w:r>
        <w:br/>
      </w:r>
      <w:r>
        <w:rPr>
          <w:rFonts w:ascii="宋体" w:hAnsi="宋体"/>
          <w:color w:val="000000"/>
        </w:rPr>
        <w:t>#4 《无头骑士异闻录》中折原临也的配音是？</w:t>
      </w:r>
      <w:r>
        <w:br/>
      </w:r>
      <w:r>
        <w:rPr>
          <w:rFonts w:ascii="宋体" w:hAnsi="宋体"/>
          <w:color w:val="000000"/>
        </w:rPr>
        <w:t>平和岛静雄</w:t>
      </w:r>
      <w:r>
        <w:br/>
      </w:r>
      <w:r>
        <w:br/>
      </w:r>
      <w:r>
        <w:rPr>
          <w:rFonts w:ascii="宋体" w:hAnsi="宋体"/>
          <w:color w:val="000000"/>
        </w:rPr>
        <w:t>#5 在《使命召唤 现代战争》系列中是谁最终杀了boss马卡洛夫？</w:t>
      </w:r>
      <w:r>
        <w:br/>
      </w:r>
      <w:r>
        <w:rPr>
          <w:rFonts w:ascii="宋体" w:hAnsi="宋体"/>
          <w:color w:val="000000"/>
        </w:rPr>
        <w:t xml:space="preserve">普莱斯 </w:t>
      </w:r>
      <w:r>
        <w:br/>
      </w:r>
      <w:r>
        <w:br/>
      </w:r>
      <w:r>
        <w:rPr>
          <w:rFonts w:ascii="宋体" w:hAnsi="宋体"/>
          <w:color w:val="000000"/>
        </w:rPr>
        <w:t>#6 列出动漫里喜欢吃麻婆豆腐的角色男女各一个</w:t>
      </w:r>
      <w:r>
        <w:br/>
      </w:r>
      <w:r>
        <w:rPr>
          <w:rFonts w:ascii="宋体" w:hAnsi="宋体"/>
          <w:color w:val="000000"/>
        </w:rPr>
        <w:t>言峰绮礼立华奏</w:t>
      </w:r>
      <w:r>
        <w:br/>
      </w:r>
      <w:r>
        <w:br/>
      </w:r>
      <w:r>
        <w:rPr>
          <w:rFonts w:ascii="宋体" w:hAnsi="宋体"/>
          <w:color w:val="000000"/>
        </w:rPr>
        <w:t>#7 刺客信条中的袖箭不切手指是被谁改进的？</w:t>
      </w:r>
      <w:r>
        <w:br/>
      </w:r>
      <w:r>
        <w:rPr>
          <w:rFonts w:ascii="宋体" w:hAnsi="宋体"/>
          <w:color w:val="000000"/>
        </w:rPr>
        <w:t xml:space="preserve">阿泰尔 </w:t>
      </w:r>
      <w:r>
        <w:br/>
      </w:r>
      <w:r>
        <w:br/>
      </w:r>
      <w:r>
        <w:rPr>
          <w:rFonts w:ascii="宋体" w:hAnsi="宋体"/>
          <w:color w:val="000000"/>
        </w:rPr>
        <w:t>#8 银魂的英文名是什么？</w:t>
      </w:r>
      <w:r>
        <w:br/>
      </w:r>
      <w:r>
        <w:rPr>
          <w:rFonts w:ascii="宋体" w:hAnsi="宋体"/>
          <w:color w:val="000000"/>
        </w:rPr>
        <w:t xml:space="preserve">gintama </w:t>
      </w:r>
      <w:r>
        <w:br/>
      </w:r>
      <w:r>
        <w:br/>
      </w:r>
      <w:r>
        <w:rPr>
          <w:rFonts w:ascii="宋体" w:hAnsi="宋体"/>
          <w:color w:val="000000"/>
        </w:rPr>
        <w:t>#9 以下哪一部作品不是key社发行的galgame?</w:t>
      </w:r>
      <w:r>
        <w:br/>
      </w:r>
      <w:r>
        <w:rPr>
          <w:rFonts w:ascii="宋体" w:hAnsi="宋体"/>
          <w:color w:val="000000"/>
        </w:rPr>
        <w:t>白色相簿2</w:t>
      </w:r>
      <w:r>
        <w:br/>
      </w:r>
      <w:r>
        <w:br/>
      </w:r>
      <w:r>
        <w:rPr>
          <w:rFonts w:ascii="宋体" w:hAnsi="宋体"/>
          <w:color w:val="000000"/>
        </w:rPr>
        <w:t>#10 “不出来就不会死，为什么就是不明白？”出自哪个高达人物之口？</w:t>
      </w:r>
      <w:r>
        <w:br/>
      </w:r>
      <w:r>
        <w:rPr>
          <w:rFonts w:ascii="宋体" w:hAnsi="宋体"/>
          <w:color w:val="000000"/>
        </w:rPr>
        <w:t>卡缪•维丹</w:t>
      </w:r>
      <w:r>
        <w:br/>
      </w:r>
      <w:r>
        <w:br/>
      </w:r>
      <w:r>
        <w:rPr>
          <w:rFonts w:ascii="宋体" w:hAnsi="宋体"/>
          <w:color w:val="000000"/>
        </w:rPr>
        <w:t>#11 动画《空之境界》中，两仪式用的武器是什么？</w:t>
      </w:r>
      <w:r>
        <w:br/>
      </w:r>
      <w:r>
        <w:rPr>
          <w:rFonts w:ascii="宋体" w:hAnsi="宋体"/>
          <w:color w:val="000000"/>
        </w:rPr>
        <w:t>刀</w:t>
      </w:r>
      <w:r>
        <w:br/>
      </w:r>
      <w:r>
        <w:br/>
      </w:r>
      <w:r>
        <w:rPr>
          <w:rFonts w:ascii="宋体" w:hAnsi="宋体"/>
          <w:color w:val="000000"/>
        </w:rPr>
        <w:t>#12 《全金属狂潮》中泰蕾莎•泰丝塔罗莎最擅长什么运动？</w:t>
      </w:r>
      <w:r>
        <w:br/>
      </w:r>
      <w:r>
        <w:rPr>
          <w:rFonts w:ascii="宋体" w:hAnsi="宋体"/>
          <w:color w:val="000000"/>
        </w:rPr>
        <w:t xml:space="preserve">游泳 </w:t>
      </w:r>
      <w:r>
        <w:br/>
      </w:r>
      <w:r>
        <w:br/>
      </w:r>
      <w:r>
        <w:rPr>
          <w:rFonts w:ascii="宋体" w:hAnsi="宋体"/>
          <w:color w:val="000000"/>
        </w:rPr>
        <w:t>#13 红美铃的头上写着什么字</w:t>
      </w:r>
      <w:r>
        <w:br/>
      </w:r>
      <w:r>
        <w:rPr>
          <w:rFonts w:ascii="宋体" w:hAnsi="宋体"/>
          <w:color w:val="000000"/>
        </w:rPr>
        <w:t>龙</w:t>
      </w:r>
      <w:r>
        <w:br/>
      </w:r>
      <w:r>
        <w:br/>
      </w:r>
      <w:r>
        <w:rPr>
          <w:rFonts w:ascii="宋体" w:hAnsi="宋体"/>
          <w:color w:val="000000"/>
        </w:rPr>
        <w:t>#14 游戏《Tiny Dungeon》系列中ヴェル=セイン的CV是</w:t>
      </w:r>
      <w:r>
        <w:br/>
      </w:r>
      <w:r>
        <w:rPr>
          <w:rFonts w:ascii="宋体" w:hAnsi="宋体"/>
          <w:color w:val="000000"/>
        </w:rPr>
        <w:t xml:space="preserve">五行なずな </w:t>
      </w:r>
      <w:r>
        <w:br/>
      </w:r>
      <w:r>
        <w:br/>
      </w:r>
      <w:r>
        <w:rPr>
          <w:rFonts w:ascii="宋体" w:hAnsi="宋体"/>
          <w:color w:val="000000"/>
        </w:rPr>
        <w:t>#15 《这就是僵尸吗》里，优的身份是？</w:t>
      </w:r>
      <w:r>
        <w:br/>
      </w:r>
      <w:r>
        <w:rPr>
          <w:rFonts w:ascii="宋体" w:hAnsi="宋体"/>
          <w:color w:val="000000"/>
        </w:rPr>
        <w:t>言灵师</w:t>
      </w:r>
      <w:r>
        <w:br/>
      </w:r>
      <w:r>
        <w:br/>
      </w:r>
      <w:r>
        <w:rPr>
          <w:rFonts w:ascii="宋体" w:hAnsi="宋体"/>
          <w:color w:val="000000"/>
        </w:rPr>
        <w:t>#16 《战神》中奎托斯的身份是？</w:t>
      </w:r>
      <w:r>
        <w:br/>
      </w:r>
      <w:r>
        <w:rPr>
          <w:rFonts w:ascii="宋体" w:hAnsi="宋体"/>
          <w:color w:val="000000"/>
        </w:rPr>
        <w:t xml:space="preserve">诸神的杀手 </w:t>
      </w:r>
      <w:r>
        <w:br/>
      </w:r>
      <w:r>
        <w:br/>
      </w:r>
      <w:r>
        <w:rPr>
          <w:rFonts w:ascii="宋体" w:hAnsi="宋体"/>
          <w:color w:val="000000"/>
        </w:rPr>
        <w:t>#17 动画《海贼王》从哪一年开播的？</w:t>
      </w:r>
      <w:r>
        <w:br/>
      </w:r>
      <w:r>
        <w:rPr>
          <w:rFonts w:ascii="宋体" w:hAnsi="宋体"/>
          <w:color w:val="000000"/>
        </w:rPr>
        <w:t>2001年</w:t>
      </w:r>
      <w:r>
        <w:br/>
      </w:r>
      <w:r>
        <w:br/>
      </w:r>
      <w:r>
        <w:rPr>
          <w:rFonts w:ascii="宋体" w:hAnsi="宋体"/>
          <w:color w:val="000000"/>
        </w:rPr>
        <w:t>#18 下列avg作品中哪一款的攻略对象是可爱的男孩子？</w:t>
      </w:r>
      <w:r>
        <w:br/>
      </w:r>
      <w:r>
        <w:rPr>
          <w:rFonts w:ascii="宋体" w:hAnsi="宋体"/>
          <w:color w:val="000000"/>
        </w:rPr>
        <w:t>《女装山脉》</w:t>
      </w:r>
      <w:r>
        <w:br/>
      </w:r>
      <w:r>
        <w:br/>
      </w:r>
      <w:r>
        <w:rPr>
          <w:rFonts w:ascii="宋体" w:hAnsi="宋体"/>
          <w:color w:val="000000"/>
        </w:rPr>
        <w:t>#19 《南家三姐妹》中南冬马的二哥叫</w:t>
      </w:r>
      <w:r>
        <w:br/>
      </w:r>
      <w:r>
        <w:rPr>
          <w:rFonts w:ascii="宋体" w:hAnsi="宋体"/>
          <w:color w:val="000000"/>
        </w:rPr>
        <w:t xml:space="preserve">南夏木 </w:t>
      </w:r>
      <w:r>
        <w:br/>
      </w:r>
      <w:r>
        <w:br/>
      </w:r>
      <w:r>
        <w:rPr>
          <w:rFonts w:ascii="宋体" w:hAnsi="宋体"/>
          <w:color w:val="000000"/>
        </w:rPr>
        <w:t>#20 在《JOJO的奇妙冒险》第三部中，承太郎在全盛期时能暂停多少秒？</w:t>
      </w:r>
      <w:r>
        <w:br/>
      </w:r>
      <w:r>
        <w:rPr>
          <w:rFonts w:ascii="宋体" w:hAnsi="宋体"/>
          <w:color w:val="000000"/>
        </w:rPr>
        <w:t xml:space="preserve">5秒 </w:t>
      </w:r>
      <w:r>
        <w:br/>
      </w:r>
      <w:r>
        <w:br/>
      </w:r>
      <w:r>
        <w:rPr>
          <w:rFonts w:ascii="宋体" w:hAnsi="宋体"/>
          <w:color w:val="000000"/>
        </w:rPr>
        <w:t>#21 桐人所持黑剑叫什么名字？</w:t>
      </w:r>
      <w:r>
        <w:br/>
      </w:r>
      <w:r>
        <w:rPr>
          <w:rFonts w:ascii="宋体" w:hAnsi="宋体"/>
          <w:color w:val="000000"/>
        </w:rPr>
        <w:t xml:space="preserve">逐暗者 </w:t>
      </w:r>
      <w:r>
        <w:br/>
      </w:r>
      <w:r>
        <w:br/>
      </w:r>
      <w:r>
        <w:rPr>
          <w:rFonts w:ascii="宋体" w:hAnsi="宋体"/>
          <w:color w:val="000000"/>
        </w:rPr>
        <w:t>#22 动画《伪物语》的OP是？</w:t>
      </w:r>
      <w:r>
        <w:br/>
      </w:r>
      <w:r>
        <w:rPr>
          <w:rFonts w:ascii="宋体" w:hAnsi="宋体"/>
          <w:color w:val="000000"/>
        </w:rPr>
        <w:t>白金ディスコ</w:t>
      </w:r>
      <w:r>
        <w:br/>
      </w:r>
      <w:r>
        <w:br/>
      </w:r>
      <w:r>
        <w:rPr>
          <w:rFonts w:ascii="宋体" w:hAnsi="宋体"/>
          <w:color w:val="000000"/>
        </w:rPr>
        <w:t>#23 《中二病也要谈恋爱！》中的男主角是谁？</w:t>
      </w:r>
      <w:r>
        <w:br/>
      </w:r>
      <w:r>
        <w:rPr>
          <w:rFonts w:ascii="宋体" w:hAnsi="宋体"/>
          <w:color w:val="000000"/>
        </w:rPr>
        <w:t>富樫勇太</w:t>
      </w:r>
      <w:r>
        <w:br/>
      </w:r>
      <w:r>
        <w:br/>
      </w:r>
      <w:r>
        <w:rPr>
          <w:rFonts w:ascii="宋体" w:hAnsi="宋体"/>
          <w:color w:val="000000"/>
        </w:rPr>
        <w:t>#24 “让死者重归死亡”出自以下哪一部动漫？</w:t>
      </w:r>
      <w:r>
        <w:br/>
      </w:r>
      <w:r>
        <w:rPr>
          <w:rFonts w:ascii="宋体" w:hAnsi="宋体"/>
          <w:color w:val="000000"/>
        </w:rPr>
        <w:t>Another</w:t>
      </w:r>
      <w:r>
        <w:br/>
      </w:r>
      <w:r>
        <w:br/>
      </w:r>
      <w:r>
        <w:rPr>
          <w:rFonts w:ascii="宋体" w:hAnsi="宋体"/>
          <w:color w:val="000000"/>
        </w:rPr>
        <w:t>#25 热带雨林的医生送给小晴的生日礼物</w:t>
      </w:r>
      <w:r>
        <w:br/>
      </w:r>
      <w:r>
        <w:rPr>
          <w:rFonts w:ascii="宋体" w:hAnsi="宋体"/>
          <w:color w:val="000000"/>
        </w:rPr>
        <w:t>(自己蒙一个吧)</w:t>
      </w:r>
      <w:r>
        <w:t xml:space="preserve"> </w:t>
      </w:r>
      <w:r>
        <w:br/>
      </w:r>
      <w:r>
        <w:rPr>
          <w:rFonts w:ascii="宋体" w:hAnsi="宋体"/>
          <w:color w:val="000000"/>
        </w:rPr>
        <w:t>#26 游戏《洛克人》系列的主角X身着什么颜色的装甲？</w:t>
      </w:r>
      <w:r>
        <w:br/>
      </w:r>
      <w:r>
        <w:rPr>
          <w:rFonts w:ascii="宋体" w:hAnsi="宋体"/>
          <w:color w:val="000000"/>
        </w:rPr>
        <w:t xml:space="preserve">蓝色 </w:t>
      </w:r>
      <w:r>
        <w:br/>
      </w:r>
      <w:r>
        <w:br/>
      </w:r>
      <w:r>
        <w:rPr>
          <w:rFonts w:ascii="宋体" w:hAnsi="宋体"/>
          <w:color w:val="000000"/>
        </w:rPr>
        <w:t>#27 《化物语》中千石抚子配音演员的一首名曲是</w:t>
      </w:r>
      <w:r>
        <w:br/>
      </w:r>
      <w:r>
        <w:rPr>
          <w:rFonts w:ascii="宋体" w:hAnsi="宋体"/>
          <w:color w:val="000000"/>
        </w:rPr>
        <w:t xml:space="preserve">恋のはじまり </w:t>
      </w:r>
      <w:r>
        <w:br/>
      </w:r>
      <w:r>
        <w:br/>
      </w:r>
      <w:r>
        <w:rPr>
          <w:rFonts w:ascii="宋体" w:hAnsi="宋体"/>
          <w:color w:val="000000"/>
        </w:rPr>
        <w:t>#28 2012年日萌的萌王是谁</w:t>
      </w:r>
      <w:r>
        <w:br/>
      </w:r>
      <w:r>
        <w:rPr>
          <w:rFonts w:ascii="宋体" w:hAnsi="宋体"/>
          <w:color w:val="000000"/>
        </w:rPr>
        <w:t>园城寺怜</w:t>
      </w:r>
      <w:r>
        <w:br/>
      </w:r>
      <w:r>
        <w:br/>
      </w:r>
      <w:r>
        <w:rPr>
          <w:rFonts w:ascii="宋体" w:hAnsi="宋体"/>
          <w:color w:val="000000"/>
        </w:rPr>
        <w:t>#29 下面哪一句不是元首说的？</w:t>
      </w:r>
      <w:r>
        <w:br/>
      </w:r>
      <w:r>
        <w:rPr>
          <w:rFonts w:ascii="宋体" w:hAnsi="宋体"/>
          <w:color w:val="000000"/>
        </w:rPr>
        <w:t>大屁股裂了！尼玛死！</w:t>
      </w:r>
      <w:r>
        <w:br/>
      </w:r>
      <w:r>
        <w:rPr>
          <w:rFonts w:ascii="宋体" w:hAnsi="宋体"/>
          <w:color w:val="000000"/>
        </w:rPr>
        <w:t>#30 原创动画K中,一般人如何称呼scepter4?</w:t>
      </w:r>
      <w:r>
        <w:br/>
      </w:r>
      <w:r>
        <w:rPr>
          <w:rFonts w:ascii="宋体" w:hAnsi="宋体"/>
          <w:color w:val="000000"/>
        </w:rPr>
        <w:t xml:space="preserve">青服 </w:t>
      </w:r>
      <w:r>
        <w:br/>
      </w:r>
      <w:r>
        <w:br/>
      </w:r>
      <w:r>
        <w:rPr>
          <w:rFonts w:ascii="宋体" w:hAnsi="宋体"/>
          <w:color w:val="000000"/>
        </w:rPr>
        <w:t>#31 《游戏王》里，黑魔导是谁的王牌卡？</w:t>
      </w:r>
      <w:r>
        <w:br/>
      </w:r>
      <w:r>
        <w:rPr>
          <w:rFonts w:ascii="宋体" w:hAnsi="宋体"/>
          <w:color w:val="000000"/>
        </w:rPr>
        <w:t xml:space="preserve">武藤游戏 </w:t>
      </w:r>
      <w:r>
        <w:br/>
      </w:r>
      <w:r>
        <w:br/>
      </w:r>
      <w:r>
        <w:rPr>
          <w:rFonts w:ascii="宋体" w:hAnsi="宋体"/>
          <w:color w:val="000000"/>
        </w:rPr>
        <w:t>#32 哪一版的口袋妖怪中，皮卡丘是博士直接给小智的</w:t>
      </w:r>
      <w:r>
        <w:br/>
      </w:r>
      <w:r>
        <w:rPr>
          <w:rFonts w:ascii="宋体" w:hAnsi="宋体"/>
          <w:color w:val="000000"/>
        </w:rPr>
        <w:t>黄版</w:t>
      </w:r>
      <w:r>
        <w:br/>
      </w:r>
      <w:r>
        <w:br/>
      </w:r>
      <w:r>
        <w:rPr>
          <w:rFonts w:ascii="宋体" w:hAnsi="宋体"/>
          <w:color w:val="000000"/>
        </w:rPr>
        <w:t>#33 银魂里面哪个角色女王属性？</w:t>
      </w:r>
      <w:r>
        <w:br/>
      </w:r>
      <w:r>
        <w:rPr>
          <w:rFonts w:ascii="宋体" w:hAnsi="宋体"/>
          <w:color w:val="000000"/>
        </w:rPr>
        <w:t>阿妙</w:t>
      </w:r>
      <w:r>
        <w:br/>
      </w:r>
      <w:r>
        <w:br/>
      </w:r>
      <w:r>
        <w:rPr>
          <w:rFonts w:ascii="宋体" w:hAnsi="宋体"/>
          <w:color w:val="000000"/>
        </w:rPr>
        <w:t>#34 洛克人X4中使用秘籍获得黑Zero时应按什么方向键+确定键？</w:t>
      </w:r>
      <w:r>
        <w:br/>
      </w:r>
      <w:r>
        <w:rPr>
          <w:rFonts w:ascii="宋体" w:hAnsi="宋体"/>
          <w:color w:val="000000"/>
        </w:rPr>
        <w:t>上</w:t>
      </w:r>
      <w:r>
        <w:br/>
      </w:r>
      <w:r>
        <w:br/>
      </w:r>
      <w:r>
        <w:rPr>
          <w:rFonts w:ascii="宋体" w:hAnsi="宋体"/>
          <w:color w:val="000000"/>
        </w:rPr>
        <w:t>#35 《物语系列》中谁的头发会飞速长长</w:t>
      </w:r>
      <w:r>
        <w:br/>
      </w:r>
      <w:r>
        <w:rPr>
          <w:rFonts w:ascii="宋体" w:hAnsi="宋体"/>
          <w:color w:val="000000"/>
        </w:rPr>
        <w:t>阿良良木月火</w:t>
      </w:r>
      <w:r>
        <w:br/>
      </w:r>
      <w:r>
        <w:br/>
      </w:r>
      <w:r>
        <w:rPr>
          <w:rFonts w:ascii="宋体" w:hAnsi="宋体"/>
          <w:color w:val="000000"/>
        </w:rPr>
        <w:t>#36 一下哪个城市是假面骑士W的故事舞台</w:t>
      </w:r>
      <w:r>
        <w:br/>
      </w:r>
      <w:r>
        <w:rPr>
          <w:rFonts w:ascii="宋体" w:hAnsi="宋体"/>
          <w:color w:val="000000"/>
        </w:rPr>
        <w:t>风都</w:t>
      </w:r>
      <w:r>
        <w:br/>
      </w:r>
      <w:r>
        <w:br/>
      </w:r>
      <w:r>
        <w:rPr>
          <w:rFonts w:ascii="宋体" w:hAnsi="宋体"/>
          <w:color w:val="000000"/>
        </w:rPr>
        <w:t>#37 下列哪首歌曲没有作为《リトルバスターズ！》的ED出现过</w:t>
      </w:r>
      <w:r>
        <w:br/>
      </w:r>
      <w:r>
        <w:rPr>
          <w:rFonts w:ascii="宋体" w:hAnsi="宋体"/>
          <w:color w:val="000000"/>
        </w:rPr>
        <w:t xml:space="preserve">雨のち晴れ </w:t>
      </w:r>
      <w:r>
        <w:br/>
      </w:r>
      <w:r>
        <w:br/>
      </w:r>
      <w:r>
        <w:rPr>
          <w:rFonts w:ascii="宋体" w:hAnsi="宋体"/>
          <w:color w:val="000000"/>
        </w:rPr>
        <w:t>#38 《灼眼的夏娜》中主人公夏娜的身高是多少？</w:t>
      </w:r>
      <w:r>
        <w:br/>
      </w:r>
      <w:r>
        <w:rPr>
          <w:rFonts w:ascii="宋体" w:hAnsi="宋体"/>
          <w:color w:val="000000"/>
        </w:rPr>
        <w:t>141cm</w:t>
      </w:r>
      <w:r>
        <w:br/>
      </w:r>
      <w:r>
        <w:br/>
      </w:r>
      <w:r>
        <w:rPr>
          <w:rFonts w:ascii="宋体" w:hAnsi="宋体"/>
          <w:color w:val="000000"/>
        </w:rPr>
        <w:t>#39 《轻音少女》中出现过一次的男人是</w:t>
      </w:r>
      <w:r>
        <w:br/>
      </w:r>
      <w:r>
        <w:rPr>
          <w:rFonts w:ascii="宋体" w:hAnsi="宋体"/>
          <w:color w:val="000000"/>
        </w:rPr>
        <w:t xml:space="preserve">吉他店店员 </w:t>
      </w:r>
      <w:r>
        <w:br/>
      </w:r>
      <w:r>
        <w:br/>
      </w:r>
      <w:r>
        <w:rPr>
          <w:rFonts w:ascii="宋体" w:hAnsi="宋体"/>
          <w:color w:val="000000"/>
        </w:rPr>
        <w:t>#40 《空之境界》中两仪式的起源是什么？</w:t>
      </w:r>
      <w:r>
        <w:br/>
      </w:r>
      <w:r>
        <w:rPr>
          <w:rFonts w:ascii="宋体" w:hAnsi="宋体"/>
          <w:color w:val="000000"/>
        </w:rPr>
        <w:t xml:space="preserve">无 </w:t>
      </w:r>
      <w:r>
        <w:br/>
      </w:r>
      <w:r>
        <w:br/>
      </w:r>
      <w:r>
        <w:rPr>
          <w:rFonts w:ascii="宋体" w:hAnsi="宋体"/>
          <w:color w:val="000000"/>
        </w:rPr>
        <w:t>#41 刀剑神域中，桐人的妹妹名字叫？</w:t>
      </w:r>
      <w:r>
        <w:br/>
      </w:r>
      <w:r>
        <w:rPr>
          <w:rFonts w:ascii="宋体" w:hAnsi="宋体"/>
          <w:color w:val="000000"/>
        </w:rPr>
        <w:t>桐谷直叶</w:t>
      </w:r>
      <w:r>
        <w:br/>
      </w:r>
      <w:r>
        <w:br/>
      </w:r>
      <w:r>
        <w:rPr>
          <w:rFonts w:ascii="宋体" w:hAnsi="宋体"/>
          <w:color w:val="000000"/>
        </w:rPr>
        <w:t>#42 冈崎朋也的工作是？</w:t>
      </w:r>
      <w:r>
        <w:br/>
      </w:r>
      <w:r>
        <w:rPr>
          <w:rFonts w:ascii="宋体" w:hAnsi="宋体"/>
          <w:color w:val="000000"/>
        </w:rPr>
        <w:t>电工</w:t>
      </w:r>
      <w:r>
        <w:br/>
      </w:r>
      <w:r>
        <w:br/>
      </w:r>
      <w:r>
        <w:rPr>
          <w:rFonts w:ascii="宋体" w:hAnsi="宋体"/>
          <w:color w:val="000000"/>
        </w:rPr>
        <w:t>#43 葛平在2002年的10月份，在河北的_____、石家庄，河南的安阳为小朋友们做现场的表演。</w:t>
      </w:r>
      <w:r>
        <w:br/>
      </w:r>
      <w:r>
        <w:rPr>
          <w:rFonts w:ascii="宋体" w:hAnsi="宋体"/>
          <w:color w:val="000000"/>
        </w:rPr>
        <w:t xml:space="preserve">秦皇岛 </w:t>
      </w:r>
      <w:r>
        <w:br/>
      </w:r>
      <w:r>
        <w:br/>
      </w:r>
      <w:r>
        <w:rPr>
          <w:rFonts w:ascii="宋体" w:hAnsi="宋体"/>
          <w:color w:val="000000"/>
        </w:rPr>
        <w:t>#44 动画《进击的巨人》中，男主角艾伦最先被巨人咬掉的身体部位是？</w:t>
      </w:r>
      <w:r>
        <w:br/>
      </w:r>
      <w:r>
        <w:rPr>
          <w:rFonts w:ascii="宋体" w:hAnsi="宋体"/>
          <w:color w:val="000000"/>
        </w:rPr>
        <w:t>左爪</w:t>
      </w:r>
      <w:r>
        <w:br/>
      </w:r>
      <w:r>
        <w:br/>
      </w:r>
      <w:r>
        <w:rPr>
          <w:rFonts w:ascii="宋体" w:hAnsi="宋体"/>
          <w:color w:val="000000"/>
        </w:rPr>
        <w:t>#45 《中二病也要谈恋爱》中富樫勇太妄想时的设定是？</w:t>
      </w:r>
      <w:r>
        <w:br/>
      </w:r>
      <w:r>
        <w:rPr>
          <w:rFonts w:ascii="宋体" w:hAnsi="宋体"/>
          <w:color w:val="000000"/>
        </w:rPr>
        <w:t>Dark Flame Master</w:t>
      </w:r>
      <w:r>
        <w:br/>
      </w:r>
      <w:r>
        <w:br/>
      </w:r>
      <w:r>
        <w:rPr>
          <w:rFonts w:ascii="宋体" w:hAnsi="宋体"/>
          <w:color w:val="000000"/>
        </w:rPr>
        <w:t>#46 西住美惠在最后的战斗中坦克掉了几个轮子</w:t>
      </w:r>
      <w:r>
        <w:br/>
      </w:r>
      <w:r>
        <w:rPr>
          <w:rFonts w:ascii="宋体" w:hAnsi="宋体"/>
          <w:color w:val="000000"/>
        </w:rPr>
        <w:t>2个</w:t>
      </w:r>
      <w:r>
        <w:br/>
      </w:r>
      <w:r>
        <w:br/>
      </w:r>
      <w:r>
        <w:rPr>
          <w:rFonts w:ascii="宋体" w:hAnsi="宋体"/>
          <w:color w:val="000000"/>
        </w:rPr>
        <w:t>#47 《迪迦奥特曼》中谁能变迪迦奥特曼</w:t>
      </w:r>
      <w:r>
        <w:br/>
      </w:r>
      <w:r>
        <w:rPr>
          <w:rFonts w:ascii="宋体" w:hAnsi="宋体"/>
          <w:color w:val="000000"/>
        </w:rPr>
        <w:t xml:space="preserve">大古 </w:t>
      </w:r>
      <w:r>
        <w:br/>
      </w:r>
      <w:r>
        <w:br/>
      </w:r>
      <w:r>
        <w:rPr>
          <w:rFonts w:ascii="宋体" w:hAnsi="宋体"/>
          <w:color w:val="000000"/>
        </w:rPr>
        <w:t>#48 动画《驱魔少年》中的主角亚连•沃克初入教团时被预言将成为以下何者？</w:t>
      </w:r>
      <w:r>
        <w:br/>
      </w:r>
      <w:r>
        <w:rPr>
          <w:rFonts w:ascii="宋体" w:hAnsi="宋体"/>
          <w:color w:val="000000"/>
        </w:rPr>
        <w:t xml:space="preserve">时之破坏者 </w:t>
      </w:r>
      <w:r>
        <w:br/>
      </w:r>
      <w:r>
        <w:br/>
      </w:r>
      <w:r>
        <w:rPr>
          <w:rFonts w:ascii="宋体" w:hAnsi="宋体"/>
          <w:color w:val="000000"/>
        </w:rPr>
        <w:t>#49 《弹丸轮破2：再见绝望学园》中的日向创的才能是</w:t>
      </w:r>
      <w:r>
        <w:br/>
      </w:r>
      <w:r>
        <w:rPr>
          <w:rFonts w:ascii="宋体" w:hAnsi="宋体"/>
          <w:color w:val="000000"/>
        </w:rPr>
        <w:t xml:space="preserve">超高校级的希望 </w:t>
      </w:r>
      <w:r>
        <w:br/>
      </w:r>
      <w:r>
        <w:br/>
      </w:r>
      <w:r>
        <w:rPr>
          <w:rFonts w:ascii="宋体" w:hAnsi="宋体"/>
          <w:color w:val="000000"/>
        </w:rPr>
        <w:t>#50 《牧场物语：矿石镇的伙伴们》里的求婚信物是什么?</w:t>
      </w:r>
      <w:r>
        <w:br/>
      </w:r>
      <w:r>
        <w:rPr>
          <w:rFonts w:ascii="宋体" w:hAnsi="宋体"/>
          <w:color w:val="000000"/>
        </w:rPr>
        <w:t>青之羽毛</w:t>
      </w:r>
      <w:r>
        <w:t xml:space="preserve"> </w:t>
      </w:r>
      <w:r>
        <w:br/>
      </w:r>
      <w:r>
        <w:rPr>
          <w:rFonts w:ascii="宋体" w:hAnsi="宋体"/>
          <w:color w:val="000000"/>
        </w:rPr>
        <w:t>#51 新世纪福音战士中第十七使徒自由天使的外形是？</w:t>
      </w:r>
      <w:r>
        <w:br/>
      </w:r>
      <w:r>
        <w:rPr>
          <w:rFonts w:ascii="宋体" w:hAnsi="宋体"/>
          <w:color w:val="000000"/>
        </w:rPr>
        <w:t>人类形态的少年</w:t>
      </w:r>
      <w:r>
        <w:br/>
      </w:r>
      <w:r>
        <w:br/>
      </w:r>
      <w:r>
        <w:rPr>
          <w:rFonts w:ascii="宋体" w:hAnsi="宋体"/>
          <w:color w:val="000000"/>
        </w:rPr>
        <w:t>#52 雷米莉亚的萌杀技能是？</w:t>
      </w:r>
      <w:r>
        <w:br/>
      </w:r>
      <w:r>
        <w:rPr>
          <w:rFonts w:ascii="宋体" w:hAnsi="宋体"/>
          <w:color w:val="000000"/>
        </w:rPr>
        <w:t xml:space="preserve">操纵命运 </w:t>
      </w:r>
      <w:r>
        <w:br/>
      </w:r>
      <w:r>
        <w:br/>
      </w:r>
      <w:r>
        <w:rPr>
          <w:rFonts w:ascii="宋体" w:hAnsi="宋体"/>
          <w:color w:val="000000"/>
        </w:rPr>
        <w:t>#53 两仪式的眼睛被叫做什么？</w:t>
      </w:r>
      <w:r>
        <w:br/>
      </w:r>
      <w:r>
        <w:rPr>
          <w:rFonts w:ascii="宋体" w:hAnsi="宋体"/>
          <w:color w:val="000000"/>
        </w:rPr>
        <w:t xml:space="preserve">直死之魔眼 </w:t>
      </w:r>
      <w:r>
        <w:br/>
      </w:r>
      <w:r>
        <w:br/>
      </w:r>
      <w:r>
        <w:rPr>
          <w:rFonts w:ascii="宋体" w:hAnsi="宋体"/>
          <w:color w:val="000000"/>
        </w:rPr>
        <w:t>#54 "我这把刀可是涂满了毒的毒刀"出自?</w:t>
      </w:r>
      <w:r>
        <w:br/>
      </w:r>
      <w:r>
        <w:rPr>
          <w:rFonts w:ascii="宋体" w:hAnsi="宋体"/>
          <w:color w:val="000000"/>
        </w:rPr>
        <w:t xml:space="preserve">勇士闯魔城 </w:t>
      </w:r>
      <w:r>
        <w:br/>
      </w:r>
      <w:r>
        <w:br/>
      </w:r>
      <w:r>
        <w:rPr>
          <w:rFonts w:ascii="宋体" w:hAnsi="宋体"/>
          <w:color w:val="000000"/>
        </w:rPr>
        <w:t>#55 游戏《英雄传说•空之轨迹3rd》的最终BOSS是谁</w:t>
      </w:r>
      <w:r>
        <w:br/>
      </w:r>
      <w:r>
        <w:rPr>
          <w:rFonts w:ascii="宋体" w:hAnsi="宋体"/>
          <w:color w:val="000000"/>
        </w:rPr>
        <w:t xml:space="preserve">圣痕 </w:t>
      </w:r>
      <w:r>
        <w:br/>
      </w:r>
      <w:r>
        <w:br/>
      </w:r>
      <w:r>
        <w:rPr>
          <w:rFonts w:ascii="宋体" w:hAnsi="宋体"/>
          <w:color w:val="000000"/>
        </w:rPr>
        <w:t>#56 天文学上，红移是指</w:t>
      </w:r>
      <w:r>
        <w:br/>
      </w:r>
      <w:r>
        <w:rPr>
          <w:rFonts w:ascii="宋体" w:hAnsi="宋体"/>
          <w:color w:val="000000"/>
        </w:rPr>
        <w:t xml:space="preserve">天体离我们远去 </w:t>
      </w:r>
      <w:r>
        <w:br/>
      </w:r>
      <w:r>
        <w:br/>
      </w:r>
      <w:r>
        <w:rPr>
          <w:rFonts w:ascii="宋体" w:hAnsi="宋体"/>
          <w:color w:val="000000"/>
        </w:rPr>
        <w:t>#57 风音是哪位声优的马甲</w:t>
      </w:r>
      <w:r>
        <w:br/>
      </w:r>
      <w:r>
        <w:rPr>
          <w:rFonts w:ascii="宋体" w:hAnsi="宋体"/>
          <w:color w:val="000000"/>
        </w:rPr>
        <w:t xml:space="preserve">樱井浩美 </w:t>
      </w:r>
      <w:r>
        <w:br/>
      </w:r>
      <w:r>
        <w:br/>
      </w:r>
      <w:r>
        <w:rPr>
          <w:rFonts w:ascii="宋体" w:hAnsi="宋体"/>
          <w:color w:val="000000"/>
        </w:rPr>
        <w:t>#58 世萌皇冠赛决赛中，立华奏与谁对决并以4579票的票差取得胜利（猜）</w:t>
      </w:r>
      <w:r>
        <w:br/>
      </w:r>
      <w:r>
        <w:rPr>
          <w:rFonts w:ascii="宋体" w:hAnsi="宋体"/>
          <w:color w:val="000000"/>
        </w:rPr>
        <w:t>逢坂大河</w:t>
      </w:r>
      <w:r>
        <w:br/>
      </w:r>
      <w:r>
        <w:br/>
      </w:r>
      <w:r>
        <w:rPr>
          <w:rFonts w:ascii="宋体" w:hAnsi="宋体"/>
          <w:color w:val="000000"/>
        </w:rPr>
        <w:t>#59 远坂凛在时钟塔的老师的名字是？</w:t>
      </w:r>
      <w:r>
        <w:br/>
      </w:r>
      <w:r>
        <w:rPr>
          <w:rFonts w:ascii="宋体" w:hAnsi="宋体"/>
          <w:color w:val="000000"/>
        </w:rPr>
        <w:t xml:space="preserve">韦伯•维尔维特 </w:t>
      </w:r>
      <w:r>
        <w:br/>
      </w:r>
      <w:r>
        <w:br/>
      </w:r>
      <w:r>
        <w:rPr>
          <w:rFonts w:ascii="宋体" w:hAnsi="宋体"/>
          <w:color w:val="000000"/>
        </w:rPr>
        <w:t>#60 以下哪位角色在《偶像大师》中登场过</w:t>
      </w:r>
      <w:r>
        <w:br/>
      </w:r>
      <w:r>
        <w:rPr>
          <w:rFonts w:ascii="宋体" w:hAnsi="宋体"/>
          <w:color w:val="000000"/>
        </w:rPr>
        <w:t>天海春香</w:t>
      </w:r>
      <w:r>
        <w:br/>
      </w:r>
      <w:r>
        <w:br/>
      </w:r>
      <w:r>
        <w:rPr>
          <w:rFonts w:ascii="宋体" w:hAnsi="宋体"/>
          <w:color w:val="000000"/>
        </w:rPr>
        <w:t>#61 WOW中暴风城国王 瓦里安·乌瑞恩的父亲是谁</w:t>
      </w:r>
      <w:r>
        <w:br/>
      </w:r>
      <w:r>
        <w:rPr>
          <w:rFonts w:ascii="宋体" w:hAnsi="宋体"/>
          <w:color w:val="000000"/>
        </w:rPr>
        <w:t>莱恩·乌瑞恩</w:t>
      </w:r>
      <w:r>
        <w:br/>
      </w:r>
      <w:r>
        <w:br/>
      </w:r>
      <w:r>
        <w:rPr>
          <w:rFonts w:ascii="宋体" w:hAnsi="宋体"/>
          <w:color w:val="000000"/>
        </w:rPr>
        <w:t>#62 动漫《数码宝贝》中八神嘉儿的数码宝贝是？</w:t>
      </w:r>
      <w:r>
        <w:br/>
      </w:r>
      <w:r>
        <w:rPr>
          <w:rFonts w:ascii="宋体" w:hAnsi="宋体"/>
          <w:color w:val="000000"/>
        </w:rPr>
        <w:t xml:space="preserve">迪路兽 </w:t>
      </w:r>
      <w:r>
        <w:br/>
      </w:r>
      <w:r>
        <w:br/>
      </w:r>
      <w:r>
        <w:rPr>
          <w:rFonts w:ascii="宋体" w:hAnsi="宋体"/>
          <w:color w:val="000000"/>
        </w:rPr>
        <w:t>#63 《冰菓》中“进位四名门”中的”十“指的是：</w:t>
      </w:r>
      <w:r>
        <w:br/>
      </w:r>
      <w:r>
        <w:rPr>
          <w:rFonts w:ascii="宋体" w:hAnsi="宋体"/>
          <w:color w:val="000000"/>
        </w:rPr>
        <w:t>十文字</w:t>
      </w:r>
      <w:r>
        <w:br/>
      </w:r>
      <w:r>
        <w:br/>
      </w:r>
      <w:r>
        <w:rPr>
          <w:rFonts w:ascii="宋体" w:hAnsi="宋体"/>
          <w:color w:val="000000"/>
        </w:rPr>
        <w:t>#64 《全金属狂潮》动画系列的歌曲都是谁唱的？</w:t>
      </w:r>
      <w:r>
        <w:br/>
      </w:r>
      <w:r>
        <w:rPr>
          <w:rFonts w:ascii="宋体" w:hAnsi="宋体"/>
          <w:color w:val="000000"/>
        </w:rPr>
        <w:t xml:space="preserve">下川美娜 </w:t>
      </w:r>
      <w:r>
        <w:br/>
      </w:r>
      <w:r>
        <w:br/>
      </w:r>
      <w:r>
        <w:rPr>
          <w:rFonts w:ascii="宋体" w:hAnsi="宋体"/>
          <w:color w:val="000000"/>
        </w:rPr>
        <w:t>#65 《侠盗猎车手5》的城市Los Santos是以现实里哪种城市为蓝本制作的？</w:t>
      </w:r>
      <w:r>
        <w:br/>
      </w:r>
      <w:r>
        <w:rPr>
          <w:rFonts w:ascii="宋体" w:hAnsi="宋体"/>
          <w:color w:val="000000"/>
        </w:rPr>
        <w:t>旧金山</w:t>
      </w:r>
      <w:r>
        <w:br/>
      </w:r>
      <w:r>
        <w:br/>
      </w:r>
      <w:r>
        <w:rPr>
          <w:rFonts w:ascii="宋体" w:hAnsi="宋体"/>
          <w:color w:val="000000"/>
        </w:rPr>
        <w:t>#66 以下词语中，拼音注音正确的是？（语文老师死得早）</w:t>
      </w:r>
      <w:r>
        <w:br/>
      </w:r>
      <w:r>
        <w:rPr>
          <w:rFonts w:ascii="宋体" w:hAnsi="宋体"/>
          <w:color w:val="000000"/>
        </w:rPr>
        <w:t>一场(chang 2声)雨</w:t>
      </w:r>
      <w:r>
        <w:br/>
      </w:r>
      <w:r>
        <w:br/>
      </w:r>
      <w:r>
        <w:rPr>
          <w:rFonts w:ascii="宋体" w:hAnsi="宋体"/>
          <w:color w:val="000000"/>
        </w:rPr>
        <w:t>#67 光的波动性是谁最先发现的？</w:t>
      </w:r>
      <w:r>
        <w:br/>
      </w:r>
      <w:r>
        <w:rPr>
          <w:rFonts w:ascii="宋体" w:hAnsi="宋体"/>
          <w:color w:val="000000"/>
        </w:rPr>
        <w:t xml:space="preserve">麦克斯韦 </w:t>
      </w:r>
      <w:r>
        <w:br/>
      </w:r>
      <w:r>
        <w:br/>
      </w:r>
      <w:r>
        <w:rPr>
          <w:rFonts w:ascii="宋体" w:hAnsi="宋体"/>
          <w:color w:val="000000"/>
        </w:rPr>
        <w:t>#68 《火影忍者》中自来也是被谁杀死的？</w:t>
      </w:r>
      <w:r>
        <w:br/>
      </w:r>
      <w:r>
        <w:rPr>
          <w:rFonts w:ascii="宋体" w:hAnsi="宋体"/>
          <w:color w:val="000000"/>
        </w:rPr>
        <w:t>佩恩</w:t>
      </w:r>
      <w:r>
        <w:br/>
      </w:r>
      <w:r>
        <w:br/>
      </w:r>
      <w:r>
        <w:rPr>
          <w:rFonts w:ascii="宋体" w:hAnsi="宋体"/>
          <w:color w:val="000000"/>
        </w:rPr>
        <w:t>#69 bilibili娘叫什么?</w:t>
      </w:r>
      <w:r>
        <w:br/>
      </w:r>
      <w:r>
        <w:rPr>
          <w:rFonts w:ascii="宋体" w:hAnsi="宋体"/>
          <w:color w:val="000000"/>
        </w:rPr>
        <w:t>2233</w:t>
      </w:r>
      <w:r>
        <w:br/>
      </w:r>
      <w:r>
        <w:br/>
      </w:r>
      <w:r>
        <w:rPr>
          <w:rFonts w:ascii="宋体" w:hAnsi="宋体"/>
          <w:color w:val="000000"/>
        </w:rPr>
        <w:t>#70 白衣性恋爱症候群里这些角色哪个不可攻略</w:t>
      </w:r>
      <w:r>
        <w:br/>
      </w:r>
      <w:r>
        <w:rPr>
          <w:rFonts w:ascii="宋体" w:hAnsi="宋体"/>
          <w:color w:val="000000"/>
        </w:rPr>
        <w:t xml:space="preserve">山ノ内やすこ </w:t>
      </w:r>
      <w:r>
        <w:br/>
      </w:r>
      <w:r>
        <w:br/>
      </w:r>
      <w:r>
        <w:rPr>
          <w:rFonts w:ascii="宋体" w:hAnsi="宋体"/>
          <w:color w:val="000000"/>
        </w:rPr>
        <w:t>#71 绿头发，金瞳孔，女王范</w:t>
      </w:r>
      <w:r>
        <w:br/>
      </w:r>
      <w:r>
        <w:rPr>
          <w:rFonts w:ascii="宋体" w:hAnsi="宋体"/>
          <w:color w:val="000000"/>
        </w:rPr>
        <w:t xml:space="preserve">CC </w:t>
      </w:r>
      <w:r>
        <w:br/>
      </w:r>
      <w:r>
        <w:br/>
      </w:r>
      <w:r>
        <w:rPr>
          <w:rFonts w:ascii="宋体" w:hAnsi="宋体"/>
          <w:color w:val="000000"/>
        </w:rPr>
        <w:t>#72 以下哪个不是《全金属狂潮》中的“耳语者（Whisperd）”？</w:t>
      </w:r>
      <w:r>
        <w:br/>
      </w:r>
      <w:r>
        <w:rPr>
          <w:rFonts w:ascii="宋体" w:hAnsi="宋体"/>
          <w:color w:val="000000"/>
        </w:rPr>
        <w:t xml:space="preserve">理查德•马度卡斯 </w:t>
      </w:r>
      <w:r>
        <w:br/>
      </w:r>
      <w:r>
        <w:br/>
      </w:r>
      <w:r>
        <w:rPr>
          <w:rFonts w:ascii="宋体" w:hAnsi="宋体"/>
          <w:color w:val="000000"/>
        </w:rPr>
        <w:t>#73 光的微粒说是谁提出？</w:t>
      </w:r>
      <w:r>
        <w:br/>
      </w:r>
      <w:r>
        <w:rPr>
          <w:rFonts w:ascii="宋体" w:hAnsi="宋体"/>
          <w:color w:val="000000"/>
        </w:rPr>
        <w:t>牛顿</w:t>
      </w:r>
      <w:r>
        <w:br/>
      </w:r>
      <w:r>
        <w:rPr>
          <w:rFonts w:ascii="宋体" w:hAnsi="宋体"/>
          <w:color w:val="000000"/>
        </w:rPr>
        <w:t>#74 《罪恶王冠》中谁的虚空是照相机？</w:t>
      </w:r>
      <w:r>
        <w:br/>
      </w:r>
      <w:r>
        <w:rPr>
          <w:rFonts w:ascii="宋体" w:hAnsi="宋体"/>
          <w:color w:val="000000"/>
        </w:rPr>
        <w:t>魂馆飒太</w:t>
      </w:r>
      <w:r>
        <w:br/>
      </w:r>
      <w:r>
        <w:br/>
      </w:r>
      <w:r>
        <w:rPr>
          <w:rFonts w:ascii="宋体" w:hAnsi="宋体"/>
          <w:color w:val="000000"/>
        </w:rPr>
        <w:t>#75 EVA中冬月副司令在第三次冲击前是哪所大学的教授？</w:t>
      </w:r>
      <w:r>
        <w:br/>
      </w:r>
      <w:r>
        <w:rPr>
          <w:rFonts w:ascii="宋体" w:hAnsi="宋体"/>
          <w:color w:val="000000"/>
        </w:rPr>
        <w:t>京都大学</w:t>
      </w:r>
      <w:r>
        <w:t xml:space="preserve"> </w:t>
      </w:r>
      <w:r>
        <w:br/>
      </w:r>
      <w:r>
        <w:rPr>
          <w:rFonts w:ascii="宋体" w:hAnsi="宋体"/>
          <w:color w:val="000000"/>
        </w:rPr>
        <w:t>#76 生活大爆炸中谢耳朵最喜欢的东西是什么？</w:t>
      </w:r>
      <w:r>
        <w:br/>
      </w:r>
      <w:r>
        <w:rPr>
          <w:rFonts w:ascii="宋体" w:hAnsi="宋体"/>
          <w:color w:val="000000"/>
        </w:rPr>
        <w:t xml:space="preserve">火车 </w:t>
      </w:r>
      <w:r>
        <w:br/>
      </w:r>
      <w:r>
        <w:br/>
      </w:r>
      <w:r>
        <w:rPr>
          <w:rFonts w:ascii="宋体" w:hAnsi="宋体"/>
          <w:color w:val="000000"/>
        </w:rPr>
        <w:t>#77 以下谁【没有】过【神】的称呼？</w:t>
      </w:r>
      <w:r>
        <w:br/>
      </w:r>
      <w:r>
        <w:rPr>
          <w:rFonts w:ascii="宋体" w:hAnsi="宋体"/>
          <w:color w:val="000000"/>
        </w:rPr>
        <w:t>吉井明久</w:t>
      </w:r>
      <w:r>
        <w:br/>
      </w:r>
      <w:r>
        <w:br/>
      </w:r>
      <w:r>
        <w:rPr>
          <w:rFonts w:ascii="宋体" w:hAnsi="宋体"/>
          <w:color w:val="000000"/>
        </w:rPr>
        <w:t>#78 《罪恶王冠》中“拔剑神曲”的原名是什么？</w:t>
      </w:r>
      <w:r>
        <w:br/>
      </w:r>
      <w:r>
        <w:rPr>
          <w:rFonts w:ascii="宋体" w:hAnsi="宋体"/>
          <w:color w:val="000000"/>
        </w:rPr>
        <w:t>Βios</w:t>
      </w:r>
      <w:r>
        <w:br/>
      </w:r>
      <w:r>
        <w:br/>
      </w:r>
      <w:r>
        <w:rPr>
          <w:rFonts w:ascii="宋体" w:hAnsi="宋体"/>
          <w:color w:val="000000"/>
        </w:rPr>
        <w:t>#79 《凉宫春日的忧郁》中谁是“外星人”？</w:t>
      </w:r>
      <w:r>
        <w:br/>
      </w:r>
      <w:r>
        <w:rPr>
          <w:rFonts w:ascii="宋体" w:hAnsi="宋体"/>
          <w:color w:val="000000"/>
        </w:rPr>
        <w:t>长门有希</w:t>
      </w:r>
      <w:r>
        <w:br/>
      </w:r>
      <w:r>
        <w:br/>
      </w:r>
      <w:r>
        <w:rPr>
          <w:rFonts w:ascii="宋体" w:hAnsi="宋体"/>
          <w:color w:val="000000"/>
        </w:rPr>
        <w:t>#80 执导动画电影《秒速5CM》的日本导演是？</w:t>
      </w:r>
      <w:r>
        <w:br/>
      </w:r>
      <w:r>
        <w:rPr>
          <w:rFonts w:ascii="宋体" w:hAnsi="宋体"/>
          <w:color w:val="000000"/>
        </w:rPr>
        <w:t xml:space="preserve">新海诚 </w:t>
      </w:r>
      <w:r>
        <w:br/>
      </w:r>
      <w:r>
        <w:br/>
      </w:r>
      <w:r>
        <w:rPr>
          <w:rFonts w:ascii="宋体" w:hAnsi="宋体"/>
          <w:color w:val="000000"/>
        </w:rPr>
        <w:t>#81 动画《Fate/zero》中，宝具Ex-calibur是什么</w:t>
      </w:r>
      <w:r>
        <w:br/>
      </w:r>
      <w:r>
        <w:rPr>
          <w:rFonts w:ascii="宋体" w:hAnsi="宋体"/>
          <w:color w:val="000000"/>
        </w:rPr>
        <w:t xml:space="preserve">誓约胜利之剑 </w:t>
      </w:r>
      <w:r>
        <w:br/>
      </w:r>
      <w:r>
        <w:br/>
      </w:r>
      <w:r>
        <w:rPr>
          <w:rFonts w:ascii="宋体" w:hAnsi="宋体"/>
          <w:color w:val="000000"/>
        </w:rPr>
        <w:t>#82 《零之使魔》中女主人公叫什么名字</w:t>
      </w:r>
      <w:r>
        <w:br/>
      </w:r>
      <w:r>
        <w:rPr>
          <w:rFonts w:ascii="宋体" w:hAnsi="宋体"/>
          <w:color w:val="000000"/>
        </w:rPr>
        <w:t xml:space="preserve">露易丝 </w:t>
      </w:r>
      <w:r>
        <w:br/>
      </w:r>
      <w:r>
        <w:br/>
      </w:r>
      <w:r>
        <w:rPr>
          <w:rFonts w:ascii="宋体" w:hAnsi="宋体"/>
          <w:color w:val="000000"/>
        </w:rPr>
        <w:t>#83 《生化危机》系列中曾经说过“我的工资高到不行”的男主角是?</w:t>
      </w:r>
      <w:r>
        <w:br/>
      </w:r>
      <w:r>
        <w:rPr>
          <w:rFonts w:ascii="宋体" w:hAnsi="宋体"/>
          <w:color w:val="000000"/>
        </w:rPr>
        <w:t>里昂</w:t>
      </w:r>
      <w:r>
        <w:br/>
      </w:r>
      <w:r>
        <w:br/>
      </w:r>
      <w:r>
        <w:rPr>
          <w:rFonts w:ascii="宋体" w:hAnsi="宋体"/>
          <w:color w:val="000000"/>
        </w:rPr>
        <w:t>#84 水分子的键角是？</w:t>
      </w:r>
      <w:r>
        <w:br/>
      </w:r>
      <w:r>
        <w:rPr>
          <w:rFonts w:ascii="宋体" w:hAnsi="宋体"/>
          <w:color w:val="000000"/>
        </w:rPr>
        <w:t xml:space="preserve">104.5 </w:t>
      </w:r>
      <w:r>
        <w:br/>
      </w:r>
      <w:r>
        <w:br/>
      </w:r>
      <w:r>
        <w:rPr>
          <w:rFonts w:ascii="宋体" w:hAnsi="宋体"/>
          <w:color w:val="000000"/>
        </w:rPr>
        <w:t>#85 以下哪个游戏属于地域压制型模拟游戏？</w:t>
      </w:r>
      <w:r>
        <w:br/>
      </w:r>
      <w:r>
        <w:rPr>
          <w:rFonts w:ascii="宋体" w:hAnsi="宋体"/>
          <w:color w:val="000000"/>
        </w:rPr>
        <w:t xml:space="preserve">大帝国 </w:t>
      </w:r>
      <w:r>
        <w:br/>
      </w:r>
      <w:r>
        <w:br/>
      </w:r>
      <w:r>
        <w:rPr>
          <w:rFonts w:ascii="宋体" w:hAnsi="宋体"/>
          <w:color w:val="000000"/>
        </w:rPr>
        <w:t>#86 我国第一款图形化MUD网游叫什么？</w:t>
      </w:r>
      <w:r>
        <w:br/>
      </w:r>
      <w:r>
        <w:rPr>
          <w:rFonts w:ascii="宋体" w:hAnsi="宋体"/>
          <w:color w:val="000000"/>
        </w:rPr>
        <w:t xml:space="preserve">《万王之王》 </w:t>
      </w:r>
      <w:r>
        <w:br/>
      </w:r>
      <w:r>
        <w:br/>
      </w:r>
      <w:r>
        <w:rPr>
          <w:rFonts w:ascii="宋体" w:hAnsi="宋体"/>
          <w:color w:val="000000"/>
        </w:rPr>
        <w:t>#87 《无头骑士异闻录》中纪田正臣的恋人是谁？</w:t>
      </w:r>
      <w:r>
        <w:br/>
      </w:r>
      <w:r>
        <w:rPr>
          <w:rFonts w:ascii="宋体" w:hAnsi="宋体"/>
          <w:color w:val="000000"/>
        </w:rPr>
        <w:t>三岛沙树</w:t>
      </w:r>
      <w:r>
        <w:br/>
      </w:r>
      <w:r>
        <w:br/>
      </w:r>
      <w:r>
        <w:rPr>
          <w:rFonts w:ascii="宋体" w:hAnsi="宋体"/>
          <w:color w:val="000000"/>
        </w:rPr>
        <w:t>#88 《jojo的奇妙冒险》里一生坠过4次机的男人是谁？</w:t>
      </w:r>
      <w:r>
        <w:br/>
      </w:r>
      <w:r>
        <w:rPr>
          <w:rFonts w:ascii="宋体" w:hAnsi="宋体"/>
          <w:color w:val="000000"/>
        </w:rPr>
        <w:t xml:space="preserve">乔瑟夫•乔斯达 </w:t>
      </w:r>
      <w:r>
        <w:br/>
      </w:r>
      <w:r>
        <w:rPr>
          <w:rFonts w:ascii="宋体" w:hAnsi="宋体"/>
          <w:color w:val="000000"/>
        </w:rPr>
        <w:t>#89 《轻音少女》中“吉太”的品牌是...？</w:t>
      </w:r>
      <w:r>
        <w:br/>
      </w:r>
      <w:r>
        <w:rPr>
          <w:rFonts w:ascii="宋体" w:hAnsi="宋体"/>
          <w:color w:val="000000"/>
        </w:rPr>
        <w:t>Gibson</w:t>
      </w:r>
      <w:r>
        <w:br/>
      </w:r>
      <w:r>
        <w:br/>
      </w:r>
      <w:r>
        <w:rPr>
          <w:rFonts w:ascii="宋体" w:hAnsi="宋体"/>
          <w:color w:val="000000"/>
        </w:rPr>
        <w:t>#90 力的单位是什么？</w:t>
      </w:r>
      <w:r>
        <w:br/>
      </w:r>
      <w:r>
        <w:rPr>
          <w:rFonts w:ascii="宋体" w:hAnsi="宋体"/>
          <w:color w:val="000000"/>
        </w:rPr>
        <w:t xml:space="preserve">牛顿 </w:t>
      </w:r>
      <w:r>
        <w:br/>
      </w:r>
      <w:r>
        <w:br/>
      </w:r>
      <w:r>
        <w:rPr>
          <w:rFonts w:ascii="宋体" w:hAnsi="宋体"/>
          <w:color w:val="000000"/>
        </w:rPr>
        <w:t>#91 以下哪句话不是金坷垃-老外打架篇 中的台词</w:t>
      </w:r>
      <w:r>
        <w:br/>
      </w:r>
      <w:r>
        <w:rPr>
          <w:rFonts w:ascii="宋体" w:hAnsi="宋体"/>
          <w:color w:val="000000"/>
        </w:rPr>
        <w:t>在美国我们都用金坷垃</w:t>
      </w:r>
      <w:r>
        <w:br/>
      </w:r>
      <w:r>
        <w:br/>
      </w:r>
      <w:r>
        <w:rPr>
          <w:rFonts w:ascii="宋体" w:hAnsi="宋体"/>
          <w:color w:val="000000"/>
        </w:rPr>
        <w:t>#92 《我的女神》的漫画作者是？</w:t>
      </w:r>
      <w:r>
        <w:br/>
      </w:r>
      <w:r>
        <w:rPr>
          <w:rFonts w:ascii="宋体" w:hAnsi="宋体"/>
          <w:color w:val="000000"/>
        </w:rPr>
        <w:t xml:space="preserve">藤岛康介 </w:t>
      </w:r>
      <w:r>
        <w:br/>
      </w:r>
      <w:r>
        <w:br/>
      </w:r>
      <w:r>
        <w:rPr>
          <w:rFonts w:ascii="宋体" w:hAnsi="宋体"/>
          <w:color w:val="000000"/>
        </w:rPr>
        <w:t>#93 革命机Valvrave中，真历71年人类将总人口的几成送向了宇宙？</w:t>
      </w:r>
      <w:r>
        <w:br/>
      </w:r>
      <w:r>
        <w:rPr>
          <w:rFonts w:ascii="宋体" w:hAnsi="宋体"/>
          <w:color w:val="000000"/>
        </w:rPr>
        <w:t xml:space="preserve">七成 </w:t>
      </w:r>
      <w:r>
        <w:br/>
      </w:r>
      <w:r>
        <w:br/>
      </w:r>
      <w:r>
        <w:rPr>
          <w:rFonts w:ascii="宋体" w:hAnsi="宋体"/>
          <w:color w:val="000000"/>
        </w:rPr>
        <w:t>#94 以下不是i‘m enterprise声优事务所的是？</w:t>
      </w:r>
      <w:r>
        <w:br/>
      </w:r>
      <w:r>
        <w:rPr>
          <w:rFonts w:ascii="宋体" w:hAnsi="宋体"/>
          <w:color w:val="000000"/>
        </w:rPr>
        <w:t xml:space="preserve">崛江由衣 </w:t>
      </w:r>
      <w:r>
        <w:br/>
      </w:r>
      <w:r>
        <w:br/>
      </w:r>
      <w:r>
        <w:rPr>
          <w:rFonts w:ascii="宋体" w:hAnsi="宋体"/>
          <w:color w:val="000000"/>
        </w:rPr>
        <w:t>#95 伊苏里被双子女神所守护的古代七至宝之一是什么（猜）</w:t>
      </w:r>
      <w:r>
        <w:br/>
      </w:r>
      <w:r>
        <w:rPr>
          <w:rFonts w:ascii="宋体" w:hAnsi="宋体"/>
          <w:color w:val="000000"/>
        </w:rPr>
        <w:t xml:space="preserve">黑珍珠 </w:t>
      </w:r>
      <w:r>
        <w:br/>
      </w:r>
      <w:r>
        <w:br/>
      </w:r>
      <w:r>
        <w:rPr>
          <w:rFonts w:ascii="宋体" w:hAnsi="宋体"/>
          <w:color w:val="000000"/>
        </w:rPr>
        <w:t>#96 《萨尔达传说-梦见岛DX》达成完美结局的条件是什么？</w:t>
      </w:r>
      <w:r>
        <w:br/>
      </w:r>
      <w:r>
        <w:rPr>
          <w:rFonts w:ascii="宋体" w:hAnsi="宋体"/>
          <w:color w:val="000000"/>
        </w:rPr>
        <w:t>全程不死</w:t>
      </w:r>
      <w:r>
        <w:br/>
      </w:r>
      <w:r>
        <w:br/>
      </w:r>
      <w:r>
        <w:rPr>
          <w:rFonts w:ascii="宋体" w:hAnsi="宋体"/>
          <w:color w:val="000000"/>
        </w:rPr>
        <w:t>#97 巴卫在遇到奈奈生前的主人是谁</w:t>
      </w:r>
      <w:r>
        <w:br/>
      </w:r>
      <w:r>
        <w:rPr>
          <w:rFonts w:ascii="宋体" w:hAnsi="宋体"/>
          <w:color w:val="000000"/>
        </w:rPr>
        <w:t>御影</w:t>
      </w:r>
      <w:r>
        <w:br/>
      </w:r>
      <w:r>
        <w:br/>
      </w:r>
      <w:r>
        <w:rPr>
          <w:rFonts w:ascii="宋体" w:hAnsi="宋体"/>
          <w:color w:val="000000"/>
        </w:rPr>
        <w:t>#98 鬼火出自东方Project系列中的哪一作？</w:t>
      </w:r>
      <w:r>
        <w:br/>
      </w:r>
      <w:r>
        <w:rPr>
          <w:rFonts w:ascii="宋体" w:hAnsi="宋体"/>
          <w:color w:val="000000"/>
        </w:rPr>
        <w:t xml:space="preserve">东方红魔馆 </w:t>
      </w:r>
      <w:r>
        <w:br/>
      </w:r>
      <w:r>
        <w:br/>
      </w:r>
      <w:r>
        <w:rPr>
          <w:rFonts w:ascii="宋体" w:hAnsi="宋体"/>
          <w:color w:val="000000"/>
        </w:rPr>
        <w:t>#99 阿卡林是哪个动漫女主的外号</w:t>
      </w:r>
      <w:r>
        <w:br/>
      </w:r>
      <w:r>
        <w:rPr>
          <w:rFonts w:ascii="宋体" w:hAnsi="宋体"/>
          <w:color w:val="000000"/>
        </w:rPr>
        <w:t>赤座灯里</w:t>
      </w:r>
      <w:r>
        <w:br/>
      </w:r>
      <w:r>
        <w:br/>
      </w:r>
      <w:r>
        <w:rPr>
          <w:rFonts w:ascii="宋体" w:hAnsi="宋体"/>
          <w:color w:val="000000"/>
        </w:rPr>
        <w:t>#100 以下属于日本的弹幕网站是？</w:t>
      </w:r>
      <w:r>
        <w:br/>
      </w:r>
      <w:r>
        <w:rPr>
          <w:rFonts w:ascii="宋体" w:hAnsi="宋体"/>
          <w:color w:val="000000"/>
        </w:rPr>
        <w:t>NICONICO</w:t>
      </w:r>
      <w:r>
        <w:t xml:space="preserve"> </w:t>
      </w:r>
      <w:r>
        <w:rPr>
          <w:rFonts w:ascii="宋体" w:hAnsi="宋体"/>
          <w:color w:val="000000"/>
        </w:rPr>
        <w:t>#1 把渚送上本垒吧，是谁说的？</w:t>
      </w:r>
      <w:r>
        <w:br/>
      </w:r>
      <w:r>
        <w:rPr>
          <w:rFonts w:ascii="宋体" w:hAnsi="宋体"/>
          <w:color w:val="000000"/>
        </w:rPr>
        <w:t>藤林杏</w:t>
      </w:r>
      <w:r>
        <w:br/>
      </w:r>
      <w:r>
        <w:br/>
      </w:r>
      <w:r>
        <w:rPr>
          <w:rFonts w:ascii="宋体" w:hAnsi="宋体"/>
          <w:color w:val="000000"/>
        </w:rPr>
        <w:t>#2 “只要杀了他，雪忆随便你搞”出自？</w:t>
      </w:r>
      <w:r>
        <w:br/>
      </w:r>
      <w:r>
        <w:rPr>
          <w:rFonts w:ascii="宋体" w:hAnsi="宋体"/>
          <w:color w:val="000000"/>
        </w:rPr>
        <w:t xml:space="preserve">雾之本境 </w:t>
      </w:r>
      <w:r>
        <w:br/>
      </w:r>
      <w:r>
        <w:br/>
      </w:r>
      <w:r>
        <w:rPr>
          <w:rFonts w:ascii="宋体" w:hAnsi="宋体"/>
          <w:color w:val="000000"/>
        </w:rPr>
        <w:t>#3 高达UC系列中下列哪一款MS不是吉恩军的？</w:t>
      </w:r>
      <w:r>
        <w:br/>
      </w:r>
      <w:r>
        <w:rPr>
          <w:rFonts w:ascii="宋体" w:hAnsi="宋体"/>
          <w:color w:val="000000"/>
        </w:rPr>
        <w:t xml:space="preserve">高扎古 </w:t>
      </w:r>
      <w:r>
        <w:br/>
      </w:r>
      <w:r>
        <w:br/>
      </w:r>
      <w:r>
        <w:rPr>
          <w:rFonts w:ascii="宋体" w:hAnsi="宋体"/>
          <w:color w:val="000000"/>
        </w:rPr>
        <w:t>#4 在动漫《叛逆的鲁路修》中，C.C.的头发的颜色是？</w:t>
      </w:r>
      <w:r>
        <w:br/>
      </w:r>
      <w:r>
        <w:rPr>
          <w:rFonts w:ascii="宋体" w:hAnsi="宋体"/>
          <w:color w:val="000000"/>
        </w:rPr>
        <w:t>绿色</w:t>
      </w:r>
      <w:r>
        <w:br/>
      </w:r>
      <w:r>
        <w:br/>
      </w:r>
      <w:r>
        <w:rPr>
          <w:rFonts w:ascii="宋体" w:hAnsi="宋体"/>
          <w:color w:val="000000"/>
        </w:rPr>
        <w:t>#5 MUGEN实际上是一种？</w:t>
      </w:r>
      <w:r>
        <w:br/>
      </w:r>
      <w:r>
        <w:rPr>
          <w:rFonts w:ascii="宋体" w:hAnsi="宋体"/>
          <w:color w:val="000000"/>
        </w:rPr>
        <w:t>格斗游戏</w:t>
      </w:r>
      <w:r>
        <w:br/>
      </w:r>
      <w:r>
        <w:br/>
      </w:r>
      <w:r>
        <w:rPr>
          <w:rFonts w:ascii="宋体" w:hAnsi="宋体"/>
          <w:color w:val="000000"/>
        </w:rPr>
        <w:t>#6 抛物线y^2=4x的准线方程是？</w:t>
      </w:r>
      <w:r>
        <w:br/>
      </w:r>
      <w:r>
        <w:rPr>
          <w:rFonts w:ascii="宋体" w:hAnsi="宋体"/>
          <w:color w:val="000000"/>
        </w:rPr>
        <w:t>直线x= -1</w:t>
      </w:r>
      <w:r>
        <w:br/>
      </w:r>
      <w:r>
        <w:br/>
      </w:r>
      <w:r>
        <w:rPr>
          <w:rFonts w:ascii="宋体" w:hAnsi="宋体"/>
          <w:color w:val="000000"/>
        </w:rPr>
        <w:t>#7 最炫民族风在B站最早出现于哪部视频？</w:t>
      </w:r>
      <w:r>
        <w:br/>
      </w:r>
      <w:r>
        <w:rPr>
          <w:rFonts w:ascii="宋体" w:hAnsi="宋体"/>
          <w:color w:val="000000"/>
        </w:rPr>
        <w:t xml:space="preserve">金凯瑞同步（我猜的） </w:t>
      </w:r>
      <w:r>
        <w:br/>
      </w:r>
      <w:r>
        <w:br/>
      </w:r>
      <w:r>
        <w:rPr>
          <w:rFonts w:ascii="宋体" w:hAnsi="宋体"/>
          <w:color w:val="000000"/>
        </w:rPr>
        <w:t>#8 下面哪个人物不是东方鬼畜三人组之一</w:t>
      </w:r>
      <w:r>
        <w:br/>
      </w:r>
      <w:r>
        <w:rPr>
          <w:rFonts w:ascii="宋体" w:hAnsi="宋体"/>
          <w:color w:val="000000"/>
        </w:rPr>
        <w:t xml:space="preserve">十六夜咲夜 </w:t>
      </w:r>
      <w:r>
        <w:br/>
      </w:r>
      <w:r>
        <w:br/>
      </w:r>
      <w:r>
        <w:rPr>
          <w:rFonts w:ascii="宋体" w:hAnsi="宋体"/>
          <w:color w:val="000000"/>
        </w:rPr>
        <w:t>#9《FATE》中saber不愿意被士狼看到自己洗澡的原因是</w:t>
      </w:r>
      <w:r>
        <w:br/>
      </w:r>
      <w:r>
        <w:rPr>
          <w:rFonts w:ascii="宋体" w:hAnsi="宋体"/>
          <w:color w:val="000000"/>
        </w:rPr>
        <w:t>纯害羞</w:t>
      </w:r>
      <w:r>
        <w:br/>
      </w:r>
      <w:r>
        <w:br/>
      </w:r>
      <w:r>
        <w:rPr>
          <w:rFonts w:ascii="宋体" w:hAnsi="宋体"/>
          <w:color w:val="000000"/>
        </w:rPr>
        <w:t>#10《龙珠》中最强的地球人小林的妻子是谁？</w:t>
      </w:r>
      <w:r>
        <w:br/>
      </w:r>
      <w:r>
        <w:rPr>
          <w:rFonts w:ascii="宋体" w:hAnsi="宋体"/>
          <w:color w:val="000000"/>
        </w:rPr>
        <w:t>人造人18号</w:t>
      </w:r>
      <w:r>
        <w:br/>
      </w:r>
      <w:r>
        <w:br/>
      </w:r>
      <w:r>
        <w:rPr>
          <w:rFonts w:ascii="宋体" w:hAnsi="宋体"/>
          <w:color w:val="000000"/>
        </w:rPr>
        <w:t>#11 招牌口头禅是うるさい うるさい うるさい是哪位动漫人物？</w:t>
      </w:r>
      <w:r>
        <w:br/>
      </w:r>
      <w:r>
        <w:rPr>
          <w:rFonts w:ascii="宋体" w:hAnsi="宋体"/>
          <w:color w:val="000000"/>
        </w:rPr>
        <w:t>夏娜</w:t>
      </w:r>
      <w:r>
        <w:br/>
      </w:r>
      <w:r>
        <w:br/>
      </w:r>
      <w:r>
        <w:rPr>
          <w:rFonts w:ascii="宋体" w:hAnsi="宋体"/>
          <w:color w:val="000000"/>
        </w:rPr>
        <w:t>#12 造成温室效应最重要的气体是？</w:t>
      </w:r>
      <w:r>
        <w:br/>
      </w:r>
      <w:r>
        <w:rPr>
          <w:rFonts w:ascii="宋体" w:hAnsi="宋体"/>
          <w:color w:val="000000"/>
        </w:rPr>
        <w:t>二氧化碳</w:t>
      </w:r>
      <w:r>
        <w:br/>
      </w:r>
      <w:r>
        <w:br/>
      </w:r>
      <w:r>
        <w:rPr>
          <w:rFonts w:ascii="宋体" w:hAnsi="宋体"/>
          <w:color w:val="000000"/>
        </w:rPr>
        <w:t>#13《叛逆的鲁鲁修》中的鲁鲁修的配音是谁?</w:t>
      </w:r>
      <w:r>
        <w:br/>
      </w:r>
      <w:r>
        <w:rPr>
          <w:rFonts w:ascii="宋体" w:hAnsi="宋体"/>
          <w:color w:val="000000"/>
        </w:rPr>
        <w:t>福山润</w:t>
      </w:r>
      <w:r>
        <w:br/>
      </w:r>
      <w:r>
        <w:br/>
      </w:r>
      <w:r>
        <w:rPr>
          <w:rFonts w:ascii="宋体" w:hAnsi="宋体"/>
          <w:color w:val="000000"/>
        </w:rPr>
        <w:t>#14 以下哪项不是小畑健的作品？</w:t>
      </w:r>
      <w:r>
        <w:br/>
      </w:r>
      <w:r>
        <w:rPr>
          <w:rFonts w:ascii="宋体" w:hAnsi="宋体"/>
          <w:color w:val="000000"/>
        </w:rPr>
        <w:t>《龙珠》</w:t>
      </w:r>
      <w:r>
        <w:br/>
      </w:r>
      <w:r>
        <w:br/>
      </w:r>
      <w:r>
        <w:rPr>
          <w:rFonts w:ascii="宋体" w:hAnsi="宋体"/>
          <w:color w:val="000000"/>
        </w:rPr>
        <w:t>#15 《玉子超市》中牧野神奈的配音是谁？</w:t>
      </w:r>
      <w:r>
        <w:br/>
      </w:r>
      <w:r>
        <w:rPr>
          <w:rFonts w:ascii="宋体" w:hAnsi="宋体"/>
          <w:color w:val="000000"/>
        </w:rPr>
        <w:t>长妻树里</w:t>
      </w:r>
      <w:r>
        <w:br/>
      </w:r>
      <w:r>
        <w:br/>
      </w:r>
      <w:r>
        <w:rPr>
          <w:rFonts w:ascii="宋体" w:hAnsi="宋体"/>
          <w:color w:val="000000"/>
        </w:rPr>
        <w:t>#16 EVA中男主角操作的是几号机？</w:t>
      </w:r>
      <w:r>
        <w:br/>
      </w:r>
      <w:r>
        <w:rPr>
          <w:rFonts w:ascii="宋体" w:hAnsi="宋体"/>
          <w:color w:val="000000"/>
        </w:rPr>
        <w:t>初号机</w:t>
      </w:r>
      <w:r>
        <w:br/>
      </w:r>
      <w:r>
        <w:br/>
      </w:r>
      <w:r>
        <w:rPr>
          <w:rFonts w:ascii="宋体" w:hAnsi="宋体"/>
          <w:color w:val="000000"/>
        </w:rPr>
        <w:t>#17 《银魂》中神乐喜欢吃的食物是什么？</w:t>
      </w:r>
      <w:r>
        <w:br/>
      </w:r>
      <w:r>
        <w:rPr>
          <w:rFonts w:ascii="宋体" w:hAnsi="宋体"/>
          <w:color w:val="000000"/>
        </w:rPr>
        <w:t>醋昆布</w:t>
      </w:r>
      <w:r>
        <w:br/>
      </w:r>
      <w:r>
        <w:br/>
      </w:r>
      <w:r>
        <w:rPr>
          <w:rFonts w:ascii="宋体" w:hAnsi="宋体"/>
          <w:color w:val="000000"/>
        </w:rPr>
        <w:t>#18 《半条命》系列主角毕业于哪所理工科院校？</w:t>
      </w:r>
      <w:r>
        <w:br/>
      </w:r>
      <w:r>
        <w:rPr>
          <w:rFonts w:ascii="宋体" w:hAnsi="宋体"/>
          <w:color w:val="000000"/>
        </w:rPr>
        <w:t>麻省理工</w:t>
      </w:r>
      <w:r>
        <w:br/>
      </w:r>
      <w:r>
        <w:br/>
      </w:r>
      <w:r>
        <w:rPr>
          <w:rFonts w:ascii="宋体" w:hAnsi="宋体"/>
          <w:color w:val="000000"/>
        </w:rPr>
        <w:t>#19 MUGEN是以下哪个单词？</w:t>
      </w:r>
      <w:r>
        <w:br/>
      </w:r>
      <w:r>
        <w:rPr>
          <w:rFonts w:ascii="宋体" w:hAnsi="宋体"/>
          <w:color w:val="000000"/>
        </w:rPr>
        <w:t>无限</w:t>
      </w:r>
      <w:r>
        <w:br/>
      </w:r>
      <w:r>
        <w:br/>
      </w:r>
      <w:r>
        <w:rPr>
          <w:rFonts w:ascii="宋体" w:hAnsi="宋体"/>
          <w:color w:val="000000"/>
        </w:rPr>
        <w:t>#20 大家经常空耳的神曲“阿姨说”是哪一部动画里面的？</w:t>
      </w:r>
      <w:r>
        <w:br/>
      </w:r>
      <w:r>
        <w:rPr>
          <w:rFonts w:ascii="宋体" w:hAnsi="宋体"/>
          <w:color w:val="000000"/>
        </w:rPr>
        <w:t>地球防卫少年</w:t>
      </w:r>
      <w:r>
        <w:br/>
      </w:r>
      <w:r>
        <w:br/>
      </w:r>
      <w:r>
        <w:rPr>
          <w:rFonts w:ascii="宋体" w:hAnsi="宋体"/>
          <w:color w:val="000000"/>
        </w:rPr>
        <w:t>#21 抛弃DT，LET'S GO ____？</w:t>
      </w:r>
      <w:r>
        <w:br/>
      </w:r>
      <w:r>
        <w:rPr>
          <w:rFonts w:ascii="宋体" w:hAnsi="宋体"/>
          <w:color w:val="000000"/>
        </w:rPr>
        <w:t>ED</w:t>
      </w:r>
      <w:r>
        <w:br/>
      </w:r>
      <w:r>
        <w:br/>
      </w:r>
      <w:r>
        <w:rPr>
          <w:rFonts w:ascii="宋体" w:hAnsi="宋体"/>
          <w:color w:val="000000"/>
        </w:rPr>
        <w:t>#22 两仪式有几个人格</w:t>
      </w:r>
      <w:r>
        <w:br/>
      </w:r>
      <w:r>
        <w:rPr>
          <w:rFonts w:ascii="宋体" w:hAnsi="宋体"/>
          <w:color w:val="000000"/>
        </w:rPr>
        <w:t>3</w:t>
      </w:r>
      <w:r>
        <w:br/>
      </w:r>
      <w:r>
        <w:br/>
      </w:r>
      <w:r>
        <w:rPr>
          <w:rFonts w:ascii="宋体" w:hAnsi="宋体"/>
          <w:color w:val="000000"/>
        </w:rPr>
        <w:t>#23 电影版三只小猪中小猪的爸爸死后被做成什么</w:t>
      </w:r>
      <w:r>
        <w:br/>
      </w:r>
      <w:r>
        <w:rPr>
          <w:rFonts w:ascii="宋体" w:hAnsi="宋体"/>
          <w:color w:val="000000"/>
        </w:rPr>
        <w:t>香肠</w:t>
      </w:r>
      <w:r>
        <w:br/>
      </w:r>
      <w:r>
        <w:br/>
      </w:r>
      <w:r>
        <w:rPr>
          <w:rFonts w:ascii="宋体" w:hAnsi="宋体"/>
          <w:color w:val="000000"/>
        </w:rPr>
        <w:t xml:space="preserve">#24 小野不由美创作、山田章博绘制封面和插图的架空奇幻小说中出现了几个国家？ </w:t>
      </w:r>
      <w:r>
        <w:br/>
      </w:r>
      <w:r>
        <w:rPr>
          <w:rFonts w:ascii="宋体" w:hAnsi="宋体"/>
          <w:color w:val="000000"/>
        </w:rPr>
        <w:t>12(《十二国记》)</w:t>
      </w:r>
      <w:r>
        <w:br/>
      </w:r>
      <w:r>
        <w:br/>
      </w:r>
      <w:r>
        <w:rPr>
          <w:rFonts w:ascii="宋体" w:hAnsi="宋体"/>
          <w:color w:val="000000"/>
        </w:rPr>
        <w:t xml:space="preserve">#25 爱酱大胜利出自哪部动画 </w:t>
      </w:r>
      <w:r>
        <w:br/>
      </w:r>
      <w:r>
        <w:rPr>
          <w:rFonts w:ascii="宋体" w:hAnsi="宋体"/>
          <w:color w:val="000000"/>
        </w:rPr>
        <w:t>夹在我女友和青梅竹马间的各种修罗场</w:t>
      </w:r>
      <w:r>
        <w:t xml:space="preserve"> </w:t>
      </w:r>
      <w:r>
        <w:br/>
      </w:r>
      <w:r>
        <w:rPr>
          <w:rFonts w:ascii="宋体" w:hAnsi="宋体"/>
          <w:color w:val="000000"/>
        </w:rPr>
        <w:t>#26 K-on中‘中野 梓’的外号叫什么</w:t>
      </w:r>
      <w:r>
        <w:br/>
      </w:r>
      <w:r>
        <w:rPr>
          <w:rFonts w:ascii="宋体" w:hAnsi="宋体"/>
          <w:color w:val="000000"/>
        </w:rPr>
        <w:t>梓喵</w:t>
      </w:r>
      <w:r>
        <w:br/>
      </w:r>
      <w:r>
        <w:br/>
      </w:r>
      <w:r>
        <w:rPr>
          <w:rFonts w:ascii="宋体" w:hAnsi="宋体"/>
          <w:color w:val="000000"/>
        </w:rPr>
        <w:t>#27 以下哪位最不可能是绅(hen)士(tai)或淑(hen)女(tai)？</w:t>
      </w:r>
      <w:r>
        <w:br/>
      </w:r>
      <w:r>
        <w:rPr>
          <w:rFonts w:ascii="宋体" w:hAnsi="宋体"/>
          <w:color w:val="000000"/>
        </w:rPr>
        <w:t>长门有希</w:t>
      </w:r>
      <w:r>
        <w:br/>
      </w:r>
      <w:r>
        <w:br/>
      </w:r>
      <w:r>
        <w:rPr>
          <w:rFonts w:ascii="宋体" w:hAnsi="宋体"/>
          <w:color w:val="000000"/>
        </w:rPr>
        <w:t>#28 《命运石之门》中最终达到的SG世界线的世界线变动率是多少？</w:t>
      </w:r>
      <w:r>
        <w:br/>
      </w:r>
      <w:r>
        <w:rPr>
          <w:rFonts w:ascii="宋体" w:hAnsi="宋体"/>
          <w:color w:val="000000"/>
        </w:rPr>
        <w:t>1.048596%</w:t>
      </w:r>
      <w:r>
        <w:br/>
      </w:r>
      <w:r>
        <w:br/>
      </w:r>
      <w:r>
        <w:rPr>
          <w:rFonts w:ascii="宋体" w:hAnsi="宋体"/>
          <w:color w:val="000000"/>
        </w:rPr>
        <w:t>#29 动漫《缘之空》的女主角叫什么名字？</w:t>
      </w:r>
      <w:r>
        <w:br/>
      </w:r>
      <w:r>
        <w:rPr>
          <w:rFonts w:ascii="宋体" w:hAnsi="宋体"/>
          <w:color w:val="000000"/>
        </w:rPr>
        <w:t>春日野穹</w:t>
      </w:r>
      <w:r>
        <w:br/>
      </w:r>
      <w:r>
        <w:br/>
      </w:r>
      <w:r>
        <w:rPr>
          <w:rFonts w:ascii="宋体" w:hAnsi="宋体"/>
          <w:color w:val="000000"/>
        </w:rPr>
        <w:t>#30 《Fate/Zero》英雄王吉尔伽美什的外号叫什么？</w:t>
      </w:r>
      <w:r>
        <w:br/>
      </w:r>
      <w:r>
        <w:rPr>
          <w:rFonts w:ascii="宋体" w:hAnsi="宋体"/>
          <w:color w:val="000000"/>
        </w:rPr>
        <w:t xml:space="preserve">金闪闪 </w:t>
      </w:r>
      <w:r>
        <w:br/>
      </w:r>
      <w:r>
        <w:br/>
      </w:r>
      <w:r>
        <w:rPr>
          <w:rFonts w:ascii="宋体" w:hAnsi="宋体"/>
          <w:color w:val="000000"/>
        </w:rPr>
        <w:t>#31 俺妹中高坂凶介是高坂京介吗？</w:t>
      </w:r>
      <w:r>
        <w:br/>
      </w:r>
      <w:r>
        <w:rPr>
          <w:rFonts w:ascii="宋体" w:hAnsi="宋体"/>
          <w:color w:val="000000"/>
        </w:rPr>
        <w:t>是</w:t>
      </w:r>
      <w:r>
        <w:br/>
      </w:r>
      <w:r>
        <w:br/>
      </w:r>
      <w:r>
        <w:rPr>
          <w:rFonts w:ascii="宋体" w:hAnsi="宋体"/>
          <w:color w:val="000000"/>
        </w:rPr>
        <w:t>#32 游戏《星际争霸1》原版中能够隐形的作战单位是以下哪一个？</w:t>
      </w:r>
      <w:r>
        <w:br/>
      </w:r>
      <w:r>
        <w:rPr>
          <w:rFonts w:ascii="宋体" w:hAnsi="宋体"/>
          <w:color w:val="000000"/>
        </w:rPr>
        <w:t>Wraith</w:t>
      </w:r>
      <w:r>
        <w:br/>
      </w:r>
      <w:r>
        <w:br/>
      </w:r>
      <w:r>
        <w:rPr>
          <w:rFonts w:ascii="宋体" w:hAnsi="宋体"/>
          <w:color w:val="000000"/>
        </w:rPr>
        <w:t xml:space="preserve">#33 《to love》中西连寺春菜养的那只狗叫什么名字？ </w:t>
      </w:r>
      <w:r>
        <w:br/>
      </w:r>
      <w:r>
        <w:rPr>
          <w:rFonts w:ascii="宋体" w:hAnsi="宋体"/>
          <w:color w:val="000000"/>
        </w:rPr>
        <w:t>马隆</w:t>
      </w:r>
      <w:r>
        <w:br/>
      </w:r>
      <w:r>
        <w:br/>
      </w:r>
      <w:r>
        <w:rPr>
          <w:rFonts w:ascii="宋体" w:hAnsi="宋体"/>
          <w:color w:val="000000"/>
        </w:rPr>
        <w:t>#34 歌姬kalafina的歌曲oblivious是哪部动漫的主题曲？</w:t>
      </w:r>
      <w:r>
        <w:br/>
      </w:r>
      <w:r>
        <w:rPr>
          <w:rFonts w:ascii="宋体" w:hAnsi="宋体"/>
          <w:color w:val="000000"/>
        </w:rPr>
        <w:t>空之境界</w:t>
      </w:r>
      <w:r>
        <w:br/>
      </w:r>
      <w:r>
        <w:br/>
      </w:r>
      <w:r>
        <w:rPr>
          <w:rFonts w:ascii="宋体" w:hAnsi="宋体"/>
          <w:color w:val="000000"/>
        </w:rPr>
        <w:t>#35 金坷垃的原产地位于？</w:t>
      </w:r>
      <w:r>
        <w:br/>
      </w:r>
      <w:r>
        <w:rPr>
          <w:rFonts w:ascii="宋体" w:hAnsi="宋体"/>
          <w:color w:val="000000"/>
        </w:rPr>
        <w:t>圣地亚哥</w:t>
      </w:r>
      <w:r>
        <w:br/>
      </w:r>
      <w:r>
        <w:br/>
      </w:r>
      <w:r>
        <w:rPr>
          <w:rFonts w:ascii="宋体" w:hAnsi="宋体"/>
          <w:color w:val="000000"/>
        </w:rPr>
        <w:t>#36 因广开后宫而被称作“诚哥”的动漫人物出自以下哪部动漫？</w:t>
      </w:r>
      <w:r>
        <w:br/>
      </w:r>
      <w:r>
        <w:rPr>
          <w:rFonts w:ascii="宋体" w:hAnsi="宋体"/>
          <w:color w:val="000000"/>
        </w:rPr>
        <w:t>《School Days》</w:t>
      </w:r>
      <w:r>
        <w:br/>
      </w:r>
      <w:r>
        <w:br/>
      </w:r>
      <w:r>
        <w:rPr>
          <w:rFonts w:ascii="宋体" w:hAnsi="宋体"/>
          <w:color w:val="000000"/>
        </w:rPr>
        <w:t>#37 《海贼王》中路飞当下的悬赏金是多少？</w:t>
      </w:r>
      <w:r>
        <w:br/>
      </w:r>
      <w:r>
        <w:rPr>
          <w:rFonts w:ascii="宋体" w:hAnsi="宋体"/>
          <w:color w:val="000000"/>
        </w:rPr>
        <w:t>4亿（13.7.13百科上为4亿）</w:t>
      </w:r>
      <w:r>
        <w:br/>
      </w:r>
      <w:r>
        <w:br/>
      </w:r>
      <w:r>
        <w:rPr>
          <w:rFonts w:ascii="宋体" w:hAnsi="宋体"/>
          <w:color w:val="000000"/>
        </w:rPr>
        <w:t>#38 【夜神月】千本樱 ——你认为此视频最有可能出现在哪里？</w:t>
      </w:r>
      <w:r>
        <w:br/>
      </w:r>
      <w:r>
        <w:rPr>
          <w:rFonts w:ascii="宋体" w:hAnsi="宋体"/>
          <w:color w:val="000000"/>
        </w:rPr>
        <w:t>二次元鬼畜</w:t>
      </w:r>
      <w:r>
        <w:br/>
      </w:r>
      <w:r>
        <w:br/>
      </w:r>
      <w:r>
        <w:rPr>
          <w:rFonts w:ascii="宋体" w:hAnsi="宋体"/>
          <w:color w:val="000000"/>
        </w:rPr>
        <w:t>#39 哪个不属于“钉宫四萌”？</w:t>
      </w:r>
      <w:r>
        <w:br/>
      </w:r>
      <w:r>
        <w:rPr>
          <w:rFonts w:ascii="宋体" w:hAnsi="宋体"/>
          <w:color w:val="000000"/>
        </w:rPr>
        <w:t>神乐（夏娜，露易丝，逢坂大河，三千院凪为钉宫四萌）</w:t>
      </w:r>
      <w:r>
        <w:br/>
      </w:r>
      <w:r>
        <w:br/>
      </w:r>
      <w:r>
        <w:rPr>
          <w:rFonts w:ascii="宋体" w:hAnsi="宋体"/>
          <w:color w:val="000000"/>
        </w:rPr>
        <w:t>#40 刺客信条系列由什么公司制作？</w:t>
      </w:r>
      <w:r>
        <w:br/>
      </w:r>
      <w:r>
        <w:rPr>
          <w:rFonts w:ascii="宋体" w:hAnsi="宋体"/>
          <w:color w:val="000000"/>
        </w:rPr>
        <w:t>育碧</w:t>
      </w:r>
      <w:r>
        <w:br/>
      </w:r>
      <w:r>
        <w:br/>
      </w:r>
      <w:r>
        <w:rPr>
          <w:rFonts w:ascii="宋体" w:hAnsi="宋体"/>
          <w:color w:val="000000"/>
        </w:rPr>
        <w:t>#41 “菲特今晚留下来”指的是哪一部动画？</w:t>
      </w:r>
      <w:r>
        <w:br/>
      </w:r>
      <w:r>
        <w:rPr>
          <w:rFonts w:ascii="宋体" w:hAnsi="宋体"/>
          <w:color w:val="000000"/>
        </w:rPr>
        <w:t>fate stay night</w:t>
      </w:r>
      <w:r>
        <w:br/>
      </w:r>
      <w:r>
        <w:br/>
      </w:r>
      <w:r>
        <w:rPr>
          <w:rFonts w:ascii="宋体" w:hAnsi="宋体"/>
          <w:color w:val="000000"/>
        </w:rPr>
        <w:t>#42 以下4位谢皮利中谁是用铁球的？</w:t>
      </w:r>
      <w:r>
        <w:br/>
      </w:r>
      <w:r>
        <w:rPr>
          <w:rFonts w:ascii="宋体" w:hAnsi="宋体"/>
          <w:color w:val="000000"/>
        </w:rPr>
        <w:t xml:space="preserve">杰洛·谢皮利 </w:t>
      </w:r>
      <w:r>
        <w:br/>
      </w:r>
      <w:r>
        <w:br/>
      </w:r>
      <w:r>
        <w:rPr>
          <w:rFonts w:ascii="宋体" w:hAnsi="宋体"/>
          <w:color w:val="000000"/>
        </w:rPr>
        <w:t>#43 石田彰做过哪位人物的声优？</w:t>
      </w:r>
      <w:r>
        <w:br/>
      </w:r>
      <w:r>
        <w:rPr>
          <w:rFonts w:ascii="宋体" w:hAnsi="宋体"/>
          <w:color w:val="000000"/>
        </w:rPr>
        <w:t>渚薰</w:t>
      </w:r>
      <w:r>
        <w:br/>
      </w:r>
      <w:r>
        <w:br/>
      </w:r>
      <w:r>
        <w:rPr>
          <w:rFonts w:ascii="宋体" w:hAnsi="宋体"/>
          <w:color w:val="000000"/>
        </w:rPr>
        <w:t>#44 《魔法少女小圆》中学姐死的时候失去了身体的哪一部分？</w:t>
      </w:r>
      <w:r>
        <w:br/>
      </w:r>
      <w:r>
        <w:rPr>
          <w:rFonts w:ascii="宋体" w:hAnsi="宋体"/>
          <w:color w:val="000000"/>
        </w:rPr>
        <w:t xml:space="preserve">头 </w:t>
      </w:r>
      <w:r>
        <w:br/>
      </w:r>
      <w:r>
        <w:br/>
      </w:r>
      <w:r>
        <w:rPr>
          <w:rFonts w:ascii="宋体" w:hAnsi="宋体"/>
          <w:color w:val="000000"/>
        </w:rPr>
        <w:t>#45 提供代价就能为你实现愿望的“次元之魔女”自称</w:t>
      </w:r>
      <w:r>
        <w:br/>
      </w:r>
      <w:r>
        <w:rPr>
          <w:rFonts w:ascii="宋体" w:hAnsi="宋体"/>
          <w:color w:val="000000"/>
        </w:rPr>
        <w:t>壹原侑子</w:t>
      </w:r>
      <w:r>
        <w:br/>
      </w:r>
      <w:r>
        <w:br/>
      </w:r>
      <w:r>
        <w:rPr>
          <w:rFonts w:ascii="宋体" w:hAnsi="宋体"/>
          <w:color w:val="000000"/>
        </w:rPr>
        <w:t>#46 以下哪个不是哲♂学三信？</w:t>
      </w:r>
      <w:r>
        <w:br/>
      </w:r>
      <w:r>
        <w:rPr>
          <w:rFonts w:ascii="宋体" w:hAnsi="宋体"/>
          <w:color w:val="000000"/>
        </w:rPr>
        <w:t>激励之心（容许之心、告诫之心、赞美之心为哲♂学三信）</w:t>
      </w:r>
      <w:r>
        <w:br/>
      </w:r>
      <w:r>
        <w:br/>
      </w:r>
      <w:r>
        <w:rPr>
          <w:rFonts w:ascii="宋体" w:hAnsi="宋体"/>
          <w:color w:val="000000"/>
        </w:rPr>
        <w:t>#47 东方project中的重要角色博丽灵梦在天朝的别称叫什么？</w:t>
      </w:r>
      <w:r>
        <w:br/>
      </w:r>
      <w:r>
        <w:rPr>
          <w:rFonts w:ascii="宋体" w:hAnsi="宋体"/>
          <w:color w:val="000000"/>
        </w:rPr>
        <w:t>无节操（身着红白二色的巫女服得名红白，类似规则般的存在，“什么都管”（踢馆。。。戏称城管），号称10W什么都干的无节操）</w:t>
      </w:r>
      <w:r>
        <w:br/>
      </w:r>
      <w:r>
        <w:br/>
      </w:r>
      <w:r>
        <w:rPr>
          <w:rFonts w:ascii="宋体" w:hAnsi="宋体"/>
          <w:color w:val="000000"/>
        </w:rPr>
        <w:t>#48 魔兽世界的英文简称是？</w:t>
      </w:r>
      <w:r>
        <w:br/>
      </w:r>
      <w:r>
        <w:rPr>
          <w:rFonts w:ascii="宋体" w:hAnsi="宋体"/>
          <w:color w:val="000000"/>
        </w:rPr>
        <w:t xml:space="preserve">wow </w:t>
      </w:r>
      <w:r>
        <w:br/>
      </w:r>
      <w:r>
        <w:br/>
      </w:r>
      <w:r>
        <w:rPr>
          <w:rFonts w:ascii="宋体" w:hAnsi="宋体"/>
          <w:color w:val="000000"/>
        </w:rPr>
        <w:t>#49 以下哪一部不是出自CLAMP笔下</w:t>
      </w:r>
      <w:r>
        <w:br/>
      </w:r>
      <w:r>
        <w:rPr>
          <w:rFonts w:ascii="宋体" w:hAnsi="宋体"/>
          <w:color w:val="000000"/>
        </w:rPr>
        <w:t>绅士同盟 圣传 小鸠 翼年代记（答案：绅士同盟）</w:t>
      </w:r>
      <w:r>
        <w:br/>
      </w:r>
      <w:r>
        <w:br/>
      </w:r>
      <w:r>
        <w:rPr>
          <w:rFonts w:ascii="宋体" w:hAnsi="宋体"/>
          <w:color w:val="000000"/>
        </w:rPr>
        <w:t>#50 因为当妈的出现所以在绝对能力者计划中在一方手下得救的妹妹编号是？</w:t>
      </w:r>
      <w:r>
        <w:br/>
      </w:r>
      <w:r>
        <w:rPr>
          <w:rFonts w:ascii="宋体" w:hAnsi="宋体"/>
          <w:color w:val="000000"/>
        </w:rPr>
        <w:t>10032</w:t>
      </w:r>
      <w:r>
        <w:t xml:space="preserve"> </w:t>
      </w:r>
      <w:r>
        <w:br/>
      </w:r>
      <w:r>
        <w:rPr>
          <w:rFonts w:ascii="宋体" w:hAnsi="宋体"/>
          <w:color w:val="000000"/>
        </w:rPr>
        <w:t>#51 银魂中莲蓬篇里面伊丽莎白的代号叫什么</w:t>
      </w:r>
      <w:r>
        <w:br/>
      </w:r>
      <w:r>
        <w:rPr>
          <w:rFonts w:ascii="宋体" w:hAnsi="宋体"/>
          <w:color w:val="000000"/>
        </w:rPr>
        <w:t>江莲</w:t>
      </w:r>
      <w:r>
        <w:br/>
      </w:r>
      <w:r>
        <w:br/>
      </w:r>
      <w:r>
        <w:rPr>
          <w:rFonts w:ascii="宋体" w:hAnsi="宋体"/>
          <w:color w:val="000000"/>
        </w:rPr>
        <w:t>#52 哪位人物属于教科书式的傲娇？</w:t>
      </w:r>
      <w:r>
        <w:br/>
      </w:r>
      <w:r>
        <w:rPr>
          <w:rFonts w:ascii="宋体" w:hAnsi="宋体"/>
          <w:color w:val="000000"/>
        </w:rPr>
        <w:t>贝吉塔</w:t>
      </w:r>
      <w:r>
        <w:br/>
      </w:r>
      <w:r>
        <w:br/>
      </w:r>
      <w:r>
        <w:rPr>
          <w:rFonts w:ascii="宋体" w:hAnsi="宋体"/>
          <w:color w:val="000000"/>
        </w:rPr>
        <w:t>#53 下列属于酸的是？</w:t>
      </w:r>
      <w:r>
        <w:br/>
      </w:r>
      <w:r>
        <w:rPr>
          <w:rFonts w:ascii="宋体" w:hAnsi="宋体"/>
          <w:color w:val="000000"/>
        </w:rPr>
        <w:t>H2SO4（氯化氢怎么破）</w:t>
      </w:r>
      <w:r>
        <w:br/>
      </w:r>
      <w:r>
        <w:br/>
      </w:r>
      <w:r>
        <w:rPr>
          <w:rFonts w:ascii="宋体" w:hAnsi="宋体"/>
          <w:color w:val="000000"/>
        </w:rPr>
        <w:t>#54 轻小说《物语系列》的作者是谁</w:t>
      </w:r>
      <w:r>
        <w:br/>
      </w:r>
      <w:r>
        <w:rPr>
          <w:rFonts w:ascii="宋体" w:hAnsi="宋体"/>
          <w:color w:val="000000"/>
        </w:rPr>
        <w:t>西尾维新</w:t>
      </w:r>
      <w:r>
        <w:br/>
      </w:r>
      <w:r>
        <w:br/>
      </w:r>
      <w:r>
        <w:rPr>
          <w:rFonts w:ascii="宋体" w:hAnsi="宋体"/>
          <w:color w:val="000000"/>
        </w:rPr>
        <w:t>#55 请问下列哪个动漫名字正确？</w:t>
      </w:r>
      <w:r>
        <w:br/>
      </w:r>
      <w:r>
        <w:rPr>
          <w:rFonts w:ascii="宋体" w:hAnsi="宋体"/>
          <w:color w:val="000000"/>
        </w:rPr>
        <w:t>会长是女仆大人</w:t>
      </w:r>
      <w:r>
        <w:br/>
      </w:r>
      <w:r>
        <w:br/>
      </w:r>
      <w:r>
        <w:rPr>
          <w:rFonts w:ascii="宋体" w:hAnsi="宋体"/>
          <w:color w:val="000000"/>
        </w:rPr>
        <w:t>#56 天灾第一视角dota解说满楼水平被大家亲切地称为什么</w:t>
      </w:r>
      <w:r>
        <w:br/>
      </w:r>
      <w:r>
        <w:rPr>
          <w:rFonts w:ascii="宋体" w:hAnsi="宋体"/>
          <w:color w:val="000000"/>
        </w:rPr>
        <w:t>撒萌萌</w:t>
      </w:r>
      <w:r>
        <w:br/>
      </w:r>
      <w:r>
        <w:br/>
      </w:r>
      <w:r>
        <w:rPr>
          <w:rFonts w:ascii="宋体" w:hAnsi="宋体"/>
          <w:color w:val="000000"/>
        </w:rPr>
        <w:t>#57 混沌武士的女主在寻找带着___香味的武士</w:t>
      </w:r>
      <w:r>
        <w:br/>
      </w:r>
      <w:r>
        <w:rPr>
          <w:rFonts w:ascii="宋体" w:hAnsi="宋体"/>
          <w:color w:val="000000"/>
        </w:rPr>
        <w:t>向日葵</w:t>
      </w:r>
      <w:r>
        <w:br/>
      </w:r>
      <w:r>
        <w:br/>
      </w:r>
      <w:r>
        <w:rPr>
          <w:rFonts w:ascii="宋体" w:hAnsi="宋体"/>
          <w:color w:val="000000"/>
        </w:rPr>
        <w:t>#58 动漫《灌篮高手》中，下列哪支队伍是湘北队没有击败过的？</w:t>
      </w:r>
      <w:r>
        <w:br/>
      </w:r>
      <w:r>
        <w:rPr>
          <w:rFonts w:ascii="宋体" w:hAnsi="宋体"/>
          <w:color w:val="000000"/>
        </w:rPr>
        <w:t>海南队</w:t>
      </w:r>
      <w:r>
        <w:br/>
      </w:r>
      <w:r>
        <w:br/>
      </w:r>
      <w:r>
        <w:rPr>
          <w:rFonts w:ascii="宋体" w:hAnsi="宋体"/>
          <w:color w:val="000000"/>
        </w:rPr>
        <w:t>#59 以下哪家动画公司，有“二大爷”这个昵称？</w:t>
      </w:r>
      <w:r>
        <w:br/>
      </w:r>
      <w:r>
        <w:rPr>
          <w:rFonts w:ascii="宋体" w:hAnsi="宋体"/>
          <w:color w:val="000000"/>
        </w:rPr>
        <w:t>BONES（好像都有人叫二大爷）</w:t>
      </w:r>
      <w:r>
        <w:br/>
      </w:r>
      <w:r>
        <w:br/>
      </w:r>
      <w:r>
        <w:rPr>
          <w:rFonts w:ascii="宋体" w:hAnsi="宋体"/>
          <w:color w:val="000000"/>
        </w:rPr>
        <w:t>#60 烙印战士中主角格斯用的大剑叫什么名字？</w:t>
      </w:r>
      <w:r>
        <w:br/>
      </w:r>
      <w:r>
        <w:rPr>
          <w:rFonts w:ascii="宋体" w:hAnsi="宋体"/>
          <w:color w:val="000000"/>
        </w:rPr>
        <w:t>斩龙剑</w:t>
      </w:r>
      <w:r>
        <w:br/>
      </w:r>
      <w:r>
        <w:br/>
      </w:r>
      <w:r>
        <w:rPr>
          <w:rFonts w:ascii="宋体" w:hAnsi="宋体"/>
          <w:color w:val="000000"/>
        </w:rPr>
        <w:t>#61 马里奥最初的名字叫什么</w:t>
      </w:r>
      <w:r>
        <w:br/>
      </w:r>
      <w:r>
        <w:rPr>
          <w:rFonts w:ascii="宋体" w:hAnsi="宋体"/>
          <w:color w:val="000000"/>
        </w:rPr>
        <w:t>跳跳人(JumpMan)</w:t>
      </w:r>
      <w:r>
        <w:br/>
      </w:r>
      <w:r>
        <w:br/>
      </w:r>
      <w:r>
        <w:rPr>
          <w:rFonts w:ascii="宋体" w:hAnsi="宋体"/>
          <w:color w:val="000000"/>
        </w:rPr>
        <w:t>#62 谢菲尔德将军是被肥皂用什么武器干掉的？</w:t>
      </w:r>
      <w:r>
        <w:br/>
      </w:r>
      <w:r>
        <w:rPr>
          <w:rFonts w:ascii="宋体" w:hAnsi="宋体"/>
          <w:color w:val="000000"/>
        </w:rPr>
        <w:t>飞刀</w:t>
      </w:r>
      <w:r>
        <w:br/>
      </w:r>
      <w:r>
        <w:br/>
      </w:r>
      <w:r>
        <w:rPr>
          <w:rFonts w:ascii="宋体" w:hAnsi="宋体"/>
          <w:color w:val="000000"/>
        </w:rPr>
        <w:t>#63 刀剑神域里SAO最上层叫什么名字？</w:t>
      </w:r>
      <w:r>
        <w:br/>
      </w:r>
      <w:r>
        <w:rPr>
          <w:rFonts w:ascii="宋体" w:hAnsi="宋体"/>
          <w:color w:val="000000"/>
        </w:rPr>
        <w:t>红玉宫</w:t>
      </w:r>
      <w:r>
        <w:br/>
      </w:r>
      <w:r>
        <w:br/>
      </w:r>
      <w:r>
        <w:rPr>
          <w:rFonts w:ascii="宋体" w:hAnsi="宋体"/>
          <w:color w:val="000000"/>
        </w:rPr>
        <w:t xml:space="preserve">#64 JOJO奇妙冒险前六部中，人称屌爷的少年全名是 </w:t>
      </w:r>
      <w:r>
        <w:br/>
      </w:r>
      <w:r>
        <w:rPr>
          <w:rFonts w:ascii="宋体" w:hAnsi="宋体"/>
          <w:color w:val="000000"/>
        </w:rPr>
        <w:t xml:space="preserve">Dio Brando </w:t>
      </w:r>
      <w:r>
        <w:br/>
      </w:r>
      <w:r>
        <w:br/>
      </w:r>
      <w:r>
        <w:rPr>
          <w:rFonts w:ascii="宋体" w:hAnsi="宋体"/>
          <w:color w:val="000000"/>
        </w:rPr>
        <w:t>#65 以下哪个人物是LOL中的英雄</w:t>
      </w:r>
      <w:r>
        <w:br/>
      </w:r>
      <w:r>
        <w:rPr>
          <w:rFonts w:ascii="宋体" w:hAnsi="宋体"/>
          <w:color w:val="000000"/>
        </w:rPr>
        <w:t>赏金猎人</w:t>
      </w:r>
      <w:r>
        <w:br/>
      </w:r>
      <w:r>
        <w:br/>
      </w:r>
      <w:r>
        <w:rPr>
          <w:rFonts w:ascii="宋体" w:hAnsi="宋体"/>
          <w:color w:val="000000"/>
        </w:rPr>
        <w:t>#66 机战OG2第15话中将哪位四天王最后击破会有特殊奖励？</w:t>
      </w:r>
      <w:r>
        <w:br/>
      </w:r>
      <w:r>
        <w:rPr>
          <w:rFonts w:ascii="宋体" w:hAnsi="宋体"/>
          <w:color w:val="000000"/>
        </w:rPr>
        <w:t>梅基保斯</w:t>
      </w:r>
      <w:r>
        <w:br/>
      </w:r>
      <w:r>
        <w:br/>
      </w:r>
      <w:r>
        <w:rPr>
          <w:rFonts w:ascii="宋体" w:hAnsi="宋体"/>
          <w:color w:val="000000"/>
        </w:rPr>
        <w:t>#67 中国国际动漫展每年在哪里举办？</w:t>
      </w:r>
      <w:r>
        <w:br/>
      </w:r>
      <w:r>
        <w:rPr>
          <w:rFonts w:ascii="宋体" w:hAnsi="宋体"/>
          <w:color w:val="000000"/>
        </w:rPr>
        <w:t xml:space="preserve">杭州 </w:t>
      </w:r>
      <w:r>
        <w:br/>
      </w:r>
      <w:r>
        <w:br/>
      </w:r>
      <w:r>
        <w:rPr>
          <w:rFonts w:ascii="宋体" w:hAnsi="宋体"/>
          <w:color w:val="000000"/>
        </w:rPr>
        <w:t>#68 以下企业以生产显卡闻名的是？</w:t>
      </w:r>
      <w:r>
        <w:br/>
      </w:r>
      <w:r>
        <w:rPr>
          <w:rFonts w:ascii="宋体" w:hAnsi="宋体"/>
          <w:color w:val="000000"/>
        </w:rPr>
        <w:t>NVIDIA（英伟达）</w:t>
      </w:r>
      <w:r>
        <w:br/>
      </w:r>
      <w:r>
        <w:br/>
      </w:r>
      <w:r>
        <w:rPr>
          <w:rFonts w:ascii="宋体" w:hAnsi="宋体"/>
          <w:color w:val="000000"/>
        </w:rPr>
        <w:t xml:space="preserve">#69 雪融化后会变成什么? </w:t>
      </w:r>
      <w:r>
        <w:br/>
      </w:r>
      <w:r>
        <w:rPr>
          <w:rFonts w:ascii="宋体" w:hAnsi="宋体"/>
          <w:color w:val="000000"/>
        </w:rPr>
        <w:t>春天</w:t>
      </w:r>
      <w:r>
        <w:br/>
      </w:r>
      <w:r>
        <w:br/>
      </w:r>
      <w:r>
        <w:rPr>
          <w:rFonts w:ascii="宋体" w:hAnsi="宋体"/>
          <w:color w:val="000000"/>
        </w:rPr>
        <w:t>#70 被音MAD众称之为导师的人是谁</w:t>
      </w:r>
      <w:r>
        <w:br/>
      </w:r>
      <w:r>
        <w:rPr>
          <w:rFonts w:ascii="宋体" w:hAnsi="宋体"/>
          <w:color w:val="000000"/>
        </w:rPr>
        <w:t>松冈修造</w:t>
      </w:r>
      <w:r>
        <w:br/>
      </w:r>
      <w:r>
        <w:br/>
      </w:r>
      <w:r>
        <w:rPr>
          <w:rFonts w:ascii="宋体" w:hAnsi="宋体"/>
          <w:color w:val="000000"/>
        </w:rPr>
        <w:t xml:space="preserve">#71 蜂蜜与四叶草第二季第12话竹本佑太的声优因为什么原因要由野岛健儿代替 </w:t>
      </w:r>
      <w:r>
        <w:br/>
      </w:r>
      <w:r>
        <w:rPr>
          <w:rFonts w:ascii="宋体" w:hAnsi="宋体"/>
          <w:color w:val="000000"/>
        </w:rPr>
        <w:t>车祸</w:t>
      </w:r>
      <w:r>
        <w:br/>
      </w:r>
      <w:r>
        <w:br/>
      </w:r>
      <w:r>
        <w:rPr>
          <w:rFonts w:ascii="宋体" w:hAnsi="宋体"/>
          <w:color w:val="000000"/>
        </w:rPr>
        <w:t>#72 “岚龙”出现在“怪物猎人”的哪个作品中？</w:t>
      </w:r>
      <w:r>
        <w:br/>
      </w:r>
      <w:r>
        <w:rPr>
          <w:rFonts w:ascii="宋体" w:hAnsi="宋体"/>
          <w:color w:val="000000"/>
        </w:rPr>
        <w:t xml:space="preserve">怪物猎人P3 </w:t>
      </w:r>
      <w:r>
        <w:br/>
      </w:r>
      <w:r>
        <w:br/>
      </w:r>
      <w:r>
        <w:rPr>
          <w:rFonts w:ascii="宋体" w:hAnsi="宋体"/>
          <w:color w:val="000000"/>
        </w:rPr>
        <w:t>#73 巴麻美是第几集掉头的？</w:t>
      </w:r>
      <w:r>
        <w:br/>
      </w:r>
      <w:r>
        <w:rPr>
          <w:rFonts w:ascii="宋体" w:hAnsi="宋体"/>
          <w:color w:val="000000"/>
        </w:rPr>
        <w:t>三</w:t>
      </w:r>
      <w:r>
        <w:br/>
      </w:r>
      <w:r>
        <w:br/>
      </w:r>
      <w:r>
        <w:rPr>
          <w:rFonts w:ascii="宋体" w:hAnsi="宋体"/>
          <w:color w:val="000000"/>
        </w:rPr>
        <w:t>#74 APH中的中立国是哪两个国家</w:t>
      </w:r>
      <w:r>
        <w:br/>
      </w:r>
      <w:r>
        <w:rPr>
          <w:rFonts w:ascii="宋体" w:hAnsi="宋体"/>
          <w:color w:val="000000"/>
        </w:rPr>
        <w:t xml:space="preserve">瑞士、列支敦士登 </w:t>
      </w:r>
      <w:r>
        <w:br/>
      </w:r>
      <w:r>
        <w:br/>
      </w:r>
      <w:r>
        <w:rPr>
          <w:rFonts w:ascii="宋体" w:hAnsi="宋体"/>
          <w:color w:val="000000"/>
        </w:rPr>
        <w:t>#75 《只有神知道的世界》桂木桂马攻略之神模式下最多能同时攻略多少游戏</w:t>
      </w:r>
      <w:r>
        <w:br/>
      </w:r>
      <w:r>
        <w:rPr>
          <w:rFonts w:ascii="宋体" w:hAnsi="宋体"/>
          <w:color w:val="000000"/>
        </w:rPr>
        <w:t>24</w:t>
      </w:r>
      <w:r>
        <w:t xml:space="preserve"> </w:t>
      </w:r>
      <w:r>
        <w:br/>
      </w:r>
      <w:r>
        <w:rPr>
          <w:rFonts w:ascii="宋体" w:hAnsi="宋体"/>
          <w:color w:val="000000"/>
        </w:rPr>
        <w:t>MicrosoftInternetExplorer402DocumentNotSpecified7.8Normal0</w:t>
      </w:r>
      <w:r>
        <w:br/>
      </w:r>
      <w:r>
        <w:rPr>
          <w:rFonts w:ascii="宋体" w:hAnsi="宋体"/>
          <w:color w:val="000000"/>
        </w:rPr>
        <w:t xml:space="preserve">#76 《空之境界》隐藏话独有的一首曲子叫什么？ </w:t>
      </w:r>
      <w:r>
        <w:br/>
      </w:r>
      <w:r>
        <w:rPr>
          <w:rFonts w:ascii="宋体" w:hAnsi="宋体"/>
          <w:color w:val="000000"/>
        </w:rPr>
        <w:t xml:space="preserve">snow falling </w:t>
      </w:r>
      <w:r>
        <w:br/>
      </w:r>
      <w:r>
        <w:br/>
      </w:r>
      <w:r>
        <w:rPr>
          <w:rFonts w:ascii="宋体" w:hAnsi="宋体"/>
          <w:color w:val="000000"/>
        </w:rPr>
        <w:t>#77 伊克西翁传说DT中，福山润所配的人物是</w:t>
      </w:r>
      <w:r>
        <w:br/>
      </w:r>
      <w:r>
        <w:rPr>
          <w:rFonts w:ascii="宋体" w:hAnsi="宋体"/>
          <w:color w:val="000000"/>
        </w:rPr>
        <w:t xml:space="preserve">公主专属的侍♂女 </w:t>
      </w:r>
      <w:r>
        <w:br/>
      </w:r>
      <w:r>
        <w:br/>
      </w:r>
      <w:r>
        <w:rPr>
          <w:rFonts w:ascii="宋体" w:hAnsi="宋体"/>
          <w:color w:val="000000"/>
        </w:rPr>
        <w:t>#78 以下哪部动画的制作公司与其他三项不同？</w:t>
      </w:r>
      <w:r>
        <w:br/>
      </w:r>
      <w:r>
        <w:rPr>
          <w:rFonts w:ascii="宋体" w:hAnsi="宋体"/>
          <w:color w:val="000000"/>
        </w:rPr>
        <w:t>《真实之泪》（海猫鸣泣、世界第一初恋、滑头鬼都是studio deen的）</w:t>
      </w:r>
      <w:r>
        <w:br/>
      </w:r>
      <w:r>
        <w:br/>
      </w:r>
      <w:r>
        <w:rPr>
          <w:rFonts w:ascii="宋体" w:hAnsi="宋体"/>
          <w:color w:val="000000"/>
        </w:rPr>
        <w:t xml:space="preserve">#79 《俺女友与青梅竹马的惨烈修罗场》4位女主角银色头发的是谁? </w:t>
      </w:r>
      <w:r>
        <w:br/>
      </w:r>
      <w:r>
        <w:rPr>
          <w:rFonts w:ascii="宋体" w:hAnsi="宋体"/>
          <w:color w:val="000000"/>
        </w:rPr>
        <w:t>夏川真凉</w:t>
      </w:r>
      <w:r>
        <w:br/>
      </w:r>
      <w:r>
        <w:br/>
      </w:r>
      <w:r>
        <w:rPr>
          <w:rFonts w:ascii="宋体" w:hAnsi="宋体"/>
          <w:color w:val="000000"/>
        </w:rPr>
        <w:t>#80 C7H16有几种同分异构体</w:t>
      </w:r>
      <w:r>
        <w:br/>
      </w:r>
      <w:r>
        <w:rPr>
          <w:rFonts w:ascii="宋体" w:hAnsi="宋体"/>
          <w:color w:val="000000"/>
        </w:rPr>
        <w:t xml:space="preserve">9 </w:t>
      </w:r>
      <w:r>
        <w:br/>
      </w:r>
      <w:r>
        <w:br/>
      </w:r>
      <w:r>
        <w:rPr>
          <w:rFonts w:ascii="宋体" w:hAnsi="宋体"/>
          <w:color w:val="000000"/>
        </w:rPr>
        <w:t>#81 ED是什么意思</w:t>
      </w:r>
      <w:r>
        <w:br/>
      </w:r>
      <w:r>
        <w:rPr>
          <w:rFonts w:ascii="宋体" w:hAnsi="宋体"/>
          <w:color w:val="000000"/>
        </w:rPr>
        <w:t>片尾曲</w:t>
      </w:r>
      <w:r>
        <w:br/>
      </w:r>
      <w:r>
        <w:br/>
      </w:r>
      <w:r>
        <w:rPr>
          <w:rFonts w:ascii="宋体" w:hAnsi="宋体"/>
          <w:color w:val="000000"/>
        </w:rPr>
        <w:t>#82 下面有哪一位的能力是“空间移动（Teleport）”</w:t>
      </w:r>
      <w:r>
        <w:br/>
      </w:r>
      <w:r>
        <w:rPr>
          <w:rFonts w:ascii="宋体" w:hAnsi="宋体"/>
          <w:color w:val="000000"/>
        </w:rPr>
        <w:t>白井黑子</w:t>
      </w:r>
      <w:r>
        <w:br/>
      </w:r>
      <w:r>
        <w:br/>
      </w:r>
      <w:r>
        <w:rPr>
          <w:rFonts w:ascii="宋体" w:hAnsi="宋体"/>
          <w:color w:val="000000"/>
        </w:rPr>
        <w:t>#83 与东方Project、寒蝉鸣泣之时并称日本同人游戏界的三大奇迹的是</w:t>
      </w:r>
      <w:r>
        <w:br/>
      </w:r>
      <w:r>
        <w:rPr>
          <w:rFonts w:ascii="宋体" w:hAnsi="宋体"/>
          <w:color w:val="000000"/>
        </w:rPr>
        <w:t>月姬</w:t>
      </w:r>
      <w:r>
        <w:br/>
      </w:r>
      <w:r>
        <w:br/>
      </w:r>
      <w:r>
        <w:rPr>
          <w:rFonts w:ascii="宋体" w:hAnsi="宋体"/>
          <w:color w:val="000000"/>
        </w:rPr>
        <w:t>#84 那位不是平成四大歌姬</w:t>
      </w:r>
      <w:r>
        <w:br/>
      </w:r>
      <w:r>
        <w:rPr>
          <w:rFonts w:ascii="宋体" w:hAnsi="宋体"/>
          <w:color w:val="000000"/>
        </w:rPr>
        <w:t>平野绫 宇多田光 仓木麻衣 滨崎步(答案：平野绫)</w:t>
      </w:r>
      <w:r>
        <w:br/>
      </w:r>
      <w:r>
        <w:br/>
      </w:r>
      <w:r>
        <w:rPr>
          <w:rFonts w:ascii="宋体" w:hAnsi="宋体"/>
          <w:color w:val="000000"/>
        </w:rPr>
        <w:t xml:space="preserve">#85《俺妹》中的五更瑠璃的配音是谁? </w:t>
      </w:r>
      <w:r>
        <w:br/>
      </w:r>
      <w:r>
        <w:rPr>
          <w:rFonts w:ascii="宋体" w:hAnsi="宋体"/>
          <w:color w:val="000000"/>
        </w:rPr>
        <w:t>花泽香菜</w:t>
      </w:r>
      <w:r>
        <w:br/>
      </w:r>
      <w:r>
        <w:br/>
      </w:r>
      <w:r>
        <w:rPr>
          <w:rFonts w:ascii="宋体" w:hAnsi="宋体"/>
          <w:color w:val="000000"/>
        </w:rPr>
        <w:t>#86 东方系列里头上戴着蛇和青蛙造型的发饰的人是谁</w:t>
      </w:r>
      <w:r>
        <w:br/>
      </w:r>
      <w:r>
        <w:rPr>
          <w:rFonts w:ascii="宋体" w:hAnsi="宋体"/>
          <w:color w:val="000000"/>
        </w:rPr>
        <w:t xml:space="preserve">东风谷早苗 </w:t>
      </w:r>
      <w:r>
        <w:br/>
      </w:r>
      <w:r>
        <w:br/>
      </w:r>
      <w:r>
        <w:rPr>
          <w:rFonts w:ascii="宋体" w:hAnsi="宋体"/>
          <w:color w:val="000000"/>
        </w:rPr>
        <w:t>#87《JoJo的奇妙冒险》漫画连载了多少年才被动画化？</w:t>
      </w:r>
      <w:r>
        <w:br/>
      </w:r>
      <w:r>
        <w:rPr>
          <w:rFonts w:ascii="宋体" w:hAnsi="宋体"/>
          <w:color w:val="000000"/>
        </w:rPr>
        <w:t xml:space="preserve">25 </w:t>
      </w:r>
      <w:r>
        <w:br/>
      </w:r>
      <w:r>
        <w:rPr>
          <w:rFonts w:ascii="宋体" w:hAnsi="宋体"/>
          <w:color w:val="000000"/>
        </w:rPr>
        <w:t>#88 罗小黑战记中小黑的配音是谁？</w:t>
      </w:r>
      <w:r>
        <w:br/>
      </w:r>
      <w:r>
        <w:rPr>
          <w:rFonts w:ascii="宋体" w:hAnsi="宋体"/>
          <w:color w:val="000000"/>
        </w:rPr>
        <w:t>山新</w:t>
      </w:r>
      <w:r>
        <w:br/>
      </w:r>
      <w:r>
        <w:br/>
      </w:r>
      <w:r>
        <w:rPr>
          <w:rFonts w:ascii="宋体" w:hAnsi="宋体"/>
          <w:color w:val="000000"/>
        </w:rPr>
        <w:t>#89《犬夜叉》中杀生丸最后获得了自己的刀，那把刀的名字叫做？</w:t>
      </w:r>
      <w:r>
        <w:br/>
      </w:r>
      <w:r>
        <w:rPr>
          <w:rFonts w:ascii="宋体" w:hAnsi="宋体"/>
          <w:color w:val="000000"/>
        </w:rPr>
        <w:t>爆碎牙</w:t>
      </w:r>
      <w:r>
        <w:br/>
      </w:r>
      <w:r>
        <w:br/>
      </w:r>
      <w:r>
        <w:rPr>
          <w:rFonts w:ascii="宋体" w:hAnsi="宋体"/>
          <w:color w:val="000000"/>
        </w:rPr>
        <w:t>#90《chaos；head（混沌头）》中，男主角西条拓巳最喜欢的动画角色是哪位？</w:t>
      </w:r>
      <w:r>
        <w:br/>
      </w:r>
      <w:r>
        <w:rPr>
          <w:rFonts w:ascii="宋体" w:hAnsi="宋体"/>
          <w:color w:val="000000"/>
        </w:rPr>
        <w:t>星来?奥露洁尔</w:t>
      </w:r>
      <w:r>
        <w:br/>
      </w:r>
      <w:r>
        <w:br/>
      </w:r>
      <w:r>
        <w:rPr>
          <w:rFonts w:ascii="宋体" w:hAnsi="宋体"/>
          <w:color w:val="000000"/>
        </w:rPr>
        <w:t>#91 &lt;花牌&gt;和&lt;恋连&gt;告诉我们，名字叫（）的都是苦逼</w:t>
      </w:r>
      <w:r>
        <w:br/>
      </w:r>
      <w:r>
        <w:rPr>
          <w:rFonts w:ascii="宋体" w:hAnsi="宋体"/>
          <w:color w:val="000000"/>
        </w:rPr>
        <w:t>太一</w:t>
      </w:r>
      <w:r>
        <w:br/>
      </w:r>
      <w:r>
        <w:br/>
      </w:r>
      <w:r>
        <w:rPr>
          <w:rFonts w:ascii="宋体" w:hAnsi="宋体"/>
          <w:color w:val="000000"/>
        </w:rPr>
        <w:t>#92《轻音少女》中秋山澪的CV是谁</w:t>
      </w:r>
      <w:r>
        <w:br/>
      </w:r>
      <w:r>
        <w:rPr>
          <w:rFonts w:ascii="宋体" w:hAnsi="宋体"/>
          <w:color w:val="000000"/>
        </w:rPr>
        <w:t xml:space="preserve">日笠阳子 </w:t>
      </w:r>
      <w:r>
        <w:br/>
      </w:r>
      <w:r>
        <w:br/>
      </w:r>
      <w:r>
        <w:rPr>
          <w:rFonts w:ascii="宋体" w:hAnsi="宋体"/>
          <w:color w:val="000000"/>
        </w:rPr>
        <w:t>#93 以下哪首歌，不是出自《超时空要塞》系列？</w:t>
      </w:r>
      <w:r>
        <w:br/>
      </w:r>
      <w:r>
        <w:rPr>
          <w:rFonts w:ascii="宋体" w:hAnsi="宋体"/>
          <w:color w:val="000000"/>
        </w:rPr>
        <w:t>梦想歌（出自《传颂之物》）</w:t>
      </w:r>
      <w:r>
        <w:br/>
      </w:r>
      <w:r>
        <w:br/>
      </w:r>
      <w:r>
        <w:rPr>
          <w:rFonts w:ascii="宋体" w:hAnsi="宋体"/>
          <w:color w:val="000000"/>
        </w:rPr>
        <w:t>#94 动漫中转学生一般不可能是？</w:t>
      </w:r>
      <w:r>
        <w:br/>
      </w:r>
      <w:r>
        <w:rPr>
          <w:rFonts w:ascii="宋体" w:hAnsi="宋体"/>
          <w:color w:val="000000"/>
        </w:rPr>
        <w:t>普通学生</w:t>
      </w:r>
      <w:r>
        <w:br/>
      </w:r>
      <w:r>
        <w:br/>
      </w:r>
      <w:r>
        <w:rPr>
          <w:rFonts w:ascii="宋体" w:hAnsi="宋体"/>
          <w:color w:val="000000"/>
        </w:rPr>
        <w:t>#95 《tolove》中男主结城梨斗被菈菈变成女生之后叫什么名字？</w:t>
      </w:r>
      <w:r>
        <w:br/>
      </w:r>
      <w:r>
        <w:rPr>
          <w:rFonts w:ascii="宋体" w:hAnsi="宋体"/>
          <w:color w:val="000000"/>
        </w:rPr>
        <w:t>夕崎梨子</w:t>
      </w:r>
      <w:r>
        <w:br/>
      </w:r>
      <w:r>
        <w:br/>
      </w:r>
      <w:r>
        <w:rPr>
          <w:rFonts w:ascii="宋体" w:hAnsi="宋体"/>
          <w:color w:val="000000"/>
        </w:rPr>
        <w:t>#96 以下哪个软件不是与音频制作相关的</w:t>
      </w:r>
      <w:r>
        <w:br/>
      </w:r>
      <w:r>
        <w:rPr>
          <w:rFonts w:ascii="宋体" w:hAnsi="宋体"/>
          <w:color w:val="000000"/>
        </w:rPr>
        <w:t>Photoshop</w:t>
      </w:r>
      <w:r>
        <w:br/>
      </w:r>
      <w:r>
        <w:br/>
      </w:r>
      <w:r>
        <w:rPr>
          <w:rFonts w:ascii="宋体" w:hAnsi="宋体"/>
          <w:color w:val="000000"/>
        </w:rPr>
        <w:t>#97 key社以下哪一部作品不是由京都动画改编？</w:t>
      </w:r>
      <w:r>
        <w:br/>
      </w:r>
      <w:r>
        <w:rPr>
          <w:rFonts w:ascii="宋体" w:hAnsi="宋体"/>
          <w:color w:val="000000"/>
        </w:rPr>
        <w:t>Little Busters! AIR CLANNAD Kanon (答案：little Busters！J.C.STAFF的)</w:t>
      </w:r>
      <w:r>
        <w:br/>
      </w:r>
      <w:r>
        <w:br/>
      </w:r>
      <w:r>
        <w:rPr>
          <w:rFonts w:ascii="宋体" w:hAnsi="宋体"/>
          <w:color w:val="000000"/>
        </w:rPr>
        <w:t>#98 除了京都动漫社，还有哪家公司做过《kanon》的TV版？</w:t>
      </w:r>
      <w:r>
        <w:br/>
      </w:r>
      <w:r>
        <w:rPr>
          <w:rFonts w:ascii="宋体" w:hAnsi="宋体"/>
          <w:color w:val="000000"/>
        </w:rPr>
        <w:t xml:space="preserve">东映社 </w:t>
      </w:r>
      <w:r>
        <w:br/>
      </w:r>
      <w:r>
        <w:br/>
      </w:r>
      <w:r>
        <w:rPr>
          <w:rFonts w:ascii="宋体" w:hAnsi="宋体"/>
          <w:color w:val="000000"/>
        </w:rPr>
        <w:t xml:space="preserve">#99 但丁和维吉尔的刀叫什么名字? </w:t>
      </w:r>
      <w:r>
        <w:br/>
      </w:r>
      <w:r>
        <w:rPr>
          <w:rFonts w:ascii="宋体" w:hAnsi="宋体"/>
          <w:color w:val="000000"/>
        </w:rPr>
        <w:t xml:space="preserve">叛逆、阎魔刀 </w:t>
      </w:r>
      <w:r>
        <w:br/>
      </w:r>
      <w:r>
        <w:br/>
      </w:r>
      <w:r>
        <w:rPr>
          <w:rFonts w:ascii="宋体" w:hAnsi="宋体"/>
          <w:color w:val="000000"/>
        </w:rPr>
        <w:t>#100 《飞轮少年》中南树最后成了哪个道的王</w:t>
      </w:r>
      <w:r>
        <w:br/>
      </w:r>
      <w:r>
        <w:rPr>
          <w:rFonts w:ascii="宋体" w:hAnsi="宋体"/>
          <w:color w:val="000000"/>
        </w:rPr>
        <w:t>凯岚之道</w:t>
      </w:r>
      <w:r>
        <w:t xml:space="preserve"> </w:t>
      </w:r>
      <w:r>
        <w:br/>
      </w:r>
      <w:r>
        <w:rPr>
          <w:rFonts w:ascii="宋体" w:hAnsi="宋体"/>
          <w:color w:val="000000"/>
        </w:rPr>
        <w:t xml:space="preserve">#1 在游戏《Narcissu（水仙）》中，为濑津美提供泳衣的公司是？ </w:t>
      </w:r>
      <w:r>
        <w:br/>
      </w:r>
      <w:r>
        <w:rPr>
          <w:rFonts w:ascii="宋体" w:hAnsi="宋体"/>
          <w:color w:val="000000"/>
        </w:rPr>
        <w:t>白石建筑公司</w:t>
      </w:r>
      <w:r>
        <w:br/>
      </w:r>
      <w:r>
        <w:br/>
      </w:r>
      <w:r>
        <w:rPr>
          <w:rFonts w:ascii="宋体" w:hAnsi="宋体"/>
          <w:color w:val="000000"/>
        </w:rPr>
        <w:t xml:space="preserve">#2 以下谁不是拥有双色瞳的人 </w:t>
      </w:r>
      <w:r>
        <w:br/>
      </w:r>
      <w:r>
        <w:rPr>
          <w:rFonts w:ascii="宋体" w:hAnsi="宋体"/>
          <w:color w:val="000000"/>
        </w:rPr>
        <w:t>上条当麻(一堆双色瞳</w:t>
      </w:r>
      <w:r>
        <w:fldChar w:fldCharType="begin"/>
      </w:r>
      <w:r>
        <w:instrText xml:space="preserve">HYPERLINK "http://baike.baidu.com/view/4240849.htm" \l "3" </w:instrText>
      </w:r>
      <w:r>
        <w:fldChar w:fldCharType="separate"/>
      </w:r>
      <w:r>
        <w:rPr>
          <w:rFonts w:ascii="宋体" w:hAnsi="宋体"/>
          <w:color w:val="1D53BF"/>
        </w:rPr>
        <w:t>http://baike.baidu.com/view/4240849.htm#3</w:t>
      </w:r>
      <w:r>
        <w:fldChar w:fldCharType="end"/>
      </w:r>
      <w:r>
        <w:rPr>
          <w:rFonts w:ascii="宋体" w:hAnsi="宋体"/>
          <w:color w:val="000000"/>
        </w:rPr>
        <w:t xml:space="preserve"> )</w:t>
      </w:r>
      <w:r>
        <w:br/>
      </w:r>
      <w:r>
        <w:br/>
      </w:r>
      <w:r>
        <w:rPr>
          <w:rFonts w:ascii="宋体" w:hAnsi="宋体"/>
          <w:color w:val="000000"/>
        </w:rPr>
        <w:t xml:space="preserve">#3 《无头骑士异闻录》中的无头骑士是谁？ </w:t>
      </w:r>
      <w:r>
        <w:br/>
      </w:r>
      <w:r>
        <w:rPr>
          <w:rFonts w:ascii="宋体" w:hAnsi="宋体"/>
          <w:color w:val="000000"/>
        </w:rPr>
        <w:t>Sturluson Celty</w:t>
      </w:r>
      <w:r>
        <w:br/>
      </w:r>
      <w:r>
        <w:br/>
      </w:r>
      <w:r>
        <w:rPr>
          <w:rFonts w:ascii="宋体" w:hAnsi="宋体"/>
          <w:color w:val="000000"/>
        </w:rPr>
        <w:t>#4 FFF团的出处是哪里呢？</w:t>
      </w:r>
      <w:r>
        <w:br/>
      </w:r>
      <w:r>
        <w:rPr>
          <w:rFonts w:ascii="宋体" w:hAnsi="宋体"/>
          <w:color w:val="000000"/>
        </w:rPr>
        <w:t xml:space="preserve">笨蛋，测验，召唤兽 </w:t>
      </w:r>
      <w:r>
        <w:br/>
      </w:r>
      <w:r>
        <w:br/>
      </w:r>
      <w:r>
        <w:rPr>
          <w:rFonts w:ascii="宋体" w:hAnsi="宋体"/>
          <w:color w:val="000000"/>
        </w:rPr>
        <w:t xml:space="preserve">#5 游戏《暗黑血统2》最后Death将什么交给了Crowfather </w:t>
      </w:r>
      <w:r>
        <w:br/>
      </w:r>
      <w:r>
        <w:rPr>
          <w:rFonts w:ascii="宋体" w:hAnsi="宋体"/>
          <w:color w:val="000000"/>
        </w:rPr>
        <w:t>面具</w:t>
      </w:r>
      <w:r>
        <w:br/>
      </w:r>
      <w:r>
        <w:br/>
      </w:r>
      <w:r>
        <w:rPr>
          <w:rFonts w:ascii="宋体" w:hAnsi="宋体"/>
          <w:color w:val="000000"/>
        </w:rPr>
        <w:t xml:space="preserve">#6 《仙剑奇侠传5》的男主角叫什么？ </w:t>
      </w:r>
      <w:r>
        <w:br/>
      </w:r>
      <w:r>
        <w:rPr>
          <w:rFonts w:ascii="宋体" w:hAnsi="宋体"/>
          <w:color w:val="000000"/>
        </w:rPr>
        <w:t xml:space="preserve">姜云凡 </w:t>
      </w:r>
      <w:r>
        <w:br/>
      </w:r>
      <w:r>
        <w:br/>
      </w:r>
      <w:r>
        <w:rPr>
          <w:rFonts w:ascii="宋体" w:hAnsi="宋体"/>
          <w:color w:val="000000"/>
        </w:rPr>
        <w:t>#7 动漫《凉宫春日的忧郁》中，女主角凉宫春日所创建的社团名字是？</w:t>
      </w:r>
      <w:r>
        <w:br/>
      </w:r>
      <w:r>
        <w:rPr>
          <w:rFonts w:ascii="宋体" w:hAnsi="宋体"/>
          <w:color w:val="000000"/>
        </w:rPr>
        <w:t>SOS团</w:t>
      </w:r>
      <w:r>
        <w:br/>
      </w:r>
      <w:r>
        <w:br/>
      </w:r>
      <w:r>
        <w:rPr>
          <w:rFonts w:ascii="宋体" w:hAnsi="宋体"/>
          <w:color w:val="000000"/>
        </w:rPr>
        <w:t>#8 saber的声优是谁？</w:t>
      </w:r>
      <w:r>
        <w:br/>
      </w:r>
      <w:r>
        <w:rPr>
          <w:rFonts w:ascii="宋体" w:hAnsi="宋体"/>
          <w:color w:val="000000"/>
        </w:rPr>
        <w:t>川澄绫子</w:t>
      </w:r>
      <w:r>
        <w:br/>
      </w:r>
      <w:r>
        <w:br/>
      </w:r>
      <w:r>
        <w:rPr>
          <w:rFonts w:ascii="宋体" w:hAnsi="宋体"/>
          <w:color w:val="000000"/>
        </w:rPr>
        <w:t>#9 命运石之门中谁又被叫做“助手”？</w:t>
      </w:r>
      <w:r>
        <w:br/>
      </w:r>
      <w:r>
        <w:rPr>
          <w:rFonts w:ascii="宋体" w:hAnsi="宋体"/>
          <w:color w:val="000000"/>
        </w:rPr>
        <w:t>牧濑 红莉栖</w:t>
      </w:r>
      <w:r>
        <w:br/>
      </w:r>
      <w:r>
        <w:br/>
      </w:r>
      <w:r>
        <w:rPr>
          <w:rFonts w:ascii="宋体" w:hAnsi="宋体"/>
          <w:color w:val="000000"/>
        </w:rPr>
        <w:t xml:space="preserve">#10 花泽香菜在《友少》配音的角色是谁？ </w:t>
      </w:r>
      <w:r>
        <w:br/>
      </w:r>
      <w:r>
        <w:rPr>
          <w:rFonts w:ascii="宋体" w:hAnsi="宋体"/>
          <w:color w:val="000000"/>
        </w:rPr>
        <w:t>羽濑川小鸠</w:t>
      </w:r>
      <w:r>
        <w:br/>
      </w:r>
      <w:r>
        <w:br/>
      </w:r>
      <w:r>
        <w:rPr>
          <w:rFonts w:ascii="宋体" w:hAnsi="宋体"/>
          <w:color w:val="000000"/>
        </w:rPr>
        <w:t xml:space="preserve">#11 杉田智和的好基友，在银魂中出演另一个姓坂田角色的人是谁？ </w:t>
      </w:r>
      <w:r>
        <w:br/>
      </w:r>
      <w:r>
        <w:rPr>
          <w:rFonts w:ascii="宋体" w:hAnsi="宋体"/>
          <w:color w:val="000000"/>
        </w:rPr>
        <w:t>中村悠一</w:t>
      </w:r>
      <w:r>
        <w:br/>
      </w:r>
      <w:r>
        <w:br/>
      </w:r>
      <w:r>
        <w:rPr>
          <w:rFonts w:ascii="宋体" w:hAnsi="宋体"/>
          <w:color w:val="000000"/>
        </w:rPr>
        <w:t>#12 欧派教的教主是谁</w:t>
      </w:r>
      <w:r>
        <w:br/>
      </w:r>
      <w:r>
        <w:rPr>
          <w:rFonts w:ascii="宋体" w:hAnsi="宋体"/>
          <w:color w:val="000000"/>
        </w:rPr>
        <w:t xml:space="preserve">神谷浩史 </w:t>
      </w:r>
      <w:r>
        <w:br/>
      </w:r>
      <w:r>
        <w:br/>
      </w:r>
      <w:r>
        <w:rPr>
          <w:rFonts w:ascii="宋体" w:hAnsi="宋体"/>
          <w:color w:val="000000"/>
        </w:rPr>
        <w:t xml:space="preserve">#13 《死神》中蓝染惣右介的斩魄刀叫什么？ </w:t>
      </w:r>
      <w:r>
        <w:br/>
      </w:r>
      <w:r>
        <w:rPr>
          <w:rFonts w:ascii="宋体" w:hAnsi="宋体"/>
          <w:color w:val="000000"/>
        </w:rPr>
        <w:t xml:space="preserve">镜花水月 </w:t>
      </w:r>
      <w:r>
        <w:br/>
      </w:r>
      <w:r>
        <w:br/>
      </w:r>
      <w:r>
        <w:rPr>
          <w:rFonts w:ascii="宋体" w:hAnsi="宋体"/>
          <w:color w:val="000000"/>
        </w:rPr>
        <w:t xml:space="preserve">#14 命运石之门里最初的时间机是运用的哪种电器？ </w:t>
      </w:r>
      <w:r>
        <w:br/>
      </w:r>
      <w:r>
        <w:rPr>
          <w:rFonts w:ascii="宋体" w:hAnsi="宋体"/>
          <w:color w:val="000000"/>
        </w:rPr>
        <w:t>微波炉</w:t>
      </w:r>
      <w:r>
        <w:br/>
      </w:r>
      <w:r>
        <w:br/>
      </w:r>
      <w:r>
        <w:rPr>
          <w:rFonts w:ascii="宋体" w:hAnsi="宋体"/>
          <w:color w:val="000000"/>
        </w:rPr>
        <w:t>#15 TO LOVE中大家喜闻乐见的小姨子是谁</w:t>
      </w:r>
      <w:r>
        <w:br/>
      </w:r>
      <w:r>
        <w:rPr>
          <w:rFonts w:ascii="宋体" w:hAnsi="宋体"/>
          <w:color w:val="000000"/>
        </w:rPr>
        <w:t>梦梦</w:t>
      </w:r>
      <w:r>
        <w:br/>
      </w:r>
      <w:r>
        <w:br/>
      </w:r>
      <w:r>
        <w:rPr>
          <w:rFonts w:ascii="宋体" w:hAnsi="宋体"/>
          <w:color w:val="000000"/>
        </w:rPr>
        <w:t xml:space="preserve">#16 变态王子与不笑猫中被猫神附身的是？ </w:t>
      </w:r>
      <w:r>
        <w:br/>
      </w:r>
      <w:r>
        <w:rPr>
          <w:rFonts w:ascii="宋体" w:hAnsi="宋体"/>
          <w:color w:val="000000"/>
        </w:rPr>
        <w:t xml:space="preserve">小豆 梓 </w:t>
      </w:r>
      <w:r>
        <w:br/>
      </w:r>
      <w:r>
        <w:br/>
      </w:r>
      <w:r>
        <w:rPr>
          <w:rFonts w:ascii="宋体" w:hAnsi="宋体"/>
          <w:color w:val="000000"/>
        </w:rPr>
        <w:t xml:space="preserve">#17 心理测量者中日本采用什么系统鉴定罪犯？ </w:t>
      </w:r>
      <w:r>
        <w:br/>
      </w:r>
      <w:r>
        <w:rPr>
          <w:rFonts w:ascii="宋体" w:hAnsi="宋体"/>
          <w:color w:val="000000"/>
        </w:rPr>
        <w:t xml:space="preserve">先知系统 </w:t>
      </w:r>
      <w:r>
        <w:br/>
      </w:r>
      <w:r>
        <w:br/>
      </w:r>
      <w:r>
        <w:rPr>
          <w:rFonts w:ascii="宋体" w:hAnsi="宋体"/>
          <w:color w:val="000000"/>
        </w:rPr>
        <w:t xml:space="preserve">#18 天元突破的男主角是谁？ </w:t>
      </w:r>
      <w:r>
        <w:br/>
      </w:r>
      <w:r>
        <w:rPr>
          <w:rFonts w:ascii="宋体" w:hAnsi="宋体"/>
          <w:color w:val="000000"/>
        </w:rPr>
        <w:t xml:space="preserve">西蒙 </w:t>
      </w:r>
      <w:r>
        <w:br/>
      </w:r>
      <w:r>
        <w:br/>
      </w:r>
      <w:r>
        <w:rPr>
          <w:rFonts w:ascii="宋体" w:hAnsi="宋体"/>
          <w:color w:val="000000"/>
        </w:rPr>
        <w:t xml:space="preserve">#19 幻想乡里威严镇四方的那谁（三个汉子） </w:t>
      </w:r>
      <w:r>
        <w:br/>
      </w:r>
      <w:r>
        <w:rPr>
          <w:rFonts w:ascii="宋体" w:hAnsi="宋体"/>
          <w:color w:val="000000"/>
        </w:rPr>
        <w:t xml:space="preserve">大小姐 </w:t>
      </w:r>
      <w:r>
        <w:br/>
      </w:r>
      <w:r>
        <w:br/>
      </w:r>
      <w:r>
        <w:rPr>
          <w:rFonts w:ascii="宋体" w:hAnsi="宋体"/>
          <w:color w:val="000000"/>
        </w:rPr>
        <w:t>#20 下列哪首歌以毕业为主题</w:t>
      </w:r>
      <w:r>
        <w:br/>
      </w:r>
      <w:r>
        <w:rPr>
          <w:rFonts w:ascii="宋体" w:hAnsi="宋体"/>
          <w:color w:val="000000"/>
        </w:rPr>
        <w:t>3月9日</w:t>
      </w:r>
      <w:r>
        <w:br/>
      </w:r>
      <w:r>
        <w:br/>
      </w:r>
      <w:r>
        <w:rPr>
          <w:rFonts w:ascii="宋体" w:hAnsi="宋体"/>
          <w:color w:val="000000"/>
        </w:rPr>
        <w:t xml:space="preserve">#21 炮姐的胖次是什么颜色的？ </w:t>
      </w:r>
      <w:r>
        <w:br/>
      </w:r>
      <w:r>
        <w:rPr>
          <w:rFonts w:ascii="宋体" w:hAnsi="宋体"/>
          <w:color w:val="000000"/>
        </w:rPr>
        <w:t>不知道（未解之谜，有说黄色的有说呱太的。。）</w:t>
      </w:r>
      <w:r>
        <w:br/>
      </w:r>
      <w:r>
        <w:br/>
      </w:r>
      <w:r>
        <w:rPr>
          <w:rFonts w:ascii="宋体" w:hAnsi="宋体"/>
          <w:color w:val="000000"/>
        </w:rPr>
        <w:t>#22 哪部作品出现过动物“山魈</w:t>
      </w:r>
      <w:r>
        <w:br/>
      </w:r>
      <w:r>
        <w:rPr>
          <w:rFonts w:ascii="宋体" w:hAnsi="宋体"/>
          <w:color w:val="000000"/>
        </w:rPr>
        <w:t>白熊咖啡店</w:t>
      </w:r>
      <w:r>
        <w:br/>
      </w:r>
      <w:r>
        <w:br/>
      </w:r>
      <w:r>
        <w:rPr>
          <w:rFonts w:ascii="宋体" w:hAnsi="宋体"/>
          <w:color w:val="000000"/>
        </w:rPr>
        <w:t>#23 以下不属于轻小说改编的动画</w:t>
      </w:r>
      <w:r>
        <w:br/>
      </w:r>
      <w:r>
        <w:rPr>
          <w:rFonts w:ascii="宋体" w:hAnsi="宋体"/>
          <w:color w:val="000000"/>
        </w:rPr>
        <w:t xml:space="preserve">钢之炼金术师 </w:t>
      </w:r>
      <w:r>
        <w:br/>
      </w:r>
      <w:r>
        <w:br/>
      </w:r>
      <w:r>
        <w:rPr>
          <w:rFonts w:ascii="宋体" w:hAnsi="宋体"/>
          <w:color w:val="000000"/>
        </w:rPr>
        <w:t>#24 游戏《大航海时代4》原始版中的隐藏主角是谁？</w:t>
      </w:r>
      <w:r>
        <w:br/>
      </w:r>
      <w:r>
        <w:rPr>
          <w:rFonts w:ascii="宋体" w:hAnsi="宋体"/>
          <w:color w:val="000000"/>
        </w:rPr>
        <w:t xml:space="preserve">李华梅 </w:t>
      </w:r>
      <w:r>
        <w:br/>
      </w:r>
      <w:r>
        <w:br/>
      </w:r>
      <w:r>
        <w:rPr>
          <w:rFonts w:ascii="宋体" w:hAnsi="宋体"/>
          <w:color w:val="000000"/>
        </w:rPr>
        <w:t>#25 《化物语》中忍野忍的眼睛是什么颜色？</w:t>
      </w:r>
      <w:r>
        <w:br/>
      </w:r>
      <w:r>
        <w:rPr>
          <w:rFonts w:ascii="宋体" w:hAnsi="宋体"/>
          <w:color w:val="000000"/>
        </w:rPr>
        <w:t>金色</w:t>
      </w:r>
      <w:r>
        <w:t xml:space="preserve"> </w:t>
      </w:r>
      <w:r>
        <w:br/>
      </w:r>
      <w:r>
        <w:rPr>
          <w:rFonts w:ascii="宋体" w:hAnsi="宋体"/>
          <w:color w:val="000000"/>
        </w:rPr>
        <w:t xml:space="preserve">#26 下列哪一位不是经典国产动画中的主人公？ </w:t>
      </w:r>
      <w:r>
        <w:br/>
      </w:r>
      <w:r>
        <w:rPr>
          <w:rFonts w:ascii="宋体" w:hAnsi="宋体"/>
          <w:color w:val="000000"/>
        </w:rPr>
        <w:t xml:space="preserve">海绵宝宝 </w:t>
      </w:r>
      <w:r>
        <w:br/>
      </w:r>
      <w:r>
        <w:br/>
      </w:r>
      <w:r>
        <w:rPr>
          <w:rFonts w:ascii="宋体" w:hAnsi="宋体"/>
          <w:color w:val="000000"/>
        </w:rPr>
        <w:t>#27 以下作品中，樱井孝宏没有参与演出的是?</w:t>
      </w:r>
      <w:r>
        <w:br/>
      </w:r>
      <w:r>
        <w:rPr>
          <w:rFonts w:ascii="宋体" w:hAnsi="宋体"/>
          <w:color w:val="000000"/>
        </w:rPr>
        <w:t xml:space="preserve">&lt;今天开始做魔王&gt; &lt;夏目友人帐·续&gt; &lt;神的记事本&gt; </w:t>
      </w:r>
      <w:r>
        <w:br/>
      </w:r>
      <w:r>
        <w:rPr>
          <w:rFonts w:ascii="宋体" w:hAnsi="宋体"/>
          <w:color w:val="000000"/>
        </w:rPr>
        <w:t>&lt;虹色萤火虫～永远的暑假～&gt; （答案：虹色萤火虫）</w:t>
      </w:r>
      <w:r>
        <w:br/>
      </w:r>
      <w:r>
        <w:br/>
      </w:r>
      <w:r>
        <w:rPr>
          <w:rFonts w:ascii="宋体" w:hAnsi="宋体"/>
          <w:color w:val="000000"/>
        </w:rPr>
        <w:t xml:space="preserve">#28 以下哪项不是对元首的描述？ </w:t>
      </w:r>
      <w:r>
        <w:br/>
      </w:r>
      <w:r>
        <w:rPr>
          <w:rFonts w:ascii="宋体" w:hAnsi="宋体"/>
          <w:color w:val="000000"/>
        </w:rPr>
        <w:t>多次自杀 中文十级 从河北省来 掌握神之颤抖 （答案：多次自杀）</w:t>
      </w:r>
      <w:r>
        <w:br/>
      </w:r>
      <w:r>
        <w:br/>
      </w:r>
      <w:r>
        <w:rPr>
          <w:rFonts w:ascii="宋体" w:hAnsi="宋体"/>
          <w:color w:val="000000"/>
        </w:rPr>
        <w:t>#29 下面不属于《高达》系列中“黑色三连星”的人是？</w:t>
      </w:r>
      <w:r>
        <w:br/>
      </w:r>
      <w:r>
        <w:rPr>
          <w:rFonts w:ascii="宋体" w:hAnsi="宋体"/>
          <w:color w:val="000000"/>
        </w:rPr>
        <w:t>盖亚 奥尔迪加 马休 布列尼夫（答案：布列尼夫乱入）</w:t>
      </w:r>
      <w:r>
        <w:br/>
      </w:r>
      <w:r>
        <w:br/>
      </w:r>
      <w:r>
        <w:rPr>
          <w:rFonts w:ascii="宋体" w:hAnsi="宋体"/>
          <w:color w:val="000000"/>
        </w:rPr>
        <w:t xml:space="preserve">#30 在口袋妖怪游戏中，lv100的暴鲤龙的速度要最低达到多少才可以在使用一次龙舞后超过种族值为130的对手 </w:t>
      </w:r>
      <w:r>
        <w:br/>
      </w:r>
      <w:r>
        <w:rPr>
          <w:rFonts w:ascii="宋体" w:hAnsi="宋体"/>
          <w:color w:val="000000"/>
        </w:rPr>
        <w:t>264</w:t>
      </w:r>
      <w:r>
        <w:br/>
      </w:r>
      <w:r>
        <w:br/>
      </w:r>
      <w:r>
        <w:rPr>
          <w:rFonts w:ascii="宋体" w:hAnsi="宋体"/>
          <w:color w:val="000000"/>
        </w:rPr>
        <w:t>#31 《战车与少女》中的女主角叫什么名字</w:t>
      </w:r>
      <w:r>
        <w:br/>
      </w:r>
      <w:r>
        <w:rPr>
          <w:rFonts w:ascii="宋体" w:hAnsi="宋体"/>
          <w:color w:val="000000"/>
        </w:rPr>
        <w:t xml:space="preserve">西住美惠 </w:t>
      </w:r>
      <w:r>
        <w:br/>
      </w:r>
      <w:r>
        <w:br/>
      </w:r>
      <w:r>
        <w:rPr>
          <w:rFonts w:ascii="宋体" w:hAnsi="宋体"/>
          <w:color w:val="000000"/>
        </w:rPr>
        <w:t>#32 我大KONAMI社的万年秘籍是？</w:t>
      </w:r>
      <w:r>
        <w:br/>
      </w:r>
      <w:r>
        <w:rPr>
          <w:rFonts w:ascii="宋体" w:hAnsi="宋体"/>
          <w:color w:val="000000"/>
        </w:rPr>
        <w:t>↑↑↓↓←→←→BA</w:t>
      </w:r>
      <w:r>
        <w:br/>
      </w:r>
      <w:r>
        <w:br/>
      </w:r>
      <w:r>
        <w:rPr>
          <w:rFonts w:ascii="宋体" w:hAnsi="宋体"/>
          <w:color w:val="000000"/>
        </w:rPr>
        <w:t xml:space="preserve">#33 《数码宝贝》中勇气的徽章是什么颜色的？ </w:t>
      </w:r>
      <w:r>
        <w:br/>
      </w:r>
      <w:r>
        <w:rPr>
          <w:rFonts w:ascii="宋体" w:hAnsi="宋体"/>
          <w:color w:val="000000"/>
        </w:rPr>
        <w:t xml:space="preserve">橙色 </w:t>
      </w:r>
      <w:r>
        <w:br/>
      </w:r>
      <w:r>
        <w:br/>
      </w:r>
      <w:r>
        <w:rPr>
          <w:rFonts w:ascii="宋体" w:hAnsi="宋体"/>
          <w:color w:val="000000"/>
        </w:rPr>
        <w:t>#34 下列哪个人物不是vocaloid家族的人物</w:t>
      </w:r>
      <w:r>
        <w:br/>
      </w:r>
      <w:r>
        <w:rPr>
          <w:rFonts w:ascii="宋体" w:hAnsi="宋体"/>
          <w:color w:val="000000"/>
        </w:rPr>
        <w:t>洛天依 Misa Len Luka（答案：Misa不是）</w:t>
      </w:r>
      <w:r>
        <w:br/>
      </w:r>
      <w:r>
        <w:br/>
      </w:r>
      <w:r>
        <w:rPr>
          <w:rFonts w:ascii="宋体" w:hAnsi="宋体"/>
          <w:color w:val="000000"/>
        </w:rPr>
        <w:t>#35《樱花庄的宠物女孩》中的宠物少女是指谁呢？</w:t>
      </w:r>
      <w:r>
        <w:br/>
      </w:r>
      <w:r>
        <w:rPr>
          <w:rFonts w:ascii="宋体" w:hAnsi="宋体"/>
          <w:color w:val="000000"/>
        </w:rPr>
        <w:t>椎名真白</w:t>
      </w:r>
      <w:r>
        <w:br/>
      </w:r>
      <w:r>
        <w:br/>
      </w:r>
      <w:r>
        <w:rPr>
          <w:rFonts w:ascii="宋体" w:hAnsi="宋体"/>
          <w:color w:val="000000"/>
        </w:rPr>
        <w:t>#36 北斗神拳里的南斗水鸟拳—雷伊必杀技奥义名字为下列哪个</w:t>
      </w:r>
      <w:r>
        <w:br/>
      </w:r>
      <w:r>
        <w:rPr>
          <w:rFonts w:ascii="宋体" w:hAnsi="宋体"/>
          <w:color w:val="000000"/>
        </w:rPr>
        <w:t>飞翔白丽</w:t>
      </w:r>
      <w:r>
        <w:br/>
      </w:r>
      <w:r>
        <w:br/>
      </w:r>
      <w:r>
        <w:rPr>
          <w:rFonts w:ascii="宋体" w:hAnsi="宋体"/>
          <w:color w:val="000000"/>
        </w:rPr>
        <w:t xml:space="preserve">#37 以下哪一款RPG（角色扮演游戏）属于JRPG（日式角色扮演游戏）？ </w:t>
      </w:r>
      <w:r>
        <w:br/>
      </w:r>
      <w:r>
        <w:rPr>
          <w:rFonts w:ascii="宋体" w:hAnsi="宋体"/>
          <w:color w:val="000000"/>
        </w:rPr>
        <w:t>最终幻想</w:t>
      </w:r>
      <w:r>
        <w:br/>
      </w:r>
      <w:r>
        <w:br/>
      </w:r>
      <w:r>
        <w:rPr>
          <w:rFonts w:ascii="宋体" w:hAnsi="宋体"/>
          <w:color w:val="000000"/>
        </w:rPr>
        <w:t>#38 配音演员葛平因为为哪个角色配音而广为人知？</w:t>
      </w:r>
      <w:r>
        <w:br/>
      </w:r>
      <w:r>
        <w:rPr>
          <w:rFonts w:ascii="宋体" w:hAnsi="宋体"/>
          <w:color w:val="000000"/>
        </w:rPr>
        <w:t>蓝猫</w:t>
      </w:r>
      <w:r>
        <w:br/>
      </w:r>
      <w:r>
        <w:br/>
      </w:r>
      <w:r>
        <w:rPr>
          <w:rFonts w:ascii="宋体" w:hAnsi="宋体"/>
          <w:color w:val="000000"/>
        </w:rPr>
        <w:t xml:space="preserve">#39 《神奇宝贝 特别篇》中的路比一直隐藏的第六个口袋妖怪是什么？ </w:t>
      </w:r>
      <w:r>
        <w:br/>
      </w:r>
      <w:r>
        <w:rPr>
          <w:rFonts w:ascii="宋体" w:hAnsi="宋体"/>
          <w:color w:val="000000"/>
        </w:rPr>
        <w:t>雪拉比</w:t>
      </w:r>
      <w:r>
        <w:br/>
      </w:r>
      <w:r>
        <w:br/>
      </w:r>
      <w:r>
        <w:rPr>
          <w:rFonts w:ascii="宋体" w:hAnsi="宋体"/>
          <w:color w:val="000000"/>
        </w:rPr>
        <w:t>#40 下列哪一个不是《魔兽世界》中部落阵营的种族？</w:t>
      </w:r>
      <w:r>
        <w:br/>
      </w:r>
      <w:r>
        <w:rPr>
          <w:rFonts w:ascii="宋体" w:hAnsi="宋体"/>
          <w:color w:val="000000"/>
        </w:rPr>
        <w:t>狼人</w:t>
      </w:r>
      <w:r>
        <w:br/>
      </w:r>
      <w:r>
        <w:br/>
      </w:r>
      <w:r>
        <w:rPr>
          <w:rFonts w:ascii="宋体" w:hAnsi="宋体"/>
          <w:color w:val="000000"/>
        </w:rPr>
        <w:t xml:space="preserve">#41 蔷薇少女一共是有几位人偶 </w:t>
      </w:r>
      <w:r>
        <w:br/>
      </w:r>
      <w:r>
        <w:rPr>
          <w:rFonts w:ascii="宋体" w:hAnsi="宋体"/>
          <w:color w:val="000000"/>
        </w:rPr>
        <w:t>7</w:t>
      </w:r>
      <w:r>
        <w:br/>
      </w:r>
      <w:r>
        <w:br/>
      </w:r>
      <w:r>
        <w:rPr>
          <w:rFonts w:ascii="宋体" w:hAnsi="宋体"/>
          <w:color w:val="000000"/>
        </w:rPr>
        <w:t xml:space="preserve">#42 《反叛的鲁鲁修》中，最后一集在“ZERO”的假面之下，杀死主人公鲁鲁修的是谁？ </w:t>
      </w:r>
      <w:r>
        <w:br/>
      </w:r>
      <w:r>
        <w:rPr>
          <w:rFonts w:ascii="宋体" w:hAnsi="宋体"/>
          <w:color w:val="000000"/>
        </w:rPr>
        <w:t>朱雀</w:t>
      </w:r>
      <w:r>
        <w:br/>
      </w:r>
      <w:r>
        <w:br/>
      </w:r>
      <w:r>
        <w:rPr>
          <w:rFonts w:ascii="宋体" w:hAnsi="宋体"/>
          <w:color w:val="000000"/>
        </w:rPr>
        <w:t>#43 《 某科学的超电磁炮》中最后之作的检体番号是多少？</w:t>
      </w:r>
      <w:r>
        <w:br/>
      </w:r>
      <w:r>
        <w:rPr>
          <w:rFonts w:ascii="宋体" w:hAnsi="宋体"/>
          <w:color w:val="000000"/>
        </w:rPr>
        <w:t xml:space="preserve">检体番号20001 </w:t>
      </w:r>
      <w:r>
        <w:br/>
      </w:r>
      <w:r>
        <w:br/>
      </w:r>
      <w:r>
        <w:rPr>
          <w:rFonts w:ascii="宋体" w:hAnsi="宋体"/>
          <w:color w:val="000000"/>
        </w:rPr>
        <w:t>#44 《冥王神话LC》中雅柏菲卡的配音是？</w:t>
      </w:r>
      <w:r>
        <w:br/>
      </w:r>
      <w:r>
        <w:rPr>
          <w:rFonts w:ascii="宋体" w:hAnsi="宋体"/>
          <w:color w:val="000000"/>
        </w:rPr>
        <w:t>神谷浩史</w:t>
      </w:r>
      <w:r>
        <w:br/>
      </w:r>
      <w:r>
        <w:br/>
      </w:r>
      <w:r>
        <w:rPr>
          <w:rFonts w:ascii="宋体" w:hAnsi="宋体"/>
          <w:color w:val="000000"/>
        </w:rPr>
        <w:t xml:space="preserve">#45 阿三喜欢玩什么 </w:t>
      </w:r>
      <w:r>
        <w:br/>
      </w:r>
      <w:r>
        <w:rPr>
          <w:rFonts w:ascii="宋体" w:hAnsi="宋体"/>
          <w:color w:val="000000"/>
        </w:rPr>
        <w:t>泥巴</w:t>
      </w:r>
      <w:r>
        <w:br/>
      </w:r>
      <w:r>
        <w:br/>
      </w:r>
      <w:r>
        <w:rPr>
          <w:rFonts w:ascii="宋体" w:hAnsi="宋体"/>
          <w:color w:val="000000"/>
        </w:rPr>
        <w:t xml:space="preserve">#46 《进击的巨人》里三笠是什么种族 </w:t>
      </w:r>
      <w:r>
        <w:br/>
      </w:r>
      <w:r>
        <w:rPr>
          <w:rFonts w:ascii="宋体" w:hAnsi="宋体"/>
          <w:color w:val="000000"/>
        </w:rPr>
        <w:t>人类</w:t>
      </w:r>
      <w:r>
        <w:br/>
      </w:r>
      <w:r>
        <w:br/>
      </w:r>
      <w:r>
        <w:rPr>
          <w:rFonts w:ascii="宋体" w:hAnsi="宋体"/>
          <w:color w:val="000000"/>
        </w:rPr>
        <w:t xml:space="preserve">#47 下列不属于生物化学范畴的是 </w:t>
      </w:r>
      <w:r>
        <w:br/>
      </w:r>
      <w:r>
        <w:rPr>
          <w:rFonts w:ascii="宋体" w:hAnsi="宋体"/>
          <w:color w:val="000000"/>
        </w:rPr>
        <w:t xml:space="preserve">生物体分子结构 </w:t>
      </w:r>
      <w:r>
        <w:br/>
      </w:r>
      <w:r>
        <w:br/>
      </w:r>
      <w:r>
        <w:rPr>
          <w:rFonts w:ascii="宋体" w:hAnsi="宋体"/>
          <w:color w:val="000000"/>
        </w:rPr>
        <w:t xml:space="preserve">#48 下列哪种角色不属于暴雪游戏《暗黑破坏神3》？ </w:t>
      </w:r>
      <w:r>
        <w:br/>
      </w:r>
      <w:r>
        <w:rPr>
          <w:rFonts w:ascii="宋体" w:hAnsi="宋体"/>
          <w:color w:val="000000"/>
        </w:rPr>
        <w:t>程序员</w:t>
      </w:r>
      <w:r>
        <w:br/>
      </w:r>
      <w:r>
        <w:br/>
      </w:r>
      <w:r>
        <w:rPr>
          <w:rFonts w:ascii="宋体" w:hAnsi="宋体"/>
          <w:color w:val="000000"/>
        </w:rPr>
        <w:t xml:space="preserve">#49 一方通行攻略了的御坂妹个体编号为？ </w:t>
      </w:r>
      <w:r>
        <w:br/>
      </w:r>
      <w:r>
        <w:rPr>
          <w:rFonts w:ascii="宋体" w:hAnsi="宋体"/>
          <w:color w:val="000000"/>
        </w:rPr>
        <w:t>20001</w:t>
      </w:r>
      <w:r>
        <w:br/>
      </w:r>
      <w:r>
        <w:br/>
      </w:r>
      <w:r>
        <w:rPr>
          <w:rFonts w:ascii="宋体" w:hAnsi="宋体"/>
          <w:color w:val="000000"/>
        </w:rPr>
        <w:t xml:space="preserve">#50 魔法少女小圆中，圆神的头发是什么颜色的？ </w:t>
      </w:r>
      <w:r>
        <w:br/>
      </w:r>
      <w:r>
        <w:rPr>
          <w:rFonts w:ascii="宋体" w:hAnsi="宋体"/>
          <w:color w:val="000000"/>
        </w:rPr>
        <w:t>粉色</w:t>
      </w:r>
      <w:r>
        <w:t xml:space="preserve"> </w:t>
      </w:r>
      <w:r>
        <w:br/>
      </w:r>
      <w:r>
        <w:rPr>
          <w:rFonts w:ascii="宋体" w:hAnsi="宋体"/>
          <w:color w:val="000000"/>
        </w:rPr>
        <w:t xml:space="preserve">#51 以下谁是nico唱见 </w:t>
      </w:r>
      <w:r>
        <w:br/>
      </w:r>
      <w:r>
        <w:rPr>
          <w:rFonts w:ascii="宋体" w:hAnsi="宋体"/>
          <w:color w:val="000000"/>
        </w:rPr>
        <w:t>新社会人（唱见百科词条）</w:t>
      </w:r>
      <w:r>
        <w:br/>
      </w:r>
      <w:r>
        <w:br/>
      </w:r>
      <w:r>
        <w:rPr>
          <w:rFonts w:ascii="宋体" w:hAnsi="宋体"/>
          <w:color w:val="000000"/>
        </w:rPr>
        <w:t xml:space="preserve">#52 以下哪个游戏不是EA出品？ </w:t>
      </w:r>
      <w:r>
        <w:br/>
      </w:r>
      <w:r>
        <w:rPr>
          <w:rFonts w:ascii="宋体" w:hAnsi="宋体"/>
          <w:color w:val="000000"/>
        </w:rPr>
        <w:t>战地 镜之边缘 死亡空间 刺客信条（答案：刺客，是育碧的）</w:t>
      </w:r>
      <w:r>
        <w:br/>
      </w:r>
      <w:r>
        <w:br/>
      </w:r>
      <w:r>
        <w:rPr>
          <w:rFonts w:ascii="宋体" w:hAnsi="宋体"/>
          <w:color w:val="000000"/>
        </w:rPr>
        <w:t xml:space="preserve">#53 《幸运星》是谁原作的四格漫画 </w:t>
      </w:r>
      <w:r>
        <w:br/>
      </w:r>
      <w:r>
        <w:rPr>
          <w:rFonts w:ascii="宋体" w:hAnsi="宋体"/>
          <w:color w:val="000000"/>
        </w:rPr>
        <w:t>美水镜</w:t>
      </w:r>
      <w:r>
        <w:br/>
      </w:r>
      <w:r>
        <w:br/>
      </w:r>
      <w:r>
        <w:rPr>
          <w:rFonts w:ascii="宋体" w:hAnsi="宋体"/>
          <w:color w:val="000000"/>
        </w:rPr>
        <w:t>#54 仙水忍的好基友是谁</w:t>
      </w:r>
      <w:r>
        <w:br/>
      </w:r>
      <w:r>
        <w:rPr>
          <w:rFonts w:ascii="宋体" w:hAnsi="宋体"/>
          <w:color w:val="000000"/>
        </w:rPr>
        <w:t>树</w:t>
      </w:r>
      <w:r>
        <w:br/>
      </w:r>
      <w:r>
        <w:br/>
      </w:r>
      <w:r>
        <w:rPr>
          <w:rFonts w:ascii="宋体" w:hAnsi="宋体"/>
          <w:color w:val="000000"/>
        </w:rPr>
        <w:t xml:space="preserve">#55 《火影忍者》中的主角是以下哪位？ </w:t>
      </w:r>
      <w:r>
        <w:br/>
      </w:r>
      <w:r>
        <w:rPr>
          <w:rFonts w:ascii="宋体" w:hAnsi="宋体"/>
          <w:color w:val="000000"/>
        </w:rPr>
        <w:t>漩涡鸣人</w:t>
      </w:r>
      <w:r>
        <w:br/>
      </w:r>
      <w:r>
        <w:br/>
      </w:r>
      <w:r>
        <w:rPr>
          <w:rFonts w:ascii="宋体" w:hAnsi="宋体"/>
          <w:color w:val="000000"/>
        </w:rPr>
        <w:t xml:space="preserve">#56 以下哪一部动画是庵野秀明的导演处女作？ </w:t>
      </w:r>
      <w:r>
        <w:br/>
      </w:r>
      <w:r>
        <w:rPr>
          <w:rFonts w:ascii="宋体" w:hAnsi="宋体"/>
          <w:color w:val="000000"/>
        </w:rPr>
        <w:t xml:space="preserve">飞越巅峰 </w:t>
      </w:r>
      <w:r>
        <w:br/>
      </w:r>
      <w:r>
        <w:br/>
      </w:r>
      <w:r>
        <w:rPr>
          <w:rFonts w:ascii="宋体" w:hAnsi="宋体"/>
          <w:color w:val="000000"/>
        </w:rPr>
        <w:t xml:space="preserve">#57 国内原创动漫《尸兄》主人公叫啥？ </w:t>
      </w:r>
      <w:r>
        <w:br/>
      </w:r>
      <w:r>
        <w:rPr>
          <w:rFonts w:ascii="宋体" w:hAnsi="宋体"/>
          <w:color w:val="000000"/>
        </w:rPr>
        <w:t>小飞</w:t>
      </w:r>
      <w:r>
        <w:br/>
      </w:r>
      <w:r>
        <w:br/>
      </w:r>
      <w:r>
        <w:rPr>
          <w:rFonts w:ascii="宋体" w:hAnsi="宋体"/>
          <w:color w:val="000000"/>
        </w:rPr>
        <w:t xml:space="preserve">#58 欢乐颂是贝多芬第几交响曲中的 </w:t>
      </w:r>
      <w:r>
        <w:br/>
      </w:r>
      <w:r>
        <w:rPr>
          <w:rFonts w:ascii="宋体" w:hAnsi="宋体"/>
          <w:color w:val="000000"/>
        </w:rPr>
        <w:t xml:space="preserve">第九交响曲 </w:t>
      </w:r>
      <w:r>
        <w:br/>
      </w:r>
      <w:r>
        <w:br/>
      </w:r>
      <w:r>
        <w:rPr>
          <w:rFonts w:ascii="宋体" w:hAnsi="宋体"/>
          <w:color w:val="000000"/>
        </w:rPr>
        <w:t>#59 RWBY中的R指的是谁？</w:t>
      </w:r>
      <w:r>
        <w:br/>
      </w:r>
      <w:r>
        <w:rPr>
          <w:rFonts w:ascii="宋体" w:hAnsi="宋体"/>
          <w:color w:val="000000"/>
        </w:rPr>
        <w:t>Ruby（戏称小红帽。。逆袭）</w:t>
      </w:r>
      <w:r>
        <w:br/>
      </w:r>
      <w:r>
        <w:br/>
      </w:r>
      <w:r>
        <w:rPr>
          <w:rFonts w:ascii="宋体" w:hAnsi="宋体"/>
          <w:color w:val="000000"/>
        </w:rPr>
        <w:t xml:space="preserve">#60 《沙耶之歌》中男主在全灭结局最后一战使用的武器是： </w:t>
      </w:r>
      <w:r>
        <w:br/>
      </w:r>
      <w:r>
        <w:rPr>
          <w:rFonts w:ascii="宋体" w:hAnsi="宋体"/>
          <w:color w:val="000000"/>
        </w:rPr>
        <w:t>斧头</w:t>
      </w:r>
      <w:r>
        <w:br/>
      </w:r>
      <w:r>
        <w:br/>
      </w:r>
      <w:r>
        <w:rPr>
          <w:rFonts w:ascii="宋体" w:hAnsi="宋体"/>
          <w:color w:val="000000"/>
        </w:rPr>
        <w:t xml:space="preserve">#61 iphone 4之后苹果推出的手机是 </w:t>
      </w:r>
      <w:r>
        <w:br/>
      </w:r>
      <w:r>
        <w:rPr>
          <w:rFonts w:ascii="宋体" w:hAnsi="宋体"/>
          <w:color w:val="000000"/>
        </w:rPr>
        <w:t>iphone 4S</w:t>
      </w:r>
      <w:r>
        <w:br/>
      </w:r>
      <w:r>
        <w:br/>
      </w:r>
      <w:r>
        <w:rPr>
          <w:rFonts w:ascii="宋体" w:hAnsi="宋体"/>
          <w:color w:val="000000"/>
        </w:rPr>
        <w:t>#62 以下哪一款游戏不属于赛车类游戏</w:t>
      </w:r>
      <w:r>
        <w:br/>
      </w:r>
      <w:r>
        <w:rPr>
          <w:rFonts w:ascii="宋体" w:hAnsi="宋体"/>
          <w:color w:val="000000"/>
        </w:rPr>
        <w:t>The Elder Scrolls</w:t>
      </w:r>
      <w:r>
        <w:br/>
      </w:r>
      <w:r>
        <w:br/>
      </w:r>
      <w:r>
        <w:rPr>
          <w:rFonts w:ascii="宋体" w:hAnsi="宋体"/>
          <w:color w:val="000000"/>
        </w:rPr>
        <w:t>#63 自2012年起，世萌提名分为新星组（Nova）和______组（Stella）</w:t>
      </w:r>
      <w:r>
        <w:br/>
      </w:r>
      <w:r>
        <w:rPr>
          <w:rFonts w:ascii="宋体" w:hAnsi="宋体"/>
          <w:color w:val="000000"/>
        </w:rPr>
        <w:t>恒星</w:t>
      </w:r>
      <w:r>
        <w:br/>
      </w:r>
      <w:r>
        <w:br/>
      </w:r>
      <w:r>
        <w:rPr>
          <w:rFonts w:ascii="宋体" w:hAnsi="宋体"/>
          <w:color w:val="000000"/>
        </w:rPr>
        <w:t xml:space="preserve">#64 平时看B站动画的时候看见233333字样的弹幕是什么意思 </w:t>
      </w:r>
      <w:r>
        <w:br/>
      </w:r>
      <w:r>
        <w:rPr>
          <w:rFonts w:ascii="宋体" w:hAnsi="宋体"/>
          <w:color w:val="000000"/>
        </w:rPr>
        <w:t>大笑</w:t>
      </w:r>
      <w:r>
        <w:br/>
      </w:r>
      <w:r>
        <w:br/>
      </w:r>
      <w:r>
        <w:rPr>
          <w:rFonts w:ascii="宋体" w:hAnsi="宋体"/>
          <w:color w:val="000000"/>
        </w:rPr>
        <w:t xml:space="preserve">#65 第一宇宙速度是？km/s </w:t>
      </w:r>
      <w:r>
        <w:br/>
      </w:r>
      <w:r>
        <w:rPr>
          <w:rFonts w:ascii="宋体" w:hAnsi="宋体"/>
          <w:color w:val="000000"/>
        </w:rPr>
        <w:t>7.9</w:t>
      </w:r>
      <w:r>
        <w:br/>
      </w:r>
      <w:r>
        <w:br/>
      </w:r>
      <w:r>
        <w:rPr>
          <w:rFonts w:ascii="宋体" w:hAnsi="宋体"/>
          <w:color w:val="000000"/>
        </w:rPr>
        <w:t xml:space="preserve">#66 谁罪大滔天，搞到百姓怨声载道 </w:t>
      </w:r>
      <w:r>
        <w:br/>
      </w:r>
      <w:r>
        <w:rPr>
          <w:rFonts w:ascii="宋体" w:hAnsi="宋体"/>
          <w:color w:val="000000"/>
        </w:rPr>
        <w:t xml:space="preserve">索尼 </w:t>
      </w:r>
      <w:r>
        <w:br/>
      </w:r>
      <w:r>
        <w:br/>
      </w:r>
      <w:r>
        <w:rPr>
          <w:rFonts w:ascii="宋体" w:hAnsi="宋体"/>
          <w:color w:val="000000"/>
        </w:rPr>
        <w:t xml:space="preserve">#67 魔兽世界里的联盟英雄吉安娜是什么职业 </w:t>
      </w:r>
      <w:r>
        <w:br/>
      </w:r>
      <w:r>
        <w:rPr>
          <w:rFonts w:ascii="宋体" w:hAnsi="宋体"/>
          <w:color w:val="000000"/>
        </w:rPr>
        <w:t>法师</w:t>
      </w:r>
      <w:r>
        <w:br/>
      </w:r>
      <w:r>
        <w:br/>
      </w:r>
      <w:r>
        <w:rPr>
          <w:rFonts w:ascii="宋体" w:hAnsi="宋体"/>
          <w:color w:val="000000"/>
        </w:rPr>
        <w:t xml:space="preserve">#68 下列著名科学人物中不是左撇子的是？ </w:t>
      </w:r>
      <w:r>
        <w:br/>
      </w:r>
      <w:r>
        <w:rPr>
          <w:rFonts w:ascii="宋体" w:hAnsi="宋体"/>
          <w:color w:val="000000"/>
        </w:rPr>
        <w:t>玛丽·居里 阿尔伯特·爱因斯坦 艾萨克·牛顿 迈克尔·法拉第 (法拉第不是)</w:t>
      </w:r>
      <w:r>
        <w:br/>
      </w:r>
      <w:r>
        <w:br/>
      </w:r>
      <w:r>
        <w:rPr>
          <w:rFonts w:ascii="宋体" w:hAnsi="宋体"/>
          <w:color w:val="000000"/>
        </w:rPr>
        <w:t>#69 灵梦的全名叫什么</w:t>
      </w:r>
      <w:r>
        <w:br/>
      </w:r>
      <w:r>
        <w:rPr>
          <w:rFonts w:ascii="宋体" w:hAnsi="宋体"/>
          <w:color w:val="000000"/>
        </w:rPr>
        <w:t>博丽灵梦</w:t>
      </w:r>
      <w:r>
        <w:br/>
      </w:r>
      <w:r>
        <w:br/>
      </w:r>
      <w:r>
        <w:rPr>
          <w:rFonts w:ascii="宋体" w:hAnsi="宋体"/>
          <w:color w:val="000000"/>
        </w:rPr>
        <w:t xml:space="preserve">#70 恋爱养成游戏鼻祖“心跳回忆~永远属于你”的女主角叫什么名字？ </w:t>
      </w:r>
      <w:r>
        <w:br/>
      </w:r>
      <w:r>
        <w:rPr>
          <w:rFonts w:ascii="宋体" w:hAnsi="宋体"/>
          <w:color w:val="000000"/>
        </w:rPr>
        <w:t xml:space="preserve">藤崎诗织 </w:t>
      </w:r>
      <w:r>
        <w:br/>
      </w:r>
      <w:r>
        <w:br/>
      </w:r>
      <w:r>
        <w:rPr>
          <w:rFonts w:ascii="宋体" w:hAnsi="宋体"/>
          <w:color w:val="000000"/>
        </w:rPr>
        <w:t>#71 在国内被誉为三大同人歌姬的人不包括？</w:t>
      </w:r>
      <w:r>
        <w:br/>
      </w:r>
      <w:r>
        <w:rPr>
          <w:rFonts w:ascii="宋体" w:hAnsi="宋体"/>
          <w:color w:val="000000"/>
        </w:rPr>
        <w:t>片雾烈火 叶月ゆら 茶太 霜月はるか（答案：叶月ゆら）</w:t>
      </w:r>
      <w:r>
        <w:br/>
      </w:r>
      <w:r>
        <w:br/>
      </w:r>
      <w:r>
        <w:rPr>
          <w:rFonts w:ascii="宋体" w:hAnsi="宋体"/>
          <w:color w:val="000000"/>
        </w:rPr>
        <w:t xml:space="preserve">#72 EVA中，凌波丽的房间门牌号是多少？ </w:t>
      </w:r>
      <w:r>
        <w:br/>
      </w:r>
      <w:r>
        <w:rPr>
          <w:rFonts w:ascii="宋体" w:hAnsi="宋体"/>
          <w:color w:val="000000"/>
        </w:rPr>
        <w:t>402</w:t>
      </w:r>
      <w:r>
        <w:br/>
      </w:r>
      <w:r>
        <w:br/>
      </w:r>
      <w:r>
        <w:rPr>
          <w:rFonts w:ascii="宋体" w:hAnsi="宋体"/>
          <w:color w:val="000000"/>
        </w:rPr>
        <w:t xml:space="preserve">#73 下面哪位演员没有出演过“少年包青天”中的包青天？ </w:t>
      </w:r>
      <w:r>
        <w:br/>
      </w:r>
      <w:r>
        <w:rPr>
          <w:rFonts w:ascii="宋体" w:hAnsi="宋体"/>
          <w:color w:val="000000"/>
        </w:rPr>
        <w:t>严宽</w:t>
      </w:r>
      <w:r>
        <w:br/>
      </w:r>
      <w:r>
        <w:br/>
      </w:r>
      <w:r>
        <w:rPr>
          <w:rFonts w:ascii="宋体" w:hAnsi="宋体"/>
          <w:color w:val="000000"/>
        </w:rPr>
        <w:t>#74 动画《回转企鹅罐》的监督是谁？</w:t>
      </w:r>
      <w:r>
        <w:br/>
      </w:r>
      <w:r>
        <w:rPr>
          <w:rFonts w:ascii="宋体" w:hAnsi="宋体"/>
          <w:color w:val="000000"/>
        </w:rPr>
        <w:t>几原邦彦</w:t>
      </w:r>
      <w:r>
        <w:br/>
      </w:r>
      <w:r>
        <w:br/>
      </w:r>
      <w:r>
        <w:rPr>
          <w:rFonts w:ascii="宋体" w:hAnsi="宋体"/>
          <w:color w:val="000000"/>
        </w:rPr>
        <w:t>#75 下列哪一样不是中华一番中的传说中的厨具？</w:t>
      </w:r>
      <w:r>
        <w:br/>
      </w:r>
      <w:r>
        <w:rPr>
          <w:rFonts w:ascii="宋体" w:hAnsi="宋体"/>
          <w:color w:val="000000"/>
        </w:rPr>
        <w:t>永灵刀 魔圣铜器 转龙壶 冰魄刀（答案：冰魄刀）</w:t>
      </w:r>
      <w:r>
        <w:t xml:space="preserve"> </w:t>
      </w:r>
      <w:r>
        <w:br/>
      </w:r>
      <w:r>
        <w:rPr>
          <w:rFonts w:ascii="宋体" w:hAnsi="宋体"/>
          <w:color w:val="000000"/>
        </w:rPr>
        <w:t xml:space="preserve">#76 海贼的男主角戴着的是什么 </w:t>
      </w:r>
      <w:r>
        <w:br/>
      </w:r>
      <w:r>
        <w:rPr>
          <w:rFonts w:ascii="宋体" w:hAnsi="宋体"/>
          <w:color w:val="000000"/>
        </w:rPr>
        <w:t>草帽</w:t>
      </w:r>
      <w:r>
        <w:br/>
      </w:r>
      <w:r>
        <w:br/>
      </w:r>
      <w:r>
        <w:rPr>
          <w:rFonts w:ascii="宋体" w:hAnsi="宋体"/>
          <w:color w:val="000000"/>
        </w:rPr>
        <w:t xml:space="preserve">#77 哈努曼与奥特兄弟中战队队服出自哪部奥特曼？ </w:t>
      </w:r>
      <w:r>
        <w:br/>
      </w:r>
      <w:r>
        <w:rPr>
          <w:rFonts w:ascii="宋体" w:hAnsi="宋体"/>
          <w:color w:val="000000"/>
        </w:rPr>
        <w:t>（无力了）</w:t>
      </w:r>
      <w:r>
        <w:br/>
      </w:r>
      <w:r>
        <w:br/>
      </w:r>
      <w:r>
        <w:rPr>
          <w:rFonts w:ascii="宋体" w:hAnsi="宋体"/>
          <w:color w:val="000000"/>
        </w:rPr>
        <w:t xml:space="preserve">#78 声优喜多村英梨和同事务所的哪位女声优结成了组合“ARTERY VEIN” </w:t>
      </w:r>
      <w:r>
        <w:br/>
      </w:r>
      <w:r>
        <w:rPr>
          <w:rFonts w:ascii="宋体" w:hAnsi="宋体"/>
          <w:color w:val="000000"/>
        </w:rPr>
        <w:t xml:space="preserve">今井麻美 </w:t>
      </w:r>
      <w:r>
        <w:br/>
      </w:r>
      <w:r>
        <w:br/>
      </w:r>
      <w:r>
        <w:rPr>
          <w:rFonts w:ascii="宋体" w:hAnsi="宋体"/>
          <w:color w:val="000000"/>
        </w:rPr>
        <w:t xml:space="preserve">#79 jojo的奇妙冒险中，第四代jojo是的替身是？ </w:t>
      </w:r>
      <w:r>
        <w:br/>
      </w:r>
      <w:r>
        <w:rPr>
          <w:rFonts w:ascii="宋体" w:hAnsi="宋体"/>
          <w:color w:val="000000"/>
        </w:rPr>
        <w:t>疯狂钻石</w:t>
      </w:r>
      <w:r>
        <w:br/>
      </w:r>
      <w:r>
        <w:br/>
      </w:r>
      <w:r>
        <w:rPr>
          <w:rFonts w:ascii="宋体" w:hAnsi="宋体"/>
          <w:color w:val="000000"/>
        </w:rPr>
        <w:t xml:space="preserve">#80 以下哪首游戏歌曲的完整版没有在TЁЯRA的专辑RЁVOLUTIФN中出现？ </w:t>
      </w:r>
      <w:r>
        <w:br/>
      </w:r>
      <w:r>
        <w:rPr>
          <w:rFonts w:ascii="宋体" w:hAnsi="宋体"/>
          <w:color w:val="000000"/>
        </w:rPr>
        <w:t>梦幻ノ光 RЁVOLUTIФN Raspberry▽Heart ULTiM∧TE (T_T有知道的帮下忙吧)</w:t>
      </w:r>
      <w:r>
        <w:br/>
      </w:r>
      <w:r>
        <w:br/>
      </w:r>
      <w:r>
        <w:rPr>
          <w:rFonts w:ascii="宋体" w:hAnsi="宋体"/>
          <w:color w:val="000000"/>
        </w:rPr>
        <w:t xml:space="preserve">#81 兵部京介是怎么称呼明石薰的？ </w:t>
      </w:r>
      <w:r>
        <w:br/>
      </w:r>
      <w:r>
        <w:rPr>
          <w:rFonts w:ascii="宋体" w:hAnsi="宋体"/>
          <w:color w:val="000000"/>
        </w:rPr>
        <w:t xml:space="preserve">children </w:t>
      </w:r>
      <w:r>
        <w:br/>
      </w:r>
      <w:r>
        <w:br/>
      </w:r>
      <w:r>
        <w:rPr>
          <w:rFonts w:ascii="宋体" w:hAnsi="宋体"/>
          <w:color w:val="000000"/>
        </w:rPr>
        <w:t xml:space="preserve">#82 绫崎飒一开始欠下的债务是 </w:t>
      </w:r>
      <w:r>
        <w:br/>
      </w:r>
      <w:r>
        <w:rPr>
          <w:rFonts w:ascii="宋体" w:hAnsi="宋体"/>
          <w:color w:val="000000"/>
        </w:rPr>
        <w:t>¥150000000 （一亿五千万）</w:t>
      </w:r>
      <w:r>
        <w:br/>
      </w:r>
      <w:r>
        <w:br/>
      </w:r>
      <w:r>
        <w:rPr>
          <w:rFonts w:ascii="宋体" w:hAnsi="宋体"/>
          <w:color w:val="000000"/>
        </w:rPr>
        <w:t xml:space="preserve">#83 《白熊咖啡厅》里的白熊的CV是谁？ </w:t>
      </w:r>
      <w:r>
        <w:br/>
      </w:r>
      <w:r>
        <w:rPr>
          <w:rFonts w:ascii="宋体" w:hAnsi="宋体"/>
          <w:color w:val="000000"/>
        </w:rPr>
        <w:t xml:space="preserve">樱井孝宏 </w:t>
      </w:r>
      <w:r>
        <w:br/>
      </w:r>
      <w:r>
        <w:br/>
      </w:r>
      <w:r>
        <w:rPr>
          <w:rFonts w:ascii="宋体" w:hAnsi="宋体"/>
          <w:color w:val="000000"/>
        </w:rPr>
        <w:t>#84 加速世界黑雪姬的配音是谁</w:t>
      </w:r>
      <w:r>
        <w:br/>
      </w:r>
      <w:r>
        <w:rPr>
          <w:rFonts w:ascii="宋体" w:hAnsi="宋体"/>
          <w:color w:val="000000"/>
        </w:rPr>
        <w:t xml:space="preserve">三泽纱千香 </w:t>
      </w:r>
      <w:r>
        <w:br/>
      </w:r>
      <w:r>
        <w:br/>
      </w:r>
      <w:r>
        <w:rPr>
          <w:rFonts w:ascii="宋体" w:hAnsi="宋体"/>
          <w:color w:val="000000"/>
        </w:rPr>
        <w:t xml:space="preserve">#85 《强袭魔女》中下列哪个角色不是来自卡尔斯兰？ </w:t>
      </w:r>
      <w:r>
        <w:br/>
      </w:r>
      <w:r>
        <w:rPr>
          <w:rFonts w:ascii="宋体" w:hAnsi="宋体"/>
          <w:color w:val="000000"/>
        </w:rPr>
        <w:t>米娜·底特瑞奇·威欧克 艾瑞卡·哈特曼 萨妮娅·V·利特维亚克 歌尔特露特·巴克霍隆 （答案：萨妮娅）</w:t>
      </w:r>
      <w:r>
        <w:br/>
      </w:r>
      <w:r>
        <w:br/>
      </w:r>
      <w:r>
        <w:rPr>
          <w:rFonts w:ascii="宋体" w:hAnsi="宋体"/>
          <w:color w:val="000000"/>
        </w:rPr>
        <w:t xml:space="preserve">#86 罪恶王冠的英文缩写是什么 </w:t>
      </w:r>
      <w:r>
        <w:br/>
      </w:r>
      <w:r>
        <w:rPr>
          <w:rFonts w:ascii="宋体" w:hAnsi="宋体"/>
          <w:color w:val="000000"/>
        </w:rPr>
        <w:t>GC</w:t>
      </w:r>
      <w:r>
        <w:br/>
      </w:r>
      <w:r>
        <w:br/>
      </w:r>
      <w:r>
        <w:rPr>
          <w:rFonts w:ascii="宋体" w:hAnsi="宋体"/>
          <w:color w:val="000000"/>
        </w:rPr>
        <w:t>#87 《黑子的篮球》中的绿间真太郎的配音是谁？</w:t>
      </w:r>
      <w:r>
        <w:br/>
      </w:r>
      <w:r>
        <w:rPr>
          <w:rFonts w:ascii="宋体" w:hAnsi="宋体"/>
          <w:color w:val="000000"/>
        </w:rPr>
        <w:t>野大辅</w:t>
      </w:r>
      <w:r>
        <w:br/>
      </w:r>
      <w:r>
        <w:br/>
      </w:r>
      <w:r>
        <w:rPr>
          <w:rFonts w:ascii="宋体" w:hAnsi="宋体"/>
          <w:color w:val="000000"/>
        </w:rPr>
        <w:t xml:space="preserve">#88 《暗黑破坏神2》中的职业不包括 </w:t>
      </w:r>
      <w:r>
        <w:br/>
      </w:r>
      <w:r>
        <w:rPr>
          <w:rFonts w:ascii="宋体" w:hAnsi="宋体"/>
          <w:color w:val="000000"/>
        </w:rPr>
        <w:t>巫医</w:t>
      </w:r>
      <w:r>
        <w:br/>
      </w:r>
      <w:r>
        <w:br/>
      </w:r>
      <w:r>
        <w:rPr>
          <w:rFonts w:ascii="宋体" w:hAnsi="宋体"/>
          <w:color w:val="000000"/>
        </w:rPr>
        <w:t xml:space="preserve">#89 量子力学的创始人是？ </w:t>
      </w:r>
      <w:r>
        <w:br/>
      </w:r>
      <w:r>
        <w:rPr>
          <w:rFonts w:ascii="宋体" w:hAnsi="宋体"/>
          <w:color w:val="000000"/>
        </w:rPr>
        <w:t xml:space="preserve">普朗克 </w:t>
      </w:r>
      <w:r>
        <w:br/>
      </w:r>
      <w:r>
        <w:br/>
      </w:r>
      <w:r>
        <w:rPr>
          <w:rFonts w:ascii="宋体" w:hAnsi="宋体"/>
          <w:color w:val="000000"/>
        </w:rPr>
        <w:t xml:space="preserve">#90 下列元素中电负性最大的是？ </w:t>
      </w:r>
      <w:r>
        <w:br/>
      </w:r>
      <w:r>
        <w:rPr>
          <w:rFonts w:ascii="宋体" w:hAnsi="宋体"/>
          <w:color w:val="000000"/>
        </w:rPr>
        <w:t>氧</w:t>
      </w:r>
      <w:r>
        <w:br/>
      </w:r>
      <w:r>
        <w:br/>
      </w:r>
      <w:r>
        <w:rPr>
          <w:rFonts w:ascii="宋体" w:hAnsi="宋体"/>
          <w:color w:val="000000"/>
        </w:rPr>
        <w:t>#91 通常来说的声优“御三家”是指水树奈奈、田村由加莉与？</w:t>
      </w:r>
      <w:r>
        <w:br/>
      </w:r>
      <w:r>
        <w:rPr>
          <w:rFonts w:ascii="宋体" w:hAnsi="宋体"/>
          <w:color w:val="000000"/>
        </w:rPr>
        <w:t>堀江由衣</w:t>
      </w:r>
      <w:r>
        <w:br/>
      </w:r>
      <w:r>
        <w:br/>
      </w:r>
      <w:r>
        <w:rPr>
          <w:rFonts w:ascii="宋体" w:hAnsi="宋体"/>
          <w:color w:val="000000"/>
        </w:rPr>
        <w:t>#92 哲♂学摔跤系列里被称为兄贵的是？</w:t>
      </w:r>
      <w:r>
        <w:br/>
      </w:r>
      <w:r>
        <w:rPr>
          <w:rFonts w:ascii="宋体" w:hAnsi="宋体"/>
          <w:color w:val="000000"/>
        </w:rPr>
        <w:t>比利海灵顿</w:t>
      </w:r>
      <w:r>
        <w:br/>
      </w:r>
      <w:r>
        <w:br/>
      </w:r>
      <w:r>
        <w:rPr>
          <w:rFonts w:ascii="宋体" w:hAnsi="宋体"/>
          <w:color w:val="000000"/>
        </w:rPr>
        <w:t xml:space="preserve">#93 《荒川爆笑团》中的村长是谁？ </w:t>
      </w:r>
      <w:r>
        <w:br/>
      </w:r>
      <w:r>
        <w:rPr>
          <w:rFonts w:ascii="宋体" w:hAnsi="宋体"/>
          <w:color w:val="000000"/>
        </w:rPr>
        <w:t>河童</w:t>
      </w:r>
      <w:r>
        <w:br/>
      </w:r>
      <w:r>
        <w:br/>
      </w:r>
      <w:r>
        <w:rPr>
          <w:rFonts w:ascii="宋体" w:hAnsi="宋体"/>
          <w:color w:val="000000"/>
        </w:rPr>
        <w:t xml:space="preserve">#94 以下哪位不是世界知名的数学家？ </w:t>
      </w:r>
      <w:r>
        <w:br/>
      </w:r>
      <w:r>
        <w:rPr>
          <w:rFonts w:ascii="宋体" w:hAnsi="宋体"/>
          <w:color w:val="000000"/>
        </w:rPr>
        <w:t>爱因斯坦</w:t>
      </w:r>
      <w:r>
        <w:br/>
      </w:r>
      <w:r>
        <w:br/>
      </w:r>
      <w:r>
        <w:rPr>
          <w:rFonts w:ascii="宋体" w:hAnsi="宋体"/>
          <w:color w:val="000000"/>
        </w:rPr>
        <w:t xml:space="preserve">#95《加速世界》中，主人公的名字是？ </w:t>
      </w:r>
      <w:r>
        <w:br/>
      </w:r>
      <w:r>
        <w:rPr>
          <w:rFonts w:ascii="宋体" w:hAnsi="宋体"/>
          <w:color w:val="000000"/>
        </w:rPr>
        <w:t xml:space="preserve">有田春雪 </w:t>
      </w:r>
      <w:r>
        <w:br/>
      </w:r>
      <w:r>
        <w:br/>
      </w:r>
      <w:r>
        <w:rPr>
          <w:rFonts w:ascii="宋体" w:hAnsi="宋体"/>
          <w:color w:val="000000"/>
        </w:rPr>
        <w:t>#96 萝莉有三好……，……，……</w:t>
      </w:r>
      <w:r>
        <w:br/>
      </w:r>
      <w:r>
        <w:rPr>
          <w:rFonts w:ascii="宋体" w:hAnsi="宋体"/>
          <w:color w:val="000000"/>
        </w:rPr>
        <w:t>轻音、柔体、易推倒</w:t>
      </w:r>
      <w:r>
        <w:br/>
      </w:r>
      <w:r>
        <w:br/>
      </w:r>
      <w:r>
        <w:rPr>
          <w:rFonts w:ascii="宋体" w:hAnsi="宋体"/>
          <w:color w:val="000000"/>
        </w:rPr>
        <w:t xml:space="preserve">#97 无头骑士异闻录中出演平和岛静雄的声优是哪位？ </w:t>
      </w:r>
      <w:r>
        <w:br/>
      </w:r>
      <w:r>
        <w:rPr>
          <w:rFonts w:ascii="宋体" w:hAnsi="宋体"/>
          <w:color w:val="000000"/>
        </w:rPr>
        <w:t>小野大辅</w:t>
      </w:r>
      <w:r>
        <w:br/>
      </w:r>
      <w:r>
        <w:br/>
      </w:r>
      <w:r>
        <w:rPr>
          <w:rFonts w:ascii="宋体" w:hAnsi="宋体"/>
          <w:color w:val="000000"/>
        </w:rPr>
        <w:t>#98 动画《魔笛》中小野大辅配音的角色叫什么？</w:t>
      </w:r>
      <w:r>
        <w:br/>
      </w:r>
      <w:r>
        <w:rPr>
          <w:rFonts w:ascii="宋体" w:hAnsi="宋体"/>
          <w:color w:val="000000"/>
        </w:rPr>
        <w:t>辛巴德</w:t>
      </w:r>
      <w:r>
        <w:br/>
      </w:r>
      <w:r>
        <w:br/>
      </w:r>
      <w:r>
        <w:rPr>
          <w:rFonts w:ascii="宋体" w:hAnsi="宋体"/>
          <w:color w:val="000000"/>
        </w:rPr>
        <w:t xml:space="preserve">#99 化学中，苦味酸是___ </w:t>
      </w:r>
      <w:r>
        <w:br/>
      </w:r>
      <w:r>
        <w:rPr>
          <w:rFonts w:ascii="宋体" w:hAnsi="宋体"/>
          <w:color w:val="000000"/>
        </w:rPr>
        <w:t xml:space="preserve">三硝基苯酚 </w:t>
      </w:r>
      <w:r>
        <w:br/>
      </w:r>
      <w:r>
        <w:br/>
      </w:r>
      <w:r>
        <w:rPr>
          <w:rFonts w:ascii="宋体" w:hAnsi="宋体"/>
          <w:color w:val="000000"/>
        </w:rPr>
        <w:t xml:space="preserve">#100《自恋刑警》小暮己在逮捕犯人时，会将逮捕状与____一起出示给对方 </w:t>
      </w:r>
      <w:r>
        <w:br/>
      </w:r>
      <w:r>
        <w:rPr>
          <w:rFonts w:ascii="宋体" w:hAnsi="宋体"/>
          <w:color w:val="000000"/>
        </w:rPr>
        <w:t>结婚申请书</w:t>
      </w:r>
      <w:r>
        <w:t xml:space="preserve"> </w:t>
      </w:r>
      <w:r>
        <w:br/>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 银魂莲蓬篇中辰马是为了看什么电视剧来到地球的？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仁医 忍者 怪医黑杰克 开膛手杰克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 《Code Geass 反叛的鲁路修》中日本被不列颠帝国改称为什么？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日和 霓虹国 </w:t>
      </w:r>
      <w:r>
        <w:rPr>
          <w:rFonts w:ascii="Tahoma" w:hAnsi="Tahoma" w:cs="Tahoma"/>
          <w:color w:val="FF0000"/>
          <w:kern w:val="0"/>
          <w:szCs w:val="21"/>
        </w:rPr>
        <w:t xml:space="preserve">11区 </w:t>
      </w:r>
      <w:r>
        <w:rPr>
          <w:rFonts w:ascii="Tahoma" w:hAnsi="Tahoma" w:cs="Tahoma"/>
          <w:color w:val="333333"/>
          <w:kern w:val="0"/>
          <w:szCs w:val="21"/>
        </w:rPr>
        <w:t>魔都</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 那个整天挖鼻屎的天然卷死鱼眼的baka武士的名字是？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坂田O时 </w:t>
      </w:r>
      <w:r>
        <w:rPr>
          <w:rFonts w:ascii="Tahoma" w:hAnsi="Tahoma" w:cs="Tahoma"/>
          <w:color w:val="FF0000"/>
          <w:kern w:val="0"/>
          <w:szCs w:val="21"/>
        </w:rPr>
        <w:t xml:space="preserve">坂田银时 </w:t>
      </w:r>
      <w:r>
        <w:rPr>
          <w:rFonts w:ascii="Tahoma" w:hAnsi="Tahoma" w:cs="Tahoma"/>
          <w:color w:val="333333"/>
          <w:kern w:val="0"/>
          <w:szCs w:val="21"/>
        </w:rPr>
        <w:t>坂田X时 坂田金时</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 《我的朋友很少》中的天才发明家叫做？？？</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志熊数学 志熊外语 志熊文科 </w:t>
      </w:r>
      <w:r>
        <w:rPr>
          <w:rFonts w:ascii="Tahoma" w:hAnsi="Tahoma" w:cs="Tahoma"/>
          <w:color w:val="FF0000"/>
          <w:kern w:val="0"/>
          <w:szCs w:val="21"/>
        </w:rPr>
        <w:t>志熊理科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 【K】中伏见叫八田什么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meisaki </w:t>
      </w:r>
      <w:r>
        <w:rPr>
          <w:rFonts w:ascii="Tahoma" w:hAnsi="Tahoma" w:cs="Tahoma"/>
          <w:color w:val="FF0000"/>
          <w:kern w:val="0"/>
          <w:szCs w:val="21"/>
        </w:rPr>
        <w:t xml:space="preserve">misaki </w:t>
      </w:r>
      <w:r>
        <w:rPr>
          <w:rFonts w:ascii="Tahoma" w:hAnsi="Tahoma" w:cs="Tahoma"/>
          <w:color w:val="333333"/>
          <w:kern w:val="0"/>
          <w:szCs w:val="21"/>
        </w:rPr>
        <w:t>misaka misuki</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 以下那部不是动画制作公司骨头社的作品？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机器人笔记 </w:t>
      </w:r>
      <w:r>
        <w:rPr>
          <w:rFonts w:ascii="Tahoma" w:hAnsi="Tahoma" w:cs="Tahoma"/>
          <w:color w:val="333333"/>
          <w:kern w:val="0"/>
          <w:szCs w:val="21"/>
        </w:rPr>
        <w:t>未来都市No.6 绝园的暴风雨 钢之炼金术师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 《我的妹妹不可能这么可爱》中“黑猫”原名？</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黑猫警长 五月花开 blackcat </w:t>
      </w:r>
      <w:r>
        <w:rPr>
          <w:rFonts w:ascii="Tahoma" w:hAnsi="Tahoma" w:cs="Tahoma"/>
          <w:color w:val="FF0000"/>
          <w:kern w:val="0"/>
          <w:szCs w:val="21"/>
        </w:rPr>
        <w:t>五更琉璃</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 “龙破斩”是《魔剑美神》中哪的角色的得意技？</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杰路刚帝士·克雷依威斯 加梅莉亚·威尔·迪斯拉·赛伦 高里·卡布列夫 </w:t>
      </w:r>
      <w:r>
        <w:rPr>
          <w:rFonts w:ascii="Tahoma" w:hAnsi="Tahoma" w:cs="Tahoma"/>
          <w:color w:val="FF0000"/>
          <w:kern w:val="0"/>
          <w:szCs w:val="21"/>
        </w:rPr>
        <w:t>莉娜·因巴斯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 下列谁没有担任《机动战士高达V》的机设</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安彦良和 石垣纯哉 KATOKI 大河原邦男</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 “菲特今晚留下来”指的是哪一部动画？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fate extra </w:t>
      </w:r>
      <w:r>
        <w:rPr>
          <w:rFonts w:ascii="Tahoma" w:hAnsi="Tahoma" w:cs="Tahoma"/>
          <w:color w:val="FF0000"/>
          <w:kern w:val="0"/>
          <w:szCs w:val="21"/>
        </w:rPr>
        <w:t xml:space="preserve">fate stay night </w:t>
      </w:r>
      <w:r>
        <w:rPr>
          <w:rFonts w:ascii="Tahoma" w:hAnsi="Tahoma" w:cs="Tahoma"/>
          <w:color w:val="333333"/>
          <w:kern w:val="0"/>
          <w:szCs w:val="21"/>
        </w:rPr>
        <w:t>fate zero fate hollow ataraxia</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#11 下面哪个不是Nintendo家的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FC NDS </w:t>
      </w:r>
      <w:r>
        <w:rPr>
          <w:rFonts w:ascii="Tahoma" w:hAnsi="Tahoma" w:cs="Tahoma"/>
          <w:color w:val="FF0000"/>
          <w:kern w:val="0"/>
          <w:szCs w:val="21"/>
        </w:rPr>
        <w:t xml:space="preserve">PSP </w:t>
      </w:r>
      <w:r>
        <w:rPr>
          <w:rFonts w:ascii="Tahoma" w:hAnsi="Tahoma" w:cs="Tahoma"/>
          <w:color w:val="333333"/>
          <w:kern w:val="0"/>
          <w:szCs w:val="21"/>
        </w:rPr>
        <w:t>Wii</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#12 “连我爸爸都没打过我”出处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旋风管家 </w:t>
      </w:r>
      <w:r>
        <w:rPr>
          <w:rFonts w:ascii="Tahoma" w:hAnsi="Tahoma" w:cs="Tahoma"/>
          <w:color w:val="FF0000"/>
          <w:kern w:val="0"/>
          <w:szCs w:val="21"/>
        </w:rPr>
        <w:t xml:space="preserve">高达0079 </w:t>
      </w:r>
      <w:r>
        <w:rPr>
          <w:rFonts w:ascii="Tahoma" w:hAnsi="Tahoma" w:cs="Tahoma"/>
          <w:color w:val="333333"/>
          <w:kern w:val="0"/>
          <w:szCs w:val="21"/>
        </w:rPr>
        <w:t>学生会的一己之见 幸运星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#13 下列那只球队未获得过欧冠？</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阿森纳 </w:t>
      </w:r>
      <w:r>
        <w:rPr>
          <w:rFonts w:ascii="Tahoma" w:hAnsi="Tahoma" w:cs="Tahoma"/>
          <w:color w:val="333333"/>
          <w:kern w:val="0"/>
          <w:szCs w:val="21"/>
        </w:rPr>
        <w:t>多特蒙德 切尔西 AC米兰</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#14 “都是时辰的错”这句话出自哪里？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高达seed 刀剑神域 </w:t>
      </w:r>
      <w:r>
        <w:rPr>
          <w:rFonts w:ascii="Tahoma" w:hAnsi="Tahoma" w:cs="Tahoma"/>
          <w:color w:val="FF0000"/>
          <w:kern w:val="0"/>
          <w:szCs w:val="21"/>
        </w:rPr>
        <w:t xml:space="preserve">Fate/Zero </w:t>
      </w:r>
      <w:r>
        <w:rPr>
          <w:rFonts w:ascii="Tahoma" w:hAnsi="Tahoma" w:cs="Tahoma"/>
          <w:color w:val="333333"/>
          <w:kern w:val="0"/>
          <w:szCs w:val="21"/>
        </w:rPr>
        <w:t>海贼王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#15 以下哪一个游戏在早期2D时代的第一部作品不是俯视角？</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合金装备 塞尔达传说 侠盗猎车 </w:t>
      </w:r>
      <w:r>
        <w:rPr>
          <w:rFonts w:ascii="Tahoma" w:hAnsi="Tahoma" w:cs="Tahoma"/>
          <w:color w:val="FF0000"/>
          <w:kern w:val="0"/>
          <w:szCs w:val="21"/>
        </w:rPr>
        <w:t>银河战士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#16 一代补丁一代神，代代补丁有什么？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法神 术爷 BUG 屌丝战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#17 琪露诺又叫什么？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9 玖 </w:t>
      </w:r>
      <w:r>
        <w:rPr>
          <w:rFonts w:hint="eastAsia" w:ascii="宋体" w:hAnsi="宋体" w:cs="宋体"/>
          <w:color w:val="FF0000"/>
          <w:kern w:val="0"/>
          <w:szCs w:val="21"/>
        </w:rPr>
        <w:t>⑨</w:t>
      </w:r>
      <w:r>
        <w:rPr>
          <w:rFonts w:ascii="Tahoma" w:hAnsi="Tahoma" w:cs="Tahoma"/>
          <w:color w:val="FF0000"/>
          <w:kern w:val="0"/>
          <w:szCs w:val="21"/>
        </w:rPr>
        <w:t xml:space="preserve"> </w:t>
      </w:r>
      <w:r>
        <w:rPr>
          <w:rFonts w:ascii="Tahoma" w:hAnsi="Tahoma" w:cs="Tahoma"/>
          <w:color w:val="333333"/>
          <w:kern w:val="0"/>
          <w:szCs w:val="21"/>
        </w:rPr>
        <w:t>九</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#18 《扑杀天使》中小骷髅的咒语是什么？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哔哔噜哔哔噜哔哔哔噜哔 哗哗噜哗哗噜哗哗哗噜哔 哔哔噜哔噜哔噜哔哔噜哔 </w:t>
      </w:r>
      <w:r>
        <w:rPr>
          <w:rFonts w:ascii="Tahoma" w:hAnsi="Tahoma" w:cs="Tahoma"/>
          <w:color w:val="FF0000"/>
          <w:kern w:val="0"/>
          <w:szCs w:val="21"/>
        </w:rPr>
        <w:t>哗哗噜哗噜哗噜哗哗噜哔</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#19 日本麻将中，荣和30符4番，得点多少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3900 8000 7900 </w:t>
      </w:r>
      <w:r>
        <w:rPr>
          <w:rFonts w:ascii="Tahoma" w:hAnsi="Tahoma" w:cs="Tahoma"/>
          <w:color w:val="FF0000"/>
          <w:kern w:val="0"/>
          <w:szCs w:val="21"/>
        </w:rPr>
        <w:t>7700</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#20 下面那个角色不是由花泽香菜配音的？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立华奏 </w:t>
      </w:r>
      <w:r>
        <w:rPr>
          <w:rFonts w:ascii="Tahoma" w:hAnsi="Tahoma" w:cs="Tahoma"/>
          <w:color w:val="FF0000"/>
          <w:kern w:val="0"/>
          <w:szCs w:val="21"/>
        </w:rPr>
        <w:t>小唧</w:t>
      </w:r>
      <w:r>
        <w:rPr>
          <w:rFonts w:ascii="Tahoma" w:hAnsi="Tahoma" w:cs="Tahoma"/>
          <w:color w:val="333333"/>
          <w:kern w:val="0"/>
          <w:szCs w:val="21"/>
        </w:rPr>
        <w:t xml:space="preserve"> 五更瑠璃 小鸠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#21 mugen人物实力一共有几个级别</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8个 </w:t>
      </w:r>
      <w:r>
        <w:rPr>
          <w:rFonts w:ascii="Tahoma" w:hAnsi="Tahoma" w:cs="Tahoma"/>
          <w:color w:val="333333"/>
          <w:kern w:val="0"/>
          <w:szCs w:val="21"/>
        </w:rPr>
        <w:t>7个 6个 5个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#22 最终幻想9的主角名字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小刀 大牛 吉坦 阿呆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#23 “打麻将真开心啊”出自下列哪部动漫？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游戏王 </w:t>
      </w:r>
      <w:r>
        <w:rPr>
          <w:rFonts w:ascii="Tahoma" w:hAnsi="Tahoma" w:cs="Tahoma"/>
          <w:color w:val="FF0000"/>
          <w:kern w:val="0"/>
          <w:szCs w:val="21"/>
        </w:rPr>
        <w:t xml:space="preserve">咲-SAKI </w:t>
      </w:r>
      <w:r>
        <w:rPr>
          <w:rFonts w:ascii="Tahoma" w:hAnsi="Tahoma" w:cs="Tahoma"/>
          <w:color w:val="333333"/>
          <w:kern w:val="0"/>
          <w:szCs w:val="21"/>
        </w:rPr>
        <w:t>斗牌传说 花牌情缘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#24 动画《海贼王》从哪一年开播的？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1998年 </w:t>
      </w:r>
      <w:r>
        <w:rPr>
          <w:rFonts w:ascii="Tahoma" w:hAnsi="Tahoma" w:cs="Tahoma"/>
          <w:color w:val="FF0000"/>
          <w:kern w:val="0"/>
          <w:szCs w:val="21"/>
        </w:rPr>
        <w:t xml:space="preserve">1999年 </w:t>
      </w:r>
      <w:r>
        <w:rPr>
          <w:rFonts w:ascii="Tahoma" w:hAnsi="Tahoma" w:cs="Tahoma"/>
          <w:color w:val="333333"/>
          <w:kern w:val="0"/>
          <w:szCs w:val="21"/>
        </w:rPr>
        <w:t>2001年 2000年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#25 娘娘这个外号指的是那位日本男性声优？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福山润 小野大辅 中村悠一 </w:t>
      </w:r>
      <w:r>
        <w:rPr>
          <w:rFonts w:ascii="Tahoma" w:hAnsi="Tahoma" w:cs="Tahoma"/>
          <w:color w:val="FF0000"/>
          <w:kern w:val="0"/>
          <w:szCs w:val="21"/>
        </w:rPr>
        <w:t>神谷浩史</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#26 动画《回转企鹅罐》的监督是谁？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山本宽 </w:t>
      </w:r>
      <w:r>
        <w:rPr>
          <w:rFonts w:ascii="Tahoma" w:hAnsi="Tahoma" w:cs="Tahoma"/>
          <w:color w:val="FF0000"/>
          <w:kern w:val="0"/>
          <w:szCs w:val="21"/>
        </w:rPr>
        <w:t xml:space="preserve">几原邦彦 </w:t>
      </w:r>
      <w:r>
        <w:rPr>
          <w:rFonts w:ascii="Tahoma" w:hAnsi="Tahoma" w:cs="Tahoma"/>
          <w:color w:val="000000"/>
          <w:kern w:val="0"/>
          <w:szCs w:val="21"/>
        </w:rPr>
        <w:t xml:space="preserve">新房昭之 </w:t>
      </w:r>
      <w:r>
        <w:rPr>
          <w:rFonts w:ascii="Tahoma" w:hAnsi="Tahoma" w:cs="Tahoma"/>
          <w:color w:val="333333"/>
          <w:kern w:val="0"/>
          <w:szCs w:val="21"/>
        </w:rPr>
        <w:t>水岛晶二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#27 天翔少女中樱野音羽的搭乘机是？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风神 鹡鸰1号 雷神 </w:t>
      </w:r>
      <w:r>
        <w:rPr>
          <w:rFonts w:ascii="Tahoma" w:hAnsi="Tahoma" w:cs="Tahoma"/>
          <w:color w:val="FF0000"/>
          <w:kern w:val="0"/>
          <w:szCs w:val="21"/>
        </w:rPr>
        <w:t>零神</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#28 魔兽世界里的部落英雄萨尔是什么职业</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战士 术士 </w:t>
      </w:r>
      <w:r>
        <w:rPr>
          <w:rFonts w:ascii="Tahoma" w:hAnsi="Tahoma" w:cs="Tahoma"/>
          <w:color w:val="FF0000"/>
          <w:kern w:val="0"/>
          <w:szCs w:val="21"/>
        </w:rPr>
        <w:t xml:space="preserve">萨满 </w:t>
      </w:r>
      <w:r>
        <w:rPr>
          <w:rFonts w:ascii="Tahoma" w:hAnsi="Tahoma" w:cs="Tahoma"/>
          <w:color w:val="333333"/>
          <w:kern w:val="0"/>
          <w:szCs w:val="21"/>
        </w:rPr>
        <w:t>圣骑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#29 C.C.给了鲁鲁修？？</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GLASS GOOGLE GUESS </w:t>
      </w:r>
      <w:r>
        <w:rPr>
          <w:rFonts w:ascii="Tahoma" w:hAnsi="Tahoma" w:cs="Tahoma"/>
          <w:color w:val="FF0000"/>
          <w:kern w:val="0"/>
          <w:szCs w:val="21"/>
        </w:rPr>
        <w:t>GEASS</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#30 从前有个不用剑的剑士，他是~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卫宫士郎 小鸟游六花 </w:t>
      </w:r>
      <w:r>
        <w:rPr>
          <w:rFonts w:ascii="Tahoma" w:hAnsi="Tahoma" w:cs="Tahoma"/>
          <w:color w:val="FF0000"/>
          <w:kern w:val="0"/>
          <w:szCs w:val="21"/>
        </w:rPr>
        <w:t xml:space="preserve">波鲁那雷夫 </w:t>
      </w:r>
      <w:r>
        <w:rPr>
          <w:rFonts w:ascii="Tahoma" w:hAnsi="Tahoma" w:cs="Tahoma"/>
          <w:color w:val="333333"/>
          <w:kern w:val="0"/>
          <w:szCs w:val="21"/>
        </w:rPr>
        <w:t>鑢七花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#31 明日之丈大结局矢吹丈最后把什么交给了白木叶子？</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玫瑰花 照片 拳击手套 冠军腰带</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#32 “大家啊，请成为我的翅膀吧。”这句话是谁说的？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伊藤诚 樱井智树 坂井悠二 </w:t>
      </w:r>
      <w:r>
        <w:rPr>
          <w:rFonts w:ascii="Tahoma" w:hAnsi="Tahoma" w:cs="Tahoma"/>
          <w:color w:val="FF0000"/>
          <w:kern w:val="0"/>
          <w:szCs w:val="21"/>
        </w:rPr>
        <w:t>早乙女有人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#33 スタジオジブリ（吉卜力工作室）的最主要创作人员是？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宫崎骏 </w:t>
      </w:r>
      <w:r>
        <w:rPr>
          <w:rFonts w:ascii="Tahoma" w:hAnsi="Tahoma" w:cs="Tahoma"/>
          <w:color w:val="333333"/>
          <w:kern w:val="0"/>
          <w:szCs w:val="21"/>
        </w:rPr>
        <w:t>宫崎耀司 宫崎勤 宫崎葵</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#34 《我的朋友很少》中邻人部第一次和宿所吃的晚饭是？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海鲜饭 寿司 </w:t>
      </w:r>
      <w:r>
        <w:rPr>
          <w:rFonts w:ascii="Tahoma" w:hAnsi="Tahoma" w:cs="Tahoma"/>
          <w:color w:val="FF0000"/>
          <w:kern w:val="0"/>
          <w:szCs w:val="21"/>
        </w:rPr>
        <w:t xml:space="preserve">地狱火锅 </w:t>
      </w:r>
      <w:r>
        <w:rPr>
          <w:rFonts w:ascii="Tahoma" w:hAnsi="Tahoma" w:cs="Tahoma"/>
          <w:color w:val="333333"/>
          <w:kern w:val="0"/>
          <w:szCs w:val="21"/>
        </w:rPr>
        <w:t>泡饭</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#35 以下哪位人物没有与QB签订契约成为魔法少女？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克利奥佩托拉七世 </w:t>
      </w:r>
      <w:r>
        <w:rPr>
          <w:rFonts w:ascii="Tahoma" w:hAnsi="Tahoma" w:cs="Tahoma"/>
          <w:color w:val="FF0000"/>
          <w:kern w:val="0"/>
          <w:szCs w:val="21"/>
        </w:rPr>
        <w:t xml:space="preserve">杨玉环？ </w:t>
      </w:r>
      <w:r>
        <w:rPr>
          <w:rFonts w:ascii="Tahoma" w:hAnsi="Tahoma" w:cs="Tahoma"/>
          <w:color w:val="333333"/>
          <w:kern w:val="0"/>
          <w:szCs w:val="21"/>
        </w:rPr>
        <w:t>贞德 卑弥呼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#36 团战可以输，____必须死？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莫娘 死哥 </w:t>
      </w:r>
      <w:r>
        <w:rPr>
          <w:rFonts w:ascii="Tahoma" w:hAnsi="Tahoma" w:cs="Tahoma"/>
          <w:color w:val="FF0000"/>
          <w:kern w:val="0"/>
          <w:szCs w:val="21"/>
        </w:rPr>
        <w:t xml:space="preserve">提莫 </w:t>
      </w:r>
      <w:r>
        <w:rPr>
          <w:rFonts w:ascii="Tahoma" w:hAnsi="Tahoma" w:cs="Tahoma"/>
          <w:color w:val="333333"/>
          <w:kern w:val="0"/>
          <w:szCs w:val="21"/>
        </w:rPr>
        <w:t>节操</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#37 勇士闯魔城的佛祖是个怎样的人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智慧 严肃 热血 </w:t>
      </w:r>
      <w:r>
        <w:rPr>
          <w:rFonts w:ascii="Tahoma" w:hAnsi="Tahoma" w:cs="Tahoma"/>
          <w:color w:val="FF0000"/>
          <w:kern w:val="0"/>
          <w:szCs w:val="21"/>
        </w:rPr>
        <w:t>傲娇</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#38 盖塔一号机的驾驶员是谁？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竜马 </w:t>
      </w:r>
      <w:r>
        <w:rPr>
          <w:rFonts w:ascii="Tahoma" w:hAnsi="Tahoma" w:cs="Tahoma"/>
          <w:color w:val="333333"/>
          <w:kern w:val="0"/>
          <w:szCs w:val="21"/>
        </w:rPr>
        <w:t>河马 海马 龟马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#39 回转企鹅罐中一共有多少个ED？出了多少个OST</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1，6 5，3 2，1 </w:t>
      </w:r>
      <w:r>
        <w:rPr>
          <w:rFonts w:ascii="Tahoma" w:hAnsi="Tahoma" w:cs="Tahoma"/>
          <w:color w:val="FF0000"/>
          <w:kern w:val="0"/>
          <w:szCs w:val="21"/>
        </w:rPr>
        <w:t>10，8</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#40 切丝papa的生日在几月几日？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12月21日 2月14日 11月11日 4月1日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#41 《海贼王》中是谁在死前说出：他留下了具有财富、名声、力量世界第一的宝藏“ONE PIECE“</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哥尔·D·罗杰 </w:t>
      </w:r>
      <w:r>
        <w:rPr>
          <w:rFonts w:ascii="Tahoma" w:hAnsi="Tahoma" w:cs="Tahoma"/>
          <w:color w:val="333333"/>
          <w:kern w:val="0"/>
          <w:szCs w:val="21"/>
        </w:rPr>
        <w:t>蒙奇·D·龙 蒙奇·D·路飞 马歇尔·D·汀奇</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#42 BRS是谁？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吾王 </w:t>
      </w:r>
      <w:r>
        <w:rPr>
          <w:rFonts w:ascii="Tahoma" w:hAnsi="Tahoma" w:cs="Tahoma"/>
          <w:color w:val="FF0000"/>
          <w:kern w:val="0"/>
          <w:szCs w:val="21"/>
        </w:rPr>
        <w:t xml:space="preserve">黑岩射手 </w:t>
      </w:r>
      <w:r>
        <w:rPr>
          <w:rFonts w:ascii="Tahoma" w:hAnsi="Tahoma" w:cs="Tahoma"/>
          <w:color w:val="333333"/>
          <w:kern w:val="0"/>
          <w:szCs w:val="21"/>
        </w:rPr>
        <w:t>两仪式 夏娜</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#43 声优喜多村英梨被中国网友戏称为？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UMB </w:t>
      </w:r>
      <w:r>
        <w:rPr>
          <w:rFonts w:ascii="Tahoma" w:hAnsi="Tahoma" w:cs="Tahoma"/>
          <w:color w:val="FF0000"/>
          <w:kern w:val="0"/>
          <w:szCs w:val="21"/>
        </w:rPr>
        <w:t xml:space="preserve">酋长 </w:t>
      </w:r>
      <w:r>
        <w:rPr>
          <w:rFonts w:ascii="Tahoma" w:hAnsi="Tahoma" w:cs="Tahoma"/>
          <w:color w:val="333333"/>
          <w:kern w:val="0"/>
          <w:szCs w:val="21"/>
        </w:rPr>
        <w:t>鲶鱼 砂糖</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#44 站在食物链顶端的男人是？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阿虏 </w:t>
      </w:r>
      <w:r>
        <w:rPr>
          <w:rFonts w:ascii="Tahoma" w:hAnsi="Tahoma" w:cs="Tahoma"/>
          <w:color w:val="FF0000"/>
          <w:kern w:val="0"/>
          <w:szCs w:val="21"/>
        </w:rPr>
        <w:t xml:space="preserve">贝尔·格里尔斯 </w:t>
      </w:r>
      <w:r>
        <w:rPr>
          <w:rFonts w:ascii="Tahoma" w:hAnsi="Tahoma" w:cs="Tahoma"/>
          <w:color w:val="333333"/>
          <w:kern w:val="0"/>
          <w:szCs w:val="21"/>
        </w:rPr>
        <w:t>蒙其·D·路飞 刘昴星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#45 《刀剑神域》在TV第一集最后，黑铁官的生命之碑上，位于桐人名字正下方被划去的那个名字是？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Kirano Kisuta </w:t>
      </w:r>
      <w:r>
        <w:rPr>
          <w:rFonts w:ascii="Tahoma" w:hAnsi="Tahoma" w:cs="Tahoma"/>
          <w:color w:val="FF0000"/>
          <w:kern w:val="0"/>
          <w:szCs w:val="21"/>
        </w:rPr>
        <w:t xml:space="preserve">Kirrche </w:t>
      </w:r>
      <w:r>
        <w:rPr>
          <w:rFonts w:ascii="Tahoma" w:hAnsi="Tahoma" w:cs="Tahoma"/>
          <w:color w:val="333333"/>
          <w:kern w:val="0"/>
          <w:szCs w:val="21"/>
        </w:rPr>
        <w:t>Kitaro</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#46 魔法少女小圆中和QB签订契约后会变成什么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魔法巫女 </w:t>
      </w:r>
      <w:r>
        <w:rPr>
          <w:rFonts w:ascii="Tahoma" w:hAnsi="Tahoma" w:cs="Tahoma"/>
          <w:color w:val="FF0000"/>
          <w:kern w:val="0"/>
          <w:szCs w:val="21"/>
        </w:rPr>
        <w:t xml:space="preserve">魔法少女 </w:t>
      </w:r>
      <w:r>
        <w:rPr>
          <w:rFonts w:ascii="Tahoma" w:hAnsi="Tahoma" w:cs="Tahoma"/>
          <w:color w:val="333333"/>
          <w:kern w:val="0"/>
          <w:szCs w:val="21"/>
        </w:rPr>
        <w:t>魔法卡片 魔法人妻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#47 孤岛危机又叫？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声卡危机 绿卡危机 好人卡危机 </w:t>
      </w:r>
      <w:r>
        <w:rPr>
          <w:rFonts w:ascii="Tahoma" w:hAnsi="Tahoma" w:cs="Tahoma"/>
          <w:color w:val="FF0000"/>
          <w:kern w:val="0"/>
          <w:szCs w:val="21"/>
        </w:rPr>
        <w:t>显卡危机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#48 fate系列中，爱因兹贝尔家族争夺圣杯是为了恢复？</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第四法 第二法 第六法 第三法</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#49 《化物语》中忍野忍的眼睛是什么颜色？</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彩色 绿色 </w:t>
      </w:r>
      <w:r>
        <w:rPr>
          <w:rFonts w:ascii="Tahoma" w:hAnsi="Tahoma" w:cs="Tahoma"/>
          <w:color w:val="FF0000"/>
          <w:kern w:val="0"/>
          <w:szCs w:val="21"/>
        </w:rPr>
        <w:t xml:space="preserve">金色 </w:t>
      </w:r>
      <w:r>
        <w:rPr>
          <w:rFonts w:ascii="Tahoma" w:hAnsi="Tahoma" w:cs="Tahoma"/>
          <w:color w:val="333333"/>
          <w:kern w:val="0"/>
          <w:szCs w:val="21"/>
        </w:rPr>
        <w:t>红色</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#50 MIO走光时穿的是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根本没穿胖次 无色透明胖次 </w:t>
      </w:r>
      <w:r>
        <w:rPr>
          <w:rFonts w:ascii="Tahoma" w:hAnsi="Tahoma" w:cs="Tahoma"/>
          <w:color w:val="FF0000"/>
          <w:kern w:val="0"/>
          <w:szCs w:val="21"/>
        </w:rPr>
        <w:t xml:space="preserve">蓝白条纹胖次 </w:t>
      </w:r>
      <w:r>
        <w:rPr>
          <w:rFonts w:ascii="Tahoma" w:hAnsi="Tahoma" w:cs="Tahoma"/>
          <w:color w:val="333333"/>
          <w:kern w:val="0"/>
          <w:szCs w:val="21"/>
        </w:rPr>
        <w:t>SM拉链胖次</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#51 《天降之物》β是谁？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伊卡洛斯 </w:t>
      </w:r>
      <w:r>
        <w:rPr>
          <w:rFonts w:ascii="Tahoma" w:hAnsi="Tahoma" w:cs="Tahoma"/>
          <w:color w:val="FF0000"/>
          <w:kern w:val="0"/>
          <w:szCs w:val="21"/>
        </w:rPr>
        <w:t xml:space="preserve">妮姆芙 </w:t>
      </w:r>
      <w:r>
        <w:rPr>
          <w:rFonts w:ascii="Tahoma" w:hAnsi="Tahoma" w:cs="Tahoma"/>
          <w:color w:val="333333"/>
          <w:kern w:val="0"/>
          <w:szCs w:val="21"/>
        </w:rPr>
        <w:t>阿斯特蕾亚 卡奥斯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#52 银河英雄传说中男主角杨威利是如何死亡的</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被地球教刺客刺杀 </w:t>
      </w:r>
      <w:r>
        <w:rPr>
          <w:rFonts w:ascii="Tahoma" w:hAnsi="Tahoma" w:cs="Tahoma"/>
          <w:color w:val="333333"/>
          <w:kern w:val="0"/>
          <w:szCs w:val="21"/>
        </w:rPr>
        <w:t>被迫自杀 寿终正寝 被莱因哈特击杀</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#53 动画《龙与虎》中龙儿和大河所就读的高校名字？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大桥高校 碧阳学院 </w:t>
      </w:r>
      <w:r>
        <w:rPr>
          <w:rFonts w:ascii="Tahoma" w:hAnsi="Tahoma" w:cs="Tahoma"/>
          <w:color w:val="FF0000"/>
          <w:kern w:val="0"/>
          <w:szCs w:val="21"/>
        </w:rPr>
        <w:t xml:space="preserve">神山高中 </w:t>
      </w:r>
      <w:r>
        <w:rPr>
          <w:rFonts w:ascii="Tahoma" w:hAnsi="Tahoma" w:cs="Tahoma"/>
          <w:color w:val="333333"/>
          <w:kern w:val="0"/>
          <w:szCs w:val="21"/>
        </w:rPr>
        <w:t>松阳高中</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#54 以下哪部作品的监督不是新房昭之？</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夏目友人帐 </w:t>
      </w:r>
      <w:r>
        <w:rPr>
          <w:rFonts w:ascii="Tahoma" w:hAnsi="Tahoma" w:cs="Tahoma"/>
          <w:color w:val="333333"/>
          <w:kern w:val="0"/>
          <w:szCs w:val="21"/>
        </w:rPr>
        <w:t>魔法少女小圆 荒川爆笑团 化物语</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#55 下列哪一个不是《魔兽世界》中联盟阵营的种族？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暗夜精灵 </w:t>
      </w:r>
      <w:r>
        <w:rPr>
          <w:rFonts w:ascii="Tahoma" w:hAnsi="Tahoma" w:cs="Tahoma"/>
          <w:color w:val="FF0000"/>
          <w:kern w:val="0"/>
          <w:szCs w:val="21"/>
        </w:rPr>
        <w:t xml:space="preserve">血精灵 </w:t>
      </w:r>
      <w:r>
        <w:rPr>
          <w:rFonts w:ascii="Tahoma" w:hAnsi="Tahoma" w:cs="Tahoma"/>
          <w:color w:val="333333"/>
          <w:kern w:val="0"/>
          <w:szCs w:val="21"/>
        </w:rPr>
        <w:t>德莱尼 狼人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#56 以下哪个角色，不是魔法少女？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木之本樱 </w:t>
      </w:r>
      <w:r>
        <w:rPr>
          <w:rFonts w:ascii="Tahoma" w:hAnsi="Tahoma" w:cs="Tahoma"/>
          <w:color w:val="FF0000"/>
          <w:kern w:val="0"/>
          <w:szCs w:val="21"/>
        </w:rPr>
        <w:t xml:space="preserve">本间芽衣子 </w:t>
      </w:r>
      <w:r>
        <w:rPr>
          <w:rFonts w:ascii="Tahoma" w:hAnsi="Tahoma" w:cs="Tahoma"/>
          <w:color w:val="333333"/>
          <w:kern w:val="0"/>
          <w:szCs w:val="21"/>
        </w:rPr>
        <w:t>高町奈叶 鹿目圆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#57 网游魔兽世界中，资料片《燃烧的远征》曾被戏称为？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蛋蛋的忧伤 有这部资料片么？ 特别迟 燃烧的胖次</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#58 Vividred Operation的官方twitter名叫什么？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ビビッドレッド</w:t>
      </w:r>
      <w:r>
        <w:rPr>
          <w:rFonts w:hint="eastAsia" w:ascii="MS Gothic" w:hAnsi="MS Gothic" w:eastAsia="MS Gothic" w:cs="MS Gothic"/>
          <w:color w:val="333333"/>
          <w:kern w:val="0"/>
          <w:szCs w:val="21"/>
        </w:rPr>
        <w:t>・</w:t>
      </w:r>
      <w:r>
        <w:rPr>
          <w:rFonts w:hint="eastAsia" w:ascii="宋体" w:hAnsi="宋体" w:cs="宋体"/>
          <w:color w:val="333333"/>
          <w:kern w:val="0"/>
          <w:szCs w:val="21"/>
        </w:rPr>
        <w:t>オペレーション</w:t>
      </w:r>
      <w:r>
        <w:rPr>
          <w:rFonts w:ascii="Tahoma" w:hAnsi="Tahoma" w:cs="Tahoma"/>
          <w:color w:val="333333"/>
          <w:kern w:val="0"/>
          <w:szCs w:val="21"/>
        </w:rPr>
        <w:t xml:space="preserve"> Vividred Operation Vividred vividred_o</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#59 和某位著名女性声优同名，出现在部分动画STAFF中的音响技师叫做？</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坂本真绫 朴路美 水树奈奈 </w:t>
      </w:r>
      <w:r>
        <w:rPr>
          <w:rFonts w:ascii="Tahoma" w:hAnsi="Tahoma" w:cs="Tahoma"/>
          <w:color w:val="FF0000"/>
          <w:kern w:val="0"/>
          <w:szCs w:val="21"/>
        </w:rPr>
        <w:t>田中理惠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#60 动画中漫无止境的八月持续了多少次？【怎么不问重复了几集、、、】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15521 15532 15523 15533</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#61 《游戏王》里，黑魔导是谁的王牌卡？</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武藤双六 </w:t>
      </w:r>
      <w:r>
        <w:rPr>
          <w:rFonts w:ascii="Tahoma" w:hAnsi="Tahoma" w:cs="Tahoma"/>
          <w:color w:val="FF0000"/>
          <w:kern w:val="0"/>
          <w:szCs w:val="21"/>
        </w:rPr>
        <w:t xml:space="preserve">武藤游戏 </w:t>
      </w:r>
      <w:r>
        <w:rPr>
          <w:rFonts w:ascii="Tahoma" w:hAnsi="Tahoma" w:cs="Tahoma"/>
          <w:color w:val="333333"/>
          <w:kern w:val="0"/>
          <w:szCs w:val="21"/>
        </w:rPr>
        <w:t>海马濑人 城之内克也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#62 下列四个选项中不是钉宫四萌的是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露易丝 夏娜 逢坂大河 </w:t>
      </w:r>
      <w:r>
        <w:rPr>
          <w:rFonts w:ascii="Tahoma" w:hAnsi="Tahoma" w:cs="Tahoma"/>
          <w:color w:val="FF0000"/>
          <w:kern w:val="0"/>
          <w:szCs w:val="21"/>
        </w:rPr>
        <w:t>神崎·H·亚里亚 【我3000阿卡林了TAT】</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#63 被称为校园银魂，原作是空知英秋曾经的助手的是哪部动画？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死神 </w:t>
      </w:r>
      <w:r>
        <w:rPr>
          <w:rFonts w:ascii="Tahoma" w:hAnsi="Tahoma" w:cs="Tahoma"/>
          <w:color w:val="FF0000"/>
          <w:kern w:val="0"/>
          <w:szCs w:val="21"/>
        </w:rPr>
        <w:t xml:space="preserve">学园救援团 </w:t>
      </w:r>
      <w:r>
        <w:rPr>
          <w:rFonts w:ascii="Tahoma" w:hAnsi="Tahoma" w:cs="Tahoma"/>
          <w:color w:val="333333"/>
          <w:kern w:val="0"/>
          <w:szCs w:val="21"/>
        </w:rPr>
        <w:t>火影 海贼王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#64 人们常说的爱的战士是谁？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肾虚公子 </w:t>
      </w:r>
      <w:r>
        <w:rPr>
          <w:rFonts w:ascii="Tahoma" w:hAnsi="Tahoma" w:cs="Tahoma"/>
          <w:color w:val="FF0000"/>
          <w:kern w:val="0"/>
          <w:szCs w:val="21"/>
        </w:rPr>
        <w:t xml:space="preserve">虚渊玄 </w:t>
      </w:r>
      <w:r>
        <w:rPr>
          <w:rFonts w:ascii="Tahoma" w:hAnsi="Tahoma" w:cs="Tahoma"/>
          <w:color w:val="333333"/>
          <w:kern w:val="0"/>
          <w:szCs w:val="21"/>
        </w:rPr>
        <w:t>虚无级 空虚公子</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#65 魔神转生的游戏制作公司是？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科乐美 任天堂 卡普空 </w:t>
      </w:r>
      <w:r>
        <w:rPr>
          <w:rFonts w:ascii="Tahoma" w:hAnsi="Tahoma" w:cs="Tahoma"/>
          <w:color w:val="FF0000"/>
          <w:kern w:val="0"/>
          <w:szCs w:val="21"/>
        </w:rPr>
        <w:t>阿托拉斯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#66 C语言中，如果ar是个数组，那么表达式ar[i]与什么等价？【也可能A。。。】</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*(ar+i) &amp;(ar+i） &amp;ar+i </w:t>
      </w:r>
      <w:r>
        <w:rPr>
          <w:rFonts w:ascii="Tahoma" w:hAnsi="Tahoma" w:cs="Tahoma"/>
          <w:color w:val="FF0000"/>
          <w:kern w:val="0"/>
          <w:szCs w:val="21"/>
        </w:rPr>
        <w:t>*ar+i</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#67 以下哪个名词与"东方Project"系列无关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东之国的不眠之夜 东风谷早苗 东方妖妖梦 </w:t>
      </w:r>
      <w:r>
        <w:rPr>
          <w:rFonts w:ascii="Tahoma" w:hAnsi="Tahoma" w:cs="Tahoma"/>
          <w:color w:val="FF0000"/>
          <w:kern w:val="0"/>
          <w:szCs w:val="21"/>
        </w:rPr>
        <w:t>东方不败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#68 以下谁不是《魔法少女奈叶》中三巨头的配音？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植田佳奈 </w:t>
      </w:r>
      <w:r>
        <w:rPr>
          <w:rFonts w:ascii="Tahoma" w:hAnsi="Tahoma" w:cs="Tahoma"/>
          <w:color w:val="FF0000"/>
          <w:kern w:val="0"/>
          <w:szCs w:val="21"/>
        </w:rPr>
        <w:t xml:space="preserve">堀江由衣 </w:t>
      </w:r>
      <w:r>
        <w:rPr>
          <w:rFonts w:ascii="Tahoma" w:hAnsi="Tahoma" w:cs="Tahoma"/>
          <w:color w:val="333333"/>
          <w:kern w:val="0"/>
          <w:szCs w:val="21"/>
        </w:rPr>
        <w:t>田村ゆかり 水树奈奈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#69 2002年首届日萌萌王与2008年首届世萌萌王分别是…？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木之本樱&amp;菲特·泰斯塔罗莎 </w:t>
      </w:r>
      <w:r>
        <w:rPr>
          <w:rFonts w:ascii="Tahoma" w:hAnsi="Tahoma" w:cs="Tahoma"/>
          <w:color w:val="333333"/>
          <w:kern w:val="0"/>
          <w:szCs w:val="21"/>
        </w:rPr>
        <w:t>木之本樱&amp;桂雏菊 高町奈叶&amp;菲特·泰斯塔罗莎 高町奈叶&amp;桂雏菊</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#70 《phycho pass》中常守朱的声优是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高桥铃音 高森奈津美 </w:t>
      </w:r>
      <w:r>
        <w:rPr>
          <w:rFonts w:ascii="Tahoma" w:hAnsi="Tahoma" w:cs="Tahoma"/>
          <w:color w:val="FF0000"/>
          <w:kern w:val="0"/>
          <w:szCs w:val="21"/>
        </w:rPr>
        <w:t xml:space="preserve">花泽香菜 </w:t>
      </w:r>
      <w:r>
        <w:rPr>
          <w:rFonts w:ascii="Tahoma" w:hAnsi="Tahoma" w:cs="Tahoma"/>
          <w:color w:val="333333"/>
          <w:kern w:val="0"/>
          <w:szCs w:val="21"/>
        </w:rPr>
        <w:t>佐仓绫音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#71 "只要是活着的东西，即使是神也杀给你看"是下面哪个人的名言？</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两仪式 </w:t>
      </w:r>
      <w:r>
        <w:rPr>
          <w:rFonts w:ascii="Tahoma" w:hAnsi="Tahoma" w:cs="Tahoma"/>
          <w:color w:val="333333"/>
          <w:kern w:val="0"/>
          <w:szCs w:val="21"/>
        </w:rPr>
        <w:t>四仪式 三仪式 五仪式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#72 《Fate/Stay Night》中，以下哪个角色没有专属路线？</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间桐樱 Saber </w:t>
      </w:r>
      <w:r>
        <w:rPr>
          <w:rFonts w:ascii="Tahoma" w:hAnsi="Tahoma" w:cs="Tahoma"/>
          <w:color w:val="FF0000"/>
          <w:kern w:val="0"/>
          <w:szCs w:val="21"/>
        </w:rPr>
        <w:t xml:space="preserve">伊莉雅 </w:t>
      </w:r>
      <w:r>
        <w:rPr>
          <w:rFonts w:ascii="Tahoma" w:hAnsi="Tahoma" w:cs="Tahoma"/>
          <w:color w:val="333333"/>
          <w:kern w:val="0"/>
          <w:szCs w:val="21"/>
        </w:rPr>
        <w:t>远坂凛</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#73 &lt;&lt;月姬&gt;&gt;中公主的全名是？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原野秋叶 希耶尔 爱尔奎特 </w:t>
      </w:r>
      <w:r>
        <w:rPr>
          <w:rFonts w:ascii="Tahoma" w:hAnsi="Tahoma" w:cs="Tahoma"/>
          <w:color w:val="FF0000"/>
          <w:kern w:val="0"/>
          <w:szCs w:val="21"/>
        </w:rPr>
        <w:t xml:space="preserve">布伦史塔德 </w:t>
      </w:r>
      <w:r>
        <w:rPr>
          <w:rFonts w:ascii="Tahoma" w:hAnsi="Tahoma" w:cs="Tahoma"/>
          <w:color w:val="333333"/>
          <w:kern w:val="0"/>
          <w:szCs w:val="21"/>
        </w:rPr>
        <w:t>琥珀</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#74 樱井孝宏经常被叫做？</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考哥 </w:t>
      </w:r>
      <w:r>
        <w:rPr>
          <w:rFonts w:ascii="Tahoma" w:hAnsi="Tahoma" w:cs="Tahoma"/>
          <w:color w:val="333333"/>
          <w:kern w:val="0"/>
          <w:szCs w:val="21"/>
        </w:rPr>
        <w:t>我编不下去了 老哥 孝哥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#75 《る》是哪位唱见的第二张专辑？</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ぐるたみん </w:t>
      </w:r>
      <w:r>
        <w:rPr>
          <w:rFonts w:ascii="Tahoma" w:hAnsi="Tahoma" w:cs="Tahoma"/>
          <w:color w:val="333333"/>
          <w:kern w:val="0"/>
          <w:szCs w:val="21"/>
        </w:rPr>
        <w:t>钢兵 96猫 灯油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#76 刀剑神域的男主角是谁？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长田伸一 桐谷直叶 艾基尔 </w:t>
      </w:r>
      <w:r>
        <w:rPr>
          <w:rFonts w:ascii="Tahoma" w:hAnsi="Tahoma" w:cs="Tahoma"/>
          <w:color w:val="FF0000"/>
          <w:kern w:val="0"/>
          <w:szCs w:val="21"/>
        </w:rPr>
        <w:t>桐谷和人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#77 《机神飞翔》中ANOTHER BLOOD在MUGEN里的俗称除了“血公主”外还有什么？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蓝朔 绿朔 紫朔 </w:t>
      </w:r>
      <w:r>
        <w:rPr>
          <w:rFonts w:ascii="Tahoma" w:hAnsi="Tahoma" w:cs="Tahoma"/>
          <w:color w:val="FF0000"/>
          <w:kern w:val="0"/>
          <w:szCs w:val="21"/>
        </w:rPr>
        <w:t>红朔</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#78 游戏《星际争霸1》原版中能够隐形的作战单位是以下哪一个？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Battlecruiser Dropship Valkyrie Wraith</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#79 哪个角色被叫做bilibili？</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御坂美弦 御坂美笛 御坂美号 </w:t>
      </w:r>
      <w:r>
        <w:rPr>
          <w:rFonts w:ascii="Tahoma" w:hAnsi="Tahoma" w:cs="Tahoma"/>
          <w:color w:val="FF0000"/>
          <w:kern w:val="0"/>
          <w:szCs w:val="21"/>
        </w:rPr>
        <w:t>御坂美琴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#80 琪露诺是哪一个</w:t>
      </w:r>
    </w:p>
    <w:p>
      <w:pPr>
        <w:widowControl/>
        <w:wordWrap w:val="0"/>
        <w:spacing w:after="192"/>
        <w:jc w:val="left"/>
        <w:rPr>
          <w:rFonts w:ascii="Tahoma" w:hAnsi="Tahoma" w:cs="Tahoma"/>
          <w:color w:val="333333"/>
          <w:kern w:val="0"/>
          <w:szCs w:val="21"/>
        </w:rPr>
      </w:pPr>
      <w:r>
        <w:rPr>
          <w:rFonts w:hint="eastAsia" w:ascii="宋体" w:hAnsi="宋体" w:cs="宋体"/>
          <w:color w:val="333333"/>
          <w:kern w:val="0"/>
          <w:szCs w:val="21"/>
        </w:rPr>
        <w:t>⑩</w:t>
      </w:r>
      <w:r>
        <w:rPr>
          <w:rFonts w:ascii="Tahoma" w:hAnsi="Tahoma" w:cs="Tahoma"/>
          <w:color w:val="333333"/>
          <w:kern w:val="0"/>
          <w:szCs w:val="21"/>
        </w:rPr>
        <w:t xml:space="preserve"> </w:t>
      </w:r>
      <w:r>
        <w:rPr>
          <w:rFonts w:hint="eastAsia" w:ascii="宋体" w:hAnsi="宋体" w:cs="宋体"/>
          <w:color w:val="333333"/>
          <w:kern w:val="0"/>
          <w:szCs w:val="21"/>
        </w:rPr>
        <w:t>⑤</w:t>
      </w:r>
      <w:r>
        <w:rPr>
          <w:rFonts w:ascii="Tahoma" w:hAnsi="Tahoma" w:cs="Tahoma"/>
          <w:color w:val="333333"/>
          <w:kern w:val="0"/>
          <w:szCs w:val="21"/>
        </w:rPr>
        <w:t xml:space="preserve"> </w:t>
      </w:r>
      <w:r>
        <w:rPr>
          <w:rFonts w:hint="eastAsia" w:ascii="宋体" w:hAnsi="宋体" w:cs="宋体"/>
          <w:color w:val="333333"/>
          <w:kern w:val="0"/>
          <w:szCs w:val="21"/>
        </w:rPr>
        <w:t>⑥</w:t>
      </w:r>
      <w:r>
        <w:rPr>
          <w:rFonts w:ascii="Tahoma" w:hAnsi="Tahoma" w:cs="Tahoma"/>
          <w:color w:val="333333"/>
          <w:kern w:val="0"/>
          <w:szCs w:val="21"/>
        </w:rPr>
        <w:t xml:space="preserve"> </w:t>
      </w:r>
      <w:r>
        <w:rPr>
          <w:rFonts w:hint="eastAsia" w:ascii="宋体" w:hAnsi="宋体" w:cs="宋体"/>
          <w:color w:val="FF0000"/>
          <w:kern w:val="0"/>
          <w:szCs w:val="21"/>
        </w:rPr>
        <w:t>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#81 凉宫春日的忧郁中，哪位是超能力者？</w:t>
      </w:r>
    </w:p>
    <w:p>
      <w:pPr>
        <w:widowControl/>
        <w:wordWrap w:val="0"/>
        <w:spacing w:after="192"/>
        <w:jc w:val="left"/>
        <w:rPr>
          <w:rFonts w:ascii="Tahoma" w:hAnsi="Tahoma" w:cs="Tahoma"/>
          <w:color w:val="333333"/>
          <w:kern w:val="0"/>
          <w:szCs w:val="21"/>
        </w:rPr>
      </w:pPr>
      <w:r>
        <w:rPr>
          <w:rFonts w:ascii="Tahoma" w:hAnsi="Tahoma" w:cs="Tahoma"/>
          <w:color w:val="000000"/>
          <w:kern w:val="0"/>
          <w:szCs w:val="21"/>
        </w:rPr>
        <w:t>长门有希</w:t>
      </w:r>
      <w:r>
        <w:rPr>
          <w:rFonts w:ascii="Tahoma" w:hAnsi="Tahoma" w:cs="Tahoma"/>
          <w:color w:val="FF0000"/>
          <w:kern w:val="0"/>
          <w:szCs w:val="21"/>
        </w:rPr>
        <w:t xml:space="preserve"> 古泉一树 </w:t>
      </w:r>
      <w:r>
        <w:rPr>
          <w:rFonts w:ascii="Tahoma" w:hAnsi="Tahoma" w:cs="Tahoma"/>
          <w:color w:val="333333"/>
          <w:kern w:val="0"/>
          <w:szCs w:val="21"/>
        </w:rPr>
        <w:t>阿虚 朝比奈实玖瑠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#82 声优喜多村英梨被称为？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巨魔首领 亡灵女王 血精灵亲王 </w:t>
      </w:r>
      <w:r>
        <w:rPr>
          <w:rFonts w:ascii="Tahoma" w:hAnsi="Tahoma" w:cs="Tahoma"/>
          <w:color w:val="FF0000"/>
          <w:kern w:val="0"/>
          <w:szCs w:val="21"/>
        </w:rPr>
        <w:t>牛头人酋长</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#83 “德国BOY”MAD结尾中常出现的台词是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我练功发自真心 少年，来一发再走 我乃键盘粉碎者 天朝人民万岁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#84 DOTA地图的作者是谁？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羊刀 </w:t>
      </w:r>
      <w:r>
        <w:rPr>
          <w:rFonts w:ascii="Tahoma" w:hAnsi="Tahoma" w:cs="Tahoma"/>
          <w:color w:val="FF0000"/>
          <w:kern w:val="0"/>
          <w:szCs w:val="21"/>
        </w:rPr>
        <w:t xml:space="preserve">冰蛙 </w:t>
      </w:r>
      <w:r>
        <w:rPr>
          <w:rFonts w:ascii="Tahoma" w:hAnsi="Tahoma" w:cs="Tahoma"/>
          <w:color w:val="333333"/>
          <w:kern w:val="0"/>
          <w:szCs w:val="21"/>
        </w:rPr>
        <w:t>牛蛙 青蛙</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#85 f”（x）个业务员呀，来到新华里呀，每天都会增到？个优秀的组员【f（x）=3x^2】</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6 </w:t>
      </w:r>
      <w:r>
        <w:rPr>
          <w:rFonts w:ascii="Tahoma" w:hAnsi="Tahoma" w:cs="Tahoma"/>
          <w:color w:val="333333"/>
          <w:kern w:val="0"/>
          <w:szCs w:val="21"/>
        </w:rPr>
        <w:t>5 4 3</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#86 《中二病也要谈恋爱》中的小鸟游六花的姐姐叫什么名字？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小鸟游七花 </w:t>
      </w:r>
      <w:r>
        <w:rPr>
          <w:rFonts w:ascii="Tahoma" w:hAnsi="Tahoma" w:cs="Tahoma"/>
          <w:color w:val="FF0000"/>
          <w:kern w:val="0"/>
          <w:szCs w:val="21"/>
        </w:rPr>
        <w:t xml:space="preserve">小鸟游十花 </w:t>
      </w:r>
      <w:r>
        <w:rPr>
          <w:rFonts w:ascii="Tahoma" w:hAnsi="Tahoma" w:cs="Tahoma"/>
          <w:color w:val="333333"/>
          <w:kern w:val="0"/>
          <w:szCs w:val="21"/>
        </w:rPr>
        <w:t>小鸟游一花 小鸟游五花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#87 《APH》的旁白是谁？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甲斐田雪 </w:t>
      </w:r>
      <w:r>
        <w:rPr>
          <w:rFonts w:ascii="Tahoma" w:hAnsi="Tahoma" w:cs="Tahoma"/>
          <w:color w:val="333333"/>
          <w:kern w:val="0"/>
          <w:szCs w:val="21"/>
        </w:rPr>
        <w:t>甲斐田雨 甲斐田野 甲斐田阳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#88 大陆第一款武侠类RPG游戏是？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剑侠情缘 </w:t>
      </w:r>
      <w:r>
        <w:rPr>
          <w:rFonts w:ascii="Tahoma" w:hAnsi="Tahoma" w:cs="Tahoma"/>
          <w:color w:val="333333"/>
          <w:kern w:val="0"/>
          <w:szCs w:val="21"/>
        </w:rPr>
        <w:t>金庸群侠传 仙剑奇侠传 轩辕剑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#89 《北斗神拳》主角健在师兄弟4人中排行第几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老三 老大 老四 老二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#90 在动漫《高达SEED》中，下列哪艘舰船不属于“三舰同盟”？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密涅瓦号 大天使号 建御雷神号 白色木马号</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#91 400大妈是指</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绿巨人 钢铁侠 </w:t>
      </w:r>
      <w:r>
        <w:rPr>
          <w:rFonts w:ascii="Tahoma" w:hAnsi="Tahoma" w:cs="Tahoma"/>
          <w:color w:val="FF0000"/>
          <w:kern w:val="0"/>
          <w:szCs w:val="21"/>
        </w:rPr>
        <w:t xml:space="preserve">东映蜘蛛人 </w:t>
      </w:r>
      <w:r>
        <w:rPr>
          <w:rFonts w:ascii="Tahoma" w:hAnsi="Tahoma" w:cs="Tahoma"/>
          <w:color w:val="333333"/>
          <w:kern w:val="0"/>
          <w:szCs w:val="21"/>
        </w:rPr>
        <w:t>蜘蛛侠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#92 《灌篮高手》中男主人公樱木花道身穿湘北几号球衣？</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10 </w:t>
      </w:r>
      <w:r>
        <w:rPr>
          <w:rFonts w:ascii="Tahoma" w:hAnsi="Tahoma" w:cs="Tahoma"/>
          <w:color w:val="333333"/>
          <w:kern w:val="0"/>
          <w:szCs w:val="21"/>
        </w:rPr>
        <w:t>13 11 12</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#93 以下声优中被称为组长的是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杉田智和 </w:t>
      </w:r>
      <w:r>
        <w:rPr>
          <w:rFonts w:ascii="Tahoma" w:hAnsi="Tahoma" w:cs="Tahoma"/>
          <w:color w:val="333333"/>
          <w:kern w:val="0"/>
          <w:szCs w:val="21"/>
        </w:rPr>
        <w:t>福山润 神谷浩史 中村悠一</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#94 《狼与香辛料》中赫萝的眼睛是什么颜色？</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红色 </w:t>
      </w:r>
      <w:r>
        <w:rPr>
          <w:rFonts w:ascii="Tahoma" w:hAnsi="Tahoma" w:cs="Tahoma"/>
          <w:color w:val="333333"/>
          <w:kern w:val="0"/>
          <w:szCs w:val="21"/>
        </w:rPr>
        <w:t>琥珀色 黑色 蓝紫色</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#95 此生无悔入东方，来世愿生___。</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桃花源 木叶村 新世界 </w:t>
      </w:r>
      <w:r>
        <w:rPr>
          <w:rFonts w:ascii="Tahoma" w:hAnsi="Tahoma" w:cs="Tahoma"/>
          <w:color w:val="FF0000"/>
          <w:kern w:val="0"/>
          <w:szCs w:val="21"/>
        </w:rPr>
        <w:t>幻想乡</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#96 《圣斗士星矢》系列中，天蝎座黄金圣斗士的最广为人知的绝招是以什么命名的？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阿克琉斯 普罗米修斯 海格力斯 安达里士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#97 国际标准化组织ISO制定的OSI模型中，路由器工作在哪一层？</w:t>
      </w:r>
    </w:p>
    <w:p>
      <w:pPr>
        <w:widowControl/>
        <w:wordWrap w:val="0"/>
        <w:spacing w:after="192"/>
        <w:jc w:val="left"/>
        <w:rPr>
          <w:rFonts w:ascii="Tahoma" w:hAnsi="Tahoma" w:cs="Tahoma"/>
          <w:color w:val="333333"/>
          <w:kern w:val="0"/>
          <w:szCs w:val="21"/>
        </w:rPr>
      </w:pPr>
      <w:r>
        <w:rPr>
          <w:rFonts w:ascii="Tahoma" w:hAnsi="Tahoma" w:cs="Tahoma"/>
          <w:color w:val="000000"/>
          <w:kern w:val="0"/>
          <w:szCs w:val="21"/>
        </w:rPr>
        <w:t xml:space="preserve">数据链路层 </w:t>
      </w:r>
      <w:r>
        <w:rPr>
          <w:rFonts w:ascii="Tahoma" w:hAnsi="Tahoma" w:cs="Tahoma"/>
          <w:color w:val="333333"/>
          <w:kern w:val="0"/>
          <w:szCs w:val="21"/>
        </w:rPr>
        <w:t xml:space="preserve">传输层 </w:t>
      </w:r>
      <w:r>
        <w:rPr>
          <w:rFonts w:ascii="Tahoma" w:hAnsi="Tahoma" w:cs="Tahoma"/>
          <w:color w:val="FF0000"/>
          <w:kern w:val="0"/>
          <w:szCs w:val="21"/>
        </w:rPr>
        <w:t xml:space="preserve">网络层 </w:t>
      </w:r>
      <w:r>
        <w:rPr>
          <w:rFonts w:ascii="Tahoma" w:hAnsi="Tahoma" w:cs="Tahoma"/>
          <w:color w:val="333333"/>
          <w:kern w:val="0"/>
          <w:szCs w:val="21"/>
        </w:rPr>
        <w:t>应用层</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#98 大炮巨舰主义指的是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でぼの巣製作所 NitroPlus 戯画 エウシュリー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#99 高木警事被绑放在木板上,下面有个炸弹并被视频直播,柯南推测他在?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四国 长崎 北海道 东京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#100 JOJO8部共8位主角，总共有7位男性，问8位主角共有多少个睾丸？</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14 </w:t>
      </w:r>
      <w:r>
        <w:rPr>
          <w:rFonts w:ascii="Tahoma" w:hAnsi="Tahoma" w:cs="Tahoma"/>
          <w:color w:val="000000"/>
          <w:kern w:val="0"/>
          <w:szCs w:val="21"/>
        </w:rPr>
        <w:t>15</w:t>
      </w:r>
      <w:r>
        <w:rPr>
          <w:rFonts w:ascii="Tahoma" w:hAnsi="Tahoma" w:cs="Tahoma"/>
          <w:color w:val="FF0000"/>
          <w:kern w:val="0"/>
          <w:szCs w:val="21"/>
        </w:rPr>
        <w:t xml:space="preserve"> 16 </w:t>
      </w:r>
      <w:r>
        <w:rPr>
          <w:rFonts w:ascii="Tahoma" w:hAnsi="Tahoma" w:cs="Tahoma"/>
          <w:color w:val="333333"/>
          <w:kern w:val="0"/>
          <w:szCs w:val="21"/>
        </w:rPr>
        <w:t>17</w:t>
      </w:r>
    </w:p>
    <w:p>
      <w:pPr>
        <w:widowControl/>
        <w:wordWrap w:val="0"/>
        <w:spacing w:after="192"/>
        <w:jc w:val="left"/>
        <w:rPr>
          <w:rFonts w:ascii="Tahoma" w:hAnsi="Tahoma" w:cs="Tahoma"/>
          <w:color w:val="333333"/>
          <w:kern w:val="0"/>
          <w:szCs w:val="21"/>
        </w:rPr>
      </w:pP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 《穷神》中红叶是什么罩杯？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AAA罩杯 </w:t>
      </w:r>
      <w:r>
        <w:rPr>
          <w:rFonts w:ascii="Tahoma" w:hAnsi="Tahoma" w:cs="Tahoma"/>
          <w:color w:val="FF0000"/>
          <w:kern w:val="0"/>
          <w:szCs w:val="21"/>
        </w:rPr>
        <w:t xml:space="preserve">AA罩杯 </w:t>
      </w:r>
      <w:r>
        <w:rPr>
          <w:rFonts w:ascii="Tahoma" w:hAnsi="Tahoma" w:cs="Tahoma"/>
          <w:color w:val="333333"/>
          <w:kern w:val="0"/>
          <w:szCs w:val="21"/>
        </w:rPr>
        <w:t>A罩杯 B罩杯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 《命运石之门》的世界线上后续发生了那部作品里的事？</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机器人笔记 </w:t>
      </w:r>
      <w:r>
        <w:rPr>
          <w:rFonts w:ascii="Tahoma" w:hAnsi="Tahoma" w:cs="Tahoma"/>
          <w:color w:val="333333"/>
          <w:kern w:val="0"/>
          <w:szCs w:val="21"/>
        </w:rPr>
        <w:t>NEVER7 EVE17 混沌头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 《冰菓》男主角 折木奉太郎 的声优是？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中村悠一 </w:t>
      </w:r>
      <w:r>
        <w:rPr>
          <w:rFonts w:ascii="Tahoma" w:hAnsi="Tahoma" w:cs="Tahoma"/>
          <w:color w:val="333333"/>
          <w:kern w:val="0"/>
          <w:szCs w:val="21"/>
        </w:rPr>
        <w:t>杉田悠一 中村智和 杉田智和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 歼灭天使是谁？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雾香 </w:t>
      </w:r>
      <w:r>
        <w:rPr>
          <w:rFonts w:ascii="Tahoma" w:hAnsi="Tahoma" w:cs="Tahoma"/>
          <w:color w:val="FF0000"/>
          <w:kern w:val="0"/>
          <w:szCs w:val="21"/>
        </w:rPr>
        <w:t xml:space="preserve">玲 </w:t>
      </w:r>
      <w:r>
        <w:rPr>
          <w:rFonts w:ascii="Tahoma" w:hAnsi="Tahoma" w:cs="Tahoma"/>
          <w:color w:val="333333"/>
          <w:kern w:val="0"/>
          <w:szCs w:val="21"/>
        </w:rPr>
        <w:t>莱娜 莱维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 《海贼王》中的的红发海贼团的船长是谁？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哥尔·D·罗杰 </w:t>
      </w:r>
      <w:r>
        <w:rPr>
          <w:rFonts w:ascii="Tahoma" w:hAnsi="Tahoma" w:cs="Tahoma"/>
          <w:color w:val="FF0000"/>
          <w:kern w:val="0"/>
          <w:szCs w:val="21"/>
        </w:rPr>
        <w:t xml:space="preserve">香克斯 </w:t>
      </w:r>
      <w:r>
        <w:rPr>
          <w:rFonts w:ascii="Tahoma" w:hAnsi="Tahoma" w:cs="Tahoma"/>
          <w:color w:val="333333"/>
          <w:kern w:val="0"/>
          <w:szCs w:val="21"/>
        </w:rPr>
        <w:t>特拉法尔加·罗 马歇尔·D·汀奇</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 《我的妹妹不可能这么可爱》中的黑猫真名叫什么？</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五更琉璃 </w:t>
      </w:r>
      <w:r>
        <w:rPr>
          <w:rFonts w:ascii="Tahoma" w:hAnsi="Tahoma" w:cs="Tahoma"/>
          <w:color w:val="333333"/>
          <w:kern w:val="0"/>
          <w:szCs w:val="21"/>
        </w:rPr>
        <w:t>五更流丽 五根琉璃 五更玻璃</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 在凉宫春日的忧郁中没有以下的那种人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外星人 异世界人 未来人 超能力者</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 夏娜持有的武器是什么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贽殿刹那 贽殿夏那 贽殿娜娜 </w:t>
      </w:r>
      <w:r>
        <w:rPr>
          <w:rFonts w:ascii="Tahoma" w:hAnsi="Tahoma" w:cs="Tahoma"/>
          <w:color w:val="FF0000"/>
          <w:kern w:val="0"/>
          <w:szCs w:val="21"/>
        </w:rPr>
        <w:t>贽殿遮那</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 小鸟游六花的中二属性是什么？</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邪王真眼 </w:t>
      </w:r>
      <w:r>
        <w:rPr>
          <w:rFonts w:ascii="Tahoma" w:hAnsi="Tahoma" w:cs="Tahoma"/>
          <w:color w:val="333333"/>
          <w:kern w:val="0"/>
          <w:szCs w:val="21"/>
        </w:rPr>
        <w:t>劫之眼 神眼 魔瞳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 日本民间玩家制作的单机小游戏猫里奥（ しょぼんのアクション）一共有几关？【我记得我4关就通关了啊】</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7 8 10 9</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#11 以下哪款游戏不是Roguelike类型游戏？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《Tales of Maj'Eyal》 《Dungeon Crawl》 《Dungeons &amp; Dragons》 《NetHack》</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#12 著名DOTA解说2009被昵称为什么？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大巧克力神 大茶神 大酒神 大咖啡神</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#13 香港漫画《老夫子》中，不包含的角色有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秦先生 陈小姐 大番薯 </w:t>
      </w:r>
      <w:r>
        <w:rPr>
          <w:rFonts w:ascii="Tahoma" w:hAnsi="Tahoma" w:cs="Tahoma"/>
          <w:color w:val="FF0000"/>
          <w:kern w:val="0"/>
          <w:szCs w:val="21"/>
        </w:rPr>
        <w:t>照老板</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#14 蛇足最喜欢的中国明星是？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林志炫 林志美 林志玲 林志颖</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#15 1999年, HUNTER X HUNTER 的 ED2 是什麼?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《Carry On》 《风のうた / 风之歌》 《E じゃん-Do You Feel Like I Feel? / 有何不可》 《蛍 / 萤火虫》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#16 东方PROJECT里居住永夜亭里的人物是？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东风谷早苗 风见幽香 蓬莱山辉夜 上白泽慧音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#17 以下哪一款RPG（角色扮演游戏）属于WRPG（欧美角色扮演游戏）？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勇者斗恶龙 异度装甲 博德之门 格兰蒂亚</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#18 八云家年纪最大的是谁？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八云蓝 八云红 八云橙 八云紫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#19 《APH》中王耀的CV是谁？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浪川大辅 杉山纪彰 高桥广树 </w:t>
      </w:r>
      <w:r>
        <w:rPr>
          <w:rFonts w:ascii="Tahoma" w:hAnsi="Tahoma" w:cs="Tahoma"/>
          <w:color w:val="FF0000"/>
          <w:kern w:val="0"/>
          <w:szCs w:val="21"/>
        </w:rPr>
        <w:t>甲斐田幸</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#20 我国第一款图形化MUD网游叫什么？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《侠客行》 《风之传说》 《万王之王》 《风之王国》</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#21 《新世纪福音战士》的漫画版是什么时候开始连载的？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1995年2月 1995年10月 1995年4月 1995年3月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#22 《数码兽大冒险》中第八位被选召的孩子是？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武之内素娜/武之内空 城户丈 </w:t>
      </w:r>
      <w:r>
        <w:rPr>
          <w:rFonts w:ascii="Tahoma" w:hAnsi="Tahoma" w:cs="Tahoma"/>
          <w:color w:val="FF0000"/>
          <w:kern w:val="0"/>
          <w:szCs w:val="21"/>
        </w:rPr>
        <w:t xml:space="preserve">八神光/八神嘉儿 </w:t>
      </w:r>
      <w:r>
        <w:rPr>
          <w:rFonts w:ascii="Tahoma" w:hAnsi="Tahoma" w:cs="Tahoma"/>
          <w:color w:val="333333"/>
          <w:kern w:val="0"/>
          <w:szCs w:val="21"/>
        </w:rPr>
        <w:t>泉光子郎</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#23 声优山寺宏一与哪位女声优于2012年6月17日注册结婚？</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山寺宏一没结过婚 田中敦子 </w:t>
      </w:r>
      <w:r>
        <w:rPr>
          <w:rFonts w:ascii="Tahoma" w:hAnsi="Tahoma" w:cs="Tahoma"/>
          <w:color w:val="FFCC99"/>
          <w:kern w:val="0"/>
          <w:szCs w:val="21"/>
        </w:rPr>
        <w:t xml:space="preserve">田中理惠 </w:t>
      </w:r>
      <w:r>
        <w:rPr>
          <w:rFonts w:ascii="Tahoma" w:hAnsi="Tahoma" w:cs="Tahoma"/>
          <w:color w:val="333333"/>
          <w:kern w:val="0"/>
          <w:szCs w:val="21"/>
        </w:rPr>
        <w:t>田中真弓</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#24 瑞典国王古斯塔夫二世被称为“现代军事之父”，他因为哪场战争而享负盛名？</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七年战争 百年战争 北方战争 </w:t>
      </w:r>
      <w:r>
        <w:rPr>
          <w:rFonts w:ascii="Tahoma" w:hAnsi="Tahoma" w:cs="Tahoma"/>
          <w:color w:val="FF0000"/>
          <w:kern w:val="0"/>
          <w:szCs w:val="21"/>
        </w:rPr>
        <w:t>三十年战争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#25 “亿千万的回忆”这首歌出自哪个游戏的BGM？</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最终幻想 火焰纹章 洛克人 恶魔城</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#26 下列词条中，与作品《寒蝉鸣泣之时》有关的是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柴刀 </w:t>
      </w:r>
      <w:r>
        <w:rPr>
          <w:rFonts w:ascii="Tahoma" w:hAnsi="Tahoma" w:cs="Tahoma"/>
          <w:color w:val="333333"/>
          <w:kern w:val="0"/>
          <w:szCs w:val="21"/>
        </w:rPr>
        <w:t>基拉 奇诺 圣杯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#27 风靡一时的游戏主机“红白机”全名为？</w:t>
      </w:r>
      <w:r>
        <w:rPr>
          <w:rFonts w:ascii="Tahoma" w:hAnsi="Tahoma" w:cs="Tahoma"/>
          <w:color w:val="FFFFFF"/>
          <w:kern w:val="0"/>
          <w:szCs w:val="21"/>
        </w:rPr>
        <w:t>【我一直以为是电视插卡的那个】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红白恶魔 </w:t>
      </w:r>
      <w:r>
        <w:rPr>
          <w:rFonts w:ascii="Tahoma" w:hAnsi="Tahoma" w:cs="Tahoma"/>
          <w:color w:val="000000"/>
          <w:kern w:val="0"/>
          <w:szCs w:val="21"/>
        </w:rPr>
        <w:t xml:space="preserve">Game Boy </w:t>
      </w:r>
      <w:r>
        <w:rPr>
          <w:rFonts w:ascii="Tahoma" w:hAnsi="Tahoma" w:cs="Tahoma"/>
          <w:color w:val="333333"/>
          <w:kern w:val="0"/>
          <w:szCs w:val="21"/>
        </w:rPr>
        <w:t xml:space="preserve">Nintendo Games </w:t>
      </w:r>
      <w:r>
        <w:rPr>
          <w:rFonts w:ascii="Tahoma" w:hAnsi="Tahoma" w:cs="Tahoma"/>
          <w:color w:val="FF0000"/>
          <w:kern w:val="0"/>
          <w:szCs w:val="21"/>
        </w:rPr>
        <w:t>Family Computer</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#28 《只有神知道的世界》中桂木桂马的配音演员是谁？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中村悠一 神谷浩史 小西克幸 下野纮</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#29 以下哪个人物不属于海军？</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萨卡斯基 麦哲伦 </w:t>
      </w:r>
      <w:r>
        <w:rPr>
          <w:rFonts w:ascii="Tahoma" w:hAnsi="Tahoma" w:cs="Tahoma"/>
          <w:color w:val="FF9900"/>
          <w:kern w:val="0"/>
          <w:szCs w:val="21"/>
        </w:rPr>
        <w:t xml:space="preserve">空 </w:t>
      </w:r>
      <w:r>
        <w:rPr>
          <w:rFonts w:ascii="Tahoma" w:hAnsi="Tahoma" w:cs="Tahoma"/>
          <w:color w:val="333333"/>
          <w:kern w:val="0"/>
          <w:szCs w:val="21"/>
        </w:rPr>
        <w:t>斯摩格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#30 《俺妹》中高坂桐乃的配音是谁？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菊达彩奈 兰达彩奈 梅达彩奈 </w:t>
      </w:r>
      <w:r>
        <w:rPr>
          <w:rFonts w:ascii="Tahoma" w:hAnsi="Tahoma" w:cs="Tahoma"/>
          <w:color w:val="FF0000"/>
          <w:kern w:val="0"/>
          <w:szCs w:val="21"/>
        </w:rPr>
        <w:t>竹达彩奈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#31 初代（2002年）萌王（日本动画最萌擂台赛）是哪个角色？</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木之本樱 </w:t>
      </w:r>
      <w:r>
        <w:rPr>
          <w:rFonts w:ascii="Tahoma" w:hAnsi="Tahoma" w:cs="Tahoma"/>
          <w:color w:val="333333"/>
          <w:kern w:val="0"/>
          <w:szCs w:val="21"/>
        </w:rPr>
        <w:t>原田梨红 木之本桃 原田杏红</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#32 手机游戏《兄贵草泥马》中LV.11的草泥马有多少个头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21个 6个 3个 11个 @刘家骏(323177782) </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#33 生化危机4永远不会被僵尸袭击的npc</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病毒研究员 直升机驾驶员 武器商人 警察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#34 哆啦A梦来自于那个世纪</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23世纪 </w:t>
      </w:r>
      <w:r>
        <w:rPr>
          <w:rFonts w:ascii="Tahoma" w:hAnsi="Tahoma" w:cs="Tahoma"/>
          <w:color w:val="333333"/>
          <w:kern w:val="0"/>
          <w:szCs w:val="21"/>
        </w:rPr>
        <w:t>22世纪 21世纪 未来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#35 以下哪个是KEY社作品？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化物语 Gosick </w:t>
      </w:r>
      <w:r>
        <w:rPr>
          <w:rFonts w:ascii="Tahoma" w:hAnsi="Tahoma" w:cs="Tahoma"/>
          <w:color w:val="FF0000"/>
          <w:kern w:val="0"/>
          <w:szCs w:val="21"/>
        </w:rPr>
        <w:t xml:space="preserve">Rewite </w:t>
      </w:r>
      <w:r>
        <w:rPr>
          <w:rFonts w:ascii="Tahoma" w:hAnsi="Tahoma" w:cs="Tahoma"/>
          <w:color w:val="333333"/>
          <w:kern w:val="0"/>
          <w:szCs w:val="21"/>
        </w:rPr>
        <w:t>魔法少女小圆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#36 以下哪一部作品的剧本不是虚渊玄？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鬼哭街 </w:t>
      </w:r>
      <w:r>
        <w:rPr>
          <w:rFonts w:ascii="Tahoma" w:hAnsi="Tahoma" w:cs="Tahoma"/>
          <w:color w:val="FF0000"/>
          <w:kern w:val="0"/>
          <w:szCs w:val="21"/>
        </w:rPr>
        <w:t xml:space="preserve">尘骸魔京 </w:t>
      </w:r>
      <w:r>
        <w:rPr>
          <w:rFonts w:ascii="Tahoma" w:hAnsi="Tahoma" w:cs="Tahoma"/>
          <w:color w:val="333333"/>
          <w:kern w:val="0"/>
          <w:szCs w:val="21"/>
        </w:rPr>
        <w:t>沙耶之歌 phantom</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#37 下列哪部作品不是出自“爱的战士”虚渊玄之手？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Fate/Zero 魔法少女小圆 </w:t>
      </w:r>
      <w:r>
        <w:rPr>
          <w:rFonts w:ascii="Tahoma" w:hAnsi="Tahoma" w:cs="Tahoma"/>
          <w:color w:val="FF0000"/>
          <w:kern w:val="0"/>
          <w:szCs w:val="21"/>
        </w:rPr>
        <w:t xml:space="preserve">空之境界 </w:t>
      </w:r>
      <w:r>
        <w:rPr>
          <w:rFonts w:ascii="Tahoma" w:hAnsi="Tahoma" w:cs="Tahoma"/>
          <w:color w:val="333333"/>
          <w:kern w:val="0"/>
          <w:szCs w:val="21"/>
        </w:rPr>
        <w:t>PSYCHO-PASS</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#38 銀魂中"昙天"是什麼意思?</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雨天 </w:t>
      </w:r>
      <w:r>
        <w:rPr>
          <w:rFonts w:ascii="Tahoma" w:hAnsi="Tahoma" w:cs="Tahoma"/>
          <w:color w:val="FF0000"/>
          <w:kern w:val="0"/>
          <w:szCs w:val="21"/>
        </w:rPr>
        <w:t xml:space="preserve">阴天 </w:t>
      </w:r>
      <w:r>
        <w:rPr>
          <w:rFonts w:ascii="Tahoma" w:hAnsi="Tahoma" w:cs="Tahoma"/>
          <w:color w:val="333333"/>
          <w:kern w:val="0"/>
          <w:szCs w:val="21"/>
        </w:rPr>
        <w:t>雷雨 晴天</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#39 创价学会御本尊(4代目)的sm号是多少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sm6999999 sm6999966 sm999 sm666</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#40 《问题儿童都来自异世界》中的绅士组是谁？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十六夜跟黑兔 十六夜跟耀 十六夜跟飞鸟 十六夜跟白夜叉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#41 “这个时候只要微笑就可以了”这句经典台词出自于那部动画？</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《新世纪福音战士》 </w:t>
      </w:r>
      <w:r>
        <w:rPr>
          <w:rFonts w:ascii="Tahoma" w:hAnsi="Tahoma" w:cs="Tahoma"/>
          <w:color w:val="333333"/>
          <w:kern w:val="0"/>
          <w:szCs w:val="21"/>
        </w:rPr>
        <w:t>《AIR》 《蜂蜜与四叶草》 《犬夜叉》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#42 海贼王里存在的组织是？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王下八武海 </w:t>
      </w:r>
      <w:r>
        <w:rPr>
          <w:rFonts w:ascii="Tahoma" w:hAnsi="Tahoma" w:cs="Tahoma"/>
          <w:color w:val="FF0000"/>
          <w:kern w:val="0"/>
          <w:szCs w:val="21"/>
        </w:rPr>
        <w:t xml:space="preserve">王下七武海 </w:t>
      </w:r>
      <w:r>
        <w:rPr>
          <w:rFonts w:ascii="Tahoma" w:hAnsi="Tahoma" w:cs="Tahoma"/>
          <w:color w:val="333333"/>
          <w:kern w:val="0"/>
          <w:szCs w:val="21"/>
        </w:rPr>
        <w:t>王下六武海 王下九武海</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#43 《上古卷轴5》中虎人所拥有的天赋有以下哪项？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夜视 先祖之怒 狂暴 啃噬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#44 神奇宝贝中喷火龙是什么系的？【纯坑小学生-W-】</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火系，龙系，飞行系 </w:t>
      </w:r>
      <w:r>
        <w:rPr>
          <w:rFonts w:ascii="Tahoma" w:hAnsi="Tahoma" w:cs="Tahoma"/>
          <w:color w:val="FF0000"/>
          <w:kern w:val="0"/>
          <w:szCs w:val="21"/>
        </w:rPr>
        <w:t xml:space="preserve">火系，飞行系 </w:t>
      </w:r>
      <w:r>
        <w:rPr>
          <w:rFonts w:ascii="Tahoma" w:hAnsi="Tahoma" w:cs="Tahoma"/>
          <w:color w:val="333333"/>
          <w:kern w:val="0"/>
          <w:szCs w:val="21"/>
        </w:rPr>
        <w:t>龙系，火系 龙系，飞行系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#号外一下：看到过【Q：一下那只不是御三家】 【A：皮卡丘】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#45 白衣性恋爱症候群里这些角色哪个不可攻略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大冢はつみ 藤井なぎさ 堺さゆり 山ノ内やすこ</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#46 在游戏《魔兽争霸3》中，玩家可选择的种族有多少个？</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4 </w:t>
      </w:r>
      <w:r>
        <w:rPr>
          <w:rFonts w:ascii="Tahoma" w:hAnsi="Tahoma" w:cs="Tahoma"/>
          <w:color w:val="333333"/>
          <w:kern w:val="0"/>
          <w:szCs w:val="21"/>
        </w:rPr>
        <w:t>6 5 3</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#47 某万事屋小</w:t>
      </w:r>
      <w:r>
        <w:rPr>
          <w:rFonts w:hint="eastAsia" w:ascii="宋体" w:hAnsi="宋体" w:cs="宋体"/>
          <w:color w:val="333333"/>
          <w:kern w:val="0"/>
          <w:szCs w:val="21"/>
        </w:rPr>
        <w:t>♂</w:t>
      </w:r>
      <w:r>
        <w:rPr>
          <w:rFonts w:ascii="Tahoma" w:hAnsi="Tahoma" w:cs="Tahoma"/>
          <w:color w:val="333333"/>
          <w:kern w:val="0"/>
          <w:szCs w:val="21"/>
        </w:rPr>
        <w:t>弟的名字是？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工藤新八 </w:t>
      </w:r>
      <w:r>
        <w:rPr>
          <w:rFonts w:ascii="Tahoma" w:hAnsi="Tahoma" w:cs="Tahoma"/>
          <w:color w:val="FF0000"/>
          <w:kern w:val="0"/>
          <w:szCs w:val="21"/>
        </w:rPr>
        <w:t xml:space="preserve">志村新八 </w:t>
      </w:r>
      <w:r>
        <w:rPr>
          <w:rFonts w:ascii="Tahoma" w:hAnsi="Tahoma" w:cs="Tahoma"/>
          <w:color w:val="333333"/>
          <w:kern w:val="0"/>
          <w:szCs w:val="21"/>
        </w:rPr>
        <w:t>志村新一 工藤旧一</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#48 绝命时刻中美军是使用哪种直升机进行资源采集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黑鹰 海种马 支奴干 海骑士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#49 日本KONAMI公司旗下的音乐游戏制作团队是什么？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Benami Mebani Bemani Nemabi</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#50 现今住在博丽神社的巫女是谁？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博丽灵梦 </w:t>
      </w:r>
      <w:r>
        <w:rPr>
          <w:rFonts w:ascii="Tahoma" w:hAnsi="Tahoma" w:cs="Tahoma"/>
          <w:color w:val="333333"/>
          <w:kern w:val="0"/>
          <w:szCs w:val="21"/>
        </w:rPr>
        <w:t>射命丸文 八云紫 伊吹萃香</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#51 《无头骑士异闻录》里的静雄的配音是谁？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小野大辅 </w:t>
      </w:r>
      <w:r>
        <w:rPr>
          <w:rFonts w:ascii="Tahoma" w:hAnsi="Tahoma" w:cs="Tahoma"/>
          <w:color w:val="333333"/>
          <w:kern w:val="0"/>
          <w:szCs w:val="21"/>
        </w:rPr>
        <w:t>浪川大辅 神谷浩史 宫野真守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#52 《弹丸轮舞》中那只熊猫叫什么？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日向创 红白熊 苗木 诚 </w:t>
      </w:r>
      <w:r>
        <w:rPr>
          <w:rFonts w:ascii="Tahoma" w:hAnsi="Tahoma" w:cs="Tahoma"/>
          <w:color w:val="FF0000"/>
          <w:kern w:val="0"/>
          <w:szCs w:val="21"/>
        </w:rPr>
        <w:t>黑白熊</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#53 炮姐的最爱是？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呱太 </w:t>
      </w:r>
      <w:r>
        <w:rPr>
          <w:rFonts w:ascii="Tahoma" w:hAnsi="Tahoma" w:cs="Tahoma"/>
          <w:color w:val="333333"/>
          <w:kern w:val="0"/>
          <w:szCs w:val="21"/>
        </w:rPr>
        <w:t>哞太 咩太 贺氏Y太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#54 SAO是下列哪部动漫的缩写？</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刀剑神域 </w:t>
      </w:r>
      <w:r>
        <w:rPr>
          <w:rFonts w:ascii="Tahoma" w:hAnsi="Tahoma" w:cs="Tahoma"/>
          <w:color w:val="333333"/>
          <w:kern w:val="0"/>
          <w:szCs w:val="21"/>
        </w:rPr>
        <w:t>永生之酒 加速世界 死亡笔记</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#55 《空之境界》隐藏话独有的一首曲子叫什么？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sprinter fairytale </w:t>
      </w:r>
      <w:r>
        <w:rPr>
          <w:rFonts w:ascii="Tahoma" w:hAnsi="Tahoma" w:cs="Tahoma"/>
          <w:color w:val="FF0000"/>
          <w:kern w:val="0"/>
          <w:szCs w:val="21"/>
        </w:rPr>
        <w:t xml:space="preserve">snow falling </w:t>
      </w:r>
      <w:r>
        <w:rPr>
          <w:rFonts w:ascii="Tahoma" w:hAnsi="Tahoma" w:cs="Tahoma"/>
          <w:color w:val="333333"/>
          <w:kern w:val="0"/>
          <w:szCs w:val="21"/>
        </w:rPr>
        <w:t>aria</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#56 哪部动画片的男主角不知道全名？</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好想告诉你 哥特萝莉侦探 冰果 凉宫春日的忧郁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#57 有田春雪的配音是谁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松冈祯丞 梶裕贵 杉山纪彰 富樫美铃</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#58 游戏《超级玛丽》原始版（小霸王上的那种）中最后BOSS前的那个小怪是什么？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红乌龟 锤子龟 绿乌龟 刺猬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#59 下列哪个角色不是关智一配音的？</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基拉·大和 </w:t>
      </w:r>
      <w:r>
        <w:rPr>
          <w:rFonts w:ascii="Tahoma" w:hAnsi="Tahoma" w:cs="Tahoma"/>
          <w:color w:val="333333"/>
          <w:kern w:val="0"/>
          <w:szCs w:val="21"/>
        </w:rPr>
        <w:t>高桥启介 白滨兼一 木之本桃矢</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#60 演唱only my railgun的歌手是谁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川田麻美 ELISA </w:t>
      </w:r>
      <w:r>
        <w:rPr>
          <w:rFonts w:ascii="Tahoma" w:hAnsi="Tahoma" w:cs="Tahoma"/>
          <w:color w:val="FF0000"/>
          <w:kern w:val="0"/>
          <w:szCs w:val="21"/>
        </w:rPr>
        <w:t xml:space="preserve">南条爱乃 </w:t>
      </w:r>
      <w:r>
        <w:rPr>
          <w:rFonts w:ascii="Tahoma" w:hAnsi="Tahoma" w:cs="Tahoma"/>
          <w:color w:val="333333"/>
          <w:kern w:val="0"/>
          <w:szCs w:val="21"/>
        </w:rPr>
        <w:t>黑崎真音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#61 《雷曼》系列中雷曼的身体是什么做成的？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明胶 气球 彩泥 软糖</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#62 《机动战士高达00》中的利冯兹的声优是？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石田彰 宫野真守 古谷彻 樱井孝宏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#63 JOJO8部共8位主角，总共有7位男性，问8位主角共有多少个睾丸？</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17 15 14 </w:t>
      </w:r>
      <w:r>
        <w:rPr>
          <w:rFonts w:ascii="Tahoma" w:hAnsi="Tahoma" w:cs="Tahoma"/>
          <w:color w:val="FF0000"/>
          <w:kern w:val="0"/>
          <w:szCs w:val="21"/>
        </w:rPr>
        <w:t>16</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#64 FateZero中，Saber的真实身份是？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海贼王 征服王 英雄王 </w:t>
      </w:r>
      <w:r>
        <w:rPr>
          <w:rFonts w:ascii="Tahoma" w:hAnsi="Tahoma" w:cs="Tahoma"/>
          <w:color w:val="FF0000"/>
          <w:kern w:val="0"/>
          <w:szCs w:val="21"/>
        </w:rPr>
        <w:t>亚瑟王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#65 氷の妖精是谁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琪露诺 </w:t>
      </w:r>
      <w:r>
        <w:rPr>
          <w:rFonts w:ascii="Tahoma" w:hAnsi="Tahoma" w:cs="Tahoma"/>
          <w:color w:val="333333"/>
          <w:kern w:val="0"/>
          <w:szCs w:val="21"/>
        </w:rPr>
        <w:t>琪露娜 琪露基 琪露莉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#66 初代萌王是哪部作品的谁？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凉宫春日的忧虑-凉宫春日 黑之契约者-银 灼眼的夏娜-夏娜 </w:t>
      </w:r>
      <w:r>
        <w:rPr>
          <w:rFonts w:ascii="Tahoma" w:hAnsi="Tahoma" w:cs="Tahoma"/>
          <w:color w:val="FF0000"/>
          <w:kern w:val="0"/>
          <w:szCs w:val="21"/>
        </w:rPr>
        <w:t>魔卡少女樱-木之本樱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#67 站在食物链顶端的人？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路飞 </w:t>
      </w:r>
      <w:r>
        <w:rPr>
          <w:rFonts w:ascii="Tahoma" w:hAnsi="Tahoma" w:cs="Tahoma"/>
          <w:color w:val="FF0000"/>
          <w:kern w:val="0"/>
          <w:szCs w:val="21"/>
        </w:rPr>
        <w:t xml:space="preserve">贝爷 </w:t>
      </w:r>
      <w:r>
        <w:rPr>
          <w:rFonts w:ascii="Tahoma" w:hAnsi="Tahoma" w:cs="Tahoma"/>
          <w:color w:val="333333"/>
          <w:kern w:val="0"/>
          <w:szCs w:val="21"/>
        </w:rPr>
        <w:t>猪神 阿虏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#68 动作游戏《鬼泣》的男主角的哥哥叫什么名字？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但丁 </w:t>
      </w:r>
      <w:r>
        <w:rPr>
          <w:rFonts w:ascii="Tahoma" w:hAnsi="Tahoma" w:cs="Tahoma"/>
          <w:color w:val="FF0000"/>
          <w:kern w:val="0"/>
          <w:szCs w:val="21"/>
        </w:rPr>
        <w:t xml:space="preserve">维吉尔 </w:t>
      </w:r>
      <w:r>
        <w:rPr>
          <w:rFonts w:ascii="Tahoma" w:hAnsi="Tahoma" w:cs="Tahoma"/>
          <w:color w:val="333333"/>
          <w:kern w:val="0"/>
          <w:szCs w:val="21"/>
        </w:rPr>
        <w:t>尼禄 斯巴达</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#69 被誉为“物理学圣剑”的武器全称是什么？</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撬棍 </w:t>
      </w:r>
      <w:r>
        <w:rPr>
          <w:rFonts w:ascii="Tahoma" w:hAnsi="Tahoma" w:cs="Tahoma"/>
          <w:color w:val="333333"/>
          <w:kern w:val="0"/>
          <w:szCs w:val="21"/>
        </w:rPr>
        <w:t>契约胜利之剑 振动棒 EX咖喱棒</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#70 虚渊玄是什么？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正义的伙伴 治愈 </w:t>
      </w:r>
      <w:r>
        <w:rPr>
          <w:rFonts w:ascii="Tahoma" w:hAnsi="Tahoma" w:cs="Tahoma"/>
          <w:color w:val="FF0000"/>
          <w:kern w:val="0"/>
          <w:szCs w:val="21"/>
        </w:rPr>
        <w:t xml:space="preserve">爱的战士 </w:t>
      </w:r>
      <w:r>
        <w:rPr>
          <w:rFonts w:ascii="Tahoma" w:hAnsi="Tahoma" w:cs="Tahoma"/>
          <w:color w:val="333333"/>
          <w:kern w:val="0"/>
          <w:szCs w:val="21"/>
        </w:rPr>
        <w:t>拼音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#71 动漫《火影忍者》中，宇智波佐助所拥有的瞳术的名字是？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轮回眼 白眼 光盘眼 </w:t>
      </w:r>
      <w:r>
        <w:rPr>
          <w:rFonts w:ascii="Tahoma" w:hAnsi="Tahoma" w:cs="Tahoma"/>
          <w:color w:val="FF0000"/>
          <w:kern w:val="0"/>
          <w:szCs w:val="21"/>
        </w:rPr>
        <w:t>写轮眼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#72 《英雄联盟》中“黑暗之女”叫什么名字？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薇恩 蔚 艾希 </w:t>
      </w:r>
      <w:r>
        <w:rPr>
          <w:rFonts w:ascii="Tahoma" w:hAnsi="Tahoma" w:cs="Tahoma"/>
          <w:color w:val="FF0000"/>
          <w:kern w:val="0"/>
          <w:szCs w:val="21"/>
        </w:rPr>
        <w:t>安妮</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#73 英雄联盟中人称草丛伦的是？</w:t>
      </w:r>
    </w:p>
    <w:p>
      <w:pPr>
        <w:widowControl/>
        <w:wordWrap w:val="0"/>
        <w:spacing w:after="192"/>
        <w:jc w:val="left"/>
        <w:rPr>
          <w:rFonts w:ascii="Tahoma" w:hAnsi="Tahoma" w:cs="Tahoma"/>
          <w:color w:val="333333"/>
          <w:kern w:val="0"/>
          <w:szCs w:val="21"/>
        </w:rPr>
      </w:pPr>
      <w:r>
        <w:rPr>
          <w:rFonts w:ascii="Tahoma" w:hAnsi="Tahoma" w:cs="Tahoma"/>
          <w:color w:val="FFCC00"/>
          <w:kern w:val="0"/>
          <w:szCs w:val="21"/>
        </w:rPr>
        <w:t xml:space="preserve">德玛西亚之力 </w:t>
      </w:r>
      <w:r>
        <w:rPr>
          <w:rFonts w:ascii="Tahoma" w:hAnsi="Tahoma" w:cs="Tahoma"/>
          <w:color w:val="333333"/>
          <w:kern w:val="0"/>
          <w:szCs w:val="21"/>
        </w:rPr>
        <w:t>诺克萨斯之手 刀锋之影 蛮族之王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#74 游戏《古龙群侠传》中主角沈孤云的初始武功叫什么？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无相神功 苍穹十三式 金刚不坏 落花吹雪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#75 动画《勇者王》里面的GGG正确拼写为？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GaoGaiGey GeyGaiGar GaoGeyGar GaoGaiGar</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#76 中野梓的昵称是：（2字中文）</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梓汪 梓咩 梓吱 </w:t>
      </w:r>
      <w:r>
        <w:rPr>
          <w:rFonts w:ascii="Tahoma" w:hAnsi="Tahoma" w:cs="Tahoma"/>
          <w:color w:val="FF0000"/>
          <w:kern w:val="0"/>
          <w:szCs w:val="21"/>
        </w:rPr>
        <w:t>梓喵</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#77 在我的妹妹不可能那么可爱中花泽香菜和哪位声优成了cp?</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佐藤聪美 生天目仁美 竹达彩奈 罕见沙织</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#78 《南家三姐妹》中南冬马的二哥叫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南春木 南秋木 </w:t>
      </w:r>
      <w:r>
        <w:rPr>
          <w:rFonts w:ascii="Tahoma" w:hAnsi="Tahoma" w:cs="Tahoma"/>
          <w:color w:val="FF0000"/>
          <w:kern w:val="0"/>
          <w:szCs w:val="21"/>
        </w:rPr>
        <w:t xml:space="preserve">南夏木 </w:t>
      </w:r>
      <w:r>
        <w:rPr>
          <w:rFonts w:ascii="Tahoma" w:hAnsi="Tahoma" w:cs="Tahoma"/>
          <w:color w:val="333333"/>
          <w:kern w:val="0"/>
          <w:szCs w:val="21"/>
        </w:rPr>
        <w:t>南冬木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#79 在《魔法少女小圆》中，掉头的是哪位？</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鹿目圆香 美树沙耶加 晓美焰 </w:t>
      </w:r>
      <w:r>
        <w:rPr>
          <w:rFonts w:ascii="Tahoma" w:hAnsi="Tahoma" w:cs="Tahoma"/>
          <w:color w:val="FF0000"/>
          <w:kern w:val="0"/>
          <w:szCs w:val="21"/>
        </w:rPr>
        <w:t>巴麻美</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#80 以下哪部动漫不是京阿尼（京都动画公司）制作的？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中二病也要谈恋爱 </w:t>
      </w:r>
      <w:r>
        <w:rPr>
          <w:rFonts w:ascii="Tahoma" w:hAnsi="Tahoma" w:cs="Tahoma"/>
          <w:color w:val="FF0000"/>
          <w:kern w:val="0"/>
          <w:szCs w:val="21"/>
        </w:rPr>
        <w:t xml:space="preserve">FZ </w:t>
      </w:r>
      <w:r>
        <w:rPr>
          <w:rFonts w:ascii="Tahoma" w:hAnsi="Tahoma" w:cs="Tahoma"/>
          <w:color w:val="333333"/>
          <w:kern w:val="0"/>
          <w:szCs w:val="21"/>
        </w:rPr>
        <w:t>轻音少女 冰菓</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#81 以下哪位角色脸上没有刀疤？</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相良宗介@全金属狂潮 绯村剑心@浪客剑心 </w:t>
      </w:r>
      <w:r>
        <w:rPr>
          <w:rFonts w:ascii="Tahoma" w:hAnsi="Tahoma" w:cs="Tahoma"/>
          <w:color w:val="FF0000"/>
          <w:kern w:val="0"/>
          <w:szCs w:val="21"/>
        </w:rPr>
        <w:t xml:space="preserve">阿鲁卡多@HELLSING </w:t>
      </w:r>
      <w:r>
        <w:rPr>
          <w:rFonts w:ascii="Tahoma" w:hAnsi="Tahoma" w:cs="Tahoma"/>
          <w:color w:val="333333"/>
          <w:kern w:val="0"/>
          <w:szCs w:val="21"/>
        </w:rPr>
        <w:t>斯卡@钢之炼金术师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#82 以下人物中谁最强【不敢选</w:t>
      </w:r>
      <w:r>
        <w:rPr>
          <w:rFonts w:hint="eastAsia" w:ascii="宋体" w:hAnsi="宋体" w:cs="宋体"/>
          <w:color w:val="333333"/>
          <w:kern w:val="0"/>
          <w:szCs w:val="21"/>
        </w:rPr>
        <w:t>⑨</w:t>
      </w:r>
      <w:r>
        <w:rPr>
          <w:rFonts w:ascii="Tahoma" w:hAnsi="Tahoma" w:cs="Tahoma"/>
          <w:color w:val="333333"/>
          <w:kern w:val="0"/>
          <w:szCs w:val="21"/>
        </w:rPr>
        <w:t>怎么破】</w:t>
      </w:r>
    </w:p>
    <w:p>
      <w:pPr>
        <w:widowControl/>
        <w:wordWrap w:val="0"/>
        <w:spacing w:after="192"/>
        <w:jc w:val="left"/>
        <w:rPr>
          <w:rFonts w:ascii="Tahoma" w:hAnsi="Tahoma" w:cs="Tahoma"/>
          <w:color w:val="333333"/>
          <w:kern w:val="0"/>
          <w:szCs w:val="21"/>
        </w:rPr>
      </w:pPr>
      <w:r>
        <w:rPr>
          <w:rFonts w:hint="eastAsia" w:ascii="宋体" w:hAnsi="宋体" w:cs="宋体"/>
          <w:color w:val="333333"/>
          <w:kern w:val="0"/>
          <w:szCs w:val="21"/>
        </w:rPr>
        <w:t>⑩</w:t>
      </w:r>
      <w:r>
        <w:rPr>
          <w:rFonts w:ascii="Tahoma" w:hAnsi="Tahoma" w:cs="Tahoma"/>
          <w:color w:val="333333"/>
          <w:kern w:val="0"/>
          <w:szCs w:val="21"/>
        </w:rPr>
        <w:t xml:space="preserve"> </w:t>
      </w:r>
      <w:r>
        <w:rPr>
          <w:rFonts w:hint="eastAsia" w:ascii="宋体" w:hAnsi="宋体" w:cs="宋体"/>
          <w:color w:val="333333"/>
          <w:kern w:val="0"/>
          <w:szCs w:val="21"/>
        </w:rPr>
        <w:t>⑨</w:t>
      </w:r>
      <w:r>
        <w:rPr>
          <w:rFonts w:ascii="Tahoma" w:hAnsi="Tahoma" w:cs="Tahoma"/>
          <w:color w:val="333333"/>
          <w:kern w:val="0"/>
          <w:szCs w:val="21"/>
        </w:rPr>
        <w:t xml:space="preserve"> </w:t>
      </w:r>
      <w:r>
        <w:rPr>
          <w:rFonts w:hint="eastAsia" w:ascii="宋体" w:hAnsi="宋体" w:cs="宋体"/>
          <w:color w:val="333333"/>
          <w:kern w:val="0"/>
          <w:szCs w:val="21"/>
        </w:rPr>
        <w:t>⑦</w:t>
      </w:r>
      <w:r>
        <w:rPr>
          <w:rFonts w:ascii="Tahoma" w:hAnsi="Tahoma" w:cs="Tahoma"/>
          <w:color w:val="333333"/>
          <w:kern w:val="0"/>
          <w:szCs w:val="21"/>
        </w:rPr>
        <w:t xml:space="preserve"> </w:t>
      </w:r>
      <w:r>
        <w:rPr>
          <w:rFonts w:hint="eastAsia" w:ascii="宋体" w:hAnsi="宋体" w:cs="宋体"/>
          <w:color w:val="333333"/>
          <w:kern w:val="0"/>
          <w:szCs w:val="21"/>
        </w:rPr>
        <w:t>⑧</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#83 《狼与香辛料》的作者是谁？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支仓细砂 </w:t>
      </w:r>
      <w:r>
        <w:rPr>
          <w:rFonts w:ascii="Tahoma" w:hAnsi="Tahoma" w:cs="Tahoma"/>
          <w:color w:val="FFCC99"/>
          <w:kern w:val="0"/>
          <w:szCs w:val="21"/>
        </w:rPr>
        <w:t xml:space="preserve">支仓冻砂 </w:t>
      </w:r>
      <w:r>
        <w:rPr>
          <w:rFonts w:ascii="Tahoma" w:hAnsi="Tahoma" w:cs="Tahoma"/>
          <w:color w:val="333333"/>
          <w:kern w:val="0"/>
          <w:szCs w:val="21"/>
        </w:rPr>
        <w:t>支仓融砂 支仓鉄砂</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#84 air中观铃的声优川上伦子病逝于</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2009年 2010年 2011年 2012年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#85 《足球小将》中的男主人公是谁？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岬太郎 </w:t>
      </w:r>
      <w:r>
        <w:rPr>
          <w:rFonts w:ascii="Tahoma" w:hAnsi="Tahoma" w:cs="Tahoma"/>
          <w:color w:val="FF0000"/>
          <w:kern w:val="0"/>
          <w:szCs w:val="21"/>
        </w:rPr>
        <w:t xml:space="preserve">大空翼 </w:t>
      </w:r>
      <w:r>
        <w:rPr>
          <w:rFonts w:ascii="Tahoma" w:hAnsi="Tahoma" w:cs="Tahoma"/>
          <w:color w:val="333333"/>
          <w:kern w:val="0"/>
          <w:szCs w:val="21"/>
        </w:rPr>
        <w:t>若林源三 日向小次郎</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#86 红茶党是指那个动漫角色的粉丝？</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苍星石 水银灯 翠星石 真红</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#87 《拳皇97》中大蛇薙是谁的招数</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神乐千鹤 大蛇 八神庵 </w:t>
      </w:r>
      <w:r>
        <w:rPr>
          <w:rFonts w:ascii="Tahoma" w:hAnsi="Tahoma" w:cs="Tahoma"/>
          <w:color w:val="FF0000"/>
          <w:kern w:val="0"/>
          <w:szCs w:val="21"/>
        </w:rPr>
        <w:t>草薙京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#88 miku的生日是什么时候？</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8月31日 </w:t>
      </w:r>
      <w:r>
        <w:rPr>
          <w:rFonts w:ascii="Tahoma" w:hAnsi="Tahoma" w:cs="Tahoma"/>
          <w:color w:val="333333"/>
          <w:kern w:val="0"/>
          <w:szCs w:val="21"/>
        </w:rPr>
        <w:t>3月9日 2月30日 10月1日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#89 但丁和维吉尔的刀叫什么名字?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阐释者、逐暗者 Excalibur、EA </w:t>
      </w:r>
      <w:r>
        <w:rPr>
          <w:rFonts w:ascii="Tahoma" w:hAnsi="Tahoma" w:cs="Tahoma"/>
          <w:color w:val="FF0000"/>
          <w:kern w:val="0"/>
          <w:szCs w:val="21"/>
        </w:rPr>
        <w:t xml:space="preserve">叛逆、阎魔刀 </w:t>
      </w:r>
      <w:r>
        <w:rPr>
          <w:rFonts w:ascii="Tahoma" w:hAnsi="Tahoma" w:cs="Tahoma"/>
          <w:color w:val="333333"/>
          <w:kern w:val="0"/>
          <w:szCs w:val="21"/>
        </w:rPr>
        <w:t>倚天剑、屠龙刀</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#90 下列哪个游戏是老牌的赛车游戏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极品超车 极品驾车 极品飞机 </w:t>
      </w:r>
      <w:r>
        <w:rPr>
          <w:rFonts w:ascii="Tahoma" w:hAnsi="Tahoma" w:cs="Tahoma"/>
          <w:color w:val="FF0000"/>
          <w:kern w:val="0"/>
          <w:szCs w:val="21"/>
        </w:rPr>
        <w:t>极品飞车</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#91 以下那位角色的配音不是钉宫理惠？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阿尔冯斯·艾尔利克 夏娜 神乐 </w:t>
      </w:r>
      <w:r>
        <w:rPr>
          <w:rFonts w:ascii="Tahoma" w:hAnsi="Tahoma" w:cs="Tahoma"/>
          <w:color w:val="FF0000"/>
          <w:kern w:val="0"/>
          <w:szCs w:val="21"/>
        </w:rPr>
        <w:t>木下秀吉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#92 FFF团不会对什么人下手？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诚哥 妹控 后宫 </w:t>
      </w:r>
      <w:r>
        <w:rPr>
          <w:rFonts w:ascii="Tahoma" w:hAnsi="Tahoma" w:cs="Tahoma"/>
          <w:color w:val="FF0000"/>
          <w:kern w:val="0"/>
          <w:szCs w:val="21"/>
        </w:rPr>
        <w:t>真爱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#93 阿良良木历有几个妹妹？</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2个 </w:t>
      </w:r>
      <w:r>
        <w:rPr>
          <w:rFonts w:ascii="Tahoma" w:hAnsi="Tahoma" w:cs="Tahoma"/>
          <w:color w:val="333333"/>
          <w:kern w:val="0"/>
          <w:szCs w:val="21"/>
        </w:rPr>
        <w:t>1个 3个 0个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#94 钉宫四萌中哪一位角色在2009年获得萌王称号？</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三千院凪 </w:t>
      </w:r>
      <w:r>
        <w:rPr>
          <w:rFonts w:ascii="Tahoma" w:hAnsi="Tahoma" w:cs="Tahoma"/>
          <w:color w:val="FF0000"/>
          <w:kern w:val="0"/>
          <w:szCs w:val="21"/>
        </w:rPr>
        <w:t xml:space="preserve">逢坂大河 </w:t>
      </w:r>
      <w:r>
        <w:rPr>
          <w:rFonts w:ascii="Tahoma" w:hAnsi="Tahoma" w:cs="Tahoma"/>
          <w:color w:val="333333"/>
          <w:kern w:val="0"/>
          <w:szCs w:val="21"/>
        </w:rPr>
        <w:t>夏娜 露易丝</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#95 被人戏称为“阿拉垃圾君”的角色真正的名字是？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阿尔萨斯 阿基拉 </w:t>
      </w:r>
      <w:r>
        <w:rPr>
          <w:rFonts w:ascii="Tahoma" w:hAnsi="Tahoma" w:cs="Tahoma"/>
          <w:color w:val="FF0000"/>
          <w:kern w:val="0"/>
          <w:szCs w:val="21"/>
        </w:rPr>
        <w:t xml:space="preserve">阿良良木历 </w:t>
      </w:r>
      <w:r>
        <w:rPr>
          <w:rFonts w:ascii="Tahoma" w:hAnsi="Tahoma" w:cs="Tahoma"/>
          <w:color w:val="333333"/>
          <w:kern w:val="0"/>
          <w:szCs w:val="21"/>
        </w:rPr>
        <w:t>阿尔托莉雅</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#96 6月22日，下列城市中正午太阳高度角最大的是？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广州 堪培拉 漠河 </w:t>
      </w:r>
      <w:r>
        <w:rPr>
          <w:rFonts w:ascii="Tahoma" w:hAnsi="Tahoma" w:cs="Tahoma"/>
          <w:color w:val="FF0000"/>
          <w:kern w:val="0"/>
          <w:szCs w:val="21"/>
        </w:rPr>
        <w:t>上海</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#97 曾以Fate系列作品获得较大反响的游戏会社TYPE-MOON，以下哪一部是其最早发行的？</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空之境界 </w:t>
      </w:r>
      <w:r>
        <w:rPr>
          <w:rFonts w:ascii="Tahoma" w:hAnsi="Tahoma" w:cs="Tahoma"/>
          <w:color w:val="333333"/>
          <w:kern w:val="0"/>
          <w:szCs w:val="21"/>
        </w:rPr>
        <w:t>魔法使之夜 Fate/stay night 月姬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#98 《科学的超电磁炮》中，Lever.5被称为？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超电磁炮 绝对领域 </w:t>
      </w:r>
      <w:r>
        <w:rPr>
          <w:rFonts w:ascii="Tahoma" w:hAnsi="Tahoma" w:cs="Tahoma"/>
          <w:color w:val="FF0000"/>
          <w:kern w:val="0"/>
          <w:szCs w:val="21"/>
        </w:rPr>
        <w:t xml:space="preserve">超能力者 </w:t>
      </w:r>
      <w:r>
        <w:rPr>
          <w:rFonts w:ascii="Tahoma" w:hAnsi="Tahoma" w:cs="Tahoma"/>
          <w:color w:val="333333"/>
          <w:kern w:val="0"/>
          <w:szCs w:val="21"/>
        </w:rPr>
        <w:t>绝对能力</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#99 银魂中冲田总悟的姐姐叫什么名字？</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冲田三叶 </w:t>
      </w:r>
      <w:r>
        <w:rPr>
          <w:rFonts w:ascii="Tahoma" w:hAnsi="Tahoma" w:cs="Tahoma"/>
          <w:color w:val="333333"/>
          <w:kern w:val="0"/>
          <w:szCs w:val="21"/>
        </w:rPr>
        <w:t>冲田四叶 冲田一叶 冲田五叶</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#100 元首愤怒时摔的是什么笔？【又去看了一下 似乎是彩色的铅笔呢】</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毛笔 </w:t>
      </w:r>
      <w:r>
        <w:rPr>
          <w:rFonts w:ascii="Tahoma" w:hAnsi="Tahoma" w:cs="Tahoma"/>
          <w:color w:val="FF0000"/>
          <w:kern w:val="0"/>
          <w:szCs w:val="21"/>
        </w:rPr>
        <w:t xml:space="preserve">铅笔 </w:t>
      </w:r>
      <w:r>
        <w:rPr>
          <w:rFonts w:ascii="Tahoma" w:hAnsi="Tahoma" w:cs="Tahoma"/>
          <w:color w:val="0000FF"/>
          <w:kern w:val="0"/>
          <w:szCs w:val="21"/>
        </w:rPr>
        <w:t xml:space="preserve">圆珠笔 </w:t>
      </w:r>
      <w:r>
        <w:rPr>
          <w:rFonts w:ascii="Tahoma" w:hAnsi="Tahoma" w:cs="Tahoma"/>
          <w:color w:val="333333"/>
          <w:kern w:val="0"/>
          <w:szCs w:val="21"/>
        </w:rPr>
        <w:t>钢笔</w:t>
      </w:r>
    </w:p>
    <w:p>
      <w:pPr>
        <w:widowControl/>
        <w:wordWrap w:val="0"/>
        <w:spacing w:after="192"/>
        <w:jc w:val="left"/>
        <w:rPr>
          <w:rFonts w:ascii="Tahoma" w:hAnsi="Tahoma" w:cs="Tahoma"/>
          <w:color w:val="333333"/>
          <w:kern w:val="0"/>
          <w:szCs w:val="21"/>
        </w:rPr>
      </w:pP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 银魂中桂小太郎的宠物名叫？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定春 </w:t>
      </w:r>
      <w:r>
        <w:rPr>
          <w:rFonts w:ascii="Tahoma" w:hAnsi="Tahoma" w:cs="Tahoma"/>
          <w:color w:val="FF0000"/>
          <w:kern w:val="0"/>
          <w:szCs w:val="21"/>
        </w:rPr>
        <w:t xml:space="preserve">伊丽莎白 </w:t>
      </w:r>
      <w:r>
        <w:rPr>
          <w:rFonts w:ascii="Tahoma" w:hAnsi="Tahoma" w:cs="Tahoma"/>
          <w:color w:val="333333"/>
          <w:kern w:val="0"/>
          <w:szCs w:val="21"/>
        </w:rPr>
        <w:t>丝袜太郎 夜兔</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 以下哪个不是鬼畜全明星成员？</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梁非凡 </w:t>
      </w:r>
      <w:r>
        <w:rPr>
          <w:rFonts w:ascii="Tahoma" w:hAnsi="Tahoma" w:cs="Tahoma"/>
          <w:color w:val="333333"/>
          <w:kern w:val="0"/>
          <w:szCs w:val="21"/>
        </w:rPr>
        <w:t>金凯瑞 金馆长 元首</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 《上古卷轴5》中虎人所拥有的天赋有以下哪项？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啃噬 狂暴 夜视 先祖之怒</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 曾在大陆电视上播出的，取材于古印度神话，描述了“创造神梵天"和“破坏神湿婆"之间的战斗，主角为“八部众的日本动画是以下哪一部？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天空战记 天地战记 天空传说 </w:t>
      </w:r>
      <w:r>
        <w:rPr>
          <w:rFonts w:ascii="Tahoma" w:hAnsi="Tahoma" w:cs="Tahoma"/>
          <w:color w:val="FF0000"/>
          <w:kern w:val="0"/>
          <w:szCs w:val="21"/>
        </w:rPr>
        <w:t>天地传说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 &lt;psycho-pass&gt;中执法使用的武器是什么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剃刀 小刀 左轮枪 支配者</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 第六天魔王是？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明智光秀 德川家康 丰臣秀吉 织田信长</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 我以前和你一样也是个冒险家，直到</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我膝盖中了一箭 </w:t>
      </w:r>
      <w:r>
        <w:rPr>
          <w:rFonts w:ascii="Tahoma" w:hAnsi="Tahoma" w:cs="Tahoma"/>
          <w:color w:val="333333"/>
          <w:kern w:val="0"/>
          <w:szCs w:val="21"/>
        </w:rPr>
        <w:t>我买了一袋金坷垃 我回老家结婚 我妈妈叫我回家吃饭</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 元首最常去的是哪个省？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山东省 福建省 </w:t>
      </w:r>
      <w:r>
        <w:rPr>
          <w:rFonts w:ascii="Tahoma" w:hAnsi="Tahoma" w:cs="Tahoma"/>
          <w:color w:val="FF0000"/>
          <w:kern w:val="0"/>
          <w:szCs w:val="21"/>
        </w:rPr>
        <w:t xml:space="preserve">河北省 </w:t>
      </w:r>
      <w:r>
        <w:rPr>
          <w:rFonts w:ascii="Tahoma" w:hAnsi="Tahoma" w:cs="Tahoma"/>
          <w:color w:val="333333"/>
          <w:kern w:val="0"/>
          <w:szCs w:val="21"/>
        </w:rPr>
        <w:t>安徽省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 《魔法禁书目录》中，小修女茵蒂克丝傲娇的时候最喜欢干的事情是？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不小心摆出让人鼻血流不停的撩人动作 咬上条当麻的头部 把门上锁后窝在没有水的浴缸里面睡觉 到月咏小萌老师家蹭吃喝</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 《十二国记》中泰麒的使令是？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傲滥 螭吻 狴犴 蒲牢</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#11 VOCALOID的性别参数的缩略形式是下列哪个？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MEN GEN MEM GEM</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#12 以下动漫人物不是粉毛的是？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鹿目园香 维多利加·德·布洛瓦 骷髅宫歌留多 露易丝</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#13 c++的int类型通常占用几个字节？</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14（byte） 6（byte） </w:t>
      </w:r>
      <w:r>
        <w:rPr>
          <w:rFonts w:ascii="Tahoma" w:hAnsi="Tahoma" w:cs="Tahoma"/>
          <w:color w:val="FF0000"/>
          <w:kern w:val="0"/>
          <w:szCs w:val="21"/>
        </w:rPr>
        <w:t xml:space="preserve">4（byte） </w:t>
      </w:r>
      <w:r>
        <w:rPr>
          <w:rFonts w:ascii="Tahoma" w:hAnsi="Tahoma" w:cs="Tahoma"/>
          <w:color w:val="333333"/>
          <w:kern w:val="0"/>
          <w:szCs w:val="21"/>
        </w:rPr>
        <w:t>2（byte）</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#14 力的三要素是什么？</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力的大小、力的方向、力的作用点 </w:t>
      </w:r>
      <w:r>
        <w:rPr>
          <w:rFonts w:ascii="Tahoma" w:hAnsi="Tahoma" w:cs="Tahoma"/>
          <w:color w:val="333333"/>
          <w:kern w:val="0"/>
          <w:szCs w:val="21"/>
        </w:rPr>
        <w:t>力的轻重、力的方向、力的作用点 力的大小、力的方向、力的对象 力的大小、力的速度、力的作用点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#15 动画那朵花中男主角宿海仁太的声优是？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入野自由 </w:t>
      </w:r>
      <w:r>
        <w:rPr>
          <w:rFonts w:ascii="Tahoma" w:hAnsi="Tahoma" w:cs="Tahoma"/>
          <w:color w:val="333333"/>
          <w:kern w:val="0"/>
          <w:szCs w:val="21"/>
        </w:rPr>
        <w:t>平野自由 安野自由 出野自由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#16 ass</w:t>
      </w:r>
      <w:r>
        <w:rPr>
          <w:rFonts w:hint="eastAsia" w:ascii="宋体" w:hAnsi="宋体" w:cs="宋体"/>
          <w:color w:val="333333"/>
          <w:kern w:val="0"/>
          <w:szCs w:val="21"/>
        </w:rPr>
        <w:t>♂</w:t>
      </w:r>
      <w:r>
        <w:rPr>
          <w:rFonts w:ascii="Tahoma" w:hAnsi="Tahoma" w:cs="Tahoma"/>
          <w:color w:val="333333"/>
          <w:kern w:val="0"/>
          <w:szCs w:val="21"/>
        </w:rPr>
        <w:t>we</w:t>
      </w:r>
      <w:r>
        <w:rPr>
          <w:rFonts w:hint="eastAsia" w:ascii="宋体" w:hAnsi="宋体" w:cs="宋体"/>
          <w:color w:val="333333"/>
          <w:kern w:val="0"/>
          <w:szCs w:val="21"/>
        </w:rPr>
        <w:t>♂</w:t>
      </w:r>
      <w:r>
        <w:rPr>
          <w:rFonts w:ascii="Tahoma" w:hAnsi="Tahoma" w:cs="Tahoma"/>
          <w:color w:val="333333"/>
          <w:kern w:val="0"/>
          <w:szCs w:val="21"/>
        </w:rPr>
        <w:t>can出自哪位哲人之手？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马克思 孔子 </w:t>
      </w:r>
      <w:r>
        <w:rPr>
          <w:rFonts w:ascii="Tahoma" w:hAnsi="Tahoma" w:cs="Tahoma"/>
          <w:color w:val="FF0000"/>
          <w:kern w:val="0"/>
          <w:szCs w:val="21"/>
        </w:rPr>
        <w:t xml:space="preserve">比利海灵顿 </w:t>
      </w:r>
      <w:r>
        <w:rPr>
          <w:rFonts w:ascii="Tahoma" w:hAnsi="Tahoma" w:cs="Tahoma"/>
          <w:color w:val="333333"/>
          <w:kern w:val="0"/>
          <w:szCs w:val="21"/>
        </w:rPr>
        <w:t>苏格拉底</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#17 《Q弟侦探因幡》中男主角的名字是？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因幡洋 </w:t>
      </w:r>
      <w:r>
        <w:rPr>
          <w:rFonts w:ascii="Tahoma" w:hAnsi="Tahoma" w:cs="Tahoma"/>
          <w:color w:val="333333"/>
          <w:kern w:val="0"/>
          <w:szCs w:val="21"/>
        </w:rPr>
        <w:t>因幡遥 关智一 野崎圭</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#18 日本麻将中，岭上开花几翻？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3 </w:t>
      </w:r>
      <w:r>
        <w:rPr>
          <w:rFonts w:ascii="Tahoma" w:hAnsi="Tahoma" w:cs="Tahoma"/>
          <w:color w:val="FF0000"/>
          <w:kern w:val="0"/>
          <w:szCs w:val="21"/>
        </w:rPr>
        <w:t xml:space="preserve">1 </w:t>
      </w:r>
      <w:r>
        <w:rPr>
          <w:rFonts w:ascii="Tahoma" w:hAnsi="Tahoma" w:cs="Tahoma"/>
          <w:color w:val="333333"/>
          <w:kern w:val="0"/>
          <w:szCs w:val="21"/>
        </w:rPr>
        <w:t>4 2</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#19 “连我爸爸都没有打过我！” “我”指的是谁？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刹那·F·淸音 </w:t>
      </w:r>
      <w:r>
        <w:rPr>
          <w:rFonts w:ascii="Tahoma" w:hAnsi="Tahoma" w:cs="Tahoma"/>
          <w:color w:val="FF0000"/>
          <w:kern w:val="0"/>
          <w:szCs w:val="21"/>
        </w:rPr>
        <w:t xml:space="preserve">阿姆罗·雷 </w:t>
      </w:r>
      <w:r>
        <w:rPr>
          <w:rFonts w:ascii="Tahoma" w:hAnsi="Tahoma" w:cs="Tahoma"/>
          <w:color w:val="333333"/>
          <w:kern w:val="0"/>
          <w:szCs w:val="21"/>
        </w:rPr>
        <w:t>夏亚·阿兹纳布尔 利鹏兹·阿尔马克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#20 你在街上走时，会有人从草丛里跳出来，大喊一声："()"</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交保护费 春哥护体 </w:t>
      </w:r>
      <w:r>
        <w:rPr>
          <w:rFonts w:ascii="Tahoma" w:hAnsi="Tahoma" w:cs="Tahoma"/>
          <w:color w:val="FF0000"/>
          <w:kern w:val="0"/>
          <w:szCs w:val="21"/>
        </w:rPr>
        <w:t xml:space="preserve">德玛西亚 </w:t>
      </w:r>
      <w:r>
        <w:rPr>
          <w:rFonts w:ascii="Tahoma" w:hAnsi="Tahoma" w:cs="Tahoma"/>
          <w:color w:val="333333"/>
          <w:kern w:val="0"/>
          <w:szCs w:val="21"/>
        </w:rPr>
        <w:t>认错人了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#21 NTSC制式的视频帧率是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30fps </w:t>
      </w:r>
      <w:r>
        <w:rPr>
          <w:rFonts w:ascii="Tahoma" w:hAnsi="Tahoma" w:cs="Tahoma"/>
          <w:color w:val="FF0000"/>
          <w:kern w:val="0"/>
          <w:szCs w:val="21"/>
        </w:rPr>
        <w:t xml:space="preserve">29.970fps </w:t>
      </w:r>
      <w:r>
        <w:rPr>
          <w:rFonts w:ascii="Tahoma" w:hAnsi="Tahoma" w:cs="Tahoma"/>
          <w:color w:val="333333"/>
          <w:kern w:val="0"/>
          <w:szCs w:val="21"/>
        </w:rPr>
        <w:t>24fps 23.976fps</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#22 《HALO》中士官长的编号是多少？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143 159 102 117</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#23 自古红蓝出什么</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CP </w:t>
      </w:r>
      <w:r>
        <w:rPr>
          <w:rFonts w:ascii="Tahoma" w:hAnsi="Tahoma" w:cs="Tahoma"/>
          <w:color w:val="333333"/>
          <w:kern w:val="0"/>
          <w:szCs w:val="21"/>
        </w:rPr>
        <w:t>PC CT TC</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#24 《地狱少女》中阎魔爱的经典名句是？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要去死一次试试看吗？ </w:t>
      </w:r>
      <w:r>
        <w:rPr>
          <w:rFonts w:ascii="Tahoma" w:hAnsi="Tahoma" w:cs="Tahoma"/>
          <w:color w:val="333333"/>
          <w:kern w:val="0"/>
          <w:szCs w:val="21"/>
        </w:rPr>
        <w:t>死了还比较好 我要成为新世界的神 为什么是我？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#25 “拔刀、拔刀、拔刀”出自哪部动漫？</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K </w:t>
      </w:r>
      <w:r>
        <w:rPr>
          <w:rFonts w:ascii="Tahoma" w:hAnsi="Tahoma" w:cs="Tahoma"/>
          <w:color w:val="333333"/>
          <w:kern w:val="0"/>
          <w:szCs w:val="21"/>
        </w:rPr>
        <w:t>N M L</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#26 在V家周刊上长期进入TOP30的曲子被称为？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门番曲 殿堂曲 百万曲 传说曲</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#27 《龙珠》中悟空的第二个儿子叫什么？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孙悟能 孙悟饭 </w:t>
      </w:r>
      <w:r>
        <w:rPr>
          <w:rFonts w:ascii="Tahoma" w:hAnsi="Tahoma" w:cs="Tahoma"/>
          <w:color w:val="FF0000"/>
          <w:kern w:val="0"/>
          <w:szCs w:val="21"/>
        </w:rPr>
        <w:t xml:space="preserve">孙悟天 </w:t>
      </w:r>
      <w:r>
        <w:rPr>
          <w:rFonts w:ascii="Tahoma" w:hAnsi="Tahoma" w:cs="Tahoma"/>
          <w:color w:val="333333"/>
          <w:kern w:val="0"/>
          <w:szCs w:val="21"/>
        </w:rPr>
        <w:t>孙悟净</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#28 《Durarara!!》中dollars的首领是谁？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龙之峰帝人 </w:t>
      </w:r>
      <w:r>
        <w:rPr>
          <w:rFonts w:ascii="Tahoma" w:hAnsi="Tahoma" w:cs="Tahoma"/>
          <w:color w:val="333333"/>
          <w:kern w:val="0"/>
          <w:szCs w:val="21"/>
        </w:rPr>
        <w:t>龙之峰某人 龙之峰帝皇 聋之峰帝人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#29 声优女王是谁？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林原惠 </w:t>
      </w:r>
      <w:r>
        <w:rPr>
          <w:rFonts w:ascii="Tahoma" w:hAnsi="Tahoma" w:cs="Tahoma"/>
          <w:color w:val="333333"/>
          <w:kern w:val="0"/>
          <w:szCs w:val="21"/>
        </w:rPr>
        <w:t>泽城美雪 山新 田村由加莉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#30 银魂中坂田银时的外号叫什么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金时 白夜叉 阿银 </w:t>
      </w:r>
      <w:r>
        <w:rPr>
          <w:rFonts w:ascii="Tahoma" w:hAnsi="Tahoma" w:cs="Tahoma"/>
          <w:color w:val="FF0000"/>
          <w:kern w:val="0"/>
          <w:szCs w:val="21"/>
        </w:rPr>
        <w:t>银酱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#31 游戏《超级玛丽》原始版（小霸王上的那种）中最后BOSS前的那个小怪是什么？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锤子龟 刺猬 红乌龟 绿乌龟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#32 剧场版《魔法少女奈叶 The MOVIE 1st》中，奈叶的SLB威力有多大？</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4.5颗核弹 7.5颗核弹 6.5颗核弹 5.5颗核弹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#33 GNU的初始人？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Grey Stallman Linus James</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#34 通常没有汉语字幕的新番被称为什么？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肉馅 </w:t>
      </w:r>
      <w:r>
        <w:rPr>
          <w:rFonts w:ascii="Tahoma" w:hAnsi="Tahoma" w:cs="Tahoma"/>
          <w:color w:val="FF0000"/>
          <w:kern w:val="0"/>
          <w:szCs w:val="21"/>
        </w:rPr>
        <w:t xml:space="preserve">生肉 </w:t>
      </w:r>
      <w:r>
        <w:rPr>
          <w:rFonts w:ascii="Tahoma" w:hAnsi="Tahoma" w:cs="Tahoma"/>
          <w:color w:val="333333"/>
          <w:kern w:val="0"/>
          <w:szCs w:val="21"/>
        </w:rPr>
        <w:t>熟肉 肉饼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#35 以下哪部作品不是京都制作的？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轻音少女 凉宫春日的忧郁 玉子市场 </w:t>
      </w:r>
      <w:r>
        <w:rPr>
          <w:rFonts w:ascii="Tahoma" w:hAnsi="Tahoma" w:cs="Tahoma"/>
          <w:color w:val="FF0000"/>
          <w:kern w:val="0"/>
          <w:szCs w:val="21"/>
        </w:rPr>
        <w:t>little busters</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#36 以下哪个人物是Type-Moon的成员？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成田良悟 若本规夫 武内崇 虚渊玄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#37 中二病也要谈恋爱中，男主角过去的代号是什么？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森summer 晓之圣龙骑士 邪王真眼 </w:t>
      </w:r>
      <w:r>
        <w:rPr>
          <w:rFonts w:ascii="Tahoma" w:hAnsi="Tahoma" w:cs="Tahoma"/>
          <w:color w:val="FF0000"/>
          <w:kern w:val="0"/>
          <w:szCs w:val="21"/>
        </w:rPr>
        <w:t>黑炎圣使</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#38 炎の妖精是谁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松冈修理 松冈修造 松冈修复 松冈修补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#39 什么鹿不会感冒？</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鹿鹿修 马鹿 </w:t>
      </w:r>
      <w:r>
        <w:rPr>
          <w:rFonts w:ascii="Tahoma" w:hAnsi="Tahoma" w:cs="Tahoma"/>
          <w:color w:val="FF0000"/>
          <w:kern w:val="0"/>
          <w:szCs w:val="21"/>
        </w:rPr>
        <w:t xml:space="preserve">三鹿 </w:t>
      </w:r>
      <w:r>
        <w:rPr>
          <w:rFonts w:ascii="Tahoma" w:hAnsi="Tahoma" w:cs="Tahoma"/>
          <w:color w:val="333333"/>
          <w:kern w:val="0"/>
          <w:szCs w:val="21"/>
        </w:rPr>
        <w:t>蓝蓝鹿</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#40 宇多田光的&lt;EXODUS&gt;中与爱伦·坡的《乌鸦》有关的歌曲是哪一首？</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DEVIL INSIDE KREMLIN DUSK ABOUT ME YOU MAKE ME WANT TO BE A MAN</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#41 p：有的偶数不是合数；q：有的奇数不是质数。请选择p</w:t>
      </w:r>
      <w:r>
        <w:rPr>
          <w:rFonts w:hint="eastAsia" w:ascii="宋体" w:hAnsi="宋体" w:cs="宋体"/>
          <w:color w:val="333333"/>
          <w:kern w:val="0"/>
          <w:szCs w:val="21"/>
        </w:rPr>
        <w:t>∧</w:t>
      </w:r>
      <w:r>
        <w:rPr>
          <w:rFonts w:ascii="Tahoma" w:hAnsi="Tahoma" w:cs="Tahoma"/>
          <w:color w:val="333333"/>
          <w:kern w:val="0"/>
          <w:szCs w:val="21"/>
        </w:rPr>
        <w:t>q与p</w:t>
      </w:r>
      <w:r>
        <w:rPr>
          <w:rFonts w:hint="eastAsia" w:ascii="宋体" w:hAnsi="宋体" w:cs="宋体"/>
          <w:color w:val="333333"/>
          <w:kern w:val="0"/>
          <w:szCs w:val="21"/>
        </w:rPr>
        <w:t>∨</w:t>
      </w:r>
      <w:r>
        <w:rPr>
          <w:rFonts w:ascii="Tahoma" w:hAnsi="Tahoma" w:cs="Tahoma"/>
          <w:color w:val="333333"/>
          <w:kern w:val="0"/>
          <w:szCs w:val="21"/>
        </w:rPr>
        <w:t>q的真假值。</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真真 </w:t>
      </w:r>
      <w:r>
        <w:rPr>
          <w:rFonts w:ascii="Tahoma" w:hAnsi="Tahoma" w:cs="Tahoma"/>
          <w:color w:val="333333"/>
          <w:kern w:val="0"/>
          <w:szCs w:val="21"/>
        </w:rPr>
        <w:t>假真 真假 假假</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#42 以下哪项不属于诺贝尔奖的范畴？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物理 </w:t>
      </w:r>
      <w:r>
        <w:rPr>
          <w:rFonts w:ascii="Tahoma" w:hAnsi="Tahoma" w:cs="Tahoma"/>
          <w:color w:val="FF0000"/>
          <w:kern w:val="0"/>
          <w:szCs w:val="21"/>
        </w:rPr>
        <w:t xml:space="preserve">数学 </w:t>
      </w:r>
      <w:r>
        <w:rPr>
          <w:rFonts w:ascii="Tahoma" w:hAnsi="Tahoma" w:cs="Tahoma"/>
          <w:color w:val="333333"/>
          <w:kern w:val="0"/>
          <w:szCs w:val="21"/>
        </w:rPr>
        <w:t>医学 化学</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#43 《科学超电磁炮》中的电击使（Electro Master）是谁的能力？</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一方通行 </w:t>
      </w:r>
      <w:r>
        <w:rPr>
          <w:rFonts w:ascii="Tahoma" w:hAnsi="Tahoma" w:cs="Tahoma"/>
          <w:color w:val="FF0000"/>
          <w:kern w:val="0"/>
          <w:szCs w:val="21"/>
        </w:rPr>
        <w:t>御坂美琴</w:t>
      </w:r>
      <w:r>
        <w:rPr>
          <w:rFonts w:ascii="Tahoma" w:hAnsi="Tahoma" w:cs="Tahoma"/>
          <w:color w:val="333333"/>
          <w:kern w:val="0"/>
          <w:szCs w:val="21"/>
        </w:rPr>
        <w:t xml:space="preserve"> 上条当麻 木山春生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#44 火影忍者的主角旋涡鸣人的头发颜色是？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粉色 </w:t>
      </w:r>
      <w:r>
        <w:rPr>
          <w:rFonts w:ascii="Tahoma" w:hAnsi="Tahoma" w:cs="Tahoma"/>
          <w:color w:val="FF0000"/>
          <w:kern w:val="0"/>
          <w:szCs w:val="21"/>
        </w:rPr>
        <w:t xml:space="preserve">黄色 </w:t>
      </w:r>
      <w:r>
        <w:rPr>
          <w:rFonts w:ascii="Tahoma" w:hAnsi="Tahoma" w:cs="Tahoma"/>
          <w:color w:val="333333"/>
          <w:kern w:val="0"/>
          <w:szCs w:val="21"/>
        </w:rPr>
        <w:t>黑色 白色</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#45 《命运石之门》一台关键性的电脑的型号是？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IBM5100 </w:t>
      </w:r>
      <w:r>
        <w:rPr>
          <w:rFonts w:ascii="Tahoma" w:hAnsi="Tahoma" w:cs="Tahoma"/>
          <w:color w:val="333333"/>
          <w:kern w:val="0"/>
          <w:szCs w:val="21"/>
        </w:rPr>
        <w:t>IBN1500 IBN5100 IBM1500</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#46 国际标准化组织ISO制定的OSI模型中，路由器工作在哪一层？</w:t>
      </w:r>
    </w:p>
    <w:p>
      <w:pPr>
        <w:widowControl/>
        <w:wordWrap w:val="0"/>
        <w:spacing w:after="192"/>
        <w:jc w:val="left"/>
        <w:rPr>
          <w:rFonts w:ascii="Tahoma" w:hAnsi="Tahoma" w:cs="Tahoma"/>
          <w:color w:val="333333"/>
          <w:kern w:val="0"/>
          <w:szCs w:val="21"/>
        </w:rPr>
      </w:pPr>
      <w:r>
        <w:rPr>
          <w:rFonts w:ascii="Tahoma" w:hAnsi="Tahoma" w:cs="Tahoma"/>
          <w:color w:val="000000"/>
          <w:kern w:val="0"/>
          <w:szCs w:val="21"/>
        </w:rPr>
        <w:t xml:space="preserve">数据链路层 </w:t>
      </w:r>
      <w:r>
        <w:rPr>
          <w:rFonts w:ascii="Tahoma" w:hAnsi="Tahoma" w:cs="Tahoma"/>
          <w:color w:val="333333"/>
          <w:kern w:val="0"/>
          <w:szCs w:val="21"/>
        </w:rPr>
        <w:t xml:space="preserve">应用层 </w:t>
      </w:r>
      <w:r>
        <w:rPr>
          <w:rFonts w:ascii="Tahoma" w:hAnsi="Tahoma" w:cs="Tahoma"/>
          <w:color w:val="FF0000"/>
          <w:kern w:val="0"/>
          <w:szCs w:val="21"/>
        </w:rPr>
        <w:t xml:space="preserve">网络层 </w:t>
      </w:r>
      <w:r>
        <w:rPr>
          <w:rFonts w:ascii="Tahoma" w:hAnsi="Tahoma" w:cs="Tahoma"/>
          <w:color w:val="333333"/>
          <w:kern w:val="0"/>
          <w:szCs w:val="21"/>
        </w:rPr>
        <w:t>传输层</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#47 《超级马里奥兄弟》中马里奥可以通过吃什么来长大？</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烤乳猪 </w:t>
      </w:r>
      <w:r>
        <w:rPr>
          <w:rFonts w:ascii="Tahoma" w:hAnsi="Tahoma" w:cs="Tahoma"/>
          <w:color w:val="FF0000"/>
          <w:kern w:val="0"/>
          <w:szCs w:val="21"/>
        </w:rPr>
        <w:t xml:space="preserve">蘑菇 </w:t>
      </w:r>
      <w:r>
        <w:rPr>
          <w:rFonts w:ascii="Tahoma" w:hAnsi="Tahoma" w:cs="Tahoma"/>
          <w:color w:val="333333"/>
          <w:kern w:val="0"/>
          <w:szCs w:val="21"/>
        </w:rPr>
        <w:t>鹅肝酱 柿子</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#48 薛定谔的猫是薛定谔的一个著名实验，其不涉及的问题是</w:t>
      </w:r>
    </w:p>
    <w:p>
      <w:pPr>
        <w:widowControl/>
        <w:wordWrap w:val="0"/>
        <w:spacing w:after="192"/>
        <w:jc w:val="left"/>
        <w:rPr>
          <w:rFonts w:ascii="Tahoma" w:hAnsi="Tahoma" w:cs="Tahoma"/>
          <w:color w:val="333333"/>
          <w:kern w:val="0"/>
          <w:szCs w:val="21"/>
        </w:rPr>
      </w:pPr>
      <w:r>
        <w:rPr>
          <w:rFonts w:ascii="Tahoma" w:hAnsi="Tahoma" w:cs="Tahoma"/>
          <w:color w:val="FFCC00"/>
          <w:kern w:val="0"/>
          <w:szCs w:val="21"/>
        </w:rPr>
        <w:t xml:space="preserve">量子的叠加态 </w:t>
      </w:r>
      <w:r>
        <w:rPr>
          <w:rFonts w:ascii="Tahoma" w:hAnsi="Tahoma" w:cs="Tahoma"/>
          <w:color w:val="333333"/>
          <w:kern w:val="0"/>
          <w:szCs w:val="21"/>
        </w:rPr>
        <w:t>观测者对实验的影响 量子的不确定性 势垒穿透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#49 东方Project 12.8作的作品名是？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妖怪大战争 ~ 东方三月精 </w:t>
      </w:r>
      <w:r>
        <w:rPr>
          <w:rFonts w:ascii="Tahoma" w:hAnsi="Tahoma" w:cs="Tahoma"/>
          <w:color w:val="FF0000"/>
          <w:kern w:val="0"/>
          <w:szCs w:val="21"/>
        </w:rPr>
        <w:t xml:space="preserve">妖精大战争 ~ 东方三月精 </w:t>
      </w:r>
      <w:r>
        <w:rPr>
          <w:rFonts w:ascii="Tahoma" w:hAnsi="Tahoma" w:cs="Tahoma"/>
          <w:color w:val="333333"/>
          <w:kern w:val="0"/>
          <w:szCs w:val="21"/>
        </w:rPr>
        <w:t>东方三月精 ~ 妖精大战争 东方三月精 ~ 妖怪大战争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#50 “想死一次看看么”出自哪部动漫的女主？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地狱通讯 死亡少女 阎魔少女 </w:t>
      </w:r>
      <w:r>
        <w:rPr>
          <w:rFonts w:ascii="Tahoma" w:hAnsi="Tahoma" w:cs="Tahoma"/>
          <w:color w:val="FFCC00"/>
          <w:kern w:val="0"/>
          <w:szCs w:val="21"/>
        </w:rPr>
        <w:t>地狱少女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#51 宏观经济学中的AS指的是什么？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Adam Smith Aggregate Supply Clannad ～After Story～ Arm Slave</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#52 DOS版游戏《SKYROADS》中最后一关的过关关键技巧是什么？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连续左右移 大跳 小跳 间断左右移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#53 fate/zero的小说原作者是谁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奈须蘑菇 成田良悟 东出佑一郎 虚渊玄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#54 少女革命中决斗时佩戴的花是？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玫瑰 菊花 百合 </w:t>
      </w:r>
      <w:r>
        <w:rPr>
          <w:rFonts w:ascii="Tahoma" w:hAnsi="Tahoma" w:cs="Tahoma"/>
          <w:color w:val="FF0000"/>
          <w:kern w:val="0"/>
          <w:szCs w:val="21"/>
        </w:rPr>
        <w:t>蔷薇</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#55 零之使魔中露易丝在托里斯汀所打工的酒馆前身叫什么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魅惑的妖精亭 魅惑的妖精酒馆 鳗鱼之睡床 鲤鱼之睡床</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#56 中国引进的第一部日本动画是什么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美少女战士 四驱兄弟 </w:t>
      </w:r>
      <w:r>
        <w:rPr>
          <w:rFonts w:ascii="Tahoma" w:hAnsi="Tahoma" w:cs="Tahoma"/>
          <w:color w:val="FF0000"/>
          <w:kern w:val="0"/>
          <w:szCs w:val="21"/>
        </w:rPr>
        <w:t xml:space="preserve">铁臂阿童木 </w:t>
      </w:r>
      <w:r>
        <w:rPr>
          <w:rFonts w:ascii="Tahoma" w:hAnsi="Tahoma" w:cs="Tahoma"/>
          <w:color w:val="333333"/>
          <w:kern w:val="0"/>
          <w:szCs w:val="21"/>
        </w:rPr>
        <w:t>龙珠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#57 《伪物语》中的著名洗脑op是？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白金style 恋爱循环 脑白金 白金迪斯科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#58 《琴浦小姐》中的真锅义久的声优是谁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福空润 福岛润 福海润 </w:t>
      </w:r>
      <w:r>
        <w:rPr>
          <w:rFonts w:ascii="Tahoma" w:hAnsi="Tahoma" w:cs="Tahoma"/>
          <w:color w:val="FF0000"/>
          <w:kern w:val="0"/>
          <w:szCs w:val="21"/>
        </w:rPr>
        <w:t>福山润</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#59 《海贼王》原名是什么？</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ONE PIECE </w:t>
      </w:r>
      <w:r>
        <w:rPr>
          <w:rFonts w:ascii="Tahoma" w:hAnsi="Tahoma" w:cs="Tahoma"/>
          <w:color w:val="333333"/>
          <w:kern w:val="0"/>
          <w:szCs w:val="21"/>
        </w:rPr>
        <w:t>TWO PIECES A PIECE ON PIECE</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#60 洛克人X系列登场的两位主角中，红色的思考型机器人叫什么名字？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ZELO ZORRO ZERA </w:t>
      </w:r>
      <w:r>
        <w:rPr>
          <w:rFonts w:ascii="Tahoma" w:hAnsi="Tahoma" w:cs="Tahoma"/>
          <w:color w:val="FF0000"/>
          <w:kern w:val="0"/>
          <w:szCs w:val="21"/>
        </w:rPr>
        <w:t>ZERO</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#61 仰头45°出自哪位动画监督之手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南泽十八 bishi QB </w:t>
      </w:r>
      <w:r>
        <w:rPr>
          <w:rFonts w:ascii="Tahoma" w:hAnsi="Tahoma" w:cs="Tahoma"/>
          <w:color w:val="FF0000"/>
          <w:kern w:val="0"/>
          <w:szCs w:val="21"/>
        </w:rPr>
        <w:t>新房昭之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#62 由日本漫画家星野桂创作的一部长篇少年漫画《D.Gray-man》动画化是哪一年？</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2006年 </w:t>
      </w:r>
      <w:r>
        <w:rPr>
          <w:rFonts w:ascii="Tahoma" w:hAnsi="Tahoma" w:cs="Tahoma"/>
          <w:color w:val="333333"/>
          <w:kern w:val="0"/>
          <w:szCs w:val="21"/>
        </w:rPr>
        <w:t>2013年 2008年 2007年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#63 《死神》中唯一一个不经过队长考试成为队长的人是谁？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山本元柳斋重国 日番谷冬狮郎 更木剑八 卯之花烈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#64 天文单位缩写的标准符号为？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a.u. au AU au.</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#65 高木警事被绑放在木板上,下面有个炸弹并被视频直播,柯南推测他在?【怎么又出现了】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北海道 四国 东京 长崎</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#66 著名电子游戏《上古卷轴》是由哪家公司开发的？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Ubisoft Bethesda Electronic Arts Blizzard</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#67 女性躲在电线杆后面尾行时，电线杆上应该写【____专用】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山田 广田 平田 </w:t>
      </w:r>
      <w:r>
        <w:rPr>
          <w:rFonts w:ascii="Tahoma" w:hAnsi="Tahoma" w:cs="Tahoma"/>
          <w:color w:val="FF0000"/>
          <w:kern w:val="0"/>
          <w:szCs w:val="21"/>
        </w:rPr>
        <w:t>吉田</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#68 银魂莲蓬篇中辰马是为了看什么电视剧来到地球的？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怪医黑杰克 仁医 开膛手杰克 忍者</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#69 《last hope》中波多野卓巳医生喜欢几点吃点心？</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晚上10点 下午3点 上午9点 下午4点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#70 以下哪位鬼畜素材人物属于”兄贵“系列？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小黄 东仙队长 </w:t>
      </w:r>
      <w:r>
        <w:rPr>
          <w:rFonts w:ascii="Tahoma" w:hAnsi="Tahoma" w:cs="Tahoma"/>
          <w:color w:val="FF0000"/>
          <w:kern w:val="0"/>
          <w:szCs w:val="21"/>
        </w:rPr>
        <w:t xml:space="preserve">VAN样 </w:t>
      </w:r>
      <w:r>
        <w:rPr>
          <w:rFonts w:ascii="Tahoma" w:hAnsi="Tahoma" w:cs="Tahoma"/>
          <w:color w:val="333333"/>
          <w:kern w:val="0"/>
          <w:szCs w:val="21"/>
        </w:rPr>
        <w:t>非凡哥</w:t>
      </w:r>
    </w:p>
    <w:p>
      <w:pPr>
        <w:wordWrap w:val="0"/>
        <w:spacing w:after="192"/>
        <w:rPr>
          <w:rFonts w:ascii="Tahoma" w:hAnsi="Tahoma" w:cs="Tahoma"/>
          <w:color w:val="333333"/>
          <w:kern w:val="0"/>
          <w:szCs w:val="21"/>
        </w:rPr>
      </w:pPr>
      <w:r>
        <w:rPr>
          <w:rFonts w:ascii="Tahoma" w:hAnsi="Tahoma" w:cs="Tahoma"/>
          <w:color w:val="333333"/>
          <w:kern w:val="0"/>
          <w:szCs w:val="21"/>
        </w:rPr>
        <w:t>#71 游戏《半条命》中的“物理学圣剑” 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撬棍 </w:t>
      </w:r>
      <w:r>
        <w:rPr>
          <w:rFonts w:ascii="Tahoma" w:hAnsi="Tahoma" w:cs="Tahoma"/>
          <w:color w:val="333333"/>
          <w:kern w:val="0"/>
          <w:szCs w:val="21"/>
        </w:rPr>
        <w:t>黄瓜 大根 Ex咖喱棒</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#72 以下哪一部作品与花店相关？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夏雪密会 花开伊吕波 那天所见之花我们仍未知道花名 花牌情缘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#73 JOJO8部共8位主角，总共有7位男性，问8位主角共有多少个睾丸？</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17 16 </w:t>
      </w:r>
      <w:r>
        <w:rPr>
          <w:rFonts w:ascii="Tahoma" w:hAnsi="Tahoma" w:cs="Tahoma"/>
          <w:color w:val="FF0000"/>
          <w:kern w:val="0"/>
          <w:szCs w:val="21"/>
        </w:rPr>
        <w:t xml:space="preserve">15 </w:t>
      </w:r>
      <w:r>
        <w:rPr>
          <w:rFonts w:ascii="Tahoma" w:hAnsi="Tahoma" w:cs="Tahoma"/>
          <w:color w:val="333333"/>
          <w:kern w:val="0"/>
          <w:szCs w:val="21"/>
        </w:rPr>
        <w:t>14</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#74 东方Project是由哪个团体制作的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骨头社 上海爱丽丝幻乐团 key社 奸笑社</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#75 萨尔的武器叫什么？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100t 大铁锤 锤锤乐 毁灭之锤</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#76 瑞典国王古斯塔夫二世被称为“现代军事之父”，他因为哪场战争而享负盛名？</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百年战争 </w:t>
      </w:r>
      <w:r>
        <w:rPr>
          <w:rFonts w:ascii="Tahoma" w:hAnsi="Tahoma" w:cs="Tahoma"/>
          <w:color w:val="FF0000"/>
          <w:kern w:val="0"/>
          <w:szCs w:val="21"/>
        </w:rPr>
        <w:t xml:space="preserve">三十年战争 </w:t>
      </w:r>
      <w:r>
        <w:rPr>
          <w:rFonts w:ascii="Tahoma" w:hAnsi="Tahoma" w:cs="Tahoma"/>
          <w:color w:val="333333"/>
          <w:kern w:val="0"/>
          <w:szCs w:val="21"/>
        </w:rPr>
        <w:t>北方战争 七年战争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#77 阿拉垃圾君是谁的外号</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阿良良木历 </w:t>
      </w:r>
      <w:r>
        <w:rPr>
          <w:rFonts w:ascii="Tahoma" w:hAnsi="Tahoma" w:cs="Tahoma"/>
          <w:color w:val="333333"/>
          <w:kern w:val="0"/>
          <w:szCs w:val="21"/>
        </w:rPr>
        <w:t>阿良良木黑仪 阿良良良良木历 阿良良木力</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#78 元首的愤怒：That's why.........！（接后半句）</w:t>
      </w:r>
    </w:p>
    <w:p>
      <w:pPr>
        <w:widowControl/>
        <w:wordWrap w:val="0"/>
        <w:spacing w:after="192"/>
        <w:jc w:val="left"/>
        <w:rPr>
          <w:rFonts w:ascii="Tahoma" w:hAnsi="Tahoma" w:cs="Tahoma"/>
          <w:color w:val="333333"/>
          <w:kern w:val="0"/>
          <w:szCs w:val="21"/>
        </w:rPr>
      </w:pPr>
      <w:r>
        <w:rPr>
          <w:rFonts w:ascii="Tahoma" w:hAnsi="Tahoma" w:cs="Tahoma"/>
          <w:color w:val="000000"/>
          <w:kern w:val="0"/>
          <w:szCs w:val="21"/>
        </w:rPr>
        <w:t xml:space="preserve">俺瞧不起你 </w:t>
      </w:r>
      <w:r>
        <w:rPr>
          <w:rFonts w:ascii="Tahoma" w:hAnsi="Tahoma" w:cs="Tahoma"/>
          <w:color w:val="333333"/>
          <w:kern w:val="0"/>
          <w:szCs w:val="21"/>
        </w:rPr>
        <w:t xml:space="preserve">渣渣 我到河北省来 </w:t>
      </w:r>
      <w:r>
        <w:rPr>
          <w:rFonts w:ascii="Tahoma" w:hAnsi="Tahoma" w:cs="Tahoma"/>
          <w:color w:val="FF0000"/>
          <w:kern w:val="0"/>
          <w:szCs w:val="21"/>
        </w:rPr>
        <w:t>俺悲愤</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#79 “今天的风儿好喧嚣”出自哪部动漫？【为什么这个有ABCD。。。】</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D.冰菓 C.爱杀宝贝 B.死神 A.</w:t>
      </w:r>
      <w:r>
        <w:rPr>
          <w:rFonts w:ascii="Tahoma" w:hAnsi="Tahoma" w:cs="Tahoma"/>
          <w:color w:val="FF0000"/>
          <w:kern w:val="0"/>
          <w:szCs w:val="21"/>
        </w:rPr>
        <w:t>男子高中生的日常</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#80 声优铃村健一的妻子是？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花泽香菜 泽城美雪 坂本真绫 能登麻美子</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#81 阿阪的全名叫什么？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秋月步 春日步 夏星步 冬岚脚</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#82 以下哪个角色不“V家族”的成员？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音无 初音MIKU 镜音铃 KAITO</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#83 《光晕》系列中士官长一类的改造人被称为____战士？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牛头人 斯巴达 人民币 精英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#84 高达UC系列中下列哪一款MS不是吉恩军的？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勇士 魔蟹 大魔 高扎古</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#85 以下哪个人物不是由花泽香菜配音的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(出包王女)结城美柑 (丹特丽安的书架)少年修伊 </w:t>
      </w:r>
      <w:r>
        <w:rPr>
          <w:rFonts w:ascii="Tahoma" w:hAnsi="Tahoma" w:cs="Tahoma"/>
          <w:color w:val="FF0000"/>
          <w:kern w:val="0"/>
          <w:szCs w:val="21"/>
        </w:rPr>
        <w:t xml:space="preserve">(零度战姬)莎缇莱萨·L·布丽姬 </w:t>
      </w:r>
      <w:r>
        <w:rPr>
          <w:rFonts w:ascii="Tahoma" w:hAnsi="Tahoma" w:cs="Tahoma"/>
          <w:color w:val="333333"/>
          <w:kern w:val="0"/>
          <w:szCs w:val="21"/>
        </w:rPr>
        <w:t>(罪恶王冠)筱宫绫濑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#86 《魔兽世界》中不能在队伍中担任治疗者的是下面哪一个职业？</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萨满祭司 牧师 德鲁伊 </w:t>
      </w:r>
      <w:r>
        <w:rPr>
          <w:rFonts w:ascii="Tahoma" w:hAnsi="Tahoma" w:cs="Tahoma"/>
          <w:color w:val="FF0000"/>
          <w:kern w:val="0"/>
          <w:szCs w:val="21"/>
        </w:rPr>
        <w:t>法师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#87 如果过了30岁仍保持贞操的话，就能成为？</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魔法师 </w:t>
      </w:r>
      <w:r>
        <w:rPr>
          <w:rFonts w:ascii="Tahoma" w:hAnsi="Tahoma" w:cs="Tahoma"/>
          <w:color w:val="333333"/>
          <w:kern w:val="0"/>
          <w:szCs w:val="21"/>
        </w:rPr>
        <w:t>超人 圣骑士 上帝</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#88 哆啦A梦的主人是谁？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小夫 胖虎 静香 </w:t>
      </w:r>
      <w:r>
        <w:rPr>
          <w:rFonts w:ascii="Tahoma" w:hAnsi="Tahoma" w:cs="Tahoma"/>
          <w:color w:val="FF0000"/>
          <w:kern w:val="0"/>
          <w:szCs w:val="21"/>
        </w:rPr>
        <w:t>大雄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#89 自古（）出CP</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红蓝 </w:t>
      </w:r>
      <w:r>
        <w:rPr>
          <w:rFonts w:ascii="Tahoma" w:hAnsi="Tahoma" w:cs="Tahoma"/>
          <w:color w:val="333333"/>
          <w:kern w:val="0"/>
          <w:szCs w:val="21"/>
        </w:rPr>
        <w:t>红白 蓝白 黑白</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#90 Fate/Zero中卫宫切嗣发射起源弹所用的手枪名叫？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Thompson Arms Contender Glock 18 Beretta 92F Calico M950A</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#91 钉宫理惠一般为何种类型角色配音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巨乳御姐 </w:t>
      </w:r>
      <w:r>
        <w:rPr>
          <w:rFonts w:ascii="Tahoma" w:hAnsi="Tahoma" w:cs="Tahoma"/>
          <w:color w:val="000000"/>
          <w:kern w:val="0"/>
          <w:szCs w:val="21"/>
        </w:rPr>
        <w:t xml:space="preserve">清纯正太 </w:t>
      </w:r>
      <w:r>
        <w:rPr>
          <w:rFonts w:ascii="Tahoma" w:hAnsi="Tahoma" w:cs="Tahoma"/>
          <w:color w:val="333333"/>
          <w:kern w:val="0"/>
          <w:szCs w:val="21"/>
        </w:rPr>
        <w:t xml:space="preserve">猥琐大叔 </w:t>
      </w:r>
      <w:r>
        <w:rPr>
          <w:rFonts w:ascii="Tahoma" w:hAnsi="Tahoma" w:cs="Tahoma"/>
          <w:color w:val="FF0000"/>
          <w:kern w:val="0"/>
          <w:szCs w:val="21"/>
        </w:rPr>
        <w:t>贫乳萝莉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#92 与阿卡林有相似命运的动漫角色有谁？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上条当麻 相川步 卫宫士郎 忠邦</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#93 明日之丈大结局矢吹丈最后把什么交给了白木叶子？</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照片 拳击手套 冠军腰带 玫瑰花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#94 下列哪部作品不是出自“爱的战士”虚渊玄之手？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Fate/Zero 魔法少女小圆 PSYCHO-PASS </w:t>
      </w:r>
      <w:r>
        <w:rPr>
          <w:rFonts w:ascii="Tahoma" w:hAnsi="Tahoma" w:cs="Tahoma"/>
          <w:color w:val="FF0000"/>
          <w:kern w:val="0"/>
          <w:szCs w:val="21"/>
        </w:rPr>
        <w:t>空之境界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#95 配音演员葛平因为为哪个角色配音而广为人知？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葫芦娃 哪吒 </w:t>
      </w:r>
      <w:r>
        <w:rPr>
          <w:rFonts w:ascii="Tahoma" w:hAnsi="Tahoma" w:cs="Tahoma"/>
          <w:color w:val="FF0000"/>
          <w:kern w:val="0"/>
          <w:szCs w:val="21"/>
        </w:rPr>
        <w:t xml:space="preserve">蓝猫 </w:t>
      </w:r>
      <w:r>
        <w:rPr>
          <w:rFonts w:ascii="Tahoma" w:hAnsi="Tahoma" w:cs="Tahoma"/>
          <w:color w:val="333333"/>
          <w:kern w:val="0"/>
          <w:szCs w:val="21"/>
        </w:rPr>
        <w:t>喜洋洋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#96 下面哪一项漫画没有在少年漫画杂志少年JUMP上连载？</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《火影忍者》 </w:t>
      </w:r>
      <w:r>
        <w:rPr>
          <w:rFonts w:ascii="Tahoma" w:hAnsi="Tahoma" w:cs="Tahoma"/>
          <w:color w:val="FF0000"/>
          <w:kern w:val="0"/>
          <w:szCs w:val="21"/>
        </w:rPr>
        <w:t xml:space="preserve">《妖精的尾巴》 </w:t>
      </w:r>
      <w:r>
        <w:rPr>
          <w:rFonts w:ascii="Tahoma" w:hAnsi="Tahoma" w:cs="Tahoma"/>
          <w:color w:val="333333"/>
          <w:kern w:val="0"/>
          <w:szCs w:val="21"/>
        </w:rPr>
        <w:t>《龙珠》 《幽游白书》</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#97 下列人物哪个不是钉宫四萌中间的人物</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露易丝 三千院凪 </w:t>
      </w:r>
      <w:r>
        <w:rPr>
          <w:rFonts w:ascii="Tahoma" w:hAnsi="Tahoma" w:cs="Tahoma"/>
          <w:color w:val="FF0000"/>
          <w:kern w:val="0"/>
          <w:szCs w:val="21"/>
        </w:rPr>
        <w:t xml:space="preserve">神乐 </w:t>
      </w:r>
      <w:r>
        <w:rPr>
          <w:rFonts w:ascii="Tahoma" w:hAnsi="Tahoma" w:cs="Tahoma"/>
          <w:color w:val="333333"/>
          <w:kern w:val="0"/>
          <w:szCs w:val="21"/>
        </w:rPr>
        <w:t>夏娜</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#98 “海尔，这是阿包特·泰姆”这句台词出自哪款游戏？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女装山脉 火焰纹章:圣魔之光石 鬼泣：DMC 星际争霸2</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#99 下列哪个动画角色与众不同？（提示：声优）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鸣人 碇真嗣 绫崎飒 </w:t>
      </w:r>
      <w:r>
        <w:rPr>
          <w:rFonts w:ascii="Tahoma" w:hAnsi="Tahoma" w:cs="Tahoma"/>
          <w:color w:val="FF0000"/>
          <w:kern w:val="0"/>
          <w:szCs w:val="21"/>
        </w:rPr>
        <w:t>桐人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#100 C3-魔方少女中的女主角是谁？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萨文蕾提 上野锥霞 村正此叶 菲娅</w:t>
      </w:r>
    </w:p>
    <w:p>
      <w:pPr>
        <w:widowControl/>
        <w:wordWrap w:val="0"/>
        <w:spacing w:after="192"/>
        <w:jc w:val="left"/>
        <w:rPr>
          <w:rFonts w:ascii="Tahoma" w:hAnsi="Tahoma" w:cs="Tahoma"/>
          <w:color w:val="333333"/>
          <w:kern w:val="0"/>
          <w:szCs w:val="21"/>
        </w:rPr>
      </w:pP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 高木警事被绑放在木板上,下面有个炸弹并被视频直播,柯南推测他在?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四国 东京 长崎 北海道</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 战斗种族指的是哪个国家的人？</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俄罗斯 </w:t>
      </w:r>
      <w:r>
        <w:rPr>
          <w:rFonts w:ascii="Tahoma" w:hAnsi="Tahoma" w:cs="Tahoma"/>
          <w:color w:val="333333"/>
          <w:kern w:val="0"/>
          <w:szCs w:val="21"/>
        </w:rPr>
        <w:t>德玛西亚 中国 日本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 生化危机4永远不会被僵尸袭击的npc</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武器商人 直升机驾驶员 警察 病毒研究员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 黑猫警长每集打四枪出现四个字是?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请看下集 </w:t>
      </w:r>
      <w:r>
        <w:rPr>
          <w:rFonts w:ascii="Tahoma" w:hAnsi="Tahoma" w:cs="Tahoma"/>
          <w:color w:val="333333"/>
          <w:kern w:val="0"/>
          <w:szCs w:val="21"/>
        </w:rPr>
        <w:t>百步穿杨 惩奸除恶 保卫人民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 《中二病也要谈恋爱》中小鸟游六花在高中入学的第一考试中数学成绩为多少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100分 8分 59分 </w:t>
      </w:r>
      <w:r>
        <w:rPr>
          <w:rFonts w:ascii="Tahoma" w:hAnsi="Tahoma" w:cs="Tahoma"/>
          <w:color w:val="FF0000"/>
          <w:kern w:val="0"/>
          <w:szCs w:val="21"/>
        </w:rPr>
        <w:t>0分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 《龙珠》中女主人公布玛的丈夫是谁？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龟仙人 孙悟空 雅木茶 </w:t>
      </w:r>
      <w:r>
        <w:rPr>
          <w:rFonts w:ascii="Tahoma" w:hAnsi="Tahoma" w:cs="Tahoma"/>
          <w:color w:val="FF0000"/>
          <w:kern w:val="0"/>
          <w:szCs w:val="21"/>
        </w:rPr>
        <w:t>贝吉塔</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 以下哪款游戏不是Roguelike类型游戏？</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《Dungeons &amp; Dragons》 </w:t>
      </w:r>
      <w:r>
        <w:rPr>
          <w:rFonts w:ascii="Tahoma" w:hAnsi="Tahoma" w:cs="Tahoma"/>
          <w:color w:val="333333"/>
          <w:kern w:val="0"/>
          <w:szCs w:val="21"/>
        </w:rPr>
        <w:t>《Tales of Maj'Eyal》 《Dungeon Crawl》 《NetHack》</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 英雄联盟（LOL）中皮城执法官的名字是什么？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蓝 天 </w:t>
      </w:r>
      <w:r>
        <w:rPr>
          <w:rFonts w:ascii="Tahoma" w:hAnsi="Tahoma" w:cs="Tahoma"/>
          <w:color w:val="FF0000"/>
          <w:kern w:val="0"/>
          <w:szCs w:val="21"/>
        </w:rPr>
        <w:t xml:space="preserve">蔚 </w:t>
      </w:r>
      <w:r>
        <w:rPr>
          <w:rFonts w:ascii="Tahoma" w:hAnsi="Tahoma" w:cs="Tahoma"/>
          <w:color w:val="333333"/>
          <w:kern w:val="0"/>
          <w:szCs w:val="21"/>
        </w:rPr>
        <w:t>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 东方project乐曲碎月的曲名来源于谁单手碎月的典故?</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伊吹萃香 茨木华扇 星熊勇仪 八意永琳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 《银魂》中土方十四郎的最爱是？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蛋黄酱 </w:t>
      </w:r>
      <w:r>
        <w:rPr>
          <w:rFonts w:ascii="Tahoma" w:hAnsi="Tahoma" w:cs="Tahoma"/>
          <w:color w:val="333333"/>
          <w:kern w:val="0"/>
          <w:szCs w:val="21"/>
        </w:rPr>
        <w:t>草莓酱 草莓牛奶 番茄酱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#11 阿三哥，又被称作……？</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释迦族 歌舞族 </w:t>
      </w:r>
      <w:r>
        <w:rPr>
          <w:rFonts w:ascii="Tahoma" w:hAnsi="Tahoma" w:cs="Tahoma"/>
          <w:color w:val="FF0000"/>
          <w:kern w:val="0"/>
          <w:szCs w:val="21"/>
        </w:rPr>
        <w:t xml:space="preserve">开外挂的民族 </w:t>
      </w:r>
      <w:r>
        <w:rPr>
          <w:rFonts w:ascii="Tahoma" w:hAnsi="Tahoma" w:cs="Tahoma"/>
          <w:color w:val="333333"/>
          <w:kern w:val="0"/>
          <w:szCs w:val="21"/>
        </w:rPr>
        <w:t>佛家起源</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#12 刺客信条主角之一 的Ezio Auditore da Firenze的生日是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1457年10月5日 1458年7月10日 1459年2月14日 1459年6月24日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#13 凤凰院凶真的声优是谁？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游佐浩二 诹访部顺一 樱井孝宏 宫野真守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#14 钉宫四萌中的以下哪部作品不是出自J.C.STAFF？</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零之使魔第一季 灼眼的夏娜第一季 龙与虎 </w:t>
      </w:r>
      <w:r>
        <w:rPr>
          <w:rFonts w:ascii="Tahoma" w:hAnsi="Tahoma" w:cs="Tahoma"/>
          <w:color w:val="FF0000"/>
          <w:kern w:val="0"/>
          <w:szCs w:val="21"/>
        </w:rPr>
        <w:t>旋风管家第一季</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#15 《AIR》的OP是哪首？</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晴天好心情 </w:t>
      </w:r>
      <w:r>
        <w:rPr>
          <w:rFonts w:ascii="Tahoma" w:hAnsi="Tahoma" w:cs="Tahoma"/>
          <w:color w:val="FF0000"/>
          <w:kern w:val="0"/>
          <w:szCs w:val="21"/>
        </w:rPr>
        <w:t xml:space="preserve">鸟之诗 </w:t>
      </w:r>
      <w:r>
        <w:rPr>
          <w:rFonts w:ascii="Tahoma" w:hAnsi="Tahoma" w:cs="Tahoma"/>
          <w:color w:val="333333"/>
          <w:kern w:val="0"/>
          <w:szCs w:val="21"/>
        </w:rPr>
        <w:t>南风 断罪之花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#16 鲁鲁修的真名是什么？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Lelouch Cie Britannia 鲁鲁修·兰佩鲁基 L</w:t>
      </w:r>
      <w:r>
        <w:rPr>
          <w:rFonts w:ascii="Tahoma" w:hAnsi="Tahoma" w:cs="Tahoma"/>
          <w:color w:val="FF0000"/>
          <w:kern w:val="0"/>
          <w:szCs w:val="21"/>
        </w:rPr>
        <w:t xml:space="preserve">elouch Vie Britannia </w:t>
      </w:r>
      <w:r>
        <w:rPr>
          <w:rFonts w:ascii="Tahoma" w:hAnsi="Tahoma" w:cs="Tahoma"/>
          <w:color w:val="333333"/>
          <w:kern w:val="0"/>
          <w:szCs w:val="21"/>
        </w:rPr>
        <w:t>Lelouch Kie Britannia</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#17 声优喜多村英梨被中国网友戏称为？</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酋长 </w:t>
      </w:r>
      <w:r>
        <w:rPr>
          <w:rFonts w:ascii="Tahoma" w:hAnsi="Tahoma" w:cs="Tahoma"/>
          <w:color w:val="333333"/>
          <w:kern w:val="0"/>
          <w:szCs w:val="21"/>
        </w:rPr>
        <w:t>UMB 砂糖 鲶鱼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#18 以下哪个游戏不是由任天堂制作</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银河战士 塞尔达传说【大爱！！】 超级马里奥兄弟 </w:t>
      </w:r>
      <w:r>
        <w:rPr>
          <w:rFonts w:ascii="Tahoma" w:hAnsi="Tahoma" w:cs="Tahoma"/>
          <w:color w:val="FF0000"/>
          <w:kern w:val="0"/>
          <w:szCs w:val="21"/>
        </w:rPr>
        <w:t>索尼克 【SEGA】</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#19 以下坦克中哪一款没能投入量产？</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IS-85 T-34-57 Panzer IV D T-34-85</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#20 《化物语》的男主角叫？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阿良拉木历 阿良良木黑仪 阿良木历 </w:t>
      </w:r>
      <w:r>
        <w:rPr>
          <w:rFonts w:ascii="Tahoma" w:hAnsi="Tahoma" w:cs="Tahoma"/>
          <w:color w:val="FF0000"/>
          <w:kern w:val="0"/>
          <w:szCs w:val="21"/>
        </w:rPr>
        <w:t>阿良良木历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#21 《魔笛magi》的OP1是？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V.1.P S.I.D S.1.D V.I.P</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#22 被称为“炮姐”的是哪位人物</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御坂美琴 </w:t>
      </w:r>
      <w:r>
        <w:rPr>
          <w:rFonts w:ascii="Tahoma" w:hAnsi="Tahoma" w:cs="Tahoma"/>
          <w:color w:val="333333"/>
          <w:kern w:val="0"/>
          <w:szCs w:val="21"/>
        </w:rPr>
        <w:t>上条当麻 白井黑子 一方通行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#23 皮卡丘的声优还配过下面那个角色？</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乔巴 </w:t>
      </w:r>
      <w:r>
        <w:rPr>
          <w:rFonts w:ascii="Tahoma" w:hAnsi="Tahoma" w:cs="Tahoma"/>
          <w:color w:val="333333"/>
          <w:kern w:val="0"/>
          <w:szCs w:val="21"/>
        </w:rPr>
        <w:t>阿姆斯特朗 小智 路飞</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#24 相对论主要是由谁创立的？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门捷列夫 法拉第 </w:t>
      </w:r>
      <w:r>
        <w:rPr>
          <w:rFonts w:ascii="Tahoma" w:hAnsi="Tahoma" w:cs="Tahoma"/>
          <w:color w:val="FF0000"/>
          <w:kern w:val="0"/>
          <w:szCs w:val="21"/>
        </w:rPr>
        <w:t xml:space="preserve">爱因斯坦 </w:t>
      </w:r>
      <w:r>
        <w:rPr>
          <w:rFonts w:ascii="Tahoma" w:hAnsi="Tahoma" w:cs="Tahoma"/>
          <w:color w:val="333333"/>
          <w:kern w:val="0"/>
          <w:szCs w:val="21"/>
        </w:rPr>
        <w:t>祖冲之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#25 水分子的键角是？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104.5 107.3 105.2 </w:t>
      </w:r>
      <w:r>
        <w:rPr>
          <w:rFonts w:ascii="Tahoma" w:hAnsi="Tahoma" w:cs="Tahoma"/>
          <w:color w:val="FF0000"/>
          <w:kern w:val="0"/>
          <w:szCs w:val="21"/>
        </w:rPr>
        <w:t>109.5</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#26 下列哪位不是V家系列的人物？</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索尼子 镜音铃 巡音流歌 初音未来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#27 是谁提出“感应电流的磁场总是要阻碍引起感应电流的磁通量的变化”?</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牛顿 安培 </w:t>
      </w:r>
      <w:r>
        <w:rPr>
          <w:rFonts w:ascii="Tahoma" w:hAnsi="Tahoma" w:cs="Tahoma"/>
          <w:color w:val="FF0000"/>
          <w:kern w:val="0"/>
          <w:szCs w:val="21"/>
        </w:rPr>
        <w:t xml:space="preserve">楞次 </w:t>
      </w:r>
      <w:r>
        <w:rPr>
          <w:rFonts w:ascii="Tahoma" w:hAnsi="Tahoma" w:cs="Tahoma"/>
          <w:color w:val="333333"/>
          <w:kern w:val="0"/>
          <w:szCs w:val="21"/>
        </w:rPr>
        <w:t>法拉第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#28 笨蛋测验召唤兽中最具强大的学生组织是什么？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BRS团 SOS团 SSS团 FFF团</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#29 人称酋长的CV是谁？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喜多野英梨 </w:t>
      </w:r>
      <w:r>
        <w:rPr>
          <w:rFonts w:ascii="Tahoma" w:hAnsi="Tahoma" w:cs="Tahoma"/>
          <w:color w:val="FF0000"/>
          <w:kern w:val="0"/>
          <w:szCs w:val="21"/>
        </w:rPr>
        <w:t xml:space="preserve">喜多村英梨 </w:t>
      </w:r>
      <w:r>
        <w:rPr>
          <w:rFonts w:ascii="Tahoma" w:hAnsi="Tahoma" w:cs="Tahoma"/>
          <w:color w:val="333333"/>
          <w:kern w:val="0"/>
          <w:szCs w:val="21"/>
        </w:rPr>
        <w:t>波多野结衣 喜多村香菜</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#30 《扑杀天使》中小骷髅的咒语是什么？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哗哗噜哗哗噜哗哗哗噜哔 哗哗噜哗噜哗噜哗哗噜哔 哔哔噜哔哔噜哔哔哔噜哔 哔哔噜哔噜哔噜哔哔噜哔</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#31 人称万年肉体不死激励哥的人是谁？！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相良宗介 齐里古 星矢 藤原妹红</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#32 那个整天挖鼻屎的天然卷死鱼眼的baka武士的名字是？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坂田银时 </w:t>
      </w:r>
      <w:r>
        <w:rPr>
          <w:rFonts w:ascii="Tahoma" w:hAnsi="Tahoma" w:cs="Tahoma"/>
          <w:color w:val="333333"/>
          <w:kern w:val="0"/>
          <w:szCs w:val="21"/>
        </w:rPr>
        <w:t>坂田O时 坂田X时 坂田金时</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#33 冰菓是2012年几月新番？【觉得意义不大】</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七月新番 一月新番 十月新番 </w:t>
      </w:r>
      <w:r>
        <w:rPr>
          <w:rFonts w:ascii="Tahoma" w:hAnsi="Tahoma" w:cs="Tahoma"/>
          <w:color w:val="FF0000"/>
          <w:kern w:val="0"/>
          <w:szCs w:val="21"/>
        </w:rPr>
        <w:t>四月新番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#34 日麻中，“绝张字牌等于安牌”的防守理论并不完全正确，因为绝张字牌可能会点下面哪个役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四暗刻 国士无双十三面 四暗刻单骑 国士无双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#35 广告中“非洲人”要金坷垃的原因？</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非洲农业不发达 </w:t>
      </w:r>
      <w:r>
        <w:rPr>
          <w:rFonts w:ascii="Tahoma" w:hAnsi="Tahoma" w:cs="Tahoma"/>
          <w:color w:val="333333"/>
          <w:kern w:val="0"/>
          <w:szCs w:val="21"/>
        </w:rPr>
        <w:t>非洲没有氮磷钾 非洲肥料都涨价 非洲资源太缺乏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#36 在游戏《魔兽世界》中，暗夜精灵族的女祭司的名字是？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泰兰德·语风 </w:t>
      </w:r>
      <w:r>
        <w:rPr>
          <w:rFonts w:ascii="Tahoma" w:hAnsi="Tahoma" w:cs="Tahoma"/>
          <w:color w:val="333333"/>
          <w:kern w:val="0"/>
          <w:szCs w:val="21"/>
        </w:rPr>
        <w:t>玛维 影之歌 希尔瓦娜斯 吉安娜</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#37 《我的朋友很少》中邻人部第一次和宿所吃的晚饭是？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泡饭 </w:t>
      </w:r>
      <w:r>
        <w:rPr>
          <w:rFonts w:ascii="Tahoma" w:hAnsi="Tahoma" w:cs="Tahoma"/>
          <w:color w:val="FF0000"/>
          <w:kern w:val="0"/>
          <w:szCs w:val="21"/>
        </w:rPr>
        <w:t xml:space="preserve">地狱火锅 </w:t>
      </w:r>
      <w:r>
        <w:rPr>
          <w:rFonts w:ascii="Tahoma" w:hAnsi="Tahoma" w:cs="Tahoma"/>
          <w:color w:val="333333"/>
          <w:kern w:val="0"/>
          <w:szCs w:val="21"/>
        </w:rPr>
        <w:t>寿司 海鲜饭</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#38 《天降小册子》L 不抱膝坐，推理能力会降低多少？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40% 30% 50% 20%</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#39 以下哪一个能力名不是出自于《魔法禁书目录》&amp;《某科学的超电磁炮》？</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幻想杀手 死线之蓝 一方通行 未元物质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#40 以下哪位角色脸上没有刀疤？</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阿鲁卡多@HELLSING </w:t>
      </w:r>
      <w:r>
        <w:rPr>
          <w:rFonts w:ascii="Tahoma" w:hAnsi="Tahoma" w:cs="Tahoma"/>
          <w:color w:val="333333"/>
          <w:kern w:val="0"/>
          <w:szCs w:val="21"/>
        </w:rPr>
        <w:t>绯村剑心@浪客剑心 斯卡@钢之炼金术师 相良宗介@全金属狂潮</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#41 坂田银时的声优是谁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杉田智和 </w:t>
      </w:r>
      <w:r>
        <w:rPr>
          <w:rFonts w:ascii="Tahoma" w:hAnsi="Tahoma" w:cs="Tahoma"/>
          <w:color w:val="333333"/>
          <w:kern w:val="0"/>
          <w:szCs w:val="21"/>
        </w:rPr>
        <w:t>春田智和 彬田智和 琳田智和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#42 高达UC系列中下列哪一款MS不是吉恩军的？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魔蟹 高扎古 勇士 大魔</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#43 SAO是下列哪部动漫的缩写？</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死亡笔记 永生之酒 加速世界 </w:t>
      </w:r>
      <w:r>
        <w:rPr>
          <w:rFonts w:ascii="Tahoma" w:hAnsi="Tahoma" w:cs="Tahoma"/>
          <w:color w:val="FF0000"/>
          <w:kern w:val="0"/>
          <w:szCs w:val="21"/>
        </w:rPr>
        <w:t>刀剑神域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#44 《戏言》中的策师名叫什么？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荻原子获 萩原子荻 获原子萩 荻原子萩</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#45 四格漫画《K-ON!》的作者是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末次由纪 若木民喜 </w:t>
      </w:r>
      <w:r>
        <w:rPr>
          <w:rFonts w:ascii="Tahoma" w:hAnsi="Tahoma" w:cs="Tahoma"/>
          <w:color w:val="FF0000"/>
          <w:kern w:val="0"/>
          <w:szCs w:val="21"/>
        </w:rPr>
        <w:t xml:space="preserve">kakifly </w:t>
      </w:r>
      <w:r>
        <w:rPr>
          <w:rFonts w:ascii="Tahoma" w:hAnsi="Tahoma" w:cs="Tahoma"/>
          <w:color w:val="333333"/>
          <w:kern w:val="0"/>
          <w:szCs w:val="21"/>
        </w:rPr>
        <w:t>小林立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#46 T-34坦克Mod1939配备的主炮口径多大</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85mm 75.5mm 76mm </w:t>
      </w:r>
      <w:r>
        <w:rPr>
          <w:rFonts w:ascii="Tahoma" w:hAnsi="Tahoma" w:cs="Tahoma"/>
          <w:color w:val="FF0000"/>
          <w:kern w:val="0"/>
          <w:szCs w:val="21"/>
        </w:rPr>
        <w:t>76.2mm</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#47 《魔法禁书目录》、《科学超电磁炮》中的女主角之一御坂美琴在超能力者(Level 5)中排名第几？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第4位 </w:t>
      </w:r>
      <w:r>
        <w:rPr>
          <w:rFonts w:ascii="Tahoma" w:hAnsi="Tahoma" w:cs="Tahoma"/>
          <w:color w:val="FFCC00"/>
          <w:kern w:val="0"/>
          <w:szCs w:val="21"/>
        </w:rPr>
        <w:t xml:space="preserve">第3位 </w:t>
      </w:r>
      <w:r>
        <w:rPr>
          <w:rFonts w:ascii="Tahoma" w:hAnsi="Tahoma" w:cs="Tahoma"/>
          <w:color w:val="333333"/>
          <w:kern w:val="0"/>
          <w:szCs w:val="21"/>
        </w:rPr>
        <w:t>第1位 第2位</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#48 TV动画《Air》 神尾观铃喜欢喝的 蜜桃果汁 浓缩度是多少？</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300% 400% 200% </w:t>
      </w:r>
      <w:r>
        <w:rPr>
          <w:rFonts w:ascii="Tahoma" w:hAnsi="Tahoma" w:cs="Tahoma"/>
          <w:color w:val="FF0000"/>
          <w:kern w:val="0"/>
          <w:szCs w:val="21"/>
        </w:rPr>
        <w:t>500%</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#49 《穿越火线》由国内哪家公司代理运营？</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腾讯 </w:t>
      </w:r>
      <w:r>
        <w:rPr>
          <w:rFonts w:ascii="Tahoma" w:hAnsi="Tahoma" w:cs="Tahoma"/>
          <w:color w:val="333333"/>
          <w:kern w:val="0"/>
          <w:szCs w:val="21"/>
        </w:rPr>
        <w:t>九城 完美 网易</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#50 有一种杀了他就能__的感觉。</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释怀 升级 通关 解脱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#51 宫永咲：“____真开心啊！”</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打麻将 </w:t>
      </w:r>
      <w:r>
        <w:rPr>
          <w:rFonts w:ascii="Tahoma" w:hAnsi="Tahoma" w:cs="Tahoma"/>
          <w:color w:val="333333"/>
          <w:kern w:val="0"/>
          <w:szCs w:val="21"/>
        </w:rPr>
        <w:t>打脸 打扑克 打嘴炮</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#52 大炮巨舰主义指的是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NitroPlus でぼの巣製作所 戯画 エウシュリー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#53 被热血店长和杉田店员称为“传说的少女A”是（ ）</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佟司 泉此方 佟镜 泉彼方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#54 下列哪个城市没在《刺客信条》系列中作为场景？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佛罗伦萨 君士坦丁堡 </w:t>
      </w:r>
      <w:r>
        <w:rPr>
          <w:rFonts w:ascii="Tahoma" w:hAnsi="Tahoma" w:cs="Tahoma"/>
          <w:color w:val="000000"/>
          <w:kern w:val="0"/>
          <w:szCs w:val="21"/>
        </w:rPr>
        <w:t xml:space="preserve">波士顿 </w:t>
      </w:r>
      <w:r>
        <w:rPr>
          <w:rFonts w:ascii="Tahoma" w:hAnsi="Tahoma" w:cs="Tahoma"/>
          <w:color w:val="FF0000"/>
          <w:kern w:val="0"/>
          <w:szCs w:val="21"/>
        </w:rPr>
        <w:t>巴塞罗那</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#55 动漫《冰果》中主角们的社团的名字是？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天闷部 GJ部 邻人部 古典部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#56 高原步美的声优是谁？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花泽彩奈 竹达菜奈 竹达香菜 </w:t>
      </w:r>
      <w:r>
        <w:rPr>
          <w:rFonts w:ascii="Tahoma" w:hAnsi="Tahoma" w:cs="Tahoma"/>
          <w:color w:val="FF0000"/>
          <w:kern w:val="0"/>
          <w:szCs w:val="21"/>
        </w:rPr>
        <w:t>竹达彩奈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#57 6月22日，下列城市中正午太阳高度角最大的是？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广州 </w:t>
      </w:r>
      <w:r>
        <w:rPr>
          <w:rFonts w:ascii="Tahoma" w:hAnsi="Tahoma" w:cs="Tahoma"/>
          <w:color w:val="FF0000"/>
          <w:kern w:val="0"/>
          <w:szCs w:val="21"/>
        </w:rPr>
        <w:t xml:space="preserve">堪培拉 </w:t>
      </w:r>
      <w:r>
        <w:rPr>
          <w:rFonts w:ascii="Tahoma" w:hAnsi="Tahoma" w:cs="Tahoma"/>
          <w:color w:val="333333"/>
          <w:kern w:val="0"/>
          <w:szCs w:val="21"/>
        </w:rPr>
        <w:t>上海 漠河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#58 《轻音少女》中秋山澪的CV是谁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日笠阳子 佐藤聪美 寿美菜子 丰崎爱生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#59 《拳皇97》中最终BOSS是谁？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八神庵 大蛇 卢卡尔 莉安娜·哈迪兰</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#60 《新世纪福音战士》中的凌波丽的配音是谁？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三石琴乃 桑岛法子 岛本须美 </w:t>
      </w:r>
      <w:r>
        <w:rPr>
          <w:rFonts w:ascii="Tahoma" w:hAnsi="Tahoma" w:cs="Tahoma"/>
          <w:color w:val="FF0000"/>
          <w:kern w:val="0"/>
          <w:szCs w:val="21"/>
        </w:rPr>
        <w:t>林原惠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#61 《上古卷轴5》中虎人所拥有的天赋有以下哪项？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先祖之怒 啃噬 狂暴 夜视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#62 动漫《火影忍者》中，宇智波佐助所拥有的瞳术的名字是？</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写轮眼 </w:t>
      </w:r>
      <w:r>
        <w:rPr>
          <w:rFonts w:ascii="Tahoma" w:hAnsi="Tahoma" w:cs="Tahoma"/>
          <w:color w:val="333333"/>
          <w:kern w:val="0"/>
          <w:szCs w:val="21"/>
        </w:rPr>
        <w:t>光盘眼 白眼 轮回眼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#63 泉此方喜欢的东西会买三套，是干什么用的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收藏用、观赏用、实际用 保存用、观赏用、宣传用 鉴赏用、宣传用、实际用 保存用、鉴赏用、宣传用</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#64 凯瑞甘是哪个种族的女王？</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人族 </w:t>
      </w:r>
      <w:r>
        <w:rPr>
          <w:rFonts w:ascii="Tahoma" w:hAnsi="Tahoma" w:cs="Tahoma"/>
          <w:color w:val="FF0000"/>
          <w:kern w:val="0"/>
          <w:szCs w:val="21"/>
        </w:rPr>
        <w:t xml:space="preserve">虫族 </w:t>
      </w:r>
      <w:r>
        <w:rPr>
          <w:rFonts w:ascii="Tahoma" w:hAnsi="Tahoma" w:cs="Tahoma"/>
          <w:color w:val="333333"/>
          <w:kern w:val="0"/>
          <w:szCs w:val="21"/>
        </w:rPr>
        <w:t>神族 兽族</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#65 被哪个FATIMA承认为主人都会冠以黑骑士的称号</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罗多斯·德拉库恩 依丝特 永野护 摩拉多·卡拜特</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#66 动画《中华小当家》是哪个国家的作品？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美国 韩国 </w:t>
      </w:r>
      <w:r>
        <w:rPr>
          <w:rFonts w:ascii="Tahoma" w:hAnsi="Tahoma" w:cs="Tahoma"/>
          <w:color w:val="FF0000"/>
          <w:kern w:val="0"/>
          <w:szCs w:val="21"/>
        </w:rPr>
        <w:t xml:space="preserve">日本 </w:t>
      </w:r>
      <w:r>
        <w:rPr>
          <w:rFonts w:ascii="Tahoma" w:hAnsi="Tahoma" w:cs="Tahoma"/>
          <w:color w:val="333333"/>
          <w:kern w:val="0"/>
          <w:szCs w:val="21"/>
        </w:rPr>
        <w:t>中国</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#67 动画《龙与虎》中龙儿和大河所就读的高校名字？</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神山高中 </w:t>
      </w:r>
      <w:r>
        <w:rPr>
          <w:rFonts w:ascii="Tahoma" w:hAnsi="Tahoma" w:cs="Tahoma"/>
          <w:color w:val="333333"/>
          <w:kern w:val="0"/>
          <w:szCs w:val="21"/>
        </w:rPr>
        <w:t>松阳高中 大桥高校 碧阳学院</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#68 元首愤怒时摔的是什么笔？</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铅笔 </w:t>
      </w:r>
      <w:r>
        <w:rPr>
          <w:rFonts w:ascii="Tahoma" w:hAnsi="Tahoma" w:cs="Tahoma"/>
          <w:color w:val="333333"/>
          <w:kern w:val="0"/>
          <w:szCs w:val="21"/>
        </w:rPr>
        <w:t xml:space="preserve">钢笔 毛笔 </w:t>
      </w:r>
      <w:r>
        <w:rPr>
          <w:rFonts w:ascii="Tahoma" w:hAnsi="Tahoma" w:cs="Tahoma"/>
          <w:color w:val="000000"/>
          <w:kern w:val="0"/>
          <w:szCs w:val="21"/>
        </w:rPr>
        <w:t>圆珠笔</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#69 “真相只有一个！”是谁的名句？</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毛利小五郎 服部平次 成步堂龙一 </w:t>
      </w:r>
      <w:r>
        <w:rPr>
          <w:rFonts w:ascii="Tahoma" w:hAnsi="Tahoma" w:cs="Tahoma"/>
          <w:color w:val="FF0000"/>
          <w:kern w:val="0"/>
          <w:szCs w:val="21"/>
        </w:rPr>
        <w:t>江户川柯南</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#70 某科学的超电磁炮中婚后光子家是开什么公司的？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航空公司 常盘台中学 广电总局 铁路公司</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#71 《兽的演奏者艾琳》中的里岚是雄性还是雌性？</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雄性 雌雄同体 人妖 </w:t>
      </w:r>
      <w:r>
        <w:rPr>
          <w:rFonts w:ascii="Tahoma" w:hAnsi="Tahoma" w:cs="Tahoma"/>
          <w:color w:val="FF0000"/>
          <w:kern w:val="0"/>
          <w:szCs w:val="21"/>
        </w:rPr>
        <w:t>雌性</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#72 谁是元首的真爱</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罗斯福 勃列日涅夫 </w:t>
      </w:r>
      <w:r>
        <w:rPr>
          <w:rFonts w:ascii="Tahoma" w:hAnsi="Tahoma" w:cs="Tahoma"/>
          <w:color w:val="FF0000"/>
          <w:kern w:val="0"/>
          <w:szCs w:val="21"/>
        </w:rPr>
        <w:t xml:space="preserve">斯大林 </w:t>
      </w:r>
      <w:r>
        <w:rPr>
          <w:rFonts w:ascii="Tahoma" w:hAnsi="Tahoma" w:cs="Tahoma"/>
          <w:color w:val="333333"/>
          <w:kern w:val="0"/>
          <w:szCs w:val="21"/>
        </w:rPr>
        <w:t>戈尔巴乔夫</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#73 《刀剑神域》中有着“闪光”称号的人是谁？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结衣 莉兹贝特 西莉卡 </w:t>
      </w:r>
      <w:r>
        <w:rPr>
          <w:rFonts w:ascii="Tahoma" w:hAnsi="Tahoma" w:cs="Tahoma"/>
          <w:color w:val="FF0000"/>
          <w:kern w:val="0"/>
          <w:szCs w:val="21"/>
        </w:rPr>
        <w:t>结城明日奈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#74 以下为NICO唱见的是？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蛇脚 蛇腿 虾饺 </w:t>
      </w:r>
      <w:r>
        <w:rPr>
          <w:rFonts w:ascii="Tahoma" w:hAnsi="Tahoma" w:cs="Tahoma"/>
          <w:color w:val="FF0000"/>
          <w:kern w:val="0"/>
          <w:szCs w:val="21"/>
        </w:rPr>
        <w:t>蛇足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#75 以下哪一部作品与花店相关？</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花牌情缘 花开伊吕波 那天所见之花我们仍未知道花名 </w:t>
      </w:r>
      <w:r>
        <w:rPr>
          <w:rFonts w:ascii="Tahoma" w:hAnsi="Tahoma" w:cs="Tahoma"/>
          <w:color w:val="FF0000"/>
          <w:kern w:val="0"/>
          <w:szCs w:val="21"/>
        </w:rPr>
        <w:t>夏雪密会</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#76 刀剑神域中莉法是桐人的什么人？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女儿 姐姐 </w:t>
      </w:r>
      <w:r>
        <w:rPr>
          <w:rFonts w:ascii="Tahoma" w:hAnsi="Tahoma" w:cs="Tahoma"/>
          <w:color w:val="FF0000"/>
          <w:kern w:val="0"/>
          <w:szCs w:val="21"/>
        </w:rPr>
        <w:t xml:space="preserve">妹妹 </w:t>
      </w:r>
      <w:r>
        <w:rPr>
          <w:rFonts w:ascii="Tahoma" w:hAnsi="Tahoma" w:cs="Tahoma"/>
          <w:color w:val="333333"/>
          <w:kern w:val="0"/>
          <w:szCs w:val="21"/>
        </w:rPr>
        <w:t>妻子</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#77 以下哪个不是对长期在家的人的称呼？</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ACGER 自宅警备员 NEET 家里蹲</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#78 动漫中出了很多本子的女性角色我们一般叫她们什么？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女绅士 女主角 淑女 </w:t>
      </w:r>
      <w:r>
        <w:rPr>
          <w:rFonts w:ascii="Tahoma" w:hAnsi="Tahoma" w:cs="Tahoma"/>
          <w:color w:val="FF0000"/>
          <w:kern w:val="0"/>
          <w:szCs w:val="21"/>
        </w:rPr>
        <w:t>劳模</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#79 《凉宫春日的惊愕》中带着微笑发卡的女子真实身份是什么？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未来人 异世界人 凉宫春日的另一个自己 宇宙人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#80 香港漫画《老夫子》中，不包含的角色有</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照老板 </w:t>
      </w:r>
      <w:r>
        <w:rPr>
          <w:rFonts w:ascii="Tahoma" w:hAnsi="Tahoma" w:cs="Tahoma"/>
          <w:color w:val="333333"/>
          <w:kern w:val="0"/>
          <w:szCs w:val="21"/>
        </w:rPr>
        <w:t>陈小姐 大番薯 秦先生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#81 蝶舞の香蕉君的真名是？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西行寺幽幽子 Billy Herrinton Richardo Milos Van Darkholme</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#82 麻将中哪种牌的张数是32张？</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万子牌 鬼牌 字牌 </w:t>
      </w:r>
      <w:r>
        <w:rPr>
          <w:rFonts w:ascii="Tahoma" w:hAnsi="Tahoma" w:cs="Tahoma"/>
          <w:color w:val="FF0000"/>
          <w:kern w:val="0"/>
          <w:szCs w:val="21"/>
        </w:rPr>
        <w:t>风牌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#83 名言是“真相只有一个”，被戏称为“死神小学生”的是？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金田一 </w:t>
      </w:r>
      <w:r>
        <w:rPr>
          <w:rFonts w:ascii="Tahoma" w:hAnsi="Tahoma" w:cs="Tahoma"/>
          <w:color w:val="FF0000"/>
          <w:kern w:val="0"/>
          <w:szCs w:val="21"/>
        </w:rPr>
        <w:t xml:space="preserve">江户川柯南 </w:t>
      </w:r>
      <w:r>
        <w:rPr>
          <w:rFonts w:ascii="Tahoma" w:hAnsi="Tahoma" w:cs="Tahoma"/>
          <w:color w:val="333333"/>
          <w:kern w:val="0"/>
          <w:szCs w:val="21"/>
        </w:rPr>
        <w:t>黑崎一护 夜神月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#84 文学题，当发“心叶，你一定不懂吧”的时候，一般出现了什么情况？</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闪光弹 </w:t>
      </w:r>
      <w:r>
        <w:rPr>
          <w:rFonts w:ascii="Tahoma" w:hAnsi="Tahoma" w:cs="Tahoma"/>
          <w:color w:val="000000"/>
          <w:kern w:val="0"/>
          <w:szCs w:val="21"/>
        </w:rPr>
        <w:t xml:space="preserve">黑化情结 </w:t>
      </w:r>
      <w:r>
        <w:rPr>
          <w:rFonts w:ascii="Tahoma" w:hAnsi="Tahoma" w:cs="Tahoma"/>
          <w:color w:val="333333"/>
          <w:kern w:val="0"/>
          <w:szCs w:val="21"/>
        </w:rPr>
        <w:t xml:space="preserve">ntr情节 </w:t>
      </w:r>
      <w:r>
        <w:rPr>
          <w:rFonts w:ascii="Tahoma" w:hAnsi="Tahoma" w:cs="Tahoma"/>
          <w:color w:val="FF0000"/>
          <w:kern w:val="0"/>
          <w:szCs w:val="21"/>
        </w:rPr>
        <w:t>跳楼情节</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#85 以下那部动画的配乐不是梶浦由纪？</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sword art online fate zero madlax fate stay night</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#86 2012年日萌萌王是谁？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夏娜 园城寺怜 松实玄 露易丝</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#87 银魂中结野主播送给银时的式神叫什么？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外道丸 </w:t>
      </w:r>
      <w:r>
        <w:rPr>
          <w:rFonts w:ascii="Tahoma" w:hAnsi="Tahoma" w:cs="Tahoma"/>
          <w:color w:val="FF0000"/>
          <w:kern w:val="0"/>
          <w:szCs w:val="21"/>
        </w:rPr>
        <w:t xml:space="preserve">牛肉丸 </w:t>
      </w:r>
      <w:r>
        <w:rPr>
          <w:rFonts w:ascii="Tahoma" w:hAnsi="Tahoma" w:cs="Tahoma"/>
          <w:color w:val="333333"/>
          <w:kern w:val="0"/>
          <w:szCs w:val="21"/>
        </w:rPr>
        <w:t>杀生丸 内道丸</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#88 “我要代表月亮，消灭你们！”出自哪个动画？</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圣斗士星矢 钢之炼金术士 </w:t>
      </w:r>
      <w:r>
        <w:rPr>
          <w:rFonts w:ascii="Tahoma" w:hAnsi="Tahoma" w:cs="Tahoma"/>
          <w:color w:val="FF0000"/>
          <w:kern w:val="0"/>
          <w:szCs w:val="21"/>
        </w:rPr>
        <w:t xml:space="preserve">美少女战士 </w:t>
      </w:r>
      <w:r>
        <w:rPr>
          <w:rFonts w:ascii="Tahoma" w:hAnsi="Tahoma" w:cs="Tahoma"/>
          <w:color w:val="333333"/>
          <w:kern w:val="0"/>
          <w:szCs w:val="21"/>
        </w:rPr>
        <w:t>全职猎人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#89 被称为神谷娘娘的是哪位声优？</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神谷历史 神谷天史 神谷锆史 </w:t>
      </w:r>
      <w:r>
        <w:rPr>
          <w:rFonts w:ascii="Tahoma" w:hAnsi="Tahoma" w:cs="Tahoma"/>
          <w:color w:val="FF0000"/>
          <w:kern w:val="0"/>
          <w:szCs w:val="21"/>
        </w:rPr>
        <w:t>神谷浩史</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#90 “月有阴晴圆缺”，用科学的观点看待这件事，原因是？</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太阳光照射不均匀 人有悲欢离合 </w:t>
      </w:r>
      <w:r>
        <w:rPr>
          <w:rFonts w:ascii="Tahoma" w:hAnsi="Tahoma" w:cs="Tahoma"/>
          <w:color w:val="FF0000"/>
          <w:kern w:val="0"/>
          <w:szCs w:val="21"/>
        </w:rPr>
        <w:t xml:space="preserve">地球绕太阳转动，月球绕地球转动，两者转速不一样，出现偏角，使地球掩住了月球的一部分 </w:t>
      </w:r>
      <w:r>
        <w:rPr>
          <w:rFonts w:ascii="Tahoma" w:hAnsi="Tahoma" w:cs="Tahoma"/>
          <w:color w:val="333333"/>
          <w:kern w:val="0"/>
          <w:szCs w:val="21"/>
        </w:rPr>
        <w:t>地球绕月球转动偏角不同</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#91 黄濑和以下那个角色最像</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金闪闪 </w:t>
      </w:r>
      <w:r>
        <w:rPr>
          <w:rFonts w:ascii="Tahoma" w:hAnsi="Tahoma" w:cs="Tahoma"/>
          <w:color w:val="333333"/>
          <w:kern w:val="0"/>
          <w:szCs w:val="21"/>
        </w:rPr>
        <w:t>云雀恭弥 坂田银时 黑漆漆</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#92 架向星空之桥中初的同班同学 日向伊吹(ひなた いぶき) 的CV是谁</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青叶橘子 青叶香蕉 青叶芒果 青叶苹果</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#93 曾以Fate系列作品获得较大反响的游戏会社TYPE-MOON，以下哪一部是其最早发行的？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Fate/stay night 空之境界 魔法使之夜 </w:t>
      </w:r>
      <w:r>
        <w:rPr>
          <w:rFonts w:ascii="Tahoma" w:hAnsi="Tahoma" w:cs="Tahoma"/>
          <w:color w:val="FF0000"/>
          <w:kern w:val="0"/>
          <w:szCs w:val="21"/>
        </w:rPr>
        <w:t>月姬</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#94 奇迹的世代里面没有那种发色？</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橙 </w:t>
      </w:r>
      <w:r>
        <w:rPr>
          <w:rFonts w:ascii="Tahoma" w:hAnsi="Tahoma" w:cs="Tahoma"/>
          <w:color w:val="333333"/>
          <w:kern w:val="0"/>
          <w:szCs w:val="21"/>
        </w:rPr>
        <w:t>赤 绿 黄</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#95 国际标准化组织ISO制定的OSI模型中，路由器工作在哪一层？</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网络层 </w:t>
      </w:r>
      <w:r>
        <w:rPr>
          <w:rFonts w:ascii="Tahoma" w:hAnsi="Tahoma" w:cs="Tahoma"/>
          <w:color w:val="333333"/>
          <w:kern w:val="0"/>
          <w:szCs w:val="21"/>
        </w:rPr>
        <w:t>应用层 传输层 数据链路层</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#96 我国第一款图形化MUD网游叫什么？</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《风之王国》 《万王之王》 《侠客行》 《风之传说》</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#97 美丽的天使在远方召唤你，勇敢的少年啊……？【我觉得答案很可能是最后一个- -】</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快起床中秋节 </w:t>
      </w:r>
      <w:r>
        <w:rPr>
          <w:rFonts w:ascii="Tahoma" w:hAnsi="Tahoma" w:cs="Tahoma"/>
          <w:color w:val="FF0000"/>
          <w:kern w:val="0"/>
          <w:szCs w:val="21"/>
        </w:rPr>
        <w:t xml:space="preserve">快去创造奇迹 </w:t>
      </w:r>
      <w:r>
        <w:rPr>
          <w:rFonts w:ascii="Tahoma" w:hAnsi="Tahoma" w:cs="Tahoma"/>
          <w:color w:val="333333"/>
          <w:kern w:val="0"/>
          <w:szCs w:val="21"/>
        </w:rPr>
        <w:t>啪啪啪啪啪啪 快去创造JJ</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#98 明日之丈大结局矢吹丈最后把什么交给了白木叶子？</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照片 拳击手套 玫瑰花 冠军腰带</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#99 以下代码“</w:t>
      </w:r>
      <w:r>
        <w:rPr>
          <w:rFonts w:hint="eastAsia" w:ascii="宋体" w:hAnsi="宋体" w:cs="宋体"/>
          <w:color w:val="333333"/>
          <w:kern w:val="0"/>
          <w:szCs w:val="21"/>
        </w:rPr>
        <w:t>↑</w:t>
      </w:r>
      <w:r>
        <w:rPr>
          <w:rFonts w:ascii="Tahoma" w:hAnsi="Tahoma" w:cs="Tahoma"/>
          <w:color w:val="333333"/>
          <w:kern w:val="0"/>
          <w:szCs w:val="21"/>
        </w:rPr>
        <w:t xml:space="preserve"> </w:t>
      </w:r>
      <w:r>
        <w:rPr>
          <w:rFonts w:hint="eastAsia" w:ascii="宋体" w:hAnsi="宋体" w:cs="宋体"/>
          <w:color w:val="333333"/>
          <w:kern w:val="0"/>
          <w:szCs w:val="21"/>
        </w:rPr>
        <w:t>↑</w:t>
      </w:r>
      <w:r>
        <w:rPr>
          <w:rFonts w:ascii="Tahoma" w:hAnsi="Tahoma" w:cs="Tahoma"/>
          <w:color w:val="333333"/>
          <w:kern w:val="0"/>
          <w:szCs w:val="21"/>
        </w:rPr>
        <w:t xml:space="preserve"> </w:t>
      </w:r>
      <w:r>
        <w:rPr>
          <w:rFonts w:hint="eastAsia" w:ascii="宋体" w:hAnsi="宋体" w:cs="宋体"/>
          <w:color w:val="333333"/>
          <w:kern w:val="0"/>
          <w:szCs w:val="21"/>
        </w:rPr>
        <w:t>↓</w:t>
      </w:r>
      <w:r>
        <w:rPr>
          <w:rFonts w:ascii="Tahoma" w:hAnsi="Tahoma" w:cs="Tahoma"/>
          <w:color w:val="333333"/>
          <w:kern w:val="0"/>
          <w:szCs w:val="21"/>
        </w:rPr>
        <w:t xml:space="preserve"> </w:t>
      </w:r>
      <w:r>
        <w:rPr>
          <w:rFonts w:hint="eastAsia" w:ascii="宋体" w:hAnsi="宋体" w:cs="宋体"/>
          <w:color w:val="333333"/>
          <w:kern w:val="0"/>
          <w:szCs w:val="21"/>
        </w:rPr>
        <w:t>↓</w:t>
      </w:r>
      <w:r>
        <w:rPr>
          <w:rFonts w:ascii="Tahoma" w:hAnsi="Tahoma" w:cs="Tahoma"/>
          <w:color w:val="333333"/>
          <w:kern w:val="0"/>
          <w:szCs w:val="21"/>
        </w:rPr>
        <w:t xml:space="preserve"> </w:t>
      </w:r>
      <w:r>
        <w:rPr>
          <w:rFonts w:hint="eastAsia" w:ascii="宋体" w:hAnsi="宋体" w:cs="宋体"/>
          <w:color w:val="333333"/>
          <w:kern w:val="0"/>
          <w:szCs w:val="21"/>
        </w:rPr>
        <w:t>←</w:t>
      </w:r>
      <w:r>
        <w:rPr>
          <w:rFonts w:ascii="Tahoma" w:hAnsi="Tahoma" w:cs="Tahoma"/>
          <w:color w:val="333333"/>
          <w:kern w:val="0"/>
          <w:szCs w:val="21"/>
        </w:rPr>
        <w:t xml:space="preserve"> </w:t>
      </w:r>
      <w:r>
        <w:rPr>
          <w:rFonts w:hint="eastAsia" w:ascii="宋体" w:hAnsi="宋体" w:cs="宋体"/>
          <w:color w:val="333333"/>
          <w:kern w:val="0"/>
          <w:szCs w:val="21"/>
        </w:rPr>
        <w:t>→</w:t>
      </w:r>
      <w:r>
        <w:rPr>
          <w:rFonts w:ascii="Tahoma" w:hAnsi="Tahoma" w:cs="Tahoma"/>
          <w:color w:val="333333"/>
          <w:kern w:val="0"/>
          <w:szCs w:val="21"/>
        </w:rPr>
        <w:t xml:space="preserve"> </w:t>
      </w:r>
      <w:r>
        <w:rPr>
          <w:rFonts w:hint="eastAsia" w:ascii="宋体" w:hAnsi="宋体" w:cs="宋体"/>
          <w:color w:val="333333"/>
          <w:kern w:val="0"/>
          <w:szCs w:val="21"/>
        </w:rPr>
        <w:t>←</w:t>
      </w:r>
      <w:r>
        <w:rPr>
          <w:rFonts w:ascii="Tahoma" w:hAnsi="Tahoma" w:cs="Tahoma"/>
          <w:color w:val="333333"/>
          <w:kern w:val="0"/>
          <w:szCs w:val="21"/>
        </w:rPr>
        <w:t xml:space="preserve"> </w:t>
      </w:r>
      <w:r>
        <w:rPr>
          <w:rFonts w:hint="eastAsia" w:ascii="宋体" w:hAnsi="宋体" w:cs="宋体"/>
          <w:color w:val="333333"/>
          <w:kern w:val="0"/>
          <w:szCs w:val="21"/>
        </w:rPr>
        <w:t>→</w:t>
      </w:r>
      <w:r>
        <w:rPr>
          <w:rFonts w:ascii="Tahoma" w:hAnsi="Tahoma" w:cs="Tahoma"/>
          <w:color w:val="333333"/>
          <w:kern w:val="0"/>
          <w:szCs w:val="21"/>
        </w:rPr>
        <w:t xml:space="preserve"> B A”被称为？</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 xml:space="preserve">魂斗罗秘籍 我有三十条命！ 作弊码 </w:t>
      </w:r>
      <w:r>
        <w:rPr>
          <w:rFonts w:ascii="Tahoma" w:hAnsi="Tahoma" w:cs="Tahoma"/>
          <w:color w:val="FF0000"/>
          <w:kern w:val="0"/>
          <w:szCs w:val="21"/>
        </w:rPr>
        <w:t>科乐美秘技</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#100 远坂时臣的声优是谁？</w:t>
      </w:r>
    </w:p>
    <w:p>
      <w:pPr>
        <w:widowControl/>
        <w:wordWrap w:val="0"/>
        <w:spacing w:after="192"/>
        <w:jc w:val="left"/>
        <w:rPr>
          <w:rFonts w:ascii="Tahoma" w:hAnsi="Tahoma" w:cs="Tahoma"/>
          <w:color w:val="333333"/>
          <w:kern w:val="0"/>
          <w:szCs w:val="21"/>
        </w:rPr>
      </w:pPr>
      <w:r>
        <w:rPr>
          <w:rFonts w:ascii="Tahoma" w:hAnsi="Tahoma" w:cs="Tahoma"/>
          <w:color w:val="FF0000"/>
          <w:kern w:val="0"/>
          <w:szCs w:val="21"/>
        </w:rPr>
        <w:t xml:space="preserve">速水奖 </w:t>
      </w:r>
      <w:r>
        <w:rPr>
          <w:rFonts w:ascii="Tahoma" w:hAnsi="Tahoma" w:cs="Tahoma"/>
          <w:color w:val="333333"/>
          <w:kern w:val="0"/>
          <w:szCs w:val="21"/>
        </w:rPr>
        <w:t xml:space="preserve">子安武人 杉田智和 </w:t>
      </w:r>
      <w:r>
        <w:rPr>
          <w:rFonts w:ascii="Tahoma" w:hAnsi="Tahoma" w:cs="Tahoma"/>
          <w:color w:val="000000"/>
          <w:kern w:val="0"/>
          <w:szCs w:val="21"/>
        </w:rPr>
        <w:t>小山力也</w:t>
      </w:r>
    </w:p>
    <w:p>
      <w:pPr>
        <w:widowControl/>
        <w:wordWrap w:val="0"/>
        <w:spacing w:after="192"/>
        <w:jc w:val="left"/>
        <w:rPr>
          <w:rFonts w:ascii="Tahoma" w:hAnsi="Tahoma" w:cs="Tahoma"/>
          <w:color w:val="333333"/>
          <w:kern w:val="0"/>
          <w:szCs w:val="21"/>
        </w:rPr>
      </w:pPr>
      <w:r>
        <w:rPr>
          <w:rFonts w:ascii="Tahoma" w:hAnsi="Tahoma" w:cs="Tahoma"/>
          <w:color w:val="333333"/>
          <w:kern w:val="0"/>
          <w:szCs w:val="21"/>
        </w:rPr>
        <w:t>&amp;l</w:t>
      </w:r>
      <w:r>
        <w:rPr>
          <w:rFonts w:hint="eastAsia"/>
          <w:szCs w:val="21"/>
        </w:rPr>
        <w:br/>
      </w:r>
      <w:r>
        <w:rPr>
          <w:rFonts w:hint="eastAsia"/>
          <w:szCs w:val="21"/>
        </w:rPr>
        <w:t>以下哪个游戏不是saga planets的作品</w:t>
      </w:r>
    </w:p>
    <w:p>
      <w:pPr>
        <w:rPr>
          <w:szCs w:val="21"/>
        </w:rPr>
      </w:pPr>
      <w:r>
        <w:rPr>
          <w:rFonts w:hint="eastAsia"/>
          <w:szCs w:val="21"/>
        </w:rPr>
        <w:t xml:space="preserve"> Coming Humming </w:t>
      </w:r>
      <w:r>
        <w:rPr>
          <w:rFonts w:hint="eastAsia"/>
          <w:color w:val="FF0000"/>
          <w:szCs w:val="21"/>
        </w:rPr>
        <w:t xml:space="preserve"> さくら、咲きました</w:t>
      </w:r>
      <w:r>
        <w:rPr>
          <w:rFonts w:hint="eastAsia"/>
          <w:szCs w:val="21"/>
        </w:rPr>
        <w:t xml:space="preserve">  キサラギGOLD★STAR  はつゆきさくら</w:t>
      </w:r>
    </w:p>
    <w:p>
      <w:pPr>
        <w:rPr>
          <w:szCs w:val="21"/>
        </w:rPr>
      </w:pPr>
      <w:r>
        <w:rPr>
          <w:rFonts w:hint="eastAsia"/>
          <w:szCs w:val="21"/>
        </w:rPr>
        <w:t>战略大作战这部电影当中，主角们做了啥？</w:t>
      </w:r>
    </w:p>
    <w:p>
      <w:pPr>
        <w:rPr>
          <w:color w:val="FF0000"/>
          <w:szCs w:val="21"/>
        </w:rPr>
      </w:pPr>
      <w:r>
        <w:rPr>
          <w:rFonts w:hint="eastAsia"/>
          <w:szCs w:val="21"/>
        </w:rPr>
        <w:t xml:space="preserve"> 用地雷搞爆了虎式坦克的菊花  击沉了战列舰  把了巴顿的妹子  </w:t>
      </w:r>
      <w:r>
        <w:rPr>
          <w:rFonts w:hint="eastAsia"/>
          <w:color w:val="FF0000"/>
          <w:szCs w:val="21"/>
        </w:rPr>
        <w:t>开着谢尔曼抢银行</w:t>
      </w:r>
    </w:p>
    <w:p>
      <w:pPr>
        <w:rPr>
          <w:szCs w:val="21"/>
        </w:rPr>
      </w:pPr>
      <w:r>
        <w:rPr>
          <w:rFonts w:hint="eastAsia"/>
          <w:szCs w:val="21"/>
        </w:rPr>
        <w:t>传说中人称兵库北小姐的女性声优是</w:t>
      </w:r>
    </w:p>
    <w:p>
      <w:pPr>
        <w:rPr>
          <w:szCs w:val="21"/>
        </w:rPr>
      </w:pPr>
      <w:r>
        <w:rPr>
          <w:rFonts w:hint="eastAsia"/>
          <w:szCs w:val="21"/>
        </w:rPr>
        <w:t xml:space="preserve"> 宫村优子  寿美菜子  </w:t>
      </w:r>
      <w:r>
        <w:rPr>
          <w:rFonts w:hint="eastAsia"/>
          <w:color w:val="FF0000"/>
          <w:szCs w:val="21"/>
        </w:rPr>
        <w:t>花泽香菜</w:t>
      </w:r>
      <w:r>
        <w:rPr>
          <w:rFonts w:hint="eastAsia"/>
          <w:szCs w:val="21"/>
        </w:rPr>
        <w:t xml:space="preserve">  榊原ゆい</w:t>
      </w:r>
    </w:p>
    <w:p>
      <w:pPr>
        <w:rPr>
          <w:szCs w:val="21"/>
        </w:rPr>
      </w:pPr>
      <w:r>
        <w:rPr>
          <w:rFonts w:hint="eastAsia"/>
          <w:szCs w:val="21"/>
        </w:rPr>
        <w:t>《哆啦A梦》中多啦A梦是从什么时代来的？</w:t>
      </w:r>
    </w:p>
    <w:p>
      <w:pPr>
        <w:rPr>
          <w:color w:val="FF0000"/>
          <w:szCs w:val="21"/>
        </w:rPr>
      </w:pPr>
      <w:r>
        <w:rPr>
          <w:rFonts w:hint="eastAsia"/>
          <w:szCs w:val="21"/>
        </w:rPr>
        <w:t xml:space="preserve"> 21世纪  25世纪  23世纪  </w:t>
      </w:r>
      <w:r>
        <w:rPr>
          <w:rFonts w:hint="eastAsia"/>
          <w:color w:val="FF0000"/>
          <w:szCs w:val="21"/>
        </w:rPr>
        <w:t>22世纪</w:t>
      </w:r>
      <w:r>
        <w:rPr>
          <w:rFonts w:ascii="Arial" w:hAnsi="Arial" w:cs="Arial"/>
          <w:color w:val="333333"/>
          <w:sz w:val="18"/>
          <w:szCs w:val="18"/>
        </w:rPr>
        <w:t>剑神域线下聚会在哪里</w:t>
      </w:r>
    </w:p>
    <w:p>
      <w:pPr>
        <w:rPr>
          <w:szCs w:val="21"/>
        </w:rPr>
      </w:pPr>
      <w:r>
        <w:rPr>
          <w:rFonts w:hint="eastAsia"/>
          <w:szCs w:val="21"/>
        </w:rPr>
        <w:t>国产动画《魁拔》中，主角的名字是？</w:t>
      </w:r>
    </w:p>
    <w:p>
      <w:pPr>
        <w:rPr>
          <w:color w:val="FF0000"/>
          <w:szCs w:val="21"/>
        </w:rPr>
      </w:pPr>
      <w:r>
        <w:rPr>
          <w:rFonts w:hint="eastAsia"/>
          <w:szCs w:val="21"/>
        </w:rPr>
        <w:t xml:space="preserve"> 三十张  野吉  蛮凶  </w:t>
      </w:r>
      <w:r>
        <w:rPr>
          <w:rFonts w:hint="eastAsia"/>
          <w:color w:val="FF0000"/>
          <w:szCs w:val="21"/>
        </w:rPr>
        <w:t>蛮吉</w:t>
      </w:r>
    </w:p>
    <w:p>
      <w:pPr>
        <w:rPr>
          <w:szCs w:val="21"/>
        </w:rPr>
      </w:pPr>
      <w:r>
        <w:rPr>
          <w:rFonts w:hint="eastAsia"/>
          <w:szCs w:val="21"/>
        </w:rPr>
        <w:t>游戏公司“南梦宫”有一个数字缩写，是什么？</w:t>
      </w:r>
    </w:p>
    <w:p>
      <w:pPr>
        <w:numPr>
          <w:ilvl w:val="0"/>
          <w:numId w:val="1"/>
        </w:numPr>
        <w:ind w:firstLine="0"/>
        <w:rPr>
          <w:szCs w:val="21"/>
        </w:rPr>
      </w:pPr>
      <w:r>
        <w:rPr>
          <w:color w:val="FF0000"/>
          <w:szCs w:val="21"/>
        </w:rPr>
        <w:t>765</w:t>
      </w:r>
      <w:r>
        <w:rPr>
          <w:szCs w:val="21"/>
        </w:rPr>
        <w:t xml:space="preserve">  573  876</w:t>
      </w:r>
    </w:p>
    <w:p>
      <w:pPr>
        <w:ind w:left="120"/>
        <w:rPr>
          <w:szCs w:val="21"/>
        </w:rPr>
      </w:pPr>
      <w:r>
        <w:rPr>
          <w:rFonts w:hint="eastAsia"/>
          <w:szCs w:val="21"/>
        </w:rPr>
        <w:t>坦克世界中唯一一辆满仇恨值的黄金色坦克是什么？</w:t>
      </w:r>
    </w:p>
    <w:p>
      <w:pPr>
        <w:ind w:left="120"/>
        <w:rPr>
          <w:szCs w:val="21"/>
        </w:rPr>
      </w:pPr>
      <w:r>
        <w:rPr>
          <w:rFonts w:hint="eastAsia"/>
          <w:szCs w:val="21"/>
        </w:rPr>
        <w:t xml:space="preserve"> 59式G型  </w:t>
      </w:r>
      <w:r>
        <w:rPr>
          <w:rFonts w:hint="eastAsia"/>
          <w:color w:val="FF0000"/>
          <w:szCs w:val="21"/>
        </w:rPr>
        <w:t xml:space="preserve">59式 </w:t>
      </w:r>
      <w:r>
        <w:rPr>
          <w:rFonts w:hint="eastAsia"/>
          <w:szCs w:val="21"/>
        </w:rPr>
        <w:t xml:space="preserve"> E-100  IS-3</w:t>
      </w:r>
    </w:p>
    <w:p>
      <w:pPr>
        <w:ind w:left="120"/>
        <w:rPr>
          <w:szCs w:val="21"/>
        </w:rPr>
      </w:pPr>
      <w:r>
        <w:rPr>
          <w:rFonts w:hint="eastAsia"/>
          <w:szCs w:val="21"/>
        </w:rPr>
        <w:t>问更新姬的发式</w:t>
      </w:r>
    </w:p>
    <w:p>
      <w:pPr>
        <w:ind w:left="120"/>
        <w:rPr>
          <w:color w:val="FF0000"/>
          <w:szCs w:val="21"/>
        </w:rPr>
      </w:pPr>
      <w:r>
        <w:rPr>
          <w:rFonts w:hint="eastAsia"/>
          <w:szCs w:val="21"/>
        </w:rPr>
        <w:t xml:space="preserve"> 黑色单马尾  红色波浪卷  红色长直发  </w:t>
      </w:r>
      <w:r>
        <w:rPr>
          <w:rFonts w:hint="eastAsia"/>
          <w:color w:val="FF0000"/>
          <w:szCs w:val="21"/>
        </w:rPr>
        <w:t>绿色双马尾</w:t>
      </w:r>
    </w:p>
    <w:p>
      <w:pPr>
        <w:ind w:left="120"/>
        <w:rPr>
          <w:szCs w:val="21"/>
        </w:rPr>
      </w:pPr>
      <w:r>
        <w:rPr>
          <w:rFonts w:hint="eastAsia"/>
          <w:szCs w:val="21"/>
        </w:rPr>
        <w:t>网络上11区指的是那个国家？</w:t>
      </w:r>
    </w:p>
    <w:p>
      <w:pPr>
        <w:ind w:left="120"/>
        <w:rPr>
          <w:szCs w:val="21"/>
        </w:rPr>
      </w:pPr>
      <w:r>
        <w:rPr>
          <w:rFonts w:hint="eastAsia"/>
          <w:szCs w:val="21"/>
        </w:rPr>
        <w:t xml:space="preserve"> 韩国  </w:t>
      </w:r>
      <w:r>
        <w:rPr>
          <w:rFonts w:hint="eastAsia"/>
          <w:color w:val="FF0000"/>
          <w:szCs w:val="21"/>
        </w:rPr>
        <w:t>日本</w:t>
      </w:r>
      <w:r>
        <w:rPr>
          <w:rFonts w:hint="eastAsia"/>
          <w:szCs w:val="21"/>
        </w:rPr>
        <w:t xml:space="preserve">  英国  美国</w:t>
      </w:r>
    </w:p>
    <w:p>
      <w:pPr>
        <w:ind w:left="120"/>
        <w:rPr>
          <w:szCs w:val="21"/>
        </w:rPr>
      </w:pPr>
      <w:r>
        <w:rPr>
          <w:rFonts w:hint="eastAsia"/>
          <w:szCs w:val="21"/>
        </w:rPr>
        <w:t>刺客信条中的袖箭不切手指是被谁改进的？</w:t>
      </w:r>
    </w:p>
    <w:p>
      <w:pPr>
        <w:ind w:left="120"/>
        <w:rPr>
          <w:szCs w:val="21"/>
        </w:rPr>
      </w:pPr>
      <w:r>
        <w:rPr>
          <w:rFonts w:hint="eastAsia"/>
          <w:szCs w:val="21"/>
        </w:rPr>
        <w:t xml:space="preserve"> </w:t>
      </w:r>
      <w:r>
        <w:rPr>
          <w:rFonts w:hint="eastAsia"/>
          <w:color w:val="FF0000"/>
          <w:szCs w:val="21"/>
        </w:rPr>
        <w:t>康纳</w:t>
      </w:r>
      <w:r>
        <w:rPr>
          <w:rFonts w:hint="eastAsia"/>
          <w:szCs w:val="21"/>
        </w:rPr>
        <w:t xml:space="preserve">  艾吉奥  达芬奇  阿泰尔</w:t>
      </w:r>
    </w:p>
    <w:p>
      <w:pPr>
        <w:ind w:left="120"/>
        <w:rPr>
          <w:szCs w:val="21"/>
        </w:rPr>
      </w:pPr>
      <w:r>
        <w:rPr>
          <w:rFonts w:hint="eastAsia"/>
          <w:szCs w:val="21"/>
        </w:rPr>
        <w:t>《命运石之门》中凤凰院凶真的配音是？</w:t>
      </w:r>
    </w:p>
    <w:p>
      <w:pPr>
        <w:ind w:left="120"/>
        <w:rPr>
          <w:szCs w:val="21"/>
        </w:rPr>
      </w:pPr>
      <w:r>
        <w:rPr>
          <w:rFonts w:hint="eastAsia"/>
          <w:szCs w:val="21"/>
        </w:rPr>
        <w:t xml:space="preserve"> 宫野真受  宫野真攻  </w:t>
      </w:r>
      <w:r>
        <w:rPr>
          <w:rFonts w:hint="eastAsia"/>
          <w:color w:val="FF0000"/>
          <w:szCs w:val="21"/>
        </w:rPr>
        <w:t>宫野真守</w:t>
      </w:r>
      <w:r>
        <w:rPr>
          <w:rFonts w:hint="eastAsia"/>
          <w:szCs w:val="21"/>
        </w:rPr>
        <w:t xml:space="preserve">  宫野假守</w:t>
      </w:r>
    </w:p>
    <w:p>
      <w:pPr>
        <w:ind w:left="120"/>
        <w:rPr>
          <w:szCs w:val="21"/>
        </w:rPr>
      </w:pPr>
      <w:r>
        <w:rPr>
          <w:rFonts w:hint="eastAsia"/>
          <w:szCs w:val="21"/>
        </w:rPr>
        <w:t>真女神轉生3 狂熱版’中，但丁和人修羅初次見面的地點是？</w:t>
      </w:r>
    </w:p>
    <w:p>
      <w:pPr>
        <w:ind w:left="120"/>
        <w:rPr>
          <w:szCs w:val="21"/>
        </w:rPr>
      </w:pPr>
      <w:r>
        <w:rPr>
          <w:rFonts w:hint="eastAsia"/>
          <w:color w:val="FF0000"/>
          <w:szCs w:val="21"/>
        </w:rPr>
        <w:t xml:space="preserve"> 銀座 </w:t>
      </w:r>
      <w:r>
        <w:rPr>
          <w:rFonts w:hint="eastAsia"/>
          <w:szCs w:val="21"/>
        </w:rPr>
        <w:t xml:space="preserve"> 新宿  池袋  歌舞伎町</w:t>
      </w:r>
    </w:p>
    <w:p>
      <w:pPr>
        <w:ind w:left="120"/>
        <w:rPr>
          <w:szCs w:val="21"/>
        </w:rPr>
      </w:pPr>
      <w:r>
        <w:rPr>
          <w:rFonts w:hint="eastAsia"/>
          <w:szCs w:val="21"/>
        </w:rPr>
        <w:t>以下那個不是釘宮四萌?</w:t>
      </w:r>
    </w:p>
    <w:p>
      <w:pPr>
        <w:ind w:left="120"/>
        <w:rPr>
          <w:color w:val="FF0000"/>
          <w:szCs w:val="21"/>
        </w:rPr>
      </w:pPr>
      <w:r>
        <w:rPr>
          <w:rFonts w:hint="eastAsia"/>
          <w:szCs w:val="21"/>
        </w:rPr>
        <w:t xml:space="preserve"> 逢坂大河  露易絲·法蘭西斯·露·布朗·杜·拉·瓦利埃爾  三千院凪  </w:t>
      </w:r>
      <w:r>
        <w:rPr>
          <w:rFonts w:hint="eastAsia"/>
          <w:color w:val="FF0000"/>
          <w:szCs w:val="21"/>
        </w:rPr>
        <w:t>神崎·H·亞里亞</w:t>
      </w:r>
    </w:p>
    <w:p>
      <w:pPr>
        <w:ind w:left="120"/>
        <w:rPr>
          <w:szCs w:val="21"/>
        </w:rPr>
      </w:pPr>
      <w:r>
        <w:rPr>
          <w:rFonts w:hint="eastAsia"/>
          <w:szCs w:val="21"/>
        </w:rPr>
        <w:t>谁不懂人心了？</w:t>
      </w:r>
    </w:p>
    <w:p>
      <w:pPr>
        <w:ind w:left="120"/>
        <w:rPr>
          <w:szCs w:val="21"/>
        </w:rPr>
      </w:pPr>
      <w:r>
        <w:rPr>
          <w:rFonts w:hint="eastAsia"/>
          <w:szCs w:val="21"/>
        </w:rPr>
        <w:t xml:space="preserve"> 宙斯  </w:t>
      </w:r>
      <w:r>
        <w:rPr>
          <w:rFonts w:hint="eastAsia"/>
          <w:color w:val="FF0000"/>
          <w:szCs w:val="21"/>
        </w:rPr>
        <w:t>亚瑟王</w:t>
      </w:r>
      <w:r>
        <w:rPr>
          <w:rFonts w:hint="eastAsia"/>
          <w:szCs w:val="21"/>
        </w:rPr>
        <w:t xml:space="preserve">  秦始皇  奥丁</w:t>
      </w:r>
    </w:p>
    <w:p>
      <w:pPr>
        <w:ind w:left="120"/>
        <w:rPr>
          <w:szCs w:val="21"/>
        </w:rPr>
      </w:pPr>
      <w:r>
        <w:rPr>
          <w:rFonts w:hint="eastAsia"/>
          <w:szCs w:val="21"/>
        </w:rPr>
        <w:t>黑猫警长每集打四枪出现四个字是?</w:t>
      </w:r>
    </w:p>
    <w:p>
      <w:pPr>
        <w:ind w:left="120"/>
        <w:rPr>
          <w:color w:val="FF0000"/>
          <w:szCs w:val="21"/>
        </w:rPr>
      </w:pPr>
      <w:r>
        <w:rPr>
          <w:rFonts w:hint="eastAsia"/>
          <w:szCs w:val="21"/>
        </w:rPr>
        <w:t xml:space="preserve"> 惩奸除恶  保卫人民  百步穿杨  </w:t>
      </w:r>
      <w:r>
        <w:rPr>
          <w:rFonts w:hint="eastAsia"/>
          <w:color w:val="FF0000"/>
          <w:szCs w:val="21"/>
        </w:rPr>
        <w:t>请看下集</w:t>
      </w:r>
    </w:p>
    <w:p>
      <w:pPr>
        <w:ind w:left="120"/>
        <w:rPr>
          <w:szCs w:val="21"/>
        </w:rPr>
      </w:pPr>
      <w:r>
        <w:rPr>
          <w:rFonts w:hint="eastAsia"/>
          <w:szCs w:val="21"/>
        </w:rPr>
        <w:t>在鬼武者3最终关左马介吸收了信长的爱刀所融合出的最强之剑的正确名称是</w:t>
      </w:r>
    </w:p>
    <w:p>
      <w:pPr>
        <w:ind w:left="120"/>
        <w:rPr>
          <w:szCs w:val="21"/>
        </w:rPr>
      </w:pPr>
      <w:r>
        <w:rPr>
          <w:rFonts w:hint="eastAsia"/>
          <w:szCs w:val="21"/>
        </w:rPr>
        <w:t xml:space="preserve"> </w:t>
      </w:r>
      <w:r>
        <w:rPr>
          <w:rFonts w:hint="eastAsia"/>
          <w:color w:val="FF0000"/>
          <w:szCs w:val="21"/>
        </w:rPr>
        <w:t>鬼斩左文字</w:t>
      </w:r>
      <w:r>
        <w:rPr>
          <w:rFonts w:hint="eastAsia"/>
          <w:szCs w:val="21"/>
        </w:rPr>
        <w:t xml:space="preserve">  鬼斩上文字  鬼斩右文字  鬼斩下文字</w:t>
      </w:r>
    </w:p>
    <w:p>
      <w:pPr>
        <w:ind w:left="120"/>
        <w:rPr>
          <w:szCs w:val="21"/>
        </w:rPr>
      </w:pPr>
      <w:r>
        <w:rPr>
          <w:rFonts w:hint="eastAsia"/>
          <w:szCs w:val="21"/>
        </w:rPr>
        <w:t>人妻声优門脇舞以的马甲是？</w:t>
      </w:r>
    </w:p>
    <w:p>
      <w:pPr>
        <w:ind w:left="120"/>
        <w:rPr>
          <w:szCs w:val="21"/>
        </w:rPr>
      </w:pPr>
      <w:r>
        <w:rPr>
          <w:rFonts w:hint="eastAsia"/>
          <w:szCs w:val="21"/>
        </w:rPr>
        <w:t xml:space="preserve"> 桃子御津  </w:t>
      </w:r>
      <w:r>
        <w:rPr>
          <w:rFonts w:hint="eastAsia"/>
          <w:color w:val="FF0000"/>
          <w:szCs w:val="21"/>
        </w:rPr>
        <w:t>杏子御津</w:t>
      </w:r>
      <w:r>
        <w:rPr>
          <w:rFonts w:hint="eastAsia"/>
          <w:szCs w:val="21"/>
        </w:rPr>
        <w:t xml:space="preserve">  梨子御津  橘子御津</w:t>
      </w:r>
    </w:p>
    <w:p>
      <w:pPr>
        <w:ind w:left="120"/>
        <w:rPr>
          <w:szCs w:val="21"/>
        </w:rPr>
      </w:pPr>
      <w:r>
        <w:rPr>
          <w:rFonts w:hint="eastAsia"/>
          <w:szCs w:val="21"/>
        </w:rPr>
        <w:t>与洛天依有关的代码是？</w:t>
      </w:r>
    </w:p>
    <w:p>
      <w:pPr>
        <w:ind w:left="120"/>
        <w:rPr>
          <w:szCs w:val="21"/>
        </w:rPr>
      </w:pPr>
      <w:r>
        <w:rPr>
          <w:szCs w:val="21"/>
        </w:rPr>
        <w:t xml:space="preserve"> </w:t>
      </w:r>
      <w:r>
        <w:rPr>
          <w:color w:val="FF0000"/>
          <w:szCs w:val="21"/>
        </w:rPr>
        <w:t xml:space="preserve">66CCFF </w:t>
      </w:r>
      <w:r>
        <w:rPr>
          <w:szCs w:val="21"/>
        </w:rPr>
        <w:t xml:space="preserve"> 3366FF  0033CC  3399FF</w:t>
      </w:r>
    </w:p>
    <w:p>
      <w:pPr>
        <w:ind w:left="120"/>
        <w:rPr>
          <w:szCs w:val="21"/>
        </w:rPr>
      </w:pPr>
      <w:r>
        <w:rPr>
          <w:rFonts w:hint="eastAsia"/>
          <w:szCs w:val="21"/>
        </w:rPr>
        <w:t>《口袋妖怪》历作游戏中，能够让PM的等级提高一级的道具是？</w:t>
      </w:r>
    </w:p>
    <w:p>
      <w:pPr>
        <w:ind w:left="120"/>
        <w:rPr>
          <w:szCs w:val="21"/>
        </w:rPr>
      </w:pPr>
      <w:r>
        <w:rPr>
          <w:rFonts w:hint="eastAsia"/>
          <w:color w:val="FF0000"/>
          <w:szCs w:val="21"/>
        </w:rPr>
        <w:t xml:space="preserve"> 等级提升</w:t>
      </w:r>
      <w:r>
        <w:rPr>
          <w:rFonts w:hint="eastAsia"/>
          <w:szCs w:val="21"/>
        </w:rPr>
        <w:t xml:space="preserve">  奇异甜食  值上升  余物</w:t>
      </w:r>
    </w:p>
    <w:p>
      <w:pPr>
        <w:ind w:left="120"/>
        <w:rPr>
          <w:szCs w:val="21"/>
        </w:rPr>
      </w:pPr>
      <w:r>
        <w:rPr>
          <w:rFonts w:hint="eastAsia"/>
          <w:szCs w:val="21"/>
        </w:rPr>
        <w:t>冻土的旅人中《白色荒野》一章改编自____的小说</w:t>
      </w:r>
    </w:p>
    <w:p>
      <w:pPr>
        <w:ind w:left="120"/>
        <w:rPr>
          <w:szCs w:val="21"/>
        </w:rPr>
      </w:pPr>
      <w:r>
        <w:rPr>
          <w:rFonts w:hint="eastAsia"/>
          <w:szCs w:val="21"/>
        </w:rPr>
        <w:t xml:space="preserve"> 乔安妮·凯瑟琳·罗琳  费奥多罗夫  </w:t>
      </w:r>
      <w:r>
        <w:rPr>
          <w:rFonts w:hint="eastAsia"/>
          <w:color w:val="FF0000"/>
          <w:szCs w:val="21"/>
        </w:rPr>
        <w:t>杰克伦敦</w:t>
      </w:r>
      <w:r>
        <w:rPr>
          <w:rFonts w:hint="eastAsia"/>
          <w:szCs w:val="21"/>
        </w:rPr>
        <w:t xml:space="preserve">  巴尔扎克</w:t>
      </w:r>
    </w:p>
    <w:p>
      <w:pPr>
        <w:ind w:left="120"/>
        <w:rPr>
          <w:szCs w:val="21"/>
        </w:rPr>
      </w:pPr>
      <w:r>
        <w:rPr>
          <w:rFonts w:hint="eastAsia"/>
          <w:szCs w:val="21"/>
        </w:rPr>
        <w:t>生化危机系列中，僵尸的始作俑者是？</w:t>
      </w:r>
    </w:p>
    <w:p>
      <w:pPr>
        <w:ind w:left="120"/>
        <w:rPr>
          <w:szCs w:val="21"/>
        </w:rPr>
      </w:pPr>
      <w:r>
        <w:rPr>
          <w:rFonts w:hint="eastAsia"/>
          <w:szCs w:val="21"/>
        </w:rPr>
        <w:t xml:space="preserve"> C病毒  B病毒  </w:t>
      </w:r>
      <w:r>
        <w:rPr>
          <w:rFonts w:hint="eastAsia"/>
          <w:color w:val="FF0000"/>
          <w:szCs w:val="21"/>
        </w:rPr>
        <w:t>T病毒</w:t>
      </w:r>
      <w:r>
        <w:rPr>
          <w:rFonts w:hint="eastAsia"/>
          <w:szCs w:val="21"/>
        </w:rPr>
        <w:t xml:space="preserve">  A病毒</w:t>
      </w:r>
    </w:p>
    <w:p>
      <w:pPr>
        <w:ind w:left="120"/>
        <w:rPr>
          <w:szCs w:val="21"/>
        </w:rPr>
      </w:pPr>
      <w:r>
        <w:rPr>
          <w:rFonts w:hint="eastAsia"/>
          <w:szCs w:val="21"/>
        </w:rPr>
        <w:t>绑在魂魄妖梦的楼观剑上的花叫什么名字</w:t>
      </w:r>
    </w:p>
    <w:p>
      <w:pPr>
        <w:ind w:left="120"/>
        <w:rPr>
          <w:color w:val="FF0000"/>
          <w:szCs w:val="21"/>
        </w:rPr>
      </w:pPr>
      <w:r>
        <w:rPr>
          <w:rFonts w:hint="eastAsia"/>
          <w:szCs w:val="21"/>
        </w:rPr>
        <w:t xml:space="preserve"> 冬樱  春樱  夏樱  </w:t>
      </w:r>
      <w:r>
        <w:rPr>
          <w:rFonts w:hint="eastAsia"/>
          <w:color w:val="FF0000"/>
          <w:szCs w:val="21"/>
        </w:rPr>
        <w:t>秋樱</w:t>
      </w:r>
    </w:p>
    <w:p>
      <w:pPr>
        <w:ind w:left="120"/>
        <w:rPr>
          <w:szCs w:val="21"/>
        </w:rPr>
      </w:pPr>
      <w:r>
        <w:rPr>
          <w:rFonts w:hint="eastAsia"/>
          <w:szCs w:val="21"/>
        </w:rPr>
        <w:t>《圣斗士星矢》冥王篇中谁是被冥王哈迪斯选中肉体的圣斗士？</w:t>
      </w:r>
    </w:p>
    <w:p>
      <w:pPr>
        <w:ind w:left="120"/>
        <w:rPr>
          <w:szCs w:val="21"/>
        </w:rPr>
      </w:pPr>
      <w:r>
        <w:rPr>
          <w:rFonts w:hint="eastAsia"/>
          <w:szCs w:val="21"/>
        </w:rPr>
        <w:t xml:space="preserve"> 一辉  </w:t>
      </w:r>
      <w:r>
        <w:rPr>
          <w:rFonts w:hint="eastAsia"/>
          <w:color w:val="FF0000"/>
          <w:szCs w:val="21"/>
        </w:rPr>
        <w:t>瞬</w:t>
      </w:r>
      <w:r>
        <w:rPr>
          <w:rFonts w:hint="eastAsia"/>
          <w:szCs w:val="21"/>
        </w:rPr>
        <w:t xml:space="preserve">  冰河  紫龙</w:t>
      </w:r>
    </w:p>
    <w:p>
      <w:pPr>
        <w:ind w:left="120"/>
        <w:rPr>
          <w:szCs w:val="21"/>
        </w:rPr>
      </w:pPr>
      <w:r>
        <w:rPr>
          <w:rFonts w:hint="eastAsia"/>
          <w:szCs w:val="21"/>
        </w:rPr>
        <w:t>以下哪个系列的发行商不是Ubisoft（育碧）</w:t>
      </w:r>
    </w:p>
    <w:p>
      <w:pPr>
        <w:ind w:left="120"/>
        <w:rPr>
          <w:szCs w:val="21"/>
        </w:rPr>
      </w:pPr>
      <w:r>
        <w:rPr>
          <w:rFonts w:hint="eastAsia"/>
          <w:szCs w:val="21"/>
        </w:rPr>
        <w:t xml:space="preserve"> </w:t>
      </w:r>
      <w:r>
        <w:rPr>
          <w:rFonts w:hint="eastAsia"/>
          <w:color w:val="FF0000"/>
          <w:szCs w:val="21"/>
        </w:rPr>
        <w:t>孤岛危机系列</w:t>
      </w:r>
      <w:r>
        <w:rPr>
          <w:rFonts w:hint="eastAsia"/>
          <w:szCs w:val="21"/>
        </w:rPr>
        <w:t xml:space="preserve">  刺客信条系列  波斯王子系列  孤岛惊魂系列</w:t>
      </w:r>
    </w:p>
    <w:p>
      <w:pPr>
        <w:ind w:left="120"/>
        <w:rPr>
          <w:szCs w:val="21"/>
        </w:rPr>
      </w:pPr>
      <w:r>
        <w:rPr>
          <w:rFonts w:hint="eastAsia"/>
          <w:szCs w:val="21"/>
        </w:rPr>
        <w:t>伊克西翁传说DT》玛丽安戴尔的声优是？</w:t>
      </w:r>
    </w:p>
    <w:p>
      <w:pPr>
        <w:ind w:left="120"/>
        <w:rPr>
          <w:color w:val="FF0000"/>
          <w:szCs w:val="21"/>
        </w:rPr>
      </w:pPr>
      <w:r>
        <w:rPr>
          <w:rFonts w:hint="eastAsia"/>
          <w:szCs w:val="21"/>
        </w:rPr>
        <w:t xml:space="preserve"> 钉宫理惠  花泽香菜  石田彰  </w:t>
      </w:r>
      <w:r>
        <w:rPr>
          <w:rFonts w:hint="eastAsia"/>
          <w:color w:val="FF0000"/>
          <w:szCs w:val="21"/>
        </w:rPr>
        <w:t>福山润</w:t>
      </w:r>
    </w:p>
    <w:p>
      <w:pPr>
        <w:ind w:left="120"/>
        <w:rPr>
          <w:szCs w:val="21"/>
        </w:rPr>
      </w:pPr>
      <w:r>
        <w:rPr>
          <w:rFonts w:hint="eastAsia"/>
          <w:szCs w:val="21"/>
        </w:rPr>
        <w:t>《中二病也要谈恋爱》当中丹生谷森夏从“中二病”毕业以后转而相信了什么</w:t>
      </w:r>
    </w:p>
    <w:p>
      <w:pPr>
        <w:ind w:left="120"/>
        <w:rPr>
          <w:szCs w:val="21"/>
        </w:rPr>
      </w:pPr>
      <w:r>
        <w:rPr>
          <w:rFonts w:hint="eastAsia"/>
          <w:szCs w:val="21"/>
        </w:rPr>
        <w:t xml:space="preserve"> 风水  </w:t>
      </w:r>
      <w:r>
        <w:rPr>
          <w:rFonts w:hint="eastAsia"/>
          <w:color w:val="FF0000"/>
          <w:szCs w:val="21"/>
        </w:rPr>
        <w:t>黑暗圣典</w:t>
      </w:r>
      <w:r>
        <w:rPr>
          <w:rFonts w:hint="eastAsia"/>
          <w:szCs w:val="21"/>
        </w:rPr>
        <w:t xml:space="preserve">  占卜  星座</w:t>
      </w:r>
    </w:p>
    <w:p>
      <w:pPr>
        <w:ind w:left="120"/>
        <w:rPr>
          <w:szCs w:val="21"/>
        </w:rPr>
      </w:pPr>
      <w:r>
        <w:rPr>
          <w:rFonts w:hint="eastAsia"/>
          <w:szCs w:val="21"/>
        </w:rPr>
        <w:t>《冰菓》中奉太郎的人生信条是？</w:t>
      </w:r>
    </w:p>
    <w:p>
      <w:pPr>
        <w:ind w:left="120"/>
        <w:rPr>
          <w:szCs w:val="21"/>
        </w:rPr>
      </w:pPr>
      <w:r>
        <w:rPr>
          <w:rFonts w:hint="eastAsia"/>
          <w:szCs w:val="21"/>
        </w:rPr>
        <w:t xml:space="preserve"> </w:t>
      </w:r>
      <w:r>
        <w:rPr>
          <w:rFonts w:hint="eastAsia"/>
          <w:color w:val="FF0000"/>
          <w:szCs w:val="21"/>
        </w:rPr>
        <w:t>节能主义</w:t>
      </w:r>
      <w:r>
        <w:rPr>
          <w:rFonts w:hint="eastAsia"/>
          <w:szCs w:val="21"/>
        </w:rPr>
        <w:t xml:space="preserve">  反对恋爱  脱离中二  和平主义</w:t>
      </w:r>
    </w:p>
    <w:p>
      <w:pPr>
        <w:ind w:left="120"/>
        <w:rPr>
          <w:szCs w:val="21"/>
        </w:rPr>
      </w:pPr>
      <w:r>
        <w:rPr>
          <w:rFonts w:hint="eastAsia"/>
          <w:szCs w:val="21"/>
        </w:rPr>
        <w:t>《妖精的尾巴》中，妖精的尾巴公会的第二代灭龙魔导士是</w:t>
      </w:r>
    </w:p>
    <w:p>
      <w:pPr>
        <w:ind w:left="120"/>
        <w:rPr>
          <w:szCs w:val="21"/>
        </w:rPr>
      </w:pPr>
      <w:r>
        <w:rPr>
          <w:rFonts w:hint="eastAsia"/>
          <w:szCs w:val="21"/>
        </w:rPr>
        <w:t xml:space="preserve"> </w:t>
      </w:r>
      <w:r>
        <w:rPr>
          <w:rFonts w:hint="eastAsia"/>
          <w:color w:val="FF0000"/>
          <w:szCs w:val="21"/>
        </w:rPr>
        <w:t>拉克萨斯</w:t>
      </w:r>
      <w:r>
        <w:rPr>
          <w:rFonts w:hint="eastAsia"/>
          <w:szCs w:val="21"/>
        </w:rPr>
        <w:t xml:space="preserve">  伽吉鲁  温蒂  纳兹</w:t>
      </w:r>
    </w:p>
    <w:p>
      <w:pPr>
        <w:ind w:left="120"/>
        <w:rPr>
          <w:szCs w:val="21"/>
        </w:rPr>
      </w:pPr>
      <w:r>
        <w:rPr>
          <w:rFonts w:hint="eastAsia"/>
          <w:szCs w:val="21"/>
        </w:rPr>
        <w:t>这个世界上不存在奇迹，有的只是必然与偶然，以及谁做了什么。此话出自什么动漫？</w:t>
      </w:r>
    </w:p>
    <w:p>
      <w:pPr>
        <w:ind w:left="120"/>
        <w:rPr>
          <w:szCs w:val="21"/>
        </w:rPr>
      </w:pPr>
      <w:r>
        <w:rPr>
          <w:rFonts w:hint="eastAsia"/>
          <w:szCs w:val="21"/>
        </w:rPr>
        <w:t xml:space="preserve"> </w:t>
      </w:r>
      <w:r>
        <w:rPr>
          <w:rFonts w:hint="eastAsia"/>
          <w:color w:val="FF0000"/>
          <w:szCs w:val="21"/>
        </w:rPr>
        <w:t>悠久之翼（EF系列）</w:t>
      </w:r>
      <w:r>
        <w:rPr>
          <w:rFonts w:hint="eastAsia"/>
          <w:szCs w:val="21"/>
        </w:rPr>
        <w:t xml:space="preserve">  樱花庄的宠物女孩  SOLA  FATE系列</w:t>
      </w:r>
    </w:p>
    <w:p>
      <w:pPr>
        <w:ind w:left="120"/>
        <w:rPr>
          <w:szCs w:val="21"/>
        </w:rPr>
      </w:pPr>
      <w:r>
        <w:rPr>
          <w:rFonts w:hint="eastAsia"/>
          <w:szCs w:val="21"/>
        </w:rPr>
        <w:t>“王师全面占优”出自下列哪个游戏？</w:t>
      </w:r>
    </w:p>
    <w:p>
      <w:pPr>
        <w:ind w:left="120"/>
        <w:rPr>
          <w:szCs w:val="21"/>
        </w:rPr>
      </w:pPr>
      <w:r>
        <w:rPr>
          <w:szCs w:val="21"/>
        </w:rPr>
        <w:t xml:space="preserve"> </w:t>
      </w:r>
      <w:r>
        <w:rPr>
          <w:color w:val="FF0000"/>
          <w:szCs w:val="21"/>
        </w:rPr>
        <w:t>EVE</w:t>
      </w:r>
      <w:r>
        <w:rPr>
          <w:szCs w:val="21"/>
        </w:rPr>
        <w:t xml:space="preserve">  OVA  EVA  AVA</w:t>
      </w:r>
    </w:p>
    <w:p>
      <w:pPr>
        <w:ind w:left="120"/>
        <w:rPr>
          <w:szCs w:val="21"/>
        </w:rPr>
      </w:pPr>
      <w:r>
        <w:rPr>
          <w:rFonts w:hint="eastAsia"/>
          <w:szCs w:val="21"/>
        </w:rPr>
        <w:t>地球距离月球之间的距离为？</w:t>
      </w:r>
    </w:p>
    <w:p>
      <w:pPr>
        <w:ind w:left="120"/>
        <w:rPr>
          <w:color w:val="FF0000"/>
          <w:szCs w:val="21"/>
        </w:rPr>
      </w:pPr>
      <w:r>
        <w:rPr>
          <w:rFonts w:hint="eastAsia"/>
          <w:szCs w:val="21"/>
        </w:rPr>
        <w:t xml:space="preserve"> 384,40千米  30,400千米  384,000千米  </w:t>
      </w:r>
      <w:r>
        <w:rPr>
          <w:rFonts w:hint="eastAsia"/>
          <w:color w:val="FF0000"/>
          <w:szCs w:val="21"/>
        </w:rPr>
        <w:t>384,400千米</w:t>
      </w:r>
    </w:p>
    <w:p>
      <w:pPr>
        <w:ind w:left="120"/>
        <w:rPr>
          <w:szCs w:val="21"/>
        </w:rPr>
      </w:pPr>
      <w:r>
        <w:rPr>
          <w:rFonts w:hint="eastAsia"/>
          <w:szCs w:val="21"/>
        </w:rPr>
        <w:t>幻想乡里操纵境界的妖怪是？</w:t>
      </w:r>
    </w:p>
    <w:p>
      <w:pPr>
        <w:ind w:left="120"/>
        <w:rPr>
          <w:color w:val="FF0000"/>
          <w:szCs w:val="21"/>
        </w:rPr>
      </w:pPr>
      <w:r>
        <w:rPr>
          <w:rFonts w:hint="eastAsia"/>
          <w:szCs w:val="21"/>
        </w:rPr>
        <w:t xml:space="preserve"> 尻雨魔罗沙  蕾米莉亚斯卡雷特  八云歪  </w:t>
      </w:r>
      <w:r>
        <w:rPr>
          <w:rFonts w:hint="eastAsia"/>
          <w:color w:val="FF0000"/>
          <w:szCs w:val="21"/>
        </w:rPr>
        <w:t>八云紫</w:t>
      </w:r>
    </w:p>
    <w:p>
      <w:pPr>
        <w:ind w:left="120"/>
        <w:rPr>
          <w:color w:val="000000"/>
          <w:szCs w:val="21"/>
        </w:rPr>
      </w:pPr>
      <w:r>
        <w:rPr>
          <w:rFonts w:hint="eastAsia"/>
          <w:color w:val="000000"/>
          <w:szCs w:val="21"/>
        </w:rPr>
        <w:t>nds平台第一款游戏王是哪一年出的</w:t>
      </w:r>
    </w:p>
    <w:p>
      <w:pPr>
        <w:numPr>
          <w:ilvl w:val="0"/>
          <w:numId w:val="2"/>
        </w:numPr>
        <w:ind w:firstLine="0"/>
        <w:rPr>
          <w:color w:val="000000"/>
          <w:szCs w:val="21"/>
        </w:rPr>
      </w:pPr>
      <w:r>
        <w:rPr>
          <w:color w:val="000000"/>
          <w:szCs w:val="21"/>
        </w:rPr>
        <w:t>2006  2005  2010</w:t>
      </w:r>
    </w:p>
    <w:p>
      <w:pPr>
        <w:rPr>
          <w:color w:val="000000"/>
          <w:szCs w:val="21"/>
        </w:rPr>
      </w:pPr>
      <w:r>
        <w:rPr>
          <w:rFonts w:hint="eastAsia"/>
          <w:color w:val="000000"/>
          <w:szCs w:val="21"/>
        </w:rPr>
        <w:t xml:space="preserve"> </w:t>
      </w:r>
    </w:p>
    <w:p>
      <w:pPr>
        <w:ind w:left="240"/>
        <w:rPr>
          <w:color w:val="000000"/>
          <w:szCs w:val="21"/>
        </w:rPr>
      </w:pPr>
      <w:r>
        <w:rPr>
          <w:rFonts w:hint="eastAsia"/>
          <w:color w:val="000000"/>
          <w:szCs w:val="21"/>
        </w:rPr>
        <w:t>miku左臂的数字是多少？</w:t>
      </w:r>
    </w:p>
    <w:p>
      <w:pPr>
        <w:numPr>
          <w:ilvl w:val="0"/>
          <w:numId w:val="3"/>
        </w:numPr>
        <w:ind w:firstLine="0"/>
        <w:rPr>
          <w:color w:val="000000"/>
          <w:szCs w:val="21"/>
        </w:rPr>
      </w:pPr>
      <w:r>
        <w:rPr>
          <w:color w:val="000000"/>
          <w:szCs w:val="21"/>
        </w:rPr>
        <w:t xml:space="preserve">02  </w:t>
      </w:r>
      <w:r>
        <w:rPr>
          <w:color w:val="FF0000"/>
          <w:szCs w:val="21"/>
        </w:rPr>
        <w:t>01</w:t>
      </w:r>
      <w:r>
        <w:rPr>
          <w:color w:val="000000"/>
          <w:szCs w:val="21"/>
        </w:rPr>
        <w:t xml:space="preserve">  0.1</w:t>
      </w:r>
    </w:p>
    <w:p>
      <w:pPr>
        <w:rPr>
          <w:color w:val="000000"/>
          <w:szCs w:val="21"/>
        </w:rPr>
      </w:pPr>
      <w:r>
        <w:rPr>
          <w:rFonts w:hint="eastAsia"/>
          <w:color w:val="000000"/>
          <w:szCs w:val="21"/>
        </w:rPr>
        <w:t xml:space="preserve"> &lt;犬夜叉&gt;中，戈薇的配音是谁？</w:t>
      </w:r>
    </w:p>
    <w:p>
      <w:pPr>
        <w:rPr>
          <w:color w:val="000000"/>
          <w:szCs w:val="21"/>
        </w:rPr>
      </w:pPr>
      <w:r>
        <w:rPr>
          <w:rFonts w:hint="eastAsia"/>
          <w:color w:val="000000"/>
          <w:szCs w:val="21"/>
        </w:rPr>
        <w:t xml:space="preserve"> 雪野四月  雪野七月  </w:t>
      </w:r>
      <w:r>
        <w:rPr>
          <w:rFonts w:hint="eastAsia"/>
          <w:color w:val="FF0000"/>
          <w:szCs w:val="21"/>
        </w:rPr>
        <w:t xml:space="preserve">雪野五月 </w:t>
      </w:r>
      <w:r>
        <w:rPr>
          <w:rFonts w:hint="eastAsia"/>
          <w:color w:val="000000"/>
          <w:szCs w:val="21"/>
        </w:rPr>
        <w:t xml:space="preserve"> 雪野六月</w:t>
      </w:r>
    </w:p>
    <w:p>
      <w:pPr>
        <w:rPr>
          <w:color w:val="000000"/>
          <w:szCs w:val="21"/>
        </w:rPr>
      </w:pPr>
      <w:r>
        <w:rPr>
          <w:rFonts w:hint="eastAsia"/>
          <w:color w:val="000000"/>
          <w:szCs w:val="21"/>
        </w:rPr>
        <w:t>以下哪位人物是因为视力不好才戴眼镜的</w:t>
      </w:r>
    </w:p>
    <w:p>
      <w:pPr>
        <w:rPr>
          <w:color w:val="FF0000"/>
          <w:szCs w:val="21"/>
        </w:rPr>
      </w:pPr>
      <w:r>
        <w:rPr>
          <w:rFonts w:hint="eastAsia"/>
          <w:color w:val="000000"/>
          <w:szCs w:val="21"/>
        </w:rPr>
        <w:t xml:space="preserve"> 鸣上悠  梅琳  远野志贵  </w:t>
      </w:r>
      <w:r>
        <w:rPr>
          <w:rFonts w:hint="eastAsia"/>
          <w:color w:val="FF0000"/>
          <w:szCs w:val="21"/>
        </w:rPr>
        <w:t>黑桐干也</w:t>
      </w:r>
    </w:p>
    <w:p>
      <w:pPr>
        <w:rPr>
          <w:color w:val="000000"/>
          <w:szCs w:val="21"/>
        </w:rPr>
      </w:pPr>
      <w:r>
        <w:rPr>
          <w:rFonts w:hint="eastAsia"/>
          <w:color w:val="000000"/>
          <w:szCs w:val="21"/>
        </w:rPr>
        <w:t>TV动画《进撃の巨人》第6集中 “少女の奔跑”巨人是谁干掉的？</w:t>
      </w:r>
    </w:p>
    <w:p>
      <w:pPr>
        <w:rPr>
          <w:color w:val="000000"/>
          <w:szCs w:val="21"/>
        </w:rPr>
      </w:pPr>
      <w:r>
        <w:rPr>
          <w:rFonts w:hint="eastAsia"/>
          <w:color w:val="000000"/>
          <w:szCs w:val="21"/>
        </w:rPr>
        <w:t xml:space="preserve"> 让·基尔希斯坦  </w:t>
      </w:r>
      <w:r>
        <w:rPr>
          <w:rFonts w:hint="eastAsia"/>
          <w:color w:val="FF0000"/>
          <w:szCs w:val="21"/>
        </w:rPr>
        <w:t>三笠·阿克曼</w:t>
      </w:r>
      <w:r>
        <w:rPr>
          <w:rFonts w:hint="eastAsia"/>
          <w:color w:val="000000"/>
          <w:szCs w:val="21"/>
        </w:rPr>
        <w:t xml:space="preserve">  阿尼·利昂纳德  艾伦·耶格尔</w:t>
      </w:r>
    </w:p>
    <w:p>
      <w:pPr>
        <w:rPr>
          <w:color w:val="000000"/>
          <w:szCs w:val="21"/>
        </w:rPr>
      </w:pPr>
      <w:r>
        <w:rPr>
          <w:rFonts w:hint="eastAsia"/>
          <w:color w:val="000000"/>
          <w:szCs w:val="21"/>
        </w:rPr>
        <w:t>赤座灯里最缺少的是什么？</w:t>
      </w:r>
    </w:p>
    <w:p>
      <w:pPr>
        <w:rPr>
          <w:color w:val="000000"/>
          <w:szCs w:val="21"/>
        </w:rPr>
      </w:pPr>
      <w:r>
        <w:rPr>
          <w:rFonts w:hint="eastAsia"/>
          <w:color w:val="000000"/>
          <w:szCs w:val="21"/>
        </w:rPr>
        <w:t xml:space="preserve"> 方向感  </w:t>
      </w:r>
      <w:r>
        <w:rPr>
          <w:rFonts w:hint="eastAsia"/>
          <w:color w:val="FF0000"/>
          <w:szCs w:val="21"/>
        </w:rPr>
        <w:t>存在感</w:t>
      </w:r>
      <w:r>
        <w:rPr>
          <w:rFonts w:hint="eastAsia"/>
          <w:color w:val="000000"/>
          <w:szCs w:val="21"/>
        </w:rPr>
        <w:t xml:space="preserve">  即视感  第六感</w:t>
      </w:r>
    </w:p>
    <w:p>
      <w:pPr>
        <w:rPr>
          <w:color w:val="000000"/>
          <w:szCs w:val="21"/>
        </w:rPr>
      </w:pPr>
      <w:r>
        <w:rPr>
          <w:color w:val="000000"/>
          <w:szCs w:val="21"/>
        </w:rPr>
        <w:t>100 float=3.1415926;printf("%.2f",d);</w:t>
      </w:r>
    </w:p>
    <w:p>
      <w:pPr>
        <w:rPr>
          <w:color w:val="FF0000"/>
          <w:szCs w:val="21"/>
        </w:rPr>
      </w:pPr>
      <w:r>
        <w:rPr>
          <w:color w:val="000000"/>
          <w:szCs w:val="21"/>
        </w:rPr>
        <w:t xml:space="preserve"> 3.1415926  3  3.00  </w:t>
      </w:r>
      <w:r>
        <w:rPr>
          <w:color w:val="FF0000"/>
          <w:szCs w:val="21"/>
        </w:rPr>
        <w:t>3.14</w:t>
      </w:r>
    </w:p>
    <w:p>
      <w:pPr>
        <w:rPr>
          <w:color w:val="000000"/>
          <w:szCs w:val="21"/>
        </w:rPr>
      </w:pPr>
      <w:r>
        <w:rPr>
          <w:rFonts w:hint="eastAsia"/>
          <w:color w:val="000000"/>
          <w:szCs w:val="21"/>
        </w:rPr>
        <w:t>网游《坦克世界》中，S-51的完全体炮的口径是多少？</w:t>
      </w:r>
    </w:p>
    <w:p>
      <w:pPr>
        <w:numPr>
          <w:ilvl w:val="0"/>
          <w:numId w:val="4"/>
        </w:numPr>
        <w:ind w:firstLine="0"/>
        <w:rPr>
          <w:color w:val="000000"/>
          <w:szCs w:val="21"/>
        </w:rPr>
      </w:pPr>
      <w:r>
        <w:rPr>
          <w:color w:val="000000"/>
          <w:szCs w:val="21"/>
        </w:rPr>
        <w:t>183  220  240</w:t>
      </w:r>
    </w:p>
    <w:p>
      <w:pPr>
        <w:rPr>
          <w:color w:val="000000"/>
          <w:szCs w:val="21"/>
        </w:rPr>
      </w:pPr>
      <w:r>
        <w:rPr>
          <w:rFonts w:hint="eastAsia"/>
          <w:color w:val="000000"/>
          <w:szCs w:val="21"/>
        </w:rPr>
        <w:t>UC系高达作品中象征着量产机的胜利的是哪部作品？</w:t>
      </w:r>
    </w:p>
    <w:p>
      <w:pPr>
        <w:rPr>
          <w:color w:val="000000"/>
          <w:szCs w:val="21"/>
        </w:rPr>
      </w:pPr>
      <w:r>
        <w:rPr>
          <w:rFonts w:hint="eastAsia"/>
          <w:color w:val="000000"/>
          <w:szCs w:val="21"/>
        </w:rPr>
        <w:t xml:space="preserve"> </w:t>
      </w:r>
      <w:r>
        <w:rPr>
          <w:rFonts w:hint="eastAsia"/>
          <w:color w:val="FF0000"/>
          <w:szCs w:val="21"/>
        </w:rPr>
        <w:t>机动战士高达第08MS小队</w:t>
      </w:r>
      <w:r>
        <w:rPr>
          <w:rFonts w:hint="eastAsia"/>
          <w:color w:val="000000"/>
          <w:szCs w:val="21"/>
        </w:rPr>
        <w:t xml:space="preserve">  机动战士高达00  机动战士高达0079  机动战士高达SEED</w:t>
      </w:r>
    </w:p>
    <w:p>
      <w:pPr>
        <w:widowControl/>
        <w:rPr>
          <w:rFonts w:ascii="宋体" w:hAnsi="宋体" w:cs="宋体"/>
          <w:kern w:val="0"/>
          <w:szCs w:val="21"/>
        </w:rPr>
      </w:pPr>
      <w:r>
        <w:rPr>
          <w:rFonts w:ascii="宋体" w:hAnsi="宋体" w:cs="宋体"/>
          <w:kern w:val="0"/>
          <w:szCs w:val="21"/>
        </w:rPr>
        <w:t>《物语系列》中谁的头发会飞速长长</w:t>
      </w:r>
      <w:r>
        <w:rPr>
          <w:rFonts w:ascii="宋体" w:hAnsi="宋体" w:cs="宋体"/>
          <w:kern w:val="0"/>
          <w:szCs w:val="21"/>
        </w:rPr>
        <w:br/>
      </w:r>
      <w:r>
        <w:rPr>
          <w:rFonts w:ascii="宋体" w:hAnsi="宋体" w:cs="宋体"/>
          <w:kern w:val="0"/>
          <w:szCs w:val="21"/>
        </w:rPr>
        <w:t> 阿良良木火怜  羽川翼  </w:t>
      </w:r>
      <w:r>
        <w:rPr>
          <w:rFonts w:ascii="宋体" w:hAnsi="宋体" w:cs="宋体"/>
          <w:color w:val="FF0000"/>
          <w:kern w:val="0"/>
          <w:szCs w:val="21"/>
        </w:rPr>
        <w:t>阿良良木月火</w:t>
      </w:r>
      <w:r>
        <w:rPr>
          <w:rFonts w:ascii="宋体" w:hAnsi="宋体" w:cs="宋体"/>
          <w:kern w:val="0"/>
          <w:szCs w:val="21"/>
        </w:rPr>
        <w:t>  阿良良木历</w:t>
      </w:r>
    </w:p>
    <w:p>
      <w:pPr>
        <w:rPr>
          <w:color w:val="000000"/>
          <w:szCs w:val="21"/>
        </w:rPr>
      </w:pPr>
      <w:r>
        <w:rPr>
          <w:rFonts w:hint="eastAsia"/>
          <w:color w:val="000000"/>
          <w:szCs w:val="21"/>
        </w:rPr>
        <w:t>天元突破的男主角是谁？</w:t>
      </w:r>
    </w:p>
    <w:p>
      <w:pPr>
        <w:rPr>
          <w:color w:val="FF0000"/>
          <w:szCs w:val="21"/>
        </w:rPr>
      </w:pPr>
      <w:r>
        <w:rPr>
          <w:rFonts w:hint="eastAsia"/>
          <w:color w:val="000000"/>
          <w:szCs w:val="21"/>
        </w:rPr>
        <w:t xml:space="preserve"> 东蒙  南蒙  北蒙 </w:t>
      </w:r>
      <w:r>
        <w:rPr>
          <w:rFonts w:hint="eastAsia"/>
          <w:color w:val="FF0000"/>
          <w:szCs w:val="21"/>
        </w:rPr>
        <w:t xml:space="preserve"> 西蒙</w:t>
      </w:r>
    </w:p>
    <w:p>
      <w:pPr>
        <w:rPr>
          <w:color w:val="000000"/>
          <w:szCs w:val="21"/>
        </w:rPr>
      </w:pPr>
      <w:r>
        <w:rPr>
          <w:rFonts w:hint="eastAsia"/>
          <w:color w:val="000000"/>
          <w:szCs w:val="21"/>
        </w:rPr>
        <w:t>命运石之门冈部伦太郎经常自称是谁？（名字）</w:t>
      </w:r>
    </w:p>
    <w:p>
      <w:pPr>
        <w:rPr>
          <w:color w:val="000000"/>
          <w:szCs w:val="21"/>
        </w:rPr>
      </w:pPr>
      <w:r>
        <w:rPr>
          <w:rFonts w:hint="eastAsia"/>
          <w:color w:val="000000"/>
          <w:szCs w:val="21"/>
        </w:rPr>
        <w:t xml:space="preserve"> </w:t>
      </w:r>
      <w:r>
        <w:rPr>
          <w:rFonts w:hint="eastAsia"/>
          <w:color w:val="FF0000"/>
          <w:szCs w:val="21"/>
        </w:rPr>
        <w:t xml:space="preserve">凤凰院凶真  </w:t>
      </w:r>
      <w:r>
        <w:rPr>
          <w:rFonts w:hint="eastAsia"/>
          <w:color w:val="000000"/>
          <w:szCs w:val="21"/>
        </w:rPr>
        <w:t>凶真  凤凰院  凤凰院真凶</w:t>
      </w:r>
    </w:p>
    <w:p>
      <w:pPr>
        <w:rPr>
          <w:color w:val="000000"/>
          <w:szCs w:val="21"/>
        </w:rPr>
      </w:pPr>
      <w:r>
        <w:rPr>
          <w:rFonts w:hint="eastAsia"/>
          <w:color w:val="000000"/>
          <w:szCs w:val="21"/>
        </w:rPr>
        <w:t>以下哪个不是音频处理软件</w:t>
      </w:r>
    </w:p>
    <w:p>
      <w:pPr>
        <w:rPr>
          <w:color w:val="000000"/>
          <w:szCs w:val="21"/>
        </w:rPr>
      </w:pPr>
      <w:r>
        <w:rPr>
          <w:color w:val="000000"/>
          <w:szCs w:val="21"/>
        </w:rPr>
        <w:t xml:space="preserve"> CoolEdit  Audition  </w:t>
      </w:r>
      <w:r>
        <w:rPr>
          <w:color w:val="FF0000"/>
          <w:szCs w:val="21"/>
        </w:rPr>
        <w:t xml:space="preserve">Premiere </w:t>
      </w:r>
      <w:r>
        <w:rPr>
          <w:color w:val="000000"/>
          <w:szCs w:val="21"/>
        </w:rPr>
        <w:t xml:space="preserve"> GoldWave</w:t>
      </w:r>
    </w:p>
    <w:p>
      <w:pPr>
        <w:rPr>
          <w:color w:val="000000"/>
          <w:szCs w:val="21"/>
        </w:rPr>
      </w:pPr>
      <w:r>
        <w:rPr>
          <w:rFonts w:hint="eastAsia"/>
          <w:color w:val="000000"/>
          <w:szCs w:val="21"/>
        </w:rPr>
        <w:t>《魔法少女小圆》中学姐死的时候失去了身体的哪一部分？</w:t>
      </w:r>
    </w:p>
    <w:p>
      <w:pPr>
        <w:rPr>
          <w:color w:val="FF0000"/>
          <w:szCs w:val="21"/>
        </w:rPr>
      </w:pPr>
      <w:r>
        <w:rPr>
          <w:rFonts w:hint="eastAsia"/>
          <w:color w:val="000000"/>
          <w:szCs w:val="21"/>
        </w:rPr>
        <w:t xml:space="preserve"> 心脏  手  脚  </w:t>
      </w:r>
      <w:r>
        <w:rPr>
          <w:rFonts w:hint="eastAsia"/>
          <w:color w:val="FF0000"/>
          <w:szCs w:val="21"/>
        </w:rPr>
        <w:t>头</w:t>
      </w:r>
    </w:p>
    <w:p>
      <w:pPr>
        <w:rPr>
          <w:color w:val="000000"/>
          <w:szCs w:val="21"/>
        </w:rPr>
      </w:pPr>
      <w:r>
        <w:rPr>
          <w:rFonts w:hint="eastAsia"/>
          <w:color w:val="000000"/>
          <w:szCs w:val="21"/>
        </w:rPr>
        <w:t>《未来日记》中，“雪辉日记”的持有者是谁？</w:t>
      </w:r>
    </w:p>
    <w:p>
      <w:pPr>
        <w:rPr>
          <w:color w:val="FF0000"/>
          <w:szCs w:val="21"/>
        </w:rPr>
      </w:pPr>
      <w:r>
        <w:rPr>
          <w:rFonts w:hint="eastAsia"/>
          <w:color w:val="000000"/>
          <w:szCs w:val="21"/>
        </w:rPr>
        <w:t xml:space="preserve"> 平坂黄泉  火山高夫  我妻由乃 </w:t>
      </w:r>
      <w:r>
        <w:rPr>
          <w:rFonts w:hint="eastAsia"/>
          <w:color w:val="FF0000"/>
          <w:szCs w:val="21"/>
        </w:rPr>
        <w:t xml:space="preserve"> 天野雪辉</w:t>
      </w:r>
    </w:p>
    <w:p>
      <w:pPr>
        <w:rPr>
          <w:color w:val="000000"/>
          <w:szCs w:val="21"/>
        </w:rPr>
      </w:pPr>
      <w:r>
        <w:rPr>
          <w:rFonts w:hint="eastAsia"/>
          <w:color w:val="000000"/>
          <w:szCs w:val="21"/>
        </w:rPr>
        <w:t>以下哪首是洛天依的歌</w:t>
      </w:r>
    </w:p>
    <w:p>
      <w:pPr>
        <w:rPr>
          <w:color w:val="FF0000"/>
          <w:szCs w:val="21"/>
        </w:rPr>
      </w:pPr>
      <w:r>
        <w:rPr>
          <w:rFonts w:hint="eastAsia"/>
          <w:color w:val="000000"/>
          <w:szCs w:val="21"/>
        </w:rPr>
        <w:t xml:space="preserve"> 百年食谱颂  十年食谱颂  万年食谱颂  </w:t>
      </w:r>
      <w:r>
        <w:rPr>
          <w:rFonts w:hint="eastAsia"/>
          <w:color w:val="FF0000"/>
          <w:szCs w:val="21"/>
        </w:rPr>
        <w:t>千年食谱颂</w:t>
      </w:r>
    </w:p>
    <w:p>
      <w:pPr>
        <w:widowControl/>
        <w:rPr>
          <w:rFonts w:ascii="宋体" w:hAnsi="宋体" w:cs="宋体"/>
          <w:kern w:val="0"/>
          <w:szCs w:val="21"/>
        </w:rPr>
      </w:pPr>
      <w:r>
        <w:rPr>
          <w:rFonts w:ascii="宋体" w:hAnsi="宋体" w:cs="宋体"/>
          <w:kern w:val="0"/>
          <w:szCs w:val="21"/>
        </w:rPr>
        <w:t>动画《刀剑神域》中桐人他女儿结衣在ALO里系统识别种族是？</w:t>
      </w:r>
      <w:r>
        <w:rPr>
          <w:rFonts w:ascii="宋体" w:hAnsi="宋体" w:cs="宋体"/>
          <w:kern w:val="0"/>
          <w:szCs w:val="21"/>
        </w:rPr>
        <w:br/>
      </w:r>
      <w:r>
        <w:rPr>
          <w:rFonts w:ascii="宋体" w:hAnsi="宋体" w:cs="宋体"/>
          <w:kern w:val="0"/>
          <w:szCs w:val="21"/>
        </w:rPr>
        <w:t> 人工智能  精神健康辅助程序  NPC  </w:t>
      </w:r>
      <w:r>
        <w:rPr>
          <w:rFonts w:ascii="宋体" w:hAnsi="宋体" w:cs="宋体"/>
          <w:color w:val="FF0000"/>
          <w:kern w:val="0"/>
          <w:szCs w:val="21"/>
        </w:rPr>
        <w:t>导航妖精</w:t>
      </w:r>
      <w:r>
        <w:rPr>
          <w:rFonts w:ascii="宋体" w:hAnsi="宋体" w:cs="宋体"/>
          <w:kern w:val="0"/>
          <w:szCs w:val="21"/>
        </w:rPr>
        <w:t xml:space="preserve"> </w:t>
      </w:r>
    </w:p>
    <w:p>
      <w:pPr>
        <w:widowControl/>
        <w:rPr>
          <w:rFonts w:ascii="宋体" w:hAnsi="宋体" w:cs="宋体"/>
          <w:kern w:val="0"/>
          <w:szCs w:val="21"/>
        </w:rPr>
      </w:pPr>
    </w:p>
    <w:p>
      <w:pPr>
        <w:rPr>
          <w:szCs w:val="21"/>
        </w:rPr>
      </w:pPr>
      <w:r>
        <w:rPr>
          <w:rFonts w:hint="eastAsia"/>
          <w:szCs w:val="21"/>
        </w:rPr>
        <w:t>B站注册试题</w:t>
      </w:r>
    </w:p>
    <w:p>
      <w:pPr>
        <w:rPr>
          <w:szCs w:val="21"/>
        </w:rPr>
      </w:pPr>
      <w:r>
        <w:rPr>
          <w:rFonts w:hint="eastAsia"/>
          <w:szCs w:val="21"/>
        </w:rPr>
        <w:t>#1 俺はGandom（我就是高达）这句话是谁说的？</w:t>
      </w:r>
    </w:p>
    <w:p>
      <w:pPr>
        <w:rPr>
          <w:szCs w:val="21"/>
        </w:rPr>
      </w:pPr>
      <w:r>
        <w:rPr>
          <w:rFonts w:hint="eastAsia"/>
          <w:szCs w:val="21"/>
        </w:rPr>
        <w:t xml:space="preserve"> 刹那·F·清英  基拉·大和  希罗·尤尔  巴纳吉·林克斯</w:t>
      </w:r>
    </w:p>
    <w:p>
      <w:pPr>
        <w:rPr>
          <w:szCs w:val="21"/>
        </w:rPr>
      </w:pPr>
      <w:r>
        <w:rPr>
          <w:rFonts w:hint="eastAsia"/>
          <w:szCs w:val="21"/>
        </w:rPr>
        <w:t>A:  刹那·F·清英</w:t>
      </w:r>
    </w:p>
    <w:p>
      <w:pPr>
        <w:rPr>
          <w:szCs w:val="21"/>
        </w:rPr>
      </w:pPr>
    </w:p>
    <w:p>
      <w:pPr>
        <w:rPr>
          <w:szCs w:val="21"/>
        </w:rPr>
      </w:pPr>
      <w:r>
        <w:rPr>
          <w:rFonts w:hint="eastAsia"/>
          <w:szCs w:val="21"/>
        </w:rPr>
        <w:t>#2 灼眼的夏娜中女主角的刀名字叫？</w:t>
      </w:r>
    </w:p>
    <w:p>
      <w:pPr>
        <w:rPr>
          <w:szCs w:val="21"/>
        </w:rPr>
      </w:pPr>
      <w:r>
        <w:rPr>
          <w:rFonts w:hint="eastAsia"/>
          <w:szCs w:val="21"/>
        </w:rPr>
        <w:t xml:space="preserve"> 妖刀心渡  闪烁之光  洞爷湖  贽殿遮那</w:t>
      </w:r>
    </w:p>
    <w:p>
      <w:pPr>
        <w:rPr>
          <w:szCs w:val="21"/>
        </w:rPr>
      </w:pPr>
      <w:r>
        <w:rPr>
          <w:rFonts w:hint="eastAsia"/>
          <w:szCs w:val="21"/>
        </w:rPr>
        <w:t>A:贽殿遮那</w:t>
      </w:r>
    </w:p>
    <w:p>
      <w:pPr>
        <w:rPr>
          <w:szCs w:val="21"/>
        </w:rPr>
      </w:pPr>
    </w:p>
    <w:p>
      <w:pPr>
        <w:rPr>
          <w:szCs w:val="21"/>
        </w:rPr>
      </w:pPr>
      <w:r>
        <w:rPr>
          <w:rFonts w:hint="eastAsia"/>
          <w:szCs w:val="21"/>
        </w:rPr>
        <w:t>#3 《摇曳百合》中京子喜爱的冰淇淋口味是什么？</w:t>
      </w:r>
    </w:p>
    <w:p>
      <w:pPr>
        <w:rPr>
          <w:szCs w:val="21"/>
        </w:rPr>
      </w:pPr>
      <w:r>
        <w:rPr>
          <w:rFonts w:hint="eastAsia"/>
          <w:szCs w:val="21"/>
        </w:rPr>
        <w:t xml:space="preserve"> 朗姆酒葡萄干  提拉米苏黑莓  覆盆子柠檬  焦糖巧克力</w:t>
      </w:r>
    </w:p>
    <w:p>
      <w:pPr>
        <w:rPr>
          <w:szCs w:val="21"/>
        </w:rPr>
      </w:pPr>
      <w:r>
        <w:rPr>
          <w:rFonts w:hint="eastAsia"/>
          <w:szCs w:val="21"/>
        </w:rPr>
        <w:t>A: 朗姆酒葡萄干</w:t>
      </w:r>
    </w:p>
    <w:p>
      <w:pPr>
        <w:rPr>
          <w:szCs w:val="21"/>
        </w:rPr>
      </w:pPr>
    </w:p>
    <w:p>
      <w:pPr>
        <w:rPr>
          <w:szCs w:val="21"/>
        </w:rPr>
      </w:pPr>
      <w:r>
        <w:rPr>
          <w:rFonts w:hint="eastAsia"/>
          <w:szCs w:val="21"/>
        </w:rPr>
        <w:t>#4 命运石之门男主角的网名是</w:t>
      </w:r>
    </w:p>
    <w:p>
      <w:pPr>
        <w:rPr>
          <w:szCs w:val="21"/>
        </w:rPr>
      </w:pPr>
      <w:r>
        <w:rPr>
          <w:rFonts w:hint="eastAsia"/>
          <w:szCs w:val="21"/>
        </w:rPr>
        <w:t xml:space="preserve"> 约翰·提托  凤凰院凶真  栗悟饭和龟派气功  凤凰院胸针</w:t>
      </w:r>
    </w:p>
    <w:p>
      <w:pPr>
        <w:rPr>
          <w:szCs w:val="21"/>
        </w:rPr>
      </w:pPr>
      <w:r>
        <w:rPr>
          <w:rFonts w:hint="eastAsia"/>
          <w:szCs w:val="21"/>
        </w:rPr>
        <w:t>A:凤凰院凶真</w:t>
      </w:r>
    </w:p>
    <w:p>
      <w:pPr>
        <w:rPr>
          <w:szCs w:val="21"/>
        </w:rPr>
      </w:pPr>
    </w:p>
    <w:p>
      <w:pPr>
        <w:rPr>
          <w:szCs w:val="21"/>
        </w:rPr>
      </w:pPr>
      <w:r>
        <w:rPr>
          <w:rFonts w:hint="eastAsia"/>
          <w:szCs w:val="21"/>
        </w:rPr>
        <w:t>#5 以下哪部游戏中没出现东风谷早苗？</w:t>
      </w:r>
    </w:p>
    <w:p>
      <w:pPr>
        <w:rPr>
          <w:szCs w:val="21"/>
        </w:rPr>
      </w:pPr>
      <w:r>
        <w:rPr>
          <w:rFonts w:hint="eastAsia"/>
          <w:szCs w:val="21"/>
        </w:rPr>
        <w:t xml:space="preserve"> 东方绯想天则  东方地灵殿  东方神灵庙  东方风神录</w:t>
      </w:r>
    </w:p>
    <w:p>
      <w:pPr>
        <w:rPr>
          <w:szCs w:val="21"/>
        </w:rPr>
      </w:pPr>
      <w:r>
        <w:rPr>
          <w:rFonts w:hint="eastAsia"/>
          <w:szCs w:val="21"/>
        </w:rPr>
        <w:t>A:东方神灵庙</w:t>
      </w:r>
    </w:p>
    <w:p>
      <w:pPr>
        <w:rPr>
          <w:szCs w:val="21"/>
        </w:rPr>
      </w:pPr>
    </w:p>
    <w:p>
      <w:pPr>
        <w:rPr>
          <w:szCs w:val="21"/>
        </w:rPr>
      </w:pPr>
      <w:r>
        <w:rPr>
          <w:rFonts w:hint="eastAsia"/>
          <w:szCs w:val="21"/>
        </w:rPr>
        <w:t>#6 《CLANNAD》中的冈崎朋也的配音是谁？</w:t>
      </w:r>
    </w:p>
    <w:p>
      <w:pPr>
        <w:rPr>
          <w:szCs w:val="21"/>
        </w:rPr>
      </w:pPr>
      <w:r>
        <w:rPr>
          <w:rFonts w:hint="eastAsia"/>
          <w:szCs w:val="21"/>
        </w:rPr>
        <w:t xml:space="preserve"> 中村悠一  中村悠  肉村悠一  肉村悠一郎</w:t>
      </w:r>
    </w:p>
    <w:p>
      <w:pPr>
        <w:rPr>
          <w:szCs w:val="21"/>
        </w:rPr>
      </w:pPr>
      <w:r>
        <w:rPr>
          <w:rFonts w:hint="eastAsia"/>
          <w:szCs w:val="21"/>
        </w:rPr>
        <w:t>A:中村悠一</w:t>
      </w:r>
    </w:p>
    <w:p>
      <w:pPr>
        <w:rPr>
          <w:szCs w:val="21"/>
        </w:rPr>
      </w:pPr>
    </w:p>
    <w:p>
      <w:pPr>
        <w:rPr>
          <w:szCs w:val="21"/>
        </w:rPr>
      </w:pPr>
      <w:r>
        <w:rPr>
          <w:rFonts w:hint="eastAsia"/>
          <w:szCs w:val="21"/>
        </w:rPr>
        <w:t>#7 《火影忍者》中的第五代火影是谁？</w:t>
      </w:r>
    </w:p>
    <w:p>
      <w:pPr>
        <w:rPr>
          <w:szCs w:val="21"/>
        </w:rPr>
      </w:pPr>
      <w:r>
        <w:rPr>
          <w:rFonts w:hint="eastAsia"/>
          <w:szCs w:val="21"/>
        </w:rPr>
        <w:t xml:space="preserve"> 漩涡鸣人  旗木卡卡西  宇智波佐助  千手纲手</w:t>
      </w:r>
    </w:p>
    <w:p>
      <w:pPr>
        <w:rPr>
          <w:szCs w:val="21"/>
        </w:rPr>
      </w:pPr>
      <w:r>
        <w:rPr>
          <w:rFonts w:hint="eastAsia"/>
          <w:szCs w:val="21"/>
        </w:rPr>
        <w:t>A:千手纲手</w:t>
      </w:r>
    </w:p>
    <w:p>
      <w:pPr>
        <w:rPr>
          <w:szCs w:val="21"/>
        </w:rPr>
      </w:pPr>
    </w:p>
    <w:p>
      <w:pPr>
        <w:rPr>
          <w:szCs w:val="21"/>
        </w:rPr>
      </w:pPr>
      <w:r>
        <w:rPr>
          <w:rFonts w:hint="eastAsia"/>
          <w:szCs w:val="21"/>
        </w:rPr>
        <w:t>#8 桂木桂马的协助者是谁？</w:t>
      </w:r>
    </w:p>
    <w:p>
      <w:pPr>
        <w:rPr>
          <w:szCs w:val="21"/>
        </w:rPr>
      </w:pPr>
      <w:r>
        <w:rPr>
          <w:rFonts w:hint="eastAsia"/>
          <w:szCs w:val="21"/>
        </w:rPr>
        <w:t xml:space="preserve"> 艾露西  琉妮  白娅·杜·罗德·赫尔梅尼姆  诺拉·芙萝莉安·蕾欧莉亚</w:t>
      </w:r>
    </w:p>
    <w:p>
      <w:pPr>
        <w:rPr>
          <w:szCs w:val="21"/>
        </w:rPr>
      </w:pPr>
      <w:r>
        <w:rPr>
          <w:rFonts w:hint="eastAsia"/>
          <w:szCs w:val="21"/>
        </w:rPr>
        <w:t>A;艾露西  琉妮</w:t>
      </w:r>
    </w:p>
    <w:p>
      <w:pPr>
        <w:rPr>
          <w:szCs w:val="21"/>
        </w:rPr>
      </w:pPr>
    </w:p>
    <w:p>
      <w:pPr>
        <w:rPr>
          <w:szCs w:val="21"/>
        </w:rPr>
      </w:pPr>
      <w:r>
        <w:rPr>
          <w:rFonts w:hint="eastAsia"/>
          <w:szCs w:val="21"/>
        </w:rPr>
        <w:t>#9 杀手47的后脑勺上有什么</w:t>
      </w:r>
    </w:p>
    <w:p>
      <w:pPr>
        <w:rPr>
          <w:szCs w:val="21"/>
        </w:rPr>
      </w:pPr>
      <w:r>
        <w:rPr>
          <w:rFonts w:hint="eastAsia"/>
          <w:szCs w:val="21"/>
        </w:rPr>
        <w:t xml:space="preserve"> 条形码  发髻  当然是头发  龙纹</w:t>
      </w:r>
    </w:p>
    <w:p>
      <w:pPr>
        <w:rPr>
          <w:szCs w:val="21"/>
        </w:rPr>
      </w:pPr>
      <w:r>
        <w:rPr>
          <w:rFonts w:hint="eastAsia"/>
          <w:szCs w:val="21"/>
        </w:rPr>
        <w:t>A:条形码</w:t>
      </w:r>
    </w:p>
    <w:p>
      <w:pPr>
        <w:rPr>
          <w:szCs w:val="21"/>
        </w:rPr>
      </w:pPr>
    </w:p>
    <w:p>
      <w:pPr>
        <w:rPr>
          <w:szCs w:val="21"/>
        </w:rPr>
      </w:pPr>
      <w:r>
        <w:rPr>
          <w:rFonts w:hint="eastAsia"/>
          <w:szCs w:val="21"/>
        </w:rPr>
        <w:t>#10 psycho pass里最美警花是谁?</w:t>
      </w:r>
    </w:p>
    <w:p>
      <w:pPr>
        <w:rPr>
          <w:szCs w:val="21"/>
        </w:rPr>
      </w:pPr>
      <w:r>
        <w:rPr>
          <w:rFonts w:hint="eastAsia"/>
          <w:szCs w:val="21"/>
        </w:rPr>
        <w:t xml:space="preserve"> 六合冢弥生  常守朱  宜野座伸元  唐之杜志恩</w:t>
      </w:r>
    </w:p>
    <w:p>
      <w:pPr>
        <w:rPr>
          <w:szCs w:val="21"/>
        </w:rPr>
      </w:pPr>
      <w:r>
        <w:rPr>
          <w:rFonts w:hint="eastAsia"/>
          <w:szCs w:val="21"/>
        </w:rPr>
        <w:t>A:宜野座伸元</w:t>
      </w:r>
    </w:p>
    <w:p>
      <w:pPr>
        <w:rPr>
          <w:szCs w:val="21"/>
        </w:rPr>
      </w:pPr>
    </w:p>
    <w:p>
      <w:pPr>
        <w:rPr>
          <w:szCs w:val="21"/>
        </w:rPr>
      </w:pPr>
      <w:r>
        <w:rPr>
          <w:rFonts w:hint="eastAsia"/>
          <w:szCs w:val="21"/>
        </w:rPr>
        <w:t>#11 《数码兽大冒险》中第八位被选召的孩子是？</w:t>
      </w:r>
    </w:p>
    <w:p>
      <w:pPr>
        <w:rPr>
          <w:szCs w:val="21"/>
        </w:rPr>
      </w:pPr>
      <w:r>
        <w:rPr>
          <w:rFonts w:hint="eastAsia"/>
          <w:szCs w:val="21"/>
        </w:rPr>
        <w:t xml:space="preserve"> 武之内素娜/武之内空  城户丈  泉光子郎  八神光/八神嘉儿</w:t>
      </w:r>
    </w:p>
    <w:p>
      <w:pPr>
        <w:rPr>
          <w:szCs w:val="21"/>
        </w:rPr>
      </w:pPr>
      <w:r>
        <w:rPr>
          <w:rFonts w:hint="eastAsia"/>
          <w:szCs w:val="21"/>
        </w:rPr>
        <w:t>A:八神光/八神嘉儿</w:t>
      </w:r>
    </w:p>
    <w:p>
      <w:pPr>
        <w:rPr>
          <w:szCs w:val="21"/>
        </w:rPr>
      </w:pPr>
    </w:p>
    <w:p>
      <w:pPr>
        <w:rPr>
          <w:szCs w:val="21"/>
        </w:rPr>
      </w:pPr>
      <w:r>
        <w:rPr>
          <w:rFonts w:hint="eastAsia"/>
          <w:szCs w:val="21"/>
        </w:rPr>
        <w:t>#12 雾雨魔理沙的口癖是？</w:t>
      </w:r>
    </w:p>
    <w:p>
      <w:pPr>
        <w:rPr>
          <w:szCs w:val="21"/>
        </w:rPr>
      </w:pPr>
      <w:r>
        <w:rPr>
          <w:rFonts w:hint="eastAsia"/>
          <w:szCs w:val="21"/>
        </w:rPr>
        <w:t xml:space="preserve"> DA☆ZE  咪啪  death  姆Q~</w:t>
      </w:r>
    </w:p>
    <w:p>
      <w:pPr>
        <w:rPr>
          <w:szCs w:val="21"/>
        </w:rPr>
      </w:pPr>
      <w:r>
        <w:rPr>
          <w:rFonts w:hint="eastAsia"/>
          <w:szCs w:val="21"/>
        </w:rPr>
        <w:t>A: DA☆ZE</w:t>
      </w:r>
    </w:p>
    <w:p>
      <w:pPr>
        <w:rPr>
          <w:szCs w:val="21"/>
        </w:rPr>
      </w:pPr>
    </w:p>
    <w:p>
      <w:pPr>
        <w:rPr>
          <w:szCs w:val="21"/>
        </w:rPr>
      </w:pPr>
      <w:r>
        <w:rPr>
          <w:rFonts w:hint="eastAsia"/>
          <w:szCs w:val="21"/>
        </w:rPr>
        <w:t>#13 切丝papa的生日在几月几日？</w:t>
      </w:r>
    </w:p>
    <w:p>
      <w:pPr>
        <w:rPr>
          <w:szCs w:val="21"/>
        </w:rPr>
      </w:pPr>
      <w:r>
        <w:rPr>
          <w:rFonts w:hint="eastAsia"/>
          <w:szCs w:val="21"/>
        </w:rPr>
        <w:t xml:space="preserve"> 11月11日  2月14日  4月1日  12月21日</w:t>
      </w:r>
    </w:p>
    <w:p>
      <w:pPr>
        <w:rPr>
          <w:szCs w:val="21"/>
        </w:rPr>
      </w:pPr>
      <w:r>
        <w:rPr>
          <w:rFonts w:hint="eastAsia"/>
          <w:szCs w:val="21"/>
        </w:rPr>
        <w:t>A: 11.11</w:t>
      </w:r>
    </w:p>
    <w:p>
      <w:pPr>
        <w:rPr>
          <w:szCs w:val="21"/>
        </w:rPr>
      </w:pPr>
      <w:r>
        <w:rPr>
          <w:rFonts w:hint="eastAsia"/>
          <w:szCs w:val="21"/>
        </w:rPr>
        <w:t>#14 为动画《魔法少女小圆》中佐仓杏子一角配音的声优是？</w:t>
      </w:r>
    </w:p>
    <w:p>
      <w:pPr>
        <w:rPr>
          <w:szCs w:val="21"/>
        </w:rPr>
      </w:pPr>
      <w:r>
        <w:rPr>
          <w:rFonts w:hint="eastAsia"/>
          <w:szCs w:val="21"/>
        </w:rPr>
        <w:t xml:space="preserve"> 斋藤千和  喜多村英梨  野中蓝  悠木碧</w:t>
      </w:r>
    </w:p>
    <w:p>
      <w:pPr>
        <w:rPr>
          <w:szCs w:val="21"/>
        </w:rPr>
      </w:pPr>
      <w:r>
        <w:rPr>
          <w:rFonts w:hint="eastAsia"/>
          <w:szCs w:val="21"/>
        </w:rPr>
        <w:t xml:space="preserve">A:野中蓝 </w:t>
      </w:r>
    </w:p>
    <w:p>
      <w:pPr>
        <w:rPr>
          <w:szCs w:val="21"/>
        </w:rPr>
      </w:pPr>
    </w:p>
    <w:p>
      <w:pPr>
        <w:rPr>
          <w:szCs w:val="21"/>
        </w:rPr>
      </w:pPr>
      <w:r>
        <w:rPr>
          <w:rFonts w:hint="eastAsia"/>
          <w:szCs w:val="21"/>
        </w:rPr>
        <w:t>#15 “月有阴晴圆缺”，用科学的观点看待这件事，原因是？</w:t>
      </w:r>
    </w:p>
    <w:p>
      <w:pPr>
        <w:rPr>
          <w:szCs w:val="21"/>
        </w:rPr>
      </w:pPr>
      <w:r>
        <w:rPr>
          <w:rFonts w:hint="eastAsia"/>
          <w:szCs w:val="21"/>
        </w:rPr>
        <w:t xml:space="preserve"> 地球绕月球转动偏角不同  地球绕太阳转动，月球绕地球转动，两者转速不一样，出现偏角，使地球掩住了月球的一部分 人有悲欢离合  太阳光照射不均匀</w:t>
      </w:r>
    </w:p>
    <w:p>
      <w:pPr>
        <w:rPr>
          <w:szCs w:val="21"/>
        </w:rPr>
      </w:pPr>
      <w:r>
        <w:rPr>
          <w:rFonts w:hint="eastAsia"/>
          <w:szCs w:val="21"/>
        </w:rPr>
        <w:t>A:地球绕太阳转动，月球绕地球转动，两者转速不一样，出现偏角，使地球掩住了月球的一部分</w:t>
      </w:r>
    </w:p>
    <w:p>
      <w:pPr>
        <w:rPr>
          <w:szCs w:val="21"/>
        </w:rPr>
      </w:pPr>
    </w:p>
    <w:p>
      <w:pPr>
        <w:rPr>
          <w:szCs w:val="21"/>
        </w:rPr>
      </w:pPr>
      <w:r>
        <w:rPr>
          <w:rFonts w:hint="eastAsia"/>
          <w:szCs w:val="21"/>
        </w:rPr>
        <w:t>#16 《我的朋友很少》中，井上麻里奈为哪个角色配音？</w:t>
      </w:r>
    </w:p>
    <w:p>
      <w:pPr>
        <w:rPr>
          <w:szCs w:val="21"/>
        </w:rPr>
      </w:pPr>
      <w:r>
        <w:rPr>
          <w:rFonts w:hint="eastAsia"/>
          <w:szCs w:val="21"/>
        </w:rPr>
        <w:t xml:space="preserve"> 三日月太空  三日月空太  三日月夜空  三日月星空</w:t>
      </w:r>
    </w:p>
    <w:p>
      <w:pPr>
        <w:rPr>
          <w:szCs w:val="21"/>
        </w:rPr>
      </w:pPr>
      <w:r>
        <w:rPr>
          <w:rFonts w:hint="eastAsia"/>
          <w:szCs w:val="21"/>
        </w:rPr>
        <w:t xml:space="preserve">三日月夜空 </w:t>
      </w:r>
    </w:p>
    <w:p>
      <w:pPr>
        <w:rPr>
          <w:szCs w:val="21"/>
        </w:rPr>
      </w:pPr>
    </w:p>
    <w:p>
      <w:pPr>
        <w:rPr>
          <w:szCs w:val="21"/>
        </w:rPr>
      </w:pPr>
      <w:r>
        <w:rPr>
          <w:rFonts w:hint="eastAsia"/>
          <w:szCs w:val="21"/>
        </w:rPr>
        <w:t>#17 游戏《生化危机1》的第一女主角是谁？</w:t>
      </w:r>
    </w:p>
    <w:p>
      <w:pPr>
        <w:rPr>
          <w:szCs w:val="21"/>
        </w:rPr>
      </w:pPr>
      <w:r>
        <w:rPr>
          <w:rFonts w:hint="eastAsia"/>
          <w:szCs w:val="21"/>
        </w:rPr>
        <w:t xml:space="preserve"> 谢娃·阿洛玛  吉尔·瓦伦蒂安  蕾贝卡·钱伯斯  克莱尔.雷德菲尔德</w:t>
      </w:r>
    </w:p>
    <w:p>
      <w:pPr>
        <w:rPr>
          <w:szCs w:val="21"/>
        </w:rPr>
      </w:pPr>
      <w:r>
        <w:rPr>
          <w:rFonts w:hint="eastAsia"/>
          <w:szCs w:val="21"/>
        </w:rPr>
        <w:t>吉尔·瓦伦蒂安</w:t>
      </w:r>
    </w:p>
    <w:p>
      <w:pPr>
        <w:rPr>
          <w:szCs w:val="21"/>
        </w:rPr>
      </w:pPr>
    </w:p>
    <w:p>
      <w:pPr>
        <w:rPr>
          <w:szCs w:val="21"/>
        </w:rPr>
      </w:pPr>
      <w:r>
        <w:rPr>
          <w:rFonts w:hint="eastAsia"/>
          <w:szCs w:val="21"/>
        </w:rPr>
        <w:t>#18 回转企鹅罐中一共有多少个ED？出了多少个OST</w:t>
      </w:r>
    </w:p>
    <w:p>
      <w:pPr>
        <w:rPr>
          <w:szCs w:val="21"/>
        </w:rPr>
      </w:pPr>
      <w:r>
        <w:rPr>
          <w:rFonts w:hint="eastAsia"/>
          <w:szCs w:val="21"/>
        </w:rPr>
        <w:t xml:space="preserve"> 1，6  10，8  5，3  2，1</w:t>
      </w:r>
    </w:p>
    <w:p>
      <w:pPr>
        <w:rPr>
          <w:szCs w:val="21"/>
        </w:rPr>
      </w:pPr>
      <w:r>
        <w:rPr>
          <w:rFonts w:hint="eastAsia"/>
          <w:szCs w:val="21"/>
        </w:rPr>
        <w:t>10，8</w:t>
      </w:r>
    </w:p>
    <w:p>
      <w:pPr>
        <w:rPr>
          <w:szCs w:val="21"/>
        </w:rPr>
      </w:pPr>
    </w:p>
    <w:p>
      <w:pPr>
        <w:rPr>
          <w:szCs w:val="21"/>
        </w:rPr>
      </w:pPr>
      <w:r>
        <w:rPr>
          <w:rFonts w:hint="eastAsia"/>
          <w:szCs w:val="21"/>
        </w:rPr>
        <w:t>#19 身为纯爷们，绝对从不回头看什么</w:t>
      </w:r>
    </w:p>
    <w:p>
      <w:pPr>
        <w:rPr>
          <w:szCs w:val="21"/>
        </w:rPr>
      </w:pPr>
      <w:r>
        <w:rPr>
          <w:rFonts w:hint="eastAsia"/>
          <w:szCs w:val="21"/>
        </w:rPr>
        <w:t xml:space="preserve"> 凡人  战友  女神  爆炸</w:t>
      </w:r>
    </w:p>
    <w:p>
      <w:pPr>
        <w:rPr>
          <w:szCs w:val="21"/>
        </w:rPr>
      </w:pPr>
      <w:r>
        <w:rPr>
          <w:rFonts w:hint="eastAsia"/>
          <w:szCs w:val="21"/>
        </w:rPr>
        <w:t>爆炸</w:t>
      </w:r>
    </w:p>
    <w:p>
      <w:pPr>
        <w:rPr>
          <w:szCs w:val="21"/>
        </w:rPr>
      </w:pPr>
    </w:p>
    <w:p>
      <w:pPr>
        <w:rPr>
          <w:szCs w:val="21"/>
        </w:rPr>
      </w:pPr>
      <w:r>
        <w:rPr>
          <w:rFonts w:hint="eastAsia"/>
          <w:szCs w:val="21"/>
        </w:rPr>
        <w:t>#20 以下哪一位不是《最终幻想：零式》的CV</w:t>
      </w:r>
    </w:p>
    <w:p>
      <w:pPr>
        <w:rPr>
          <w:szCs w:val="21"/>
        </w:rPr>
      </w:pPr>
      <w:r>
        <w:rPr>
          <w:rFonts w:hint="eastAsia"/>
          <w:szCs w:val="21"/>
        </w:rPr>
        <w:t xml:space="preserve"> 丰崎爱生  林原惠美  钉宫理惠  花泽香菜</w:t>
      </w:r>
    </w:p>
    <w:p>
      <w:pPr>
        <w:rPr>
          <w:szCs w:val="21"/>
        </w:rPr>
      </w:pPr>
      <w:r>
        <w:rPr>
          <w:rFonts w:hint="eastAsia"/>
          <w:szCs w:val="21"/>
        </w:rPr>
        <w:t>钉宫理惠</w:t>
      </w:r>
    </w:p>
    <w:p>
      <w:pPr>
        <w:rPr>
          <w:szCs w:val="21"/>
        </w:rPr>
      </w:pPr>
    </w:p>
    <w:p>
      <w:pPr>
        <w:rPr>
          <w:szCs w:val="21"/>
        </w:rPr>
      </w:pPr>
      <w:r>
        <w:rPr>
          <w:rFonts w:hint="eastAsia"/>
          <w:szCs w:val="21"/>
        </w:rPr>
        <w:t>#21 《大航海时代2》阿兰的特长是什么？</w:t>
      </w:r>
    </w:p>
    <w:p>
      <w:pPr>
        <w:rPr>
          <w:szCs w:val="21"/>
        </w:rPr>
      </w:pPr>
      <w:r>
        <w:rPr>
          <w:rFonts w:hint="eastAsia"/>
          <w:szCs w:val="21"/>
        </w:rPr>
        <w:t xml:space="preserve"> 炮术  剑术  会计  测量</w:t>
      </w:r>
    </w:p>
    <w:p>
      <w:pPr>
        <w:rPr>
          <w:szCs w:val="21"/>
        </w:rPr>
      </w:pPr>
      <w:r>
        <w:rPr>
          <w:rFonts w:hint="eastAsia"/>
          <w:szCs w:val="21"/>
        </w:rPr>
        <w:t>会计？？</w:t>
      </w:r>
    </w:p>
    <w:p>
      <w:pPr>
        <w:rPr>
          <w:szCs w:val="21"/>
        </w:rPr>
      </w:pPr>
    </w:p>
    <w:p>
      <w:pPr>
        <w:rPr>
          <w:szCs w:val="21"/>
        </w:rPr>
      </w:pPr>
      <w:r>
        <w:rPr>
          <w:rFonts w:hint="eastAsia"/>
          <w:szCs w:val="21"/>
        </w:rPr>
        <w:t>#22 钢之炼金术师FA中角色张梅身边总跟着一只什么动物</w:t>
      </w:r>
    </w:p>
    <w:p>
      <w:pPr>
        <w:rPr>
          <w:szCs w:val="21"/>
        </w:rPr>
      </w:pPr>
      <w:r>
        <w:rPr>
          <w:rFonts w:hint="eastAsia"/>
          <w:szCs w:val="21"/>
        </w:rPr>
        <w:t xml:space="preserve"> 小狗  小熊猫  小鸟  小猫</w:t>
      </w:r>
    </w:p>
    <w:p>
      <w:pPr>
        <w:rPr>
          <w:szCs w:val="21"/>
        </w:rPr>
      </w:pPr>
      <w:r>
        <w:rPr>
          <w:rFonts w:hint="eastAsia"/>
          <w:szCs w:val="21"/>
        </w:rPr>
        <w:t>熊猫</w:t>
      </w:r>
    </w:p>
    <w:p>
      <w:pPr>
        <w:rPr>
          <w:szCs w:val="21"/>
        </w:rPr>
      </w:pPr>
    </w:p>
    <w:p>
      <w:pPr>
        <w:rPr>
          <w:szCs w:val="21"/>
        </w:rPr>
      </w:pPr>
      <w:r>
        <w:rPr>
          <w:rFonts w:hint="eastAsia"/>
          <w:szCs w:val="21"/>
        </w:rPr>
        <w:t>#23 Fate stay night中，士郎击杀Berserker所投影的武器叫？</w:t>
      </w:r>
    </w:p>
    <w:p>
      <w:pPr>
        <w:rPr>
          <w:szCs w:val="21"/>
        </w:rPr>
      </w:pPr>
      <w:r>
        <w:rPr>
          <w:rFonts w:hint="eastAsia"/>
          <w:szCs w:val="21"/>
        </w:rPr>
        <w:t xml:space="preserve"> Excalibur  Enuma Elish  Aroundight  Caliburn</w:t>
      </w:r>
    </w:p>
    <w:p>
      <w:pPr>
        <w:rPr>
          <w:szCs w:val="21"/>
        </w:rPr>
      </w:pPr>
      <w:r>
        <w:rPr>
          <w:rFonts w:hint="eastAsia"/>
          <w:szCs w:val="21"/>
        </w:rPr>
        <w:t>Caliburn石中剑</w:t>
      </w:r>
    </w:p>
    <w:p>
      <w:pPr>
        <w:rPr>
          <w:szCs w:val="21"/>
        </w:rPr>
      </w:pPr>
    </w:p>
    <w:p>
      <w:pPr>
        <w:rPr>
          <w:szCs w:val="21"/>
        </w:rPr>
      </w:pPr>
      <w:r>
        <w:rPr>
          <w:rFonts w:hint="eastAsia"/>
          <w:szCs w:val="21"/>
        </w:rPr>
        <w:t>#24 幽灵行军不是谁的固有结界</w:t>
      </w:r>
    </w:p>
    <w:p>
      <w:pPr>
        <w:rPr>
          <w:szCs w:val="21"/>
        </w:rPr>
      </w:pPr>
      <w:r>
        <w:rPr>
          <w:rFonts w:hint="eastAsia"/>
          <w:szCs w:val="21"/>
        </w:rPr>
        <w:t xml:space="preserve"> 白骑士  梵·斐姆  斯菲尔丁  布拉德</w:t>
      </w:r>
    </w:p>
    <w:p>
      <w:pPr>
        <w:rPr>
          <w:szCs w:val="21"/>
        </w:rPr>
      </w:pPr>
      <w:r>
        <w:rPr>
          <w:rFonts w:hint="eastAsia"/>
          <w:szCs w:val="21"/>
        </w:rPr>
        <w:t>幽灵行军</w:t>
      </w:r>
    </w:p>
    <w:p>
      <w:pPr>
        <w:rPr>
          <w:szCs w:val="21"/>
        </w:rPr>
      </w:pPr>
    </w:p>
    <w:p>
      <w:pPr>
        <w:rPr>
          <w:szCs w:val="21"/>
        </w:rPr>
      </w:pPr>
      <w:r>
        <w:rPr>
          <w:rFonts w:hint="eastAsia"/>
          <w:szCs w:val="21"/>
        </w:rPr>
        <w:t>#25 初音未来的音源提供者是哪个声优？</w:t>
      </w:r>
    </w:p>
    <w:p>
      <w:pPr>
        <w:rPr>
          <w:szCs w:val="21"/>
        </w:rPr>
      </w:pPr>
      <w:r>
        <w:rPr>
          <w:rFonts w:hint="eastAsia"/>
          <w:szCs w:val="21"/>
        </w:rPr>
        <w:t xml:space="preserve"> 藤田关  藤田咲  藤田桑  藤田笑</w:t>
      </w:r>
    </w:p>
    <w:p>
      <w:pPr>
        <w:rPr>
          <w:szCs w:val="21"/>
        </w:rPr>
      </w:pPr>
      <w:r>
        <w:rPr>
          <w:rFonts w:hint="eastAsia"/>
          <w:szCs w:val="21"/>
        </w:rPr>
        <w:t>藤田咲【绝对是猜的</w:t>
      </w:r>
    </w:p>
    <w:p>
      <w:pPr>
        <w:rPr>
          <w:szCs w:val="21"/>
        </w:rPr>
      </w:pPr>
    </w:p>
    <w:p>
      <w:pPr>
        <w:rPr>
          <w:szCs w:val="21"/>
        </w:rPr>
      </w:pPr>
      <w:r>
        <w:rPr>
          <w:rFonts w:hint="eastAsia"/>
          <w:szCs w:val="21"/>
        </w:rPr>
        <w:t>#26 著名电子游戏《上古卷轴》是由哪家公司开发的？</w:t>
      </w:r>
    </w:p>
    <w:p>
      <w:pPr>
        <w:rPr>
          <w:szCs w:val="21"/>
        </w:rPr>
      </w:pPr>
      <w:r>
        <w:rPr>
          <w:rFonts w:hint="eastAsia"/>
          <w:szCs w:val="21"/>
        </w:rPr>
        <w:t xml:space="preserve"> Blizzard  Bethesda  Electronic Arts  Ubisoft</w:t>
      </w:r>
    </w:p>
    <w:p>
      <w:pPr>
        <w:rPr>
          <w:szCs w:val="21"/>
        </w:rPr>
      </w:pPr>
      <w:r>
        <w:rPr>
          <w:rFonts w:hint="eastAsia"/>
          <w:szCs w:val="21"/>
        </w:rPr>
        <w:t>Bethesda</w:t>
      </w:r>
    </w:p>
    <w:p>
      <w:pPr>
        <w:rPr>
          <w:szCs w:val="21"/>
        </w:rPr>
      </w:pPr>
    </w:p>
    <w:p>
      <w:pPr>
        <w:rPr>
          <w:szCs w:val="21"/>
        </w:rPr>
      </w:pPr>
      <w:r>
        <w:rPr>
          <w:rFonts w:hint="eastAsia"/>
          <w:szCs w:val="21"/>
        </w:rPr>
        <w:t>#27 石蕗惠汰,羽濑川小鹰,须贺京太郎,大路饼藏四人的共同点[不]包括</w:t>
      </w:r>
    </w:p>
    <w:p>
      <w:pPr>
        <w:rPr>
          <w:szCs w:val="21"/>
        </w:rPr>
      </w:pPr>
      <w:r>
        <w:rPr>
          <w:rFonts w:hint="eastAsia"/>
          <w:szCs w:val="21"/>
        </w:rPr>
        <w:t xml:space="preserve"> 都是男孩子  对百合构成一定的威胁  声优均为1980年之后出生  发色均为黄色</w:t>
      </w:r>
    </w:p>
    <w:p>
      <w:pPr>
        <w:rPr>
          <w:szCs w:val="21"/>
        </w:rPr>
      </w:pPr>
      <w:r>
        <w:rPr>
          <w:rFonts w:hint="eastAsia"/>
          <w:szCs w:val="21"/>
        </w:rPr>
        <w:t>我。。。我。。。我不知道</w:t>
      </w:r>
    </w:p>
    <w:p>
      <w:pPr>
        <w:rPr>
          <w:szCs w:val="21"/>
        </w:rPr>
      </w:pPr>
    </w:p>
    <w:p>
      <w:pPr>
        <w:rPr>
          <w:szCs w:val="21"/>
        </w:rPr>
      </w:pPr>
      <w:r>
        <w:rPr>
          <w:rFonts w:hint="eastAsia"/>
          <w:szCs w:val="21"/>
        </w:rPr>
        <w:t>#28 在Mugen中，最高的人物等级是？</w:t>
      </w:r>
    </w:p>
    <w:p>
      <w:pPr>
        <w:rPr>
          <w:szCs w:val="21"/>
        </w:rPr>
      </w:pPr>
      <w:r>
        <w:rPr>
          <w:rFonts w:hint="eastAsia"/>
          <w:szCs w:val="21"/>
        </w:rPr>
        <w:t xml:space="preserve"> 论外  狂  神  凶</w:t>
      </w:r>
    </w:p>
    <w:p>
      <w:pPr>
        <w:rPr>
          <w:szCs w:val="21"/>
        </w:rPr>
      </w:pPr>
      <w:r>
        <w:rPr>
          <w:rFonts w:hint="eastAsia"/>
          <w:szCs w:val="21"/>
        </w:rPr>
        <w:t>论外？</w:t>
      </w:r>
    </w:p>
    <w:p>
      <w:pPr>
        <w:rPr>
          <w:szCs w:val="21"/>
        </w:rPr>
      </w:pPr>
    </w:p>
    <w:p>
      <w:pPr>
        <w:rPr>
          <w:szCs w:val="21"/>
        </w:rPr>
      </w:pPr>
      <w:r>
        <w:rPr>
          <w:rFonts w:hint="eastAsia"/>
          <w:szCs w:val="21"/>
        </w:rPr>
        <w:t>#29 圣斗士星矢的看家技能是？</w:t>
      </w:r>
    </w:p>
    <w:p>
      <w:pPr>
        <w:rPr>
          <w:szCs w:val="21"/>
        </w:rPr>
      </w:pPr>
      <w:r>
        <w:rPr>
          <w:rFonts w:hint="eastAsia"/>
          <w:szCs w:val="21"/>
        </w:rPr>
        <w:t xml:space="preserve"> 天马恒星拳  天马陨石拳  天马星辰拳  天马流星拳</w:t>
      </w:r>
    </w:p>
    <w:p>
      <w:pPr>
        <w:rPr>
          <w:szCs w:val="21"/>
        </w:rPr>
      </w:pPr>
      <w:r>
        <w:rPr>
          <w:rFonts w:hint="eastAsia"/>
          <w:szCs w:val="21"/>
        </w:rPr>
        <w:t>天马流星拳</w:t>
      </w:r>
    </w:p>
    <w:p>
      <w:pPr>
        <w:rPr>
          <w:szCs w:val="21"/>
        </w:rPr>
      </w:pPr>
    </w:p>
    <w:p>
      <w:pPr>
        <w:rPr>
          <w:szCs w:val="21"/>
        </w:rPr>
      </w:pPr>
      <w:r>
        <w:rPr>
          <w:rFonts w:hint="eastAsia"/>
          <w:szCs w:val="21"/>
        </w:rPr>
        <w:t>#30 魔兽世界里的联盟英雄吉安娜是什么职业</w:t>
      </w:r>
    </w:p>
    <w:p>
      <w:pPr>
        <w:rPr>
          <w:szCs w:val="21"/>
        </w:rPr>
      </w:pPr>
      <w:r>
        <w:rPr>
          <w:rFonts w:hint="eastAsia"/>
          <w:szCs w:val="21"/>
        </w:rPr>
        <w:t xml:space="preserve"> 武僧  盗贼  死亡骑士  法师</w:t>
      </w:r>
    </w:p>
    <w:p>
      <w:pPr>
        <w:rPr>
          <w:szCs w:val="21"/>
        </w:rPr>
      </w:pPr>
      <w:r>
        <w:rPr>
          <w:rFonts w:hint="eastAsia"/>
          <w:szCs w:val="21"/>
        </w:rPr>
        <w:t>法师</w:t>
      </w:r>
    </w:p>
    <w:p>
      <w:pPr>
        <w:rPr>
          <w:szCs w:val="21"/>
        </w:rPr>
      </w:pPr>
    </w:p>
    <w:p>
      <w:pPr>
        <w:rPr>
          <w:szCs w:val="21"/>
        </w:rPr>
      </w:pPr>
      <w:r>
        <w:rPr>
          <w:rFonts w:hint="eastAsia"/>
          <w:szCs w:val="21"/>
        </w:rPr>
        <w:t>#31 谁被称为日本动画界的黑泽明？</w:t>
      </w:r>
    </w:p>
    <w:p>
      <w:pPr>
        <w:rPr>
          <w:szCs w:val="21"/>
        </w:rPr>
      </w:pPr>
      <w:r>
        <w:rPr>
          <w:rFonts w:hint="eastAsia"/>
          <w:szCs w:val="21"/>
        </w:rPr>
        <w:t xml:space="preserve"> 宫崎骏  今敏  宫崎吾朗  新海诚</w:t>
      </w:r>
    </w:p>
    <w:p>
      <w:pPr>
        <w:rPr>
          <w:szCs w:val="21"/>
        </w:rPr>
      </w:pPr>
      <w:r>
        <w:rPr>
          <w:rFonts w:hint="eastAsia"/>
          <w:szCs w:val="21"/>
        </w:rPr>
        <w:t>宫崎骏</w:t>
      </w:r>
    </w:p>
    <w:p>
      <w:pPr>
        <w:rPr>
          <w:szCs w:val="21"/>
        </w:rPr>
      </w:pPr>
    </w:p>
    <w:p>
      <w:pPr>
        <w:rPr>
          <w:szCs w:val="21"/>
        </w:rPr>
      </w:pPr>
      <w:r>
        <w:rPr>
          <w:rFonts w:hint="eastAsia"/>
          <w:szCs w:val="21"/>
        </w:rPr>
        <w:t>#32 “世界已完蛋”来自于哪部作品OP的空耳？</w:t>
      </w:r>
    </w:p>
    <w:p>
      <w:pPr>
        <w:rPr>
          <w:szCs w:val="21"/>
        </w:rPr>
      </w:pPr>
      <w:r>
        <w:rPr>
          <w:rFonts w:hint="eastAsia"/>
          <w:szCs w:val="21"/>
        </w:rPr>
        <w:t xml:space="preserve"> 潜行吧奈亚子  幸运星  中二病也要谈恋爱  日常</w:t>
      </w:r>
    </w:p>
    <w:p>
      <w:pPr>
        <w:rPr>
          <w:szCs w:val="21"/>
        </w:rPr>
      </w:pPr>
      <w:r>
        <w:rPr>
          <w:rFonts w:hint="eastAsia"/>
          <w:szCs w:val="21"/>
        </w:rPr>
        <w:t>奈那子</w:t>
      </w:r>
    </w:p>
    <w:p>
      <w:pPr>
        <w:rPr>
          <w:szCs w:val="21"/>
        </w:rPr>
      </w:pPr>
    </w:p>
    <w:p>
      <w:pPr>
        <w:rPr>
          <w:szCs w:val="21"/>
        </w:rPr>
      </w:pPr>
      <w:r>
        <w:rPr>
          <w:rFonts w:hint="eastAsia"/>
          <w:szCs w:val="21"/>
        </w:rPr>
        <w:t>#33 炮姐的最爱是？</w:t>
      </w:r>
    </w:p>
    <w:p>
      <w:pPr>
        <w:rPr>
          <w:szCs w:val="21"/>
        </w:rPr>
      </w:pPr>
      <w:r>
        <w:rPr>
          <w:rFonts w:hint="eastAsia"/>
          <w:szCs w:val="21"/>
        </w:rPr>
        <w:t xml:space="preserve"> 贺氏Y太  哞太  咩太  呱太</w:t>
      </w:r>
    </w:p>
    <w:p>
      <w:pPr>
        <w:rPr>
          <w:szCs w:val="21"/>
        </w:rPr>
      </w:pPr>
      <w:r>
        <w:rPr>
          <w:rFonts w:hint="eastAsia"/>
          <w:szCs w:val="21"/>
        </w:rPr>
        <w:t>呱太</w:t>
      </w:r>
    </w:p>
    <w:p>
      <w:pPr>
        <w:rPr>
          <w:szCs w:val="21"/>
        </w:rPr>
      </w:pPr>
    </w:p>
    <w:p>
      <w:pPr>
        <w:rPr>
          <w:szCs w:val="21"/>
        </w:rPr>
      </w:pPr>
      <w:r>
        <w:rPr>
          <w:rFonts w:hint="eastAsia"/>
          <w:szCs w:val="21"/>
        </w:rPr>
        <w:t>#34 美少女战士的作者是哪位漫画家的夫人？</w:t>
      </w:r>
    </w:p>
    <w:p>
      <w:pPr>
        <w:rPr>
          <w:szCs w:val="21"/>
        </w:rPr>
      </w:pPr>
      <w:r>
        <w:rPr>
          <w:rFonts w:hint="eastAsia"/>
          <w:szCs w:val="21"/>
        </w:rPr>
        <w:t xml:space="preserve"> 藤卷忠俊  高河弓  富坚义博  尾田荣一郎</w:t>
      </w:r>
    </w:p>
    <w:p>
      <w:pPr>
        <w:rPr>
          <w:szCs w:val="21"/>
        </w:rPr>
      </w:pPr>
      <w:r>
        <w:rPr>
          <w:rFonts w:hint="eastAsia"/>
          <w:szCs w:val="21"/>
        </w:rPr>
        <w:t>富奸</w:t>
      </w:r>
    </w:p>
    <w:p>
      <w:pPr>
        <w:rPr>
          <w:szCs w:val="21"/>
        </w:rPr>
      </w:pPr>
    </w:p>
    <w:p>
      <w:pPr>
        <w:rPr>
          <w:szCs w:val="21"/>
        </w:rPr>
      </w:pPr>
      <w:r>
        <w:rPr>
          <w:rFonts w:hint="eastAsia"/>
          <w:szCs w:val="21"/>
        </w:rPr>
        <w:t>#35 陈坤在微博向大家推荐了哪部动画得到群众热烈反应？</w:t>
      </w:r>
    </w:p>
    <w:p>
      <w:pPr>
        <w:rPr>
          <w:szCs w:val="21"/>
        </w:rPr>
      </w:pPr>
      <w:r>
        <w:rPr>
          <w:rFonts w:hint="eastAsia"/>
          <w:szCs w:val="21"/>
        </w:rPr>
        <w:t xml:space="preserve"> 《Boku》  《Blood-C》  《Fate/Zero》  《Code Gease》</w:t>
      </w:r>
    </w:p>
    <w:p>
      <w:pPr>
        <w:rPr>
          <w:szCs w:val="21"/>
        </w:rPr>
      </w:pPr>
      <w:r>
        <w:rPr>
          <w:rFonts w:hint="eastAsia"/>
          <w:szCs w:val="21"/>
        </w:rPr>
        <w:t>fz</w:t>
      </w:r>
    </w:p>
    <w:p>
      <w:pPr>
        <w:rPr>
          <w:szCs w:val="21"/>
        </w:rPr>
      </w:pPr>
    </w:p>
    <w:p>
      <w:pPr>
        <w:rPr>
          <w:szCs w:val="21"/>
        </w:rPr>
      </w:pPr>
      <w:r>
        <w:rPr>
          <w:rFonts w:hint="eastAsia"/>
          <w:szCs w:val="21"/>
        </w:rPr>
        <w:t>#36 在FATE STAY NIGHT 中阿尔托莉雅的职介是什么</w:t>
      </w:r>
    </w:p>
    <w:p>
      <w:pPr>
        <w:rPr>
          <w:szCs w:val="21"/>
        </w:rPr>
      </w:pPr>
      <w:r>
        <w:rPr>
          <w:rFonts w:hint="eastAsia"/>
          <w:szCs w:val="21"/>
        </w:rPr>
        <w:t xml:space="preserve"> SABER  LANCER  CASTER  RIDER</w:t>
      </w:r>
    </w:p>
    <w:p>
      <w:pPr>
        <w:rPr>
          <w:szCs w:val="21"/>
        </w:rPr>
      </w:pPr>
      <w:r>
        <w:rPr>
          <w:rFonts w:hint="eastAsia"/>
          <w:szCs w:val="21"/>
        </w:rPr>
        <w:t>Saber</w:t>
      </w:r>
    </w:p>
    <w:p>
      <w:pPr>
        <w:rPr>
          <w:szCs w:val="21"/>
        </w:rPr>
      </w:pPr>
    </w:p>
    <w:p>
      <w:pPr>
        <w:rPr>
          <w:szCs w:val="21"/>
        </w:rPr>
      </w:pPr>
      <w:r>
        <w:rPr>
          <w:rFonts w:hint="eastAsia"/>
          <w:szCs w:val="21"/>
        </w:rPr>
        <w:t>#37 正面上我啊是哪个人物的名台词</w:t>
      </w:r>
    </w:p>
    <w:p>
      <w:pPr>
        <w:rPr>
          <w:szCs w:val="21"/>
        </w:rPr>
      </w:pPr>
      <w:r>
        <w:rPr>
          <w:rFonts w:hint="eastAsia"/>
          <w:szCs w:val="21"/>
        </w:rPr>
        <w:t xml:space="preserve"> 高町奈叶  宫永咲  御坂美琴  秋月 爱莉</w:t>
      </w:r>
    </w:p>
    <w:p>
      <w:pPr>
        <w:rPr>
          <w:szCs w:val="21"/>
        </w:rPr>
      </w:pPr>
      <w:r>
        <w:rPr>
          <w:rFonts w:hint="eastAsia"/>
          <w:szCs w:val="21"/>
        </w:rPr>
        <w:t>炮姐【出自HKG字幕组，大战后炮姐被黑子正面上了。。。。</w:t>
      </w:r>
    </w:p>
    <w:p>
      <w:pPr>
        <w:rPr>
          <w:szCs w:val="21"/>
        </w:rPr>
      </w:pPr>
    </w:p>
    <w:p>
      <w:pPr>
        <w:rPr>
          <w:szCs w:val="21"/>
        </w:rPr>
      </w:pPr>
      <w:r>
        <w:rPr>
          <w:rFonts w:hint="eastAsia"/>
          <w:szCs w:val="21"/>
        </w:rPr>
        <w:t>#38 为《星际牛仔》《攻壳机动队》《Macross F》等动画配乐的著名音乐制作人是</w:t>
      </w:r>
    </w:p>
    <w:p>
      <w:pPr>
        <w:rPr>
          <w:szCs w:val="21"/>
        </w:rPr>
      </w:pPr>
      <w:r>
        <w:rPr>
          <w:rFonts w:hint="eastAsia"/>
          <w:szCs w:val="21"/>
        </w:rPr>
        <w:t xml:space="preserve"> 新居昭乃  菅野洋子  冈崎律子  梶浦由记</w:t>
      </w:r>
    </w:p>
    <w:p>
      <w:pPr>
        <w:rPr>
          <w:szCs w:val="21"/>
        </w:rPr>
      </w:pPr>
      <w:r>
        <w:rPr>
          <w:rFonts w:hint="eastAsia"/>
          <w:szCs w:val="21"/>
        </w:rPr>
        <w:t>菅野洋子</w:t>
      </w:r>
    </w:p>
    <w:p>
      <w:pPr>
        <w:rPr>
          <w:szCs w:val="21"/>
        </w:rPr>
      </w:pPr>
    </w:p>
    <w:p>
      <w:pPr>
        <w:rPr>
          <w:szCs w:val="21"/>
        </w:rPr>
      </w:pPr>
      <w:r>
        <w:rPr>
          <w:rFonts w:hint="eastAsia"/>
          <w:szCs w:val="21"/>
        </w:rPr>
        <w:t>#39 ⑨指的是东方project中的那个人物？</w:t>
      </w:r>
    </w:p>
    <w:p>
      <w:pPr>
        <w:rPr>
          <w:szCs w:val="21"/>
        </w:rPr>
      </w:pPr>
      <w:r>
        <w:rPr>
          <w:rFonts w:hint="eastAsia"/>
          <w:szCs w:val="21"/>
        </w:rPr>
        <w:t xml:space="preserve"> 古明地觉  蕾米莉亚·斯卡雷特  博丽灵梦  琪露诺</w:t>
      </w:r>
    </w:p>
    <w:p>
      <w:pPr>
        <w:rPr>
          <w:szCs w:val="21"/>
        </w:rPr>
      </w:pPr>
      <w:r>
        <w:rPr>
          <w:rFonts w:hint="eastAsia"/>
          <w:szCs w:val="21"/>
        </w:rPr>
        <w:t>琪露诺</w:t>
      </w:r>
    </w:p>
    <w:p>
      <w:pPr>
        <w:rPr>
          <w:szCs w:val="21"/>
        </w:rPr>
      </w:pPr>
    </w:p>
    <w:p>
      <w:pPr>
        <w:rPr>
          <w:szCs w:val="21"/>
        </w:rPr>
      </w:pPr>
      <w:r>
        <w:rPr>
          <w:rFonts w:hint="eastAsia"/>
          <w:szCs w:val="21"/>
        </w:rPr>
        <w:t>#40 《天降之物》第一集中从天而降的天使名字是？</w:t>
      </w:r>
    </w:p>
    <w:p>
      <w:pPr>
        <w:rPr>
          <w:szCs w:val="21"/>
        </w:rPr>
      </w:pPr>
      <w:r>
        <w:rPr>
          <w:rFonts w:hint="eastAsia"/>
          <w:szCs w:val="21"/>
        </w:rPr>
        <w:t xml:space="preserve"> 德玛西亚  哈雷路亚  伊洛斯儿  伊卡洛斯</w:t>
      </w:r>
    </w:p>
    <w:p>
      <w:pPr>
        <w:rPr>
          <w:szCs w:val="21"/>
        </w:rPr>
      </w:pPr>
      <w:r>
        <w:rPr>
          <w:rFonts w:hint="eastAsia"/>
          <w:szCs w:val="21"/>
        </w:rPr>
        <w:t>伊卡洛斯</w:t>
      </w:r>
    </w:p>
    <w:p>
      <w:pPr>
        <w:rPr>
          <w:szCs w:val="21"/>
        </w:rPr>
      </w:pPr>
    </w:p>
    <w:p>
      <w:pPr>
        <w:rPr>
          <w:szCs w:val="21"/>
        </w:rPr>
      </w:pPr>
      <w:r>
        <w:rPr>
          <w:rFonts w:hint="eastAsia"/>
          <w:szCs w:val="21"/>
        </w:rPr>
        <w:t>#41 路过草从最担心的是哪句话？</w:t>
      </w:r>
    </w:p>
    <w:p>
      <w:pPr>
        <w:rPr>
          <w:szCs w:val="21"/>
        </w:rPr>
      </w:pPr>
      <w:r>
        <w:rPr>
          <w:rFonts w:hint="eastAsia"/>
          <w:szCs w:val="21"/>
        </w:rPr>
        <w:t xml:space="preserve"> 妈妈卡  德玛西亚  刷特  一库油</w:t>
      </w:r>
    </w:p>
    <w:p>
      <w:pPr>
        <w:rPr>
          <w:szCs w:val="21"/>
        </w:rPr>
      </w:pPr>
      <w:r>
        <w:rPr>
          <w:rFonts w:hint="eastAsia"/>
          <w:szCs w:val="21"/>
        </w:rPr>
        <w:t>德玛西亚吧。。。</w:t>
      </w:r>
    </w:p>
    <w:p>
      <w:pPr>
        <w:rPr>
          <w:szCs w:val="21"/>
        </w:rPr>
      </w:pPr>
    </w:p>
    <w:p>
      <w:pPr>
        <w:rPr>
          <w:szCs w:val="21"/>
        </w:rPr>
      </w:pPr>
      <w:r>
        <w:rPr>
          <w:rFonts w:hint="eastAsia"/>
          <w:szCs w:val="21"/>
        </w:rPr>
        <w:t>#42 《海贼王》中与路飞同行的一位厨师是？</w:t>
      </w:r>
    </w:p>
    <w:p>
      <w:pPr>
        <w:rPr>
          <w:szCs w:val="21"/>
        </w:rPr>
      </w:pPr>
      <w:r>
        <w:rPr>
          <w:rFonts w:hint="eastAsia"/>
          <w:szCs w:val="21"/>
        </w:rPr>
        <w:t xml:space="preserve"> 白星  娜美  索隆  香吉士</w:t>
      </w:r>
    </w:p>
    <w:p>
      <w:pPr>
        <w:rPr>
          <w:szCs w:val="21"/>
        </w:rPr>
      </w:pPr>
      <w:r>
        <w:rPr>
          <w:rFonts w:hint="eastAsia"/>
          <w:szCs w:val="21"/>
        </w:rPr>
        <w:t>香吉士</w:t>
      </w:r>
    </w:p>
    <w:p>
      <w:pPr>
        <w:rPr>
          <w:szCs w:val="21"/>
        </w:rPr>
      </w:pPr>
    </w:p>
    <w:p>
      <w:pPr>
        <w:rPr>
          <w:szCs w:val="21"/>
        </w:rPr>
      </w:pPr>
      <w:r>
        <w:rPr>
          <w:rFonts w:hint="eastAsia"/>
          <w:szCs w:val="21"/>
        </w:rPr>
        <w:t>#43 自古枪兵的幸运值是多少</w:t>
      </w:r>
    </w:p>
    <w:p>
      <w:pPr>
        <w:rPr>
          <w:szCs w:val="21"/>
        </w:rPr>
      </w:pPr>
      <w:r>
        <w:rPr>
          <w:rFonts w:hint="eastAsia"/>
          <w:szCs w:val="21"/>
        </w:rPr>
        <w:t xml:space="preserve"> a  d  b  e</w:t>
      </w:r>
    </w:p>
    <w:p>
      <w:pPr>
        <w:rPr>
          <w:szCs w:val="21"/>
        </w:rPr>
      </w:pPr>
      <w:r>
        <w:rPr>
          <w:rFonts w:hint="eastAsia"/>
          <w:szCs w:val="21"/>
        </w:rPr>
        <w:t>E【不不枪哥幸运值肯定掉出了字母表</w:t>
      </w:r>
    </w:p>
    <w:p>
      <w:pPr>
        <w:rPr>
          <w:szCs w:val="21"/>
        </w:rPr>
      </w:pPr>
    </w:p>
    <w:p>
      <w:pPr>
        <w:rPr>
          <w:szCs w:val="21"/>
        </w:rPr>
      </w:pPr>
      <w:r>
        <w:rPr>
          <w:rFonts w:hint="eastAsia"/>
          <w:szCs w:val="21"/>
        </w:rPr>
        <w:t>#44 德玛西亚之力此人物出自哪个游戏？</w:t>
      </w:r>
    </w:p>
    <w:p>
      <w:pPr>
        <w:rPr>
          <w:szCs w:val="21"/>
        </w:rPr>
      </w:pPr>
      <w:r>
        <w:rPr>
          <w:rFonts w:hint="eastAsia"/>
          <w:szCs w:val="21"/>
        </w:rPr>
        <w:t xml:space="preserve"> 《亚瑟王之剑》  《DOTA》  《英雄联盟》  《梦三国》</w:t>
      </w:r>
    </w:p>
    <w:p>
      <w:pPr>
        <w:rPr>
          <w:szCs w:val="21"/>
        </w:rPr>
      </w:pPr>
      <w:r>
        <w:rPr>
          <w:rFonts w:hint="eastAsia"/>
          <w:szCs w:val="21"/>
        </w:rPr>
        <w:t>英雄联盟</w:t>
      </w:r>
    </w:p>
    <w:p>
      <w:pPr>
        <w:rPr>
          <w:szCs w:val="21"/>
        </w:rPr>
      </w:pPr>
    </w:p>
    <w:p>
      <w:pPr>
        <w:rPr>
          <w:szCs w:val="21"/>
        </w:rPr>
      </w:pPr>
      <w:r>
        <w:rPr>
          <w:rFonts w:hint="eastAsia"/>
          <w:szCs w:val="21"/>
        </w:rPr>
        <w:t>#45 虽然我可爱又迷人，但我会招来__。</w:t>
      </w:r>
    </w:p>
    <w:p>
      <w:pPr>
        <w:rPr>
          <w:szCs w:val="21"/>
        </w:rPr>
      </w:pPr>
      <w:r>
        <w:rPr>
          <w:rFonts w:hint="eastAsia"/>
          <w:szCs w:val="21"/>
        </w:rPr>
        <w:t xml:space="preserve"> 疾病  死亡  不幸  快乐</w:t>
      </w:r>
    </w:p>
    <w:p>
      <w:pPr>
        <w:rPr>
          <w:szCs w:val="21"/>
        </w:rPr>
      </w:pPr>
      <w:r>
        <w:rPr>
          <w:rFonts w:hint="eastAsia"/>
          <w:szCs w:val="21"/>
        </w:rPr>
        <w:t>死亡</w:t>
      </w:r>
    </w:p>
    <w:p>
      <w:pPr>
        <w:rPr>
          <w:szCs w:val="21"/>
        </w:rPr>
      </w:pPr>
    </w:p>
    <w:p>
      <w:pPr>
        <w:rPr>
          <w:szCs w:val="21"/>
        </w:rPr>
      </w:pPr>
      <w:r>
        <w:rPr>
          <w:rFonts w:hint="eastAsia"/>
          <w:szCs w:val="21"/>
        </w:rPr>
        <w:t>#46 key社以下哪一部作品不是由京都动画改编？</w:t>
      </w:r>
    </w:p>
    <w:p>
      <w:pPr>
        <w:rPr>
          <w:szCs w:val="21"/>
        </w:rPr>
      </w:pPr>
      <w:r>
        <w:rPr>
          <w:rFonts w:hint="eastAsia"/>
          <w:szCs w:val="21"/>
        </w:rPr>
        <w:t xml:space="preserve"> AIR  Kanon  CLANNAD  Little Busters!</w:t>
      </w:r>
    </w:p>
    <w:p>
      <w:pPr>
        <w:rPr>
          <w:szCs w:val="21"/>
        </w:rPr>
      </w:pPr>
      <w:r>
        <w:rPr>
          <w:rFonts w:hint="eastAsia"/>
          <w:szCs w:val="21"/>
        </w:rPr>
        <w:t>Little Busters!是节操社的作品</w:t>
      </w:r>
    </w:p>
    <w:p>
      <w:pPr>
        <w:rPr>
          <w:szCs w:val="21"/>
        </w:rPr>
      </w:pPr>
    </w:p>
    <w:p>
      <w:pPr>
        <w:rPr>
          <w:szCs w:val="21"/>
        </w:rPr>
      </w:pPr>
      <w:r>
        <w:rPr>
          <w:rFonts w:hint="eastAsia"/>
          <w:szCs w:val="21"/>
        </w:rPr>
        <w:t>#47 动漫11区指哪里？</w:t>
      </w:r>
    </w:p>
    <w:p>
      <w:pPr>
        <w:rPr>
          <w:szCs w:val="21"/>
        </w:rPr>
      </w:pPr>
      <w:r>
        <w:rPr>
          <w:rFonts w:hint="eastAsia"/>
          <w:szCs w:val="21"/>
        </w:rPr>
        <w:t xml:space="preserve"> 英国  欧洲  美国  日本</w:t>
      </w:r>
    </w:p>
    <w:p>
      <w:pPr>
        <w:rPr>
          <w:szCs w:val="21"/>
        </w:rPr>
      </w:pPr>
      <w:r>
        <w:rPr>
          <w:rFonts w:hint="eastAsia"/>
          <w:szCs w:val="21"/>
        </w:rPr>
        <w:t>日本</w:t>
      </w:r>
    </w:p>
    <w:p>
      <w:pPr>
        <w:rPr>
          <w:szCs w:val="21"/>
        </w:rPr>
      </w:pPr>
    </w:p>
    <w:p>
      <w:pPr>
        <w:rPr>
          <w:szCs w:val="21"/>
        </w:rPr>
      </w:pPr>
      <w:r>
        <w:rPr>
          <w:rFonts w:hint="eastAsia"/>
          <w:szCs w:val="21"/>
        </w:rPr>
        <w:t>#48 《CLANNAD》中，藤林杏的摩托车是什么颜色的？</w:t>
      </w:r>
    </w:p>
    <w:p>
      <w:pPr>
        <w:rPr>
          <w:szCs w:val="21"/>
        </w:rPr>
      </w:pPr>
      <w:r>
        <w:rPr>
          <w:rFonts w:hint="eastAsia"/>
          <w:szCs w:val="21"/>
        </w:rPr>
        <w:t xml:space="preserve"> 白色  蓝色  红色  粉色</w:t>
      </w:r>
    </w:p>
    <w:p>
      <w:pPr>
        <w:rPr>
          <w:szCs w:val="21"/>
        </w:rPr>
      </w:pPr>
      <w:r>
        <w:rPr>
          <w:rFonts w:hint="eastAsia"/>
          <w:szCs w:val="21"/>
        </w:rPr>
        <w:t>这我还没补。。。。</w:t>
      </w:r>
    </w:p>
    <w:p>
      <w:pPr>
        <w:rPr>
          <w:szCs w:val="21"/>
        </w:rPr>
      </w:pPr>
    </w:p>
    <w:p>
      <w:pPr>
        <w:rPr>
          <w:szCs w:val="21"/>
        </w:rPr>
      </w:pPr>
      <w:r>
        <w:rPr>
          <w:rFonts w:hint="eastAsia"/>
          <w:szCs w:val="21"/>
        </w:rPr>
        <w:t>#49 《穷神》中红叶是什么罩杯？</w:t>
      </w:r>
    </w:p>
    <w:p>
      <w:pPr>
        <w:rPr>
          <w:szCs w:val="21"/>
        </w:rPr>
      </w:pPr>
      <w:r>
        <w:rPr>
          <w:rFonts w:hint="eastAsia"/>
          <w:szCs w:val="21"/>
        </w:rPr>
        <w:t xml:space="preserve"> AAA罩杯  A罩杯  B罩杯  AA罩杯</w:t>
      </w:r>
    </w:p>
    <w:p>
      <w:pPr>
        <w:rPr>
          <w:szCs w:val="21"/>
        </w:rPr>
      </w:pPr>
      <w:r>
        <w:rPr>
          <w:rFonts w:hint="eastAsia"/>
          <w:szCs w:val="21"/>
        </w:rPr>
        <w:t>AA</w:t>
      </w:r>
    </w:p>
    <w:p>
      <w:pPr>
        <w:rPr>
          <w:szCs w:val="21"/>
        </w:rPr>
      </w:pPr>
    </w:p>
    <w:p>
      <w:pPr>
        <w:rPr>
          <w:szCs w:val="21"/>
        </w:rPr>
      </w:pPr>
      <w:r>
        <w:rPr>
          <w:rFonts w:hint="eastAsia"/>
          <w:szCs w:val="21"/>
        </w:rPr>
        <w:t>#50 《兽的演奏者艾琳》中的里岚是雄性还是雌性？</w:t>
      </w:r>
    </w:p>
    <w:p>
      <w:pPr>
        <w:rPr>
          <w:szCs w:val="21"/>
        </w:rPr>
      </w:pPr>
      <w:r>
        <w:rPr>
          <w:rFonts w:hint="eastAsia"/>
          <w:szCs w:val="21"/>
        </w:rPr>
        <w:t xml:space="preserve"> 雌雄同体  雄性  人妖  雌性</w:t>
      </w:r>
    </w:p>
    <w:p>
      <w:pPr>
        <w:rPr>
          <w:szCs w:val="21"/>
        </w:rPr>
      </w:pPr>
      <w:r>
        <w:rPr>
          <w:rFonts w:hint="eastAsia"/>
          <w:szCs w:val="21"/>
        </w:rPr>
        <w:t>这个。。。不知道</w:t>
      </w:r>
    </w:p>
    <w:p>
      <w:pPr>
        <w:rPr>
          <w:szCs w:val="21"/>
        </w:rPr>
      </w:pPr>
    </w:p>
    <w:p>
      <w:pPr>
        <w:rPr>
          <w:szCs w:val="21"/>
        </w:rPr>
      </w:pPr>
      <w:r>
        <w:rPr>
          <w:rFonts w:hint="eastAsia"/>
          <w:szCs w:val="21"/>
        </w:rPr>
        <w:t>#51 东方幻想乡中妖怪之山上守矢神社中的风祝叫什么名字？</w:t>
      </w:r>
    </w:p>
    <w:p>
      <w:pPr>
        <w:rPr>
          <w:szCs w:val="21"/>
        </w:rPr>
      </w:pPr>
      <w:r>
        <w:rPr>
          <w:rFonts w:hint="eastAsia"/>
          <w:szCs w:val="21"/>
        </w:rPr>
        <w:t xml:space="preserve"> 八坂神奈子  东风谷早苗  洩矢诹访子  博丽灵梦</w:t>
      </w:r>
    </w:p>
    <w:p>
      <w:pPr>
        <w:rPr>
          <w:szCs w:val="21"/>
        </w:rPr>
      </w:pPr>
      <w:r>
        <w:rPr>
          <w:rFonts w:hint="eastAsia"/>
          <w:szCs w:val="21"/>
        </w:rPr>
        <w:t>人妻苗</w:t>
      </w:r>
    </w:p>
    <w:p>
      <w:pPr>
        <w:rPr>
          <w:szCs w:val="21"/>
        </w:rPr>
      </w:pPr>
    </w:p>
    <w:p>
      <w:pPr>
        <w:rPr>
          <w:szCs w:val="21"/>
        </w:rPr>
      </w:pPr>
      <w:r>
        <w:rPr>
          <w:rFonts w:hint="eastAsia"/>
          <w:szCs w:val="21"/>
        </w:rPr>
        <w:t>#52 《電腦線圈》中的沙奇(Search Mutton)，是甚麼？</w:t>
      </w:r>
    </w:p>
    <w:p>
      <w:pPr>
        <w:rPr>
          <w:szCs w:val="21"/>
        </w:rPr>
      </w:pPr>
      <w:r>
        <w:rPr>
          <w:rFonts w:hint="eastAsia"/>
          <w:szCs w:val="21"/>
        </w:rPr>
        <w:t xml:space="preserve"> 病毒驅除程式  電腦生命體  機械人  城市搜尋軟件</w:t>
      </w:r>
    </w:p>
    <w:p>
      <w:pPr>
        <w:rPr>
          <w:szCs w:val="21"/>
        </w:rPr>
      </w:pPr>
      <w:r>
        <w:rPr>
          <w:rFonts w:hint="eastAsia"/>
          <w:szCs w:val="21"/>
        </w:rPr>
        <w:t>病毒驱除程式</w:t>
      </w:r>
    </w:p>
    <w:p>
      <w:pPr>
        <w:rPr>
          <w:szCs w:val="21"/>
        </w:rPr>
      </w:pPr>
    </w:p>
    <w:p>
      <w:pPr>
        <w:rPr>
          <w:szCs w:val="21"/>
        </w:rPr>
      </w:pPr>
      <w:r>
        <w:rPr>
          <w:rFonts w:hint="eastAsia"/>
          <w:szCs w:val="21"/>
        </w:rPr>
        <w:t>#53 雾雨魔理沙在东方神灵庙（TH13）中的称号是？</w:t>
      </w:r>
    </w:p>
    <w:p>
      <w:pPr>
        <w:rPr>
          <w:szCs w:val="21"/>
        </w:rPr>
      </w:pPr>
      <w:r>
        <w:rPr>
          <w:rFonts w:hint="eastAsia"/>
          <w:szCs w:val="21"/>
        </w:rPr>
        <w:t xml:space="preserve"> 雾雨的魔法使  东洋的西洋魔术师  强欲的魔法使  普通的魔法使</w:t>
      </w:r>
    </w:p>
    <w:p>
      <w:pPr>
        <w:rPr>
          <w:szCs w:val="21"/>
        </w:rPr>
      </w:pPr>
      <w:r>
        <w:rPr>
          <w:rFonts w:hint="eastAsia"/>
          <w:szCs w:val="21"/>
        </w:rPr>
        <w:t xml:space="preserve"> 普通的魔法使（这个我也是猜的）</w:t>
      </w:r>
    </w:p>
    <w:p>
      <w:pPr>
        <w:rPr>
          <w:szCs w:val="21"/>
        </w:rPr>
      </w:pPr>
    </w:p>
    <w:p>
      <w:pPr>
        <w:rPr>
          <w:szCs w:val="21"/>
        </w:rPr>
      </w:pPr>
      <w:r>
        <w:rPr>
          <w:rFonts w:hint="eastAsia"/>
          <w:szCs w:val="21"/>
        </w:rPr>
        <w:t>#54 薛定谔的猫是薛定谔的一个著名实验，其不涉及的问题是</w:t>
      </w:r>
    </w:p>
    <w:p>
      <w:pPr>
        <w:rPr>
          <w:szCs w:val="21"/>
        </w:rPr>
      </w:pPr>
      <w:r>
        <w:rPr>
          <w:rFonts w:hint="eastAsia"/>
          <w:szCs w:val="21"/>
        </w:rPr>
        <w:t xml:space="preserve"> 观测者对实验的影响  势垒穿透  量子的不确定性  量子的叠加态</w:t>
      </w:r>
    </w:p>
    <w:p>
      <w:pPr>
        <w:rPr>
          <w:szCs w:val="21"/>
        </w:rPr>
      </w:pPr>
      <w:r>
        <w:rPr>
          <w:rFonts w:hint="eastAsia"/>
          <w:szCs w:val="21"/>
        </w:rPr>
        <w:t>势垒穿透？</w:t>
      </w:r>
    </w:p>
    <w:p>
      <w:pPr>
        <w:rPr>
          <w:szCs w:val="21"/>
        </w:rPr>
      </w:pPr>
    </w:p>
    <w:p>
      <w:pPr>
        <w:rPr>
          <w:szCs w:val="21"/>
        </w:rPr>
      </w:pPr>
      <w:r>
        <w:rPr>
          <w:rFonts w:hint="eastAsia"/>
          <w:szCs w:val="21"/>
        </w:rPr>
        <w:t>#55 《海贼王》中现任海军元帅的是谁？</w:t>
      </w:r>
    </w:p>
    <w:p>
      <w:pPr>
        <w:rPr>
          <w:szCs w:val="21"/>
        </w:rPr>
      </w:pPr>
      <w:r>
        <w:rPr>
          <w:rFonts w:hint="eastAsia"/>
          <w:szCs w:val="21"/>
        </w:rPr>
        <w:t xml:space="preserve"> 斯摩格  赤犬  黄猿  巴兹尔·霍金斯</w:t>
      </w:r>
    </w:p>
    <w:p>
      <w:pPr>
        <w:rPr>
          <w:szCs w:val="21"/>
        </w:rPr>
      </w:pPr>
      <w:r>
        <w:rPr>
          <w:rFonts w:hint="eastAsia"/>
          <w:szCs w:val="21"/>
        </w:rPr>
        <w:t>赤犬</w:t>
      </w:r>
    </w:p>
    <w:p>
      <w:pPr>
        <w:rPr>
          <w:szCs w:val="21"/>
        </w:rPr>
      </w:pPr>
    </w:p>
    <w:p>
      <w:pPr>
        <w:rPr>
          <w:szCs w:val="21"/>
        </w:rPr>
      </w:pPr>
      <w:r>
        <w:rPr>
          <w:rFonts w:hint="eastAsia"/>
          <w:szCs w:val="21"/>
        </w:rPr>
        <w:t>#56 暴走漫画的男主角一般都叫什么？</w:t>
      </w:r>
    </w:p>
    <w:p>
      <w:pPr>
        <w:rPr>
          <w:szCs w:val="21"/>
        </w:rPr>
      </w:pPr>
      <w:r>
        <w:rPr>
          <w:rFonts w:hint="eastAsia"/>
          <w:szCs w:val="21"/>
        </w:rPr>
        <w:t xml:space="preserve"> 马乐碧  曹妮媚  王尼玛  倪达夜</w:t>
      </w:r>
    </w:p>
    <w:p>
      <w:pPr>
        <w:rPr>
          <w:szCs w:val="21"/>
        </w:rPr>
      </w:pPr>
      <w:r>
        <w:rPr>
          <w:rFonts w:hint="eastAsia"/>
          <w:szCs w:val="21"/>
        </w:rPr>
        <w:t>王尼玛</w:t>
      </w:r>
    </w:p>
    <w:p>
      <w:pPr>
        <w:rPr>
          <w:szCs w:val="21"/>
        </w:rPr>
      </w:pPr>
    </w:p>
    <w:p>
      <w:pPr>
        <w:rPr>
          <w:szCs w:val="21"/>
        </w:rPr>
      </w:pPr>
      <w:r>
        <w:rPr>
          <w:rFonts w:hint="eastAsia"/>
          <w:szCs w:val="21"/>
        </w:rPr>
        <w:t>#57 小鸟游六花的中二属性是什么？</w:t>
      </w:r>
    </w:p>
    <w:p>
      <w:pPr>
        <w:rPr>
          <w:szCs w:val="21"/>
        </w:rPr>
      </w:pPr>
      <w:r>
        <w:rPr>
          <w:rFonts w:hint="eastAsia"/>
          <w:szCs w:val="21"/>
        </w:rPr>
        <w:t xml:space="preserve"> 劫之眼  魔瞳  邪王真眼  神眼</w:t>
      </w:r>
    </w:p>
    <w:p>
      <w:pPr>
        <w:rPr>
          <w:szCs w:val="21"/>
        </w:rPr>
      </w:pPr>
      <w:r>
        <w:rPr>
          <w:rFonts w:hint="eastAsia"/>
          <w:szCs w:val="21"/>
        </w:rPr>
        <w:t>邪王真眼</w:t>
      </w:r>
    </w:p>
    <w:p>
      <w:pPr>
        <w:rPr>
          <w:szCs w:val="21"/>
        </w:rPr>
      </w:pPr>
    </w:p>
    <w:p>
      <w:pPr>
        <w:rPr>
          <w:szCs w:val="21"/>
        </w:rPr>
      </w:pPr>
      <w:r>
        <w:rPr>
          <w:rFonts w:hint="eastAsia"/>
          <w:szCs w:val="21"/>
        </w:rPr>
        <w:t>#58 傅里叶级数是傅里叶在研究哪种物理现象时提出的？</w:t>
      </w:r>
    </w:p>
    <w:p>
      <w:pPr>
        <w:rPr>
          <w:szCs w:val="21"/>
        </w:rPr>
      </w:pPr>
      <w:r>
        <w:rPr>
          <w:rFonts w:hint="eastAsia"/>
          <w:szCs w:val="21"/>
        </w:rPr>
        <w:t xml:space="preserve"> 量子力学  电磁波  机械振动  热传导</w:t>
      </w:r>
    </w:p>
    <w:p>
      <w:pPr>
        <w:rPr>
          <w:szCs w:val="21"/>
        </w:rPr>
      </w:pPr>
    </w:p>
    <w:p>
      <w:pPr>
        <w:rPr>
          <w:szCs w:val="21"/>
        </w:rPr>
      </w:pPr>
      <w:r>
        <w:rPr>
          <w:rFonts w:hint="eastAsia"/>
          <w:szCs w:val="21"/>
        </w:rPr>
        <w:t>#59 ”阿姆斯特朗回旋加速喷气式阿姆斯特朗炮“的名字出自哪部动漫</w:t>
      </w:r>
    </w:p>
    <w:p>
      <w:pPr>
        <w:rPr>
          <w:szCs w:val="21"/>
        </w:rPr>
      </w:pPr>
      <w:r>
        <w:rPr>
          <w:rFonts w:hint="eastAsia"/>
          <w:szCs w:val="21"/>
        </w:rPr>
        <w:t xml:space="preserve"> 《银魂》  《旋风管家》  《名侦探柯南》  《北斗神拳》</w:t>
      </w:r>
    </w:p>
    <w:p>
      <w:pPr>
        <w:rPr>
          <w:szCs w:val="21"/>
        </w:rPr>
      </w:pPr>
      <w:r>
        <w:rPr>
          <w:rFonts w:hint="eastAsia"/>
          <w:szCs w:val="21"/>
        </w:rPr>
        <w:t>银他妈不用说啊，上次下雪我还捏了一个放在学长家门口的栏杆上</w:t>
      </w:r>
    </w:p>
    <w:p>
      <w:pPr>
        <w:rPr>
          <w:szCs w:val="21"/>
        </w:rPr>
      </w:pPr>
    </w:p>
    <w:p>
      <w:pPr>
        <w:rPr>
          <w:szCs w:val="21"/>
        </w:rPr>
      </w:pPr>
      <w:r>
        <w:rPr>
          <w:rFonts w:hint="eastAsia"/>
          <w:szCs w:val="21"/>
        </w:rPr>
        <w:t>#60 火影忍者中4代火影和主角鸣人是什么关系？</w:t>
      </w:r>
    </w:p>
    <w:p>
      <w:pPr>
        <w:rPr>
          <w:szCs w:val="21"/>
        </w:rPr>
      </w:pPr>
      <w:r>
        <w:rPr>
          <w:rFonts w:hint="eastAsia"/>
          <w:szCs w:val="21"/>
        </w:rPr>
        <w:t xml:space="preserve"> 朋友  兄弟  父子  情敌</w:t>
      </w:r>
    </w:p>
    <w:p>
      <w:pPr>
        <w:rPr>
          <w:szCs w:val="21"/>
        </w:rPr>
      </w:pPr>
      <w:r>
        <w:rPr>
          <w:rFonts w:hint="eastAsia"/>
          <w:szCs w:val="21"/>
        </w:rPr>
        <w:t>父子</w:t>
      </w:r>
    </w:p>
    <w:p>
      <w:pPr>
        <w:rPr>
          <w:szCs w:val="21"/>
        </w:rPr>
      </w:pPr>
    </w:p>
    <w:p>
      <w:pPr>
        <w:rPr>
          <w:szCs w:val="21"/>
        </w:rPr>
      </w:pPr>
      <w:r>
        <w:rPr>
          <w:rFonts w:hint="eastAsia"/>
          <w:szCs w:val="21"/>
        </w:rPr>
        <w:t>#61 dota是哪个游戏的地图?</w:t>
      </w:r>
    </w:p>
    <w:p>
      <w:pPr>
        <w:rPr>
          <w:szCs w:val="21"/>
        </w:rPr>
      </w:pPr>
      <w:r>
        <w:rPr>
          <w:rFonts w:hint="eastAsia"/>
          <w:szCs w:val="21"/>
        </w:rPr>
        <w:t xml:space="preserve"> 魔兽世界  英雄联盟  魔兽争霸  星际争霸</w:t>
      </w:r>
    </w:p>
    <w:p>
      <w:pPr>
        <w:rPr>
          <w:szCs w:val="21"/>
        </w:rPr>
      </w:pPr>
      <w:r>
        <w:rPr>
          <w:rFonts w:hint="eastAsia"/>
          <w:szCs w:val="21"/>
        </w:rPr>
        <w:t>魔兽世界</w:t>
      </w:r>
    </w:p>
    <w:p>
      <w:pPr>
        <w:rPr>
          <w:szCs w:val="21"/>
        </w:rPr>
      </w:pPr>
    </w:p>
    <w:p>
      <w:pPr>
        <w:rPr>
          <w:szCs w:val="21"/>
        </w:rPr>
      </w:pPr>
      <w:r>
        <w:rPr>
          <w:rFonts w:hint="eastAsia"/>
          <w:szCs w:val="21"/>
        </w:rPr>
        <w:t>#62 在《死亡笔记》中，是谁杀死了夜神月？</w:t>
      </w:r>
    </w:p>
    <w:p>
      <w:pPr>
        <w:rPr>
          <w:szCs w:val="21"/>
        </w:rPr>
      </w:pPr>
      <w:r>
        <w:rPr>
          <w:rFonts w:hint="eastAsia"/>
          <w:szCs w:val="21"/>
        </w:rPr>
        <w:t xml:space="preserve"> 魅上照  龙崎（L）  硫克  尼亚</w:t>
      </w:r>
    </w:p>
    <w:p>
      <w:pPr>
        <w:rPr>
          <w:szCs w:val="21"/>
        </w:rPr>
      </w:pPr>
      <w:r>
        <w:rPr>
          <w:rFonts w:hint="eastAsia"/>
          <w:szCs w:val="21"/>
        </w:rPr>
        <w:t>硫克</w:t>
      </w:r>
    </w:p>
    <w:p>
      <w:pPr>
        <w:rPr>
          <w:szCs w:val="21"/>
        </w:rPr>
      </w:pPr>
    </w:p>
    <w:p>
      <w:pPr>
        <w:rPr>
          <w:szCs w:val="21"/>
        </w:rPr>
      </w:pPr>
      <w:r>
        <w:rPr>
          <w:rFonts w:hint="eastAsia"/>
          <w:szCs w:val="21"/>
        </w:rPr>
        <w:t>#63 机战里常说的“吉姆王”是出自哪一部作品</w:t>
      </w:r>
    </w:p>
    <w:p>
      <w:pPr>
        <w:rPr>
          <w:szCs w:val="21"/>
        </w:rPr>
      </w:pPr>
      <w:r>
        <w:rPr>
          <w:rFonts w:hint="eastAsia"/>
          <w:szCs w:val="21"/>
        </w:rPr>
        <w:t xml:space="preserve"> 勇者王  魔神凯撒  盖塔机器人  传说巨神</w:t>
      </w:r>
    </w:p>
    <w:p>
      <w:pPr>
        <w:rPr>
          <w:szCs w:val="21"/>
        </w:rPr>
      </w:pPr>
      <w:r>
        <w:rPr>
          <w:rFonts w:hint="eastAsia"/>
          <w:szCs w:val="21"/>
        </w:rPr>
        <w:t>传说巨神</w:t>
      </w:r>
    </w:p>
    <w:p>
      <w:pPr>
        <w:rPr>
          <w:szCs w:val="21"/>
        </w:rPr>
      </w:pPr>
    </w:p>
    <w:p>
      <w:pPr>
        <w:rPr>
          <w:szCs w:val="21"/>
        </w:rPr>
      </w:pPr>
      <w:r>
        <w:rPr>
          <w:rFonts w:hint="eastAsia"/>
          <w:szCs w:val="21"/>
        </w:rPr>
        <w:t>#64 以下哪一个游戏在早期2D时代的第一部作品不是俯视角？</w:t>
      </w:r>
    </w:p>
    <w:p>
      <w:pPr>
        <w:rPr>
          <w:szCs w:val="21"/>
        </w:rPr>
      </w:pPr>
      <w:r>
        <w:rPr>
          <w:rFonts w:hint="eastAsia"/>
          <w:szCs w:val="21"/>
        </w:rPr>
        <w:t xml:space="preserve"> 合金装备  侠盗猎车  塞尔达传说  银河战士</w:t>
      </w:r>
    </w:p>
    <w:p>
      <w:pPr>
        <w:rPr>
          <w:szCs w:val="21"/>
        </w:rPr>
      </w:pPr>
      <w:r>
        <w:rPr>
          <w:rFonts w:hint="eastAsia"/>
          <w:szCs w:val="21"/>
        </w:rPr>
        <w:t>这个。。。不知道</w:t>
      </w:r>
    </w:p>
    <w:p>
      <w:pPr>
        <w:rPr>
          <w:szCs w:val="21"/>
        </w:rPr>
      </w:pPr>
    </w:p>
    <w:p>
      <w:pPr>
        <w:rPr>
          <w:szCs w:val="21"/>
        </w:rPr>
      </w:pPr>
      <w:r>
        <w:rPr>
          <w:rFonts w:hint="eastAsia"/>
          <w:szCs w:val="21"/>
        </w:rPr>
        <w:t>#65 无头骑士异闻录中罪歌到11卷出现了几个母体？</w:t>
      </w:r>
    </w:p>
    <w:p>
      <w:pPr>
        <w:rPr>
          <w:szCs w:val="21"/>
        </w:rPr>
      </w:pPr>
      <w:r>
        <w:rPr>
          <w:rFonts w:hint="eastAsia"/>
          <w:szCs w:val="21"/>
        </w:rPr>
        <w:t xml:space="preserve"> 3个  1个  4个  2个</w:t>
      </w:r>
    </w:p>
    <w:p>
      <w:pPr>
        <w:rPr>
          <w:szCs w:val="21"/>
        </w:rPr>
      </w:pPr>
      <w:r>
        <w:rPr>
          <w:rFonts w:hint="eastAsia"/>
          <w:szCs w:val="21"/>
        </w:rPr>
        <w:t>这个我也不知道。。。</w:t>
      </w:r>
    </w:p>
    <w:p>
      <w:pPr>
        <w:rPr>
          <w:szCs w:val="21"/>
        </w:rPr>
      </w:pPr>
    </w:p>
    <w:p>
      <w:pPr>
        <w:rPr>
          <w:szCs w:val="21"/>
        </w:rPr>
      </w:pPr>
      <w:r>
        <w:rPr>
          <w:rFonts w:hint="eastAsia"/>
          <w:szCs w:val="21"/>
        </w:rPr>
        <w:t>#66 《魔笛MAGI》中梶裕貴配音的角色是谁？</w:t>
      </w:r>
    </w:p>
    <w:p>
      <w:pPr>
        <w:rPr>
          <w:szCs w:val="21"/>
        </w:rPr>
      </w:pPr>
      <w:r>
        <w:rPr>
          <w:rFonts w:hint="eastAsia"/>
          <w:szCs w:val="21"/>
        </w:rPr>
        <w:t xml:space="preserve"> 阿西巴巴  卡西巴巴  咔叽巴巴  阿里巴巴</w:t>
      </w:r>
    </w:p>
    <w:p>
      <w:pPr>
        <w:rPr>
          <w:szCs w:val="21"/>
        </w:rPr>
      </w:pPr>
      <w:r>
        <w:rPr>
          <w:rFonts w:hint="eastAsia"/>
          <w:szCs w:val="21"/>
        </w:rPr>
        <w:t>阿里巴巴</w:t>
      </w:r>
    </w:p>
    <w:p>
      <w:pPr>
        <w:rPr>
          <w:szCs w:val="21"/>
        </w:rPr>
      </w:pPr>
    </w:p>
    <w:p>
      <w:pPr>
        <w:rPr>
          <w:szCs w:val="21"/>
        </w:rPr>
      </w:pPr>
      <w:r>
        <w:rPr>
          <w:rFonts w:hint="eastAsia"/>
          <w:szCs w:val="21"/>
        </w:rPr>
        <w:t>#67 兵库北的天气怎么样？</w:t>
      </w:r>
    </w:p>
    <w:p>
      <w:pPr>
        <w:rPr>
          <w:szCs w:val="21"/>
        </w:rPr>
      </w:pPr>
      <w:r>
        <w:rPr>
          <w:rFonts w:hint="eastAsia"/>
          <w:szCs w:val="21"/>
        </w:rPr>
        <w:t xml:space="preserve"> 雨 20℃ 60%/40% 22岁  晴 19℃ 40%/60% 24岁  雨 19℃ 60%/40% 24岁  雨 19℃ 40%/60% 24岁</w:t>
      </w:r>
    </w:p>
    <w:p>
      <w:pPr>
        <w:rPr>
          <w:szCs w:val="21"/>
        </w:rPr>
      </w:pPr>
      <w:r>
        <w:rPr>
          <w:rFonts w:hint="eastAsia"/>
          <w:szCs w:val="21"/>
        </w:rPr>
        <w:t xml:space="preserve"> 雨 19℃ 60%/40%</w:t>
      </w:r>
    </w:p>
    <w:p>
      <w:pPr>
        <w:rPr>
          <w:szCs w:val="21"/>
        </w:rPr>
      </w:pPr>
    </w:p>
    <w:p>
      <w:pPr>
        <w:rPr>
          <w:szCs w:val="21"/>
        </w:rPr>
      </w:pPr>
      <w:r>
        <w:rPr>
          <w:rFonts w:hint="eastAsia"/>
          <w:szCs w:val="21"/>
        </w:rPr>
        <w:t>#68 “海尔，这是阿包特·泰姆”这句台词出自哪款游戏？</w:t>
      </w:r>
    </w:p>
    <w:p>
      <w:pPr>
        <w:rPr>
          <w:szCs w:val="21"/>
        </w:rPr>
      </w:pPr>
      <w:r>
        <w:rPr>
          <w:rFonts w:hint="eastAsia"/>
          <w:szCs w:val="21"/>
        </w:rPr>
        <w:t xml:space="preserve"> 女装山脉  星际争霸2  鬼泣：DMC  火焰纹章:圣魔之光石</w:t>
      </w:r>
    </w:p>
    <w:p>
      <w:pPr>
        <w:rPr>
          <w:szCs w:val="21"/>
        </w:rPr>
      </w:pPr>
      <w:r>
        <w:rPr>
          <w:rFonts w:hint="eastAsia"/>
          <w:szCs w:val="21"/>
        </w:rPr>
        <w:t>星际争霸2——Hell,it`s about time</w:t>
      </w:r>
    </w:p>
    <w:p>
      <w:pPr>
        <w:rPr>
          <w:szCs w:val="21"/>
        </w:rPr>
      </w:pPr>
    </w:p>
    <w:p>
      <w:pPr>
        <w:rPr>
          <w:szCs w:val="21"/>
        </w:rPr>
      </w:pPr>
      <w:r>
        <w:rPr>
          <w:rFonts w:hint="eastAsia"/>
          <w:szCs w:val="21"/>
        </w:rPr>
        <w:t>#69 被成为“一生万物、万物归一者”的是</w:t>
      </w:r>
    </w:p>
    <w:p>
      <w:pPr>
        <w:rPr>
          <w:szCs w:val="21"/>
        </w:rPr>
      </w:pPr>
      <w:r>
        <w:rPr>
          <w:rFonts w:hint="eastAsia"/>
          <w:szCs w:val="21"/>
        </w:rPr>
        <w:t xml:space="preserve"> Shub-Niggurath  Yog-Sothoth  Azathoth  Nyarlathotep</w:t>
      </w:r>
    </w:p>
    <w:p>
      <w:pPr>
        <w:rPr>
          <w:szCs w:val="21"/>
        </w:rPr>
      </w:pPr>
      <w:r>
        <w:rPr>
          <w:rFonts w:hint="eastAsia"/>
          <w:szCs w:val="21"/>
        </w:rPr>
        <w:t>Yog-Sothoth</w:t>
      </w:r>
    </w:p>
    <w:p>
      <w:pPr>
        <w:rPr>
          <w:szCs w:val="21"/>
        </w:rPr>
      </w:pPr>
    </w:p>
    <w:p>
      <w:pPr>
        <w:rPr>
          <w:szCs w:val="21"/>
        </w:rPr>
      </w:pPr>
      <w:r>
        <w:rPr>
          <w:rFonts w:hint="eastAsia"/>
          <w:szCs w:val="21"/>
        </w:rPr>
        <w:t>#70 《旋风管家》中的女主角三千院凪的身高是？(直接输入阿拉伯数字）</w:t>
      </w:r>
    </w:p>
    <w:p>
      <w:pPr>
        <w:rPr>
          <w:szCs w:val="21"/>
        </w:rPr>
      </w:pPr>
      <w:r>
        <w:rPr>
          <w:rFonts w:hint="eastAsia"/>
          <w:szCs w:val="21"/>
        </w:rPr>
        <w:t xml:space="preserve"> 140  141  139  138</w:t>
      </w:r>
    </w:p>
    <w:p>
      <w:pPr>
        <w:rPr>
          <w:szCs w:val="21"/>
        </w:rPr>
      </w:pPr>
      <w:r>
        <w:rPr>
          <w:rFonts w:hint="eastAsia"/>
          <w:szCs w:val="21"/>
        </w:rPr>
        <w:t>138</w:t>
      </w:r>
    </w:p>
    <w:p>
      <w:pPr>
        <w:rPr>
          <w:szCs w:val="21"/>
        </w:rPr>
      </w:pPr>
    </w:p>
    <w:p>
      <w:pPr>
        <w:rPr>
          <w:szCs w:val="21"/>
        </w:rPr>
      </w:pPr>
      <w:r>
        <w:rPr>
          <w:rFonts w:hint="eastAsia"/>
          <w:szCs w:val="21"/>
        </w:rPr>
        <w:t>#71 银河英雄传说中男主角杨威利是如何死亡的</w:t>
      </w:r>
    </w:p>
    <w:p>
      <w:pPr>
        <w:rPr>
          <w:szCs w:val="21"/>
        </w:rPr>
      </w:pPr>
      <w:r>
        <w:rPr>
          <w:rFonts w:hint="eastAsia"/>
          <w:szCs w:val="21"/>
        </w:rPr>
        <w:t xml:space="preserve"> 被迫自杀  被地球教刺客刺杀  寿终正寝  被莱因哈特击杀</w:t>
      </w:r>
    </w:p>
    <w:p>
      <w:pPr>
        <w:rPr>
          <w:szCs w:val="21"/>
        </w:rPr>
      </w:pPr>
      <w:r>
        <w:rPr>
          <w:rFonts w:hint="eastAsia"/>
          <w:szCs w:val="21"/>
        </w:rPr>
        <w:t>地球刺客刺杀</w:t>
      </w:r>
    </w:p>
    <w:p>
      <w:pPr>
        <w:rPr>
          <w:szCs w:val="21"/>
        </w:rPr>
      </w:pPr>
    </w:p>
    <w:p>
      <w:pPr>
        <w:rPr>
          <w:szCs w:val="21"/>
        </w:rPr>
      </w:pPr>
      <w:r>
        <w:rPr>
          <w:rFonts w:hint="eastAsia"/>
          <w:szCs w:val="21"/>
        </w:rPr>
        <w:t>#72 动漫（雪之少女）泽渡真琴，的口头禅是什么</w:t>
      </w:r>
    </w:p>
    <w:p>
      <w:pPr>
        <w:rPr>
          <w:szCs w:val="21"/>
        </w:rPr>
      </w:pPr>
      <w:r>
        <w:rPr>
          <w:rFonts w:hint="eastAsia"/>
          <w:szCs w:val="21"/>
        </w:rPr>
        <w:t xml:space="preserve"> 啊唔  啊呀  啊呜  啊哦</w:t>
      </w:r>
    </w:p>
    <w:p>
      <w:pPr>
        <w:rPr>
          <w:szCs w:val="21"/>
        </w:rPr>
      </w:pPr>
      <w:r>
        <w:rPr>
          <w:rFonts w:hint="eastAsia"/>
          <w:szCs w:val="21"/>
        </w:rPr>
        <w:t>啊呜</w:t>
      </w:r>
    </w:p>
    <w:p>
      <w:pPr>
        <w:rPr>
          <w:szCs w:val="21"/>
        </w:rPr>
      </w:pPr>
    </w:p>
    <w:p>
      <w:pPr>
        <w:rPr>
          <w:szCs w:val="21"/>
        </w:rPr>
      </w:pPr>
      <w:r>
        <w:rPr>
          <w:rFonts w:hint="eastAsia"/>
          <w:szCs w:val="21"/>
        </w:rPr>
        <w:t>#73 《魔法少女小圆》的编剧（脚本）是谁？</w:t>
      </w:r>
    </w:p>
    <w:p>
      <w:pPr>
        <w:rPr>
          <w:szCs w:val="21"/>
        </w:rPr>
      </w:pPr>
      <w:r>
        <w:rPr>
          <w:rFonts w:hint="eastAsia"/>
          <w:szCs w:val="21"/>
        </w:rPr>
        <w:t xml:space="preserve"> 龙骑士07  麻枝准  虚渊玄  奈须蘑菇</w:t>
      </w:r>
    </w:p>
    <w:p>
      <w:pPr>
        <w:rPr>
          <w:szCs w:val="21"/>
        </w:rPr>
      </w:pPr>
      <w:r>
        <w:rPr>
          <w:rFonts w:hint="eastAsia"/>
          <w:szCs w:val="21"/>
        </w:rPr>
        <w:t>虚渊玄</w:t>
      </w:r>
    </w:p>
    <w:p>
      <w:pPr>
        <w:rPr>
          <w:szCs w:val="21"/>
        </w:rPr>
      </w:pPr>
    </w:p>
    <w:p>
      <w:pPr>
        <w:rPr>
          <w:szCs w:val="21"/>
        </w:rPr>
      </w:pPr>
      <w:r>
        <w:rPr>
          <w:rFonts w:hint="eastAsia"/>
          <w:szCs w:val="21"/>
        </w:rPr>
        <w:t>#74 下列哪个角色不是关智一配音的？</w:t>
      </w:r>
    </w:p>
    <w:p>
      <w:pPr>
        <w:rPr>
          <w:szCs w:val="21"/>
        </w:rPr>
      </w:pPr>
      <w:r>
        <w:rPr>
          <w:rFonts w:hint="eastAsia"/>
          <w:szCs w:val="21"/>
        </w:rPr>
        <w:t xml:space="preserve"> 木之本桃矢  白滨兼一  高桥启介  基拉·大和</w:t>
      </w:r>
    </w:p>
    <w:p>
      <w:pPr>
        <w:rPr>
          <w:szCs w:val="21"/>
        </w:rPr>
      </w:pPr>
      <w:r>
        <w:rPr>
          <w:rFonts w:hint="eastAsia"/>
          <w:szCs w:val="21"/>
        </w:rPr>
        <w:t>基拉大和</w:t>
      </w:r>
    </w:p>
    <w:p>
      <w:pPr>
        <w:rPr>
          <w:szCs w:val="21"/>
        </w:rPr>
      </w:pPr>
    </w:p>
    <w:p>
      <w:pPr>
        <w:rPr>
          <w:szCs w:val="21"/>
        </w:rPr>
      </w:pPr>
      <w:r>
        <w:rPr>
          <w:rFonts w:hint="eastAsia"/>
          <w:szCs w:val="21"/>
        </w:rPr>
        <w:t>#75 是谁提出“感应电流的磁场总是要阻碍引起感应电流的磁通量的变化”?</w:t>
      </w:r>
    </w:p>
    <w:p>
      <w:pPr>
        <w:rPr>
          <w:szCs w:val="21"/>
        </w:rPr>
      </w:pPr>
      <w:r>
        <w:rPr>
          <w:rFonts w:hint="eastAsia"/>
          <w:szCs w:val="21"/>
        </w:rPr>
        <w:t xml:space="preserve"> 牛顿  法拉第  楞次  安培</w:t>
      </w:r>
    </w:p>
    <w:p>
      <w:pPr>
        <w:rPr>
          <w:szCs w:val="21"/>
        </w:rPr>
      </w:pPr>
      <w:r>
        <w:rPr>
          <w:rFonts w:hint="eastAsia"/>
          <w:szCs w:val="21"/>
        </w:rPr>
        <w:t>楞次</w:t>
      </w:r>
    </w:p>
    <w:p>
      <w:pPr>
        <w:rPr>
          <w:szCs w:val="21"/>
        </w:rPr>
      </w:pPr>
    </w:p>
    <w:p>
      <w:pPr>
        <w:rPr>
          <w:szCs w:val="21"/>
        </w:rPr>
      </w:pPr>
      <w:r>
        <w:rPr>
          <w:rFonts w:hint="eastAsia"/>
          <w:szCs w:val="21"/>
        </w:rPr>
        <w:t>#76 动漫《火影忍者》中，宇智波佐助所拥有的瞳术的名字是？</w:t>
      </w:r>
    </w:p>
    <w:p>
      <w:pPr>
        <w:rPr>
          <w:szCs w:val="21"/>
        </w:rPr>
      </w:pPr>
      <w:r>
        <w:rPr>
          <w:rFonts w:hint="eastAsia"/>
          <w:szCs w:val="21"/>
        </w:rPr>
        <w:t xml:space="preserve"> 光盘眼  白眼  轮回眼  写轮眼</w:t>
      </w:r>
    </w:p>
    <w:p>
      <w:pPr>
        <w:rPr>
          <w:szCs w:val="21"/>
        </w:rPr>
      </w:pPr>
      <w:r>
        <w:rPr>
          <w:rFonts w:hint="eastAsia"/>
          <w:szCs w:val="21"/>
        </w:rPr>
        <w:t>写轮眼吧。。。</w:t>
      </w:r>
    </w:p>
    <w:p>
      <w:pPr>
        <w:rPr>
          <w:szCs w:val="21"/>
        </w:rPr>
      </w:pPr>
    </w:p>
    <w:p>
      <w:pPr>
        <w:rPr>
          <w:szCs w:val="21"/>
        </w:rPr>
      </w:pPr>
      <w:r>
        <w:rPr>
          <w:rFonts w:hint="eastAsia"/>
          <w:szCs w:val="21"/>
        </w:rPr>
        <w:t>#77 《轻音少女》动画中，活动室里养的动物是？</w:t>
      </w:r>
    </w:p>
    <w:p>
      <w:pPr>
        <w:rPr>
          <w:szCs w:val="21"/>
        </w:rPr>
      </w:pPr>
      <w:r>
        <w:rPr>
          <w:rFonts w:hint="eastAsia"/>
          <w:szCs w:val="21"/>
        </w:rPr>
        <w:t xml:space="preserve"> 兔子  鹦鹉  猫  乌龟</w:t>
      </w:r>
    </w:p>
    <w:p>
      <w:pPr>
        <w:rPr>
          <w:szCs w:val="21"/>
        </w:rPr>
      </w:pPr>
      <w:r>
        <w:rPr>
          <w:rFonts w:hint="eastAsia"/>
          <w:szCs w:val="21"/>
        </w:rPr>
        <w:t>龟</w:t>
      </w:r>
    </w:p>
    <w:p>
      <w:pPr>
        <w:rPr>
          <w:szCs w:val="21"/>
        </w:rPr>
      </w:pPr>
      <w:r>
        <w:rPr>
          <w:rFonts w:hint="eastAsia"/>
          <w:szCs w:val="21"/>
        </w:rPr>
        <w:t>#78 灼眼的夏娜中夏娜所带的项链中红世之徒的名字是</w:t>
      </w:r>
    </w:p>
    <w:p>
      <w:pPr>
        <w:rPr>
          <w:szCs w:val="21"/>
        </w:rPr>
      </w:pPr>
      <w:r>
        <w:rPr>
          <w:rFonts w:hint="eastAsia"/>
          <w:szCs w:val="21"/>
        </w:rPr>
        <w:t xml:space="preserve"> 亚雷斯塔  亚拉斯托尔  艾因兹贝伦  爱丽斯菲尔</w:t>
      </w:r>
    </w:p>
    <w:p>
      <w:pPr>
        <w:rPr>
          <w:szCs w:val="21"/>
        </w:rPr>
      </w:pPr>
      <w:r>
        <w:rPr>
          <w:rFonts w:hint="eastAsia"/>
          <w:szCs w:val="21"/>
        </w:rPr>
        <w:t>亚拉斯托尔</w:t>
      </w:r>
    </w:p>
    <w:p>
      <w:pPr>
        <w:rPr>
          <w:szCs w:val="21"/>
        </w:rPr>
      </w:pPr>
    </w:p>
    <w:p>
      <w:pPr>
        <w:rPr>
          <w:szCs w:val="21"/>
        </w:rPr>
      </w:pPr>
      <w:r>
        <w:rPr>
          <w:rFonts w:hint="eastAsia"/>
          <w:szCs w:val="21"/>
        </w:rPr>
        <w:t>#79 国产动画片《魁拔》中，魁拔的重生时间是</w:t>
      </w:r>
    </w:p>
    <w:p>
      <w:pPr>
        <w:rPr>
          <w:szCs w:val="21"/>
        </w:rPr>
      </w:pPr>
      <w:r>
        <w:rPr>
          <w:rFonts w:hint="eastAsia"/>
          <w:szCs w:val="21"/>
        </w:rPr>
        <w:t xml:space="preserve"> 666年  444年  555年  333年</w:t>
      </w:r>
    </w:p>
    <w:p>
      <w:pPr>
        <w:rPr>
          <w:szCs w:val="21"/>
        </w:rPr>
      </w:pPr>
      <w:r>
        <w:rPr>
          <w:rFonts w:hint="eastAsia"/>
          <w:szCs w:val="21"/>
        </w:rPr>
        <w:t>333</w:t>
      </w:r>
    </w:p>
    <w:p>
      <w:pPr>
        <w:rPr>
          <w:szCs w:val="21"/>
        </w:rPr>
      </w:pPr>
    </w:p>
    <w:p>
      <w:pPr>
        <w:rPr>
          <w:szCs w:val="21"/>
        </w:rPr>
      </w:pPr>
      <w:r>
        <w:rPr>
          <w:rFonts w:hint="eastAsia"/>
          <w:szCs w:val="21"/>
        </w:rPr>
        <w:t>#80 以下哪一款RPG（角色扮演游戏）属于WRPG（欧美角色扮演游戏）？</w:t>
      </w:r>
    </w:p>
    <w:p>
      <w:pPr>
        <w:rPr>
          <w:szCs w:val="21"/>
        </w:rPr>
      </w:pPr>
      <w:r>
        <w:rPr>
          <w:rFonts w:hint="eastAsia"/>
          <w:szCs w:val="21"/>
        </w:rPr>
        <w:t xml:space="preserve"> 格兰蒂亚  博德之门  异度装甲  勇者斗恶龙</w:t>
      </w:r>
    </w:p>
    <w:p>
      <w:pPr>
        <w:rPr>
          <w:szCs w:val="21"/>
        </w:rPr>
      </w:pPr>
      <w:r>
        <w:rPr>
          <w:rFonts w:hint="eastAsia"/>
          <w:szCs w:val="21"/>
        </w:rPr>
        <w:t>这个我真的不知道</w:t>
      </w:r>
    </w:p>
    <w:p>
      <w:pPr>
        <w:rPr>
          <w:szCs w:val="21"/>
        </w:rPr>
      </w:pPr>
    </w:p>
    <w:p>
      <w:pPr>
        <w:rPr>
          <w:szCs w:val="21"/>
        </w:rPr>
      </w:pPr>
      <w:r>
        <w:rPr>
          <w:rFonts w:hint="eastAsia"/>
          <w:szCs w:val="21"/>
        </w:rPr>
        <w:t>#81 C语言中，如果ar是个数组，那么表达式ar[i]与什么等价？</w:t>
      </w:r>
    </w:p>
    <w:p>
      <w:pPr>
        <w:rPr>
          <w:szCs w:val="21"/>
        </w:rPr>
      </w:pPr>
      <w:r>
        <w:rPr>
          <w:rFonts w:hint="eastAsia"/>
          <w:szCs w:val="21"/>
        </w:rPr>
        <w:t xml:space="preserve"> &amp;(ar+i）  *(ar+i)  &amp;ar+i  *ar+i</w:t>
      </w:r>
    </w:p>
    <w:p>
      <w:pPr>
        <w:rPr>
          <w:szCs w:val="21"/>
        </w:rPr>
      </w:pPr>
      <w:r>
        <w:rPr>
          <w:rFonts w:hint="eastAsia"/>
          <w:szCs w:val="21"/>
        </w:rPr>
        <w:t>*ar(i+1)</w:t>
      </w:r>
    </w:p>
    <w:p>
      <w:pPr>
        <w:rPr>
          <w:szCs w:val="21"/>
        </w:rPr>
      </w:pPr>
      <w:r>
        <w:rPr>
          <w:rFonts w:hint="eastAsia"/>
          <w:szCs w:val="21"/>
        </w:rPr>
        <w:t>#82 c语言中换行符是？</w:t>
      </w:r>
    </w:p>
    <w:p>
      <w:pPr>
        <w:rPr>
          <w:szCs w:val="21"/>
        </w:rPr>
      </w:pPr>
      <w:r>
        <w:rPr>
          <w:rFonts w:hint="eastAsia"/>
          <w:szCs w:val="21"/>
        </w:rPr>
        <w:t xml:space="preserve"> \n  \g  \h  \s</w:t>
      </w:r>
    </w:p>
    <w:p>
      <w:pPr>
        <w:rPr>
          <w:szCs w:val="21"/>
        </w:rPr>
      </w:pPr>
      <w:r>
        <w:rPr>
          <w:rFonts w:hint="eastAsia"/>
          <w:szCs w:val="21"/>
        </w:rPr>
        <w:t xml:space="preserve"> \n</w:t>
      </w:r>
    </w:p>
    <w:p>
      <w:pPr>
        <w:rPr>
          <w:szCs w:val="21"/>
        </w:rPr>
      </w:pPr>
    </w:p>
    <w:p>
      <w:pPr>
        <w:rPr>
          <w:szCs w:val="21"/>
        </w:rPr>
      </w:pPr>
      <w:r>
        <w:rPr>
          <w:rFonts w:hint="eastAsia"/>
          <w:szCs w:val="21"/>
        </w:rPr>
        <w:t>#83 某万事屋老板的名字是？</w:t>
      </w:r>
    </w:p>
    <w:p>
      <w:pPr>
        <w:rPr>
          <w:szCs w:val="21"/>
        </w:rPr>
      </w:pPr>
      <w:r>
        <w:rPr>
          <w:rFonts w:hint="eastAsia"/>
          <w:szCs w:val="21"/>
        </w:rPr>
        <w:t xml:space="preserve"> 坂田金时  坂田甜食  坂田银时  坂田零食</w:t>
      </w:r>
    </w:p>
    <w:p>
      <w:pPr>
        <w:rPr>
          <w:szCs w:val="21"/>
        </w:rPr>
      </w:pPr>
      <w:r>
        <w:rPr>
          <w:rFonts w:hint="eastAsia"/>
          <w:szCs w:val="21"/>
        </w:rPr>
        <w:t>坂田银时</w:t>
      </w:r>
    </w:p>
    <w:p>
      <w:pPr>
        <w:rPr>
          <w:szCs w:val="21"/>
        </w:rPr>
      </w:pPr>
    </w:p>
    <w:p>
      <w:pPr>
        <w:rPr>
          <w:szCs w:val="21"/>
        </w:rPr>
      </w:pPr>
      <w:r>
        <w:rPr>
          <w:rFonts w:hint="eastAsia"/>
          <w:szCs w:val="21"/>
        </w:rPr>
        <w:t>#84 以下那部动画的配乐不是梶浦由纪？</w:t>
      </w:r>
    </w:p>
    <w:p>
      <w:pPr>
        <w:rPr>
          <w:szCs w:val="21"/>
        </w:rPr>
      </w:pPr>
      <w:r>
        <w:rPr>
          <w:rFonts w:hint="eastAsia"/>
          <w:szCs w:val="21"/>
        </w:rPr>
        <w:t xml:space="preserve"> madlax  sword art online  fate stay night  fate zero</w:t>
      </w:r>
    </w:p>
    <w:p>
      <w:pPr>
        <w:rPr>
          <w:szCs w:val="21"/>
        </w:rPr>
      </w:pPr>
      <w:r>
        <w:rPr>
          <w:rFonts w:hint="eastAsia"/>
          <w:szCs w:val="21"/>
        </w:rPr>
        <w:t>fsn</w:t>
      </w:r>
    </w:p>
    <w:p>
      <w:pPr>
        <w:rPr>
          <w:szCs w:val="21"/>
        </w:rPr>
      </w:pPr>
    </w:p>
    <w:p>
      <w:pPr>
        <w:rPr>
          <w:szCs w:val="21"/>
        </w:rPr>
      </w:pPr>
      <w:r>
        <w:rPr>
          <w:rFonts w:hint="eastAsia"/>
          <w:szCs w:val="21"/>
        </w:rPr>
        <w:t>#85 《某科学超电磁炮》中 御坂美琴的硬币大约能打多少米？</w:t>
      </w:r>
    </w:p>
    <w:p>
      <w:pPr>
        <w:rPr>
          <w:szCs w:val="21"/>
        </w:rPr>
      </w:pPr>
      <w:r>
        <w:rPr>
          <w:rFonts w:hint="eastAsia"/>
          <w:szCs w:val="21"/>
        </w:rPr>
        <w:t xml:space="preserve"> 60米  40米  70米  50米</w:t>
      </w:r>
    </w:p>
    <w:p>
      <w:pPr>
        <w:rPr>
          <w:szCs w:val="21"/>
        </w:rPr>
      </w:pPr>
      <w:r>
        <w:rPr>
          <w:rFonts w:hint="eastAsia"/>
          <w:szCs w:val="21"/>
        </w:rPr>
        <w:t>50米</w:t>
      </w:r>
    </w:p>
    <w:p>
      <w:pPr>
        <w:rPr>
          <w:szCs w:val="21"/>
        </w:rPr>
      </w:pPr>
    </w:p>
    <w:p>
      <w:pPr>
        <w:rPr>
          <w:szCs w:val="21"/>
        </w:rPr>
      </w:pPr>
      <w:r>
        <w:rPr>
          <w:rFonts w:hint="eastAsia"/>
          <w:szCs w:val="21"/>
        </w:rPr>
        <w:t>#86 以下哪个动漫人物被作为我朝四代隐形战机的爱称？</w:t>
      </w:r>
    </w:p>
    <w:p>
      <w:pPr>
        <w:rPr>
          <w:szCs w:val="21"/>
        </w:rPr>
      </w:pPr>
      <w:r>
        <w:rPr>
          <w:rFonts w:hint="eastAsia"/>
          <w:szCs w:val="21"/>
        </w:rPr>
        <w:t xml:space="preserve"> 阎魔爱  蓬莱山辉夜  谏山黄泉  秋山澪</w:t>
      </w:r>
    </w:p>
    <w:p>
      <w:pPr>
        <w:rPr>
          <w:szCs w:val="21"/>
        </w:rPr>
      </w:pPr>
      <w:r>
        <w:rPr>
          <w:rFonts w:hint="eastAsia"/>
          <w:szCs w:val="21"/>
        </w:rPr>
        <w:t>秋山澪</w:t>
      </w:r>
    </w:p>
    <w:p>
      <w:pPr>
        <w:rPr>
          <w:szCs w:val="21"/>
        </w:rPr>
      </w:pPr>
    </w:p>
    <w:p>
      <w:pPr>
        <w:rPr>
          <w:szCs w:val="21"/>
        </w:rPr>
      </w:pPr>
      <w:r>
        <w:rPr>
          <w:rFonts w:hint="eastAsia"/>
          <w:szCs w:val="21"/>
        </w:rPr>
        <w:t>#87 EVA新剧场版中真希波玛丽眼镜镜框的颜色是</w:t>
      </w:r>
    </w:p>
    <w:p>
      <w:pPr>
        <w:rPr>
          <w:szCs w:val="21"/>
        </w:rPr>
      </w:pPr>
      <w:r>
        <w:rPr>
          <w:rFonts w:hint="eastAsia"/>
          <w:szCs w:val="21"/>
        </w:rPr>
        <w:t xml:space="preserve"> 紫色  白色  蓝色  红色</w:t>
      </w:r>
    </w:p>
    <w:p>
      <w:pPr>
        <w:rPr>
          <w:szCs w:val="21"/>
        </w:rPr>
      </w:pPr>
      <w:r>
        <w:rPr>
          <w:rFonts w:hint="eastAsia"/>
          <w:szCs w:val="21"/>
        </w:rPr>
        <w:t>红色</w:t>
      </w:r>
    </w:p>
    <w:p>
      <w:pPr>
        <w:rPr>
          <w:szCs w:val="21"/>
        </w:rPr>
      </w:pPr>
    </w:p>
    <w:p>
      <w:pPr>
        <w:rPr>
          <w:szCs w:val="21"/>
        </w:rPr>
      </w:pPr>
      <w:r>
        <w:rPr>
          <w:rFonts w:hint="eastAsia"/>
          <w:szCs w:val="21"/>
        </w:rPr>
        <w:t>#88 世界第一公主殿下是谁</w:t>
      </w:r>
    </w:p>
    <w:p>
      <w:pPr>
        <w:rPr>
          <w:szCs w:val="21"/>
        </w:rPr>
      </w:pPr>
      <w:r>
        <w:rPr>
          <w:rFonts w:hint="eastAsia"/>
          <w:szCs w:val="21"/>
        </w:rPr>
        <w:t xml:space="preserve"> 巡音  初音未来  镜音铃  lily</w:t>
      </w:r>
    </w:p>
    <w:p>
      <w:pPr>
        <w:rPr>
          <w:szCs w:val="21"/>
        </w:rPr>
      </w:pPr>
      <w:r>
        <w:rPr>
          <w:rFonts w:hint="eastAsia"/>
          <w:szCs w:val="21"/>
        </w:rPr>
        <w:t>初音</w:t>
      </w:r>
    </w:p>
    <w:p>
      <w:pPr>
        <w:rPr>
          <w:szCs w:val="21"/>
        </w:rPr>
      </w:pPr>
    </w:p>
    <w:p>
      <w:pPr>
        <w:rPr>
          <w:szCs w:val="21"/>
        </w:rPr>
      </w:pPr>
      <w:r>
        <w:rPr>
          <w:rFonts w:hint="eastAsia"/>
          <w:szCs w:val="21"/>
        </w:rPr>
        <w:t>#89 哔哩哔哩是什么类型的网站?</w:t>
      </w:r>
    </w:p>
    <w:p>
      <w:pPr>
        <w:rPr>
          <w:szCs w:val="21"/>
        </w:rPr>
      </w:pPr>
      <w:r>
        <w:rPr>
          <w:rFonts w:hint="eastAsia"/>
          <w:szCs w:val="21"/>
        </w:rPr>
        <w:t xml:space="preserve"> 里番视频  哲♂学♂研♂究  弹幕视频  有关部门</w:t>
      </w:r>
    </w:p>
    <w:p>
      <w:pPr>
        <w:rPr>
          <w:szCs w:val="21"/>
        </w:rPr>
      </w:pPr>
      <w:r>
        <w:rPr>
          <w:rFonts w:hint="eastAsia"/>
          <w:szCs w:val="21"/>
        </w:rPr>
        <w:t>弹幕视频</w:t>
      </w:r>
    </w:p>
    <w:p>
      <w:pPr>
        <w:rPr>
          <w:szCs w:val="21"/>
        </w:rPr>
      </w:pPr>
    </w:p>
    <w:p>
      <w:pPr>
        <w:rPr>
          <w:szCs w:val="21"/>
        </w:rPr>
      </w:pPr>
      <w:r>
        <w:rPr>
          <w:rFonts w:hint="eastAsia"/>
          <w:szCs w:val="21"/>
        </w:rPr>
        <w:t>#90 2012年日萌萌王是谁</w:t>
      </w:r>
    </w:p>
    <w:p>
      <w:pPr>
        <w:rPr>
          <w:szCs w:val="21"/>
        </w:rPr>
      </w:pPr>
      <w:r>
        <w:rPr>
          <w:rFonts w:hint="eastAsia"/>
          <w:szCs w:val="21"/>
        </w:rPr>
        <w:t xml:space="preserve"> 巴麻美  园城寺怜  逢坂大河  夏娜</w:t>
      </w:r>
    </w:p>
    <w:p>
      <w:pPr>
        <w:rPr>
          <w:szCs w:val="21"/>
        </w:rPr>
      </w:pPr>
    </w:p>
    <w:p>
      <w:pPr>
        <w:rPr>
          <w:szCs w:val="21"/>
        </w:rPr>
      </w:pPr>
      <w:r>
        <w:rPr>
          <w:rFonts w:hint="eastAsia"/>
          <w:szCs w:val="21"/>
        </w:rPr>
        <w:t>#91 《穿越火线》由国内哪家公司代理运营？</w:t>
      </w:r>
    </w:p>
    <w:p>
      <w:pPr>
        <w:rPr>
          <w:szCs w:val="21"/>
        </w:rPr>
      </w:pPr>
      <w:r>
        <w:rPr>
          <w:rFonts w:hint="eastAsia"/>
          <w:szCs w:val="21"/>
        </w:rPr>
        <w:t xml:space="preserve"> 网易  完美  腾讯  九城</w:t>
      </w:r>
    </w:p>
    <w:p>
      <w:pPr>
        <w:rPr>
          <w:szCs w:val="21"/>
        </w:rPr>
      </w:pPr>
      <w:r>
        <w:rPr>
          <w:rFonts w:hint="eastAsia"/>
          <w:szCs w:val="21"/>
        </w:rPr>
        <w:t>腾讯</w:t>
      </w:r>
    </w:p>
    <w:p>
      <w:pPr>
        <w:rPr>
          <w:szCs w:val="21"/>
        </w:rPr>
      </w:pPr>
    </w:p>
    <w:p>
      <w:pPr>
        <w:rPr>
          <w:szCs w:val="21"/>
        </w:rPr>
      </w:pPr>
      <w:r>
        <w:rPr>
          <w:rFonts w:hint="eastAsia"/>
          <w:szCs w:val="21"/>
        </w:rPr>
        <w:t>#92 下列各项不属于电脑操作系统的是</w:t>
      </w:r>
    </w:p>
    <w:p>
      <w:pPr>
        <w:rPr>
          <w:szCs w:val="21"/>
        </w:rPr>
      </w:pPr>
      <w:r>
        <w:rPr>
          <w:rFonts w:hint="eastAsia"/>
          <w:szCs w:val="21"/>
        </w:rPr>
        <w:t xml:space="preserve"> S60  XP  DOS  UNIX</w:t>
      </w:r>
    </w:p>
    <w:p>
      <w:pPr>
        <w:rPr>
          <w:szCs w:val="21"/>
        </w:rPr>
      </w:pPr>
      <w:r>
        <w:rPr>
          <w:rFonts w:hint="eastAsia"/>
          <w:szCs w:val="21"/>
        </w:rPr>
        <w:t>S60</w:t>
      </w:r>
    </w:p>
    <w:p>
      <w:pPr>
        <w:rPr>
          <w:szCs w:val="21"/>
        </w:rPr>
      </w:pPr>
    </w:p>
    <w:p>
      <w:pPr>
        <w:rPr>
          <w:szCs w:val="21"/>
        </w:rPr>
      </w:pPr>
      <w:r>
        <w:rPr>
          <w:rFonts w:hint="eastAsia"/>
          <w:szCs w:val="21"/>
        </w:rPr>
        <w:t>#93 国际标准化组织ISO制定的OSI模型中，路由器工作在哪一层？</w:t>
      </w:r>
    </w:p>
    <w:p>
      <w:pPr>
        <w:rPr>
          <w:szCs w:val="21"/>
        </w:rPr>
      </w:pPr>
      <w:r>
        <w:rPr>
          <w:rFonts w:hint="eastAsia"/>
          <w:szCs w:val="21"/>
        </w:rPr>
        <w:t xml:space="preserve"> 传输层  网络层  应用层  数据链路层</w:t>
      </w:r>
    </w:p>
    <w:p>
      <w:pPr>
        <w:rPr>
          <w:szCs w:val="21"/>
        </w:rPr>
      </w:pPr>
      <w:r>
        <w:rPr>
          <w:rFonts w:hint="eastAsia"/>
          <w:szCs w:val="21"/>
        </w:rPr>
        <w:t>网络层</w:t>
      </w:r>
    </w:p>
    <w:p>
      <w:pPr>
        <w:rPr>
          <w:szCs w:val="21"/>
        </w:rPr>
      </w:pPr>
    </w:p>
    <w:p>
      <w:pPr>
        <w:rPr>
          <w:szCs w:val="21"/>
        </w:rPr>
      </w:pPr>
      <w:r>
        <w:rPr>
          <w:rFonts w:hint="eastAsia"/>
          <w:szCs w:val="21"/>
        </w:rPr>
        <w:t>#94 下列谁没有担任《机动战士高达V》的机设</w:t>
      </w:r>
    </w:p>
    <w:p>
      <w:pPr>
        <w:rPr>
          <w:szCs w:val="21"/>
        </w:rPr>
      </w:pPr>
      <w:r>
        <w:rPr>
          <w:rFonts w:hint="eastAsia"/>
          <w:szCs w:val="21"/>
        </w:rPr>
        <w:t xml:space="preserve"> 安彦良和  KATOKI  石垣纯哉  大河原邦男</w:t>
      </w:r>
    </w:p>
    <w:p>
      <w:pPr>
        <w:rPr>
          <w:szCs w:val="21"/>
        </w:rPr>
      </w:pPr>
      <w:r>
        <w:rPr>
          <w:rFonts w:hint="eastAsia"/>
          <w:szCs w:val="21"/>
        </w:rPr>
        <w:t xml:space="preserve"> 安彦良和 </w:t>
      </w:r>
    </w:p>
    <w:p>
      <w:pPr>
        <w:rPr>
          <w:szCs w:val="21"/>
        </w:rPr>
      </w:pPr>
    </w:p>
    <w:p>
      <w:pPr>
        <w:rPr>
          <w:szCs w:val="21"/>
        </w:rPr>
      </w:pPr>
      <w:r>
        <w:rPr>
          <w:rFonts w:hint="eastAsia"/>
          <w:szCs w:val="21"/>
        </w:rPr>
        <w:t>#95 mugen人物实力一共有几个级别</w:t>
      </w:r>
    </w:p>
    <w:p>
      <w:pPr>
        <w:rPr>
          <w:szCs w:val="21"/>
        </w:rPr>
      </w:pPr>
      <w:r>
        <w:rPr>
          <w:rFonts w:hint="eastAsia"/>
          <w:szCs w:val="21"/>
        </w:rPr>
        <w:t xml:space="preserve"> 6个  8个  5个  7个</w:t>
      </w:r>
    </w:p>
    <w:p>
      <w:pPr>
        <w:rPr>
          <w:szCs w:val="21"/>
        </w:rPr>
      </w:pPr>
      <w:r>
        <w:rPr>
          <w:rFonts w:hint="eastAsia"/>
          <w:szCs w:val="21"/>
        </w:rPr>
        <w:t>A:7个</w:t>
      </w:r>
    </w:p>
    <w:p>
      <w:pPr>
        <w:rPr>
          <w:szCs w:val="21"/>
        </w:rPr>
      </w:pPr>
    </w:p>
    <w:p>
      <w:pPr>
        <w:rPr>
          <w:szCs w:val="21"/>
        </w:rPr>
      </w:pPr>
      <w:r>
        <w:rPr>
          <w:rFonts w:hint="eastAsia"/>
          <w:szCs w:val="21"/>
        </w:rPr>
        <w:t>#96 由Nintendo公司发售的8位游戏机的名称缩写是什么？</w:t>
      </w:r>
    </w:p>
    <w:p>
      <w:pPr>
        <w:rPr>
          <w:szCs w:val="21"/>
        </w:rPr>
      </w:pPr>
      <w:r>
        <w:rPr>
          <w:rFonts w:hint="eastAsia"/>
          <w:szCs w:val="21"/>
        </w:rPr>
        <w:t xml:space="preserve"> FC  XBOX  PS3  PSP</w:t>
      </w:r>
    </w:p>
    <w:p>
      <w:pPr>
        <w:rPr>
          <w:szCs w:val="21"/>
        </w:rPr>
      </w:pPr>
      <w:r>
        <w:rPr>
          <w:rFonts w:hint="eastAsia"/>
          <w:szCs w:val="21"/>
        </w:rPr>
        <w:t xml:space="preserve">A: FC  </w:t>
      </w:r>
    </w:p>
    <w:p>
      <w:pPr>
        <w:rPr>
          <w:szCs w:val="21"/>
        </w:rPr>
      </w:pPr>
    </w:p>
    <w:p>
      <w:pPr>
        <w:rPr>
          <w:szCs w:val="21"/>
        </w:rPr>
      </w:pPr>
      <w:r>
        <w:rPr>
          <w:rFonts w:hint="eastAsia"/>
          <w:szCs w:val="21"/>
        </w:rPr>
        <w:t>#97 （），你一定不懂吧。括号里的名字是？</w:t>
      </w:r>
    </w:p>
    <w:p>
      <w:pPr>
        <w:rPr>
          <w:szCs w:val="21"/>
        </w:rPr>
      </w:pPr>
      <w:r>
        <w:rPr>
          <w:rFonts w:hint="eastAsia"/>
          <w:szCs w:val="21"/>
        </w:rPr>
        <w:t xml:space="preserve"> 当麻  士郎  秀吉  心叶</w:t>
      </w:r>
    </w:p>
    <w:p>
      <w:pPr>
        <w:rPr>
          <w:szCs w:val="21"/>
        </w:rPr>
      </w:pPr>
      <w:r>
        <w:rPr>
          <w:rFonts w:hint="eastAsia"/>
          <w:szCs w:val="21"/>
        </w:rPr>
        <w:t>A: 心叶</w:t>
      </w:r>
    </w:p>
    <w:p>
      <w:pPr>
        <w:rPr>
          <w:szCs w:val="21"/>
        </w:rPr>
      </w:pPr>
    </w:p>
    <w:p>
      <w:pPr>
        <w:rPr>
          <w:szCs w:val="21"/>
        </w:rPr>
      </w:pPr>
      <w:r>
        <w:rPr>
          <w:rFonts w:hint="eastAsia"/>
          <w:szCs w:val="21"/>
        </w:rPr>
        <w:t>#98 团长的名字是</w:t>
      </w:r>
    </w:p>
    <w:p>
      <w:pPr>
        <w:rPr>
          <w:szCs w:val="21"/>
        </w:rPr>
      </w:pPr>
      <w:r>
        <w:rPr>
          <w:rFonts w:hint="eastAsia"/>
          <w:szCs w:val="21"/>
        </w:rPr>
        <w:t xml:space="preserve"> 须川亮  千反田爱瑠  凉宫春日  库洛洛 鲁西鲁</w:t>
      </w:r>
    </w:p>
    <w:p>
      <w:pPr>
        <w:rPr>
          <w:szCs w:val="21"/>
        </w:rPr>
      </w:pPr>
      <w:r>
        <w:rPr>
          <w:rFonts w:hint="eastAsia"/>
          <w:szCs w:val="21"/>
        </w:rPr>
        <w:t>A:凉宫春日</w:t>
      </w:r>
    </w:p>
    <w:p>
      <w:pPr>
        <w:rPr>
          <w:szCs w:val="21"/>
        </w:rPr>
      </w:pPr>
    </w:p>
    <w:p>
      <w:pPr>
        <w:rPr>
          <w:szCs w:val="21"/>
        </w:rPr>
      </w:pPr>
      <w:r>
        <w:rPr>
          <w:rFonts w:hint="eastAsia"/>
          <w:szCs w:val="21"/>
        </w:rPr>
        <w:t>#99 空之境界中与阴性人格式相反的阳性人格是?</w:t>
      </w:r>
    </w:p>
    <w:p>
      <w:pPr>
        <w:rPr>
          <w:szCs w:val="21"/>
        </w:rPr>
      </w:pPr>
      <w:r>
        <w:rPr>
          <w:rFonts w:hint="eastAsia"/>
          <w:szCs w:val="21"/>
        </w:rPr>
        <w:t xml:space="preserve"> 枳  织  职  识</w:t>
      </w:r>
    </w:p>
    <w:p>
      <w:pPr>
        <w:rPr>
          <w:szCs w:val="21"/>
        </w:rPr>
      </w:pPr>
      <w:r>
        <w:rPr>
          <w:rFonts w:hint="eastAsia"/>
          <w:szCs w:val="21"/>
        </w:rPr>
        <w:t>A:织</w:t>
      </w:r>
    </w:p>
    <w:p>
      <w:pPr>
        <w:rPr>
          <w:szCs w:val="21"/>
        </w:rPr>
      </w:pPr>
    </w:p>
    <w:p>
      <w:pPr>
        <w:rPr>
          <w:szCs w:val="21"/>
        </w:rPr>
      </w:pPr>
      <w:r>
        <w:rPr>
          <w:rFonts w:hint="eastAsia"/>
          <w:szCs w:val="21"/>
        </w:rPr>
        <w:t>#100 东方project中不死组指的是那对CP</w:t>
      </w:r>
    </w:p>
    <w:p>
      <w:pPr>
        <w:rPr>
          <w:szCs w:val="21"/>
        </w:rPr>
      </w:pPr>
      <w:r>
        <w:rPr>
          <w:rFonts w:hint="eastAsia"/>
          <w:szCs w:val="21"/>
        </w:rPr>
        <w:t xml:space="preserve"> 辉夜x永琳  妹红X慧音  永琳X慧音  妹红X辉夜</w:t>
      </w:r>
    </w:p>
    <w:p>
      <w:pPr>
        <w:rPr>
          <w:szCs w:val="21"/>
        </w:rPr>
      </w:pPr>
      <w:r>
        <w:rPr>
          <w:rFonts w:hint="eastAsia"/>
          <w:szCs w:val="21"/>
        </w:rPr>
        <w:t>A:妹红X辉夜</w:t>
      </w:r>
    </w:p>
    <w:p>
      <w:pPr>
        <w:rPr>
          <w:szCs w:val="21"/>
        </w:rPr>
      </w:pPr>
      <w:r>
        <w:rPr>
          <w:rFonts w:hint="eastAsia"/>
          <w:szCs w:val="21"/>
        </w:rPr>
        <w:t xml:space="preserve">有一种比女孩子还可爱的男孩子,他们替路西法做收割(....)的工作. (两字中文) </w:t>
      </w:r>
    </w:p>
    <w:p>
      <w:pPr>
        <w:rPr>
          <w:szCs w:val="21"/>
        </w:rPr>
      </w:pPr>
      <w:r>
        <w:rPr>
          <w:rFonts w:hint="eastAsia"/>
          <w:szCs w:val="21"/>
        </w:rPr>
        <w:t>回答：灵魂</w:t>
      </w:r>
    </w:p>
    <w:p>
      <w:pPr>
        <w:rPr>
          <w:szCs w:val="21"/>
        </w:rPr>
      </w:pPr>
    </w:p>
    <w:p>
      <w:pPr>
        <w:rPr>
          <w:szCs w:val="21"/>
        </w:rPr>
      </w:pPr>
      <w:r>
        <w:rPr>
          <w:rFonts w:hint="eastAsia"/>
          <w:szCs w:val="21"/>
        </w:rPr>
        <w:t xml:space="preserve">"如同预想的一样" 这句话减缩意思可以用哪三个字表达?(中文三字) </w:t>
      </w:r>
    </w:p>
    <w:p>
      <w:pPr>
        <w:rPr>
          <w:szCs w:val="21"/>
        </w:rPr>
      </w:pPr>
      <w:r>
        <w:rPr>
          <w:rFonts w:hint="eastAsia"/>
          <w:szCs w:val="21"/>
        </w:rPr>
        <w:t xml:space="preserve">回答：计划通 </w:t>
      </w:r>
    </w:p>
    <w:p>
      <w:pPr>
        <w:rPr>
          <w:szCs w:val="21"/>
        </w:rPr>
      </w:pPr>
    </w:p>
    <w:p>
      <w:pPr>
        <w:rPr>
          <w:szCs w:val="21"/>
        </w:rPr>
      </w:pPr>
      <w:r>
        <w:rPr>
          <w:rFonts w:hint="eastAsia"/>
          <w:szCs w:val="21"/>
        </w:rPr>
        <w:t xml:space="preserve">金坷拉的公司总部在美国(.....)?(四字中文) </w:t>
      </w:r>
    </w:p>
    <w:p>
      <w:pPr>
        <w:rPr>
          <w:szCs w:val="21"/>
        </w:rPr>
      </w:pPr>
      <w:r>
        <w:rPr>
          <w:rFonts w:hint="eastAsia"/>
          <w:szCs w:val="21"/>
        </w:rPr>
        <w:t xml:space="preserve">回答：圣地亚哥 </w:t>
      </w:r>
    </w:p>
    <w:p>
      <w:pPr>
        <w:rPr>
          <w:szCs w:val="21"/>
        </w:rPr>
      </w:pPr>
    </w:p>
    <w:p>
      <w:pPr>
        <w:rPr>
          <w:szCs w:val="21"/>
        </w:rPr>
      </w:pPr>
      <w:r>
        <w:rPr>
          <w:rFonts w:hint="eastAsia"/>
          <w:szCs w:val="21"/>
        </w:rPr>
        <w:t xml:space="preserve">iphone 20的宣传片邀请了一名使用宇宙力量战斗的战士作代言人,请问这名战士的职业是? (四字中文) </w:t>
      </w:r>
    </w:p>
    <w:p>
      <w:pPr>
        <w:rPr>
          <w:szCs w:val="21"/>
        </w:rPr>
      </w:pPr>
      <w:r>
        <w:rPr>
          <w:rFonts w:hint="eastAsia"/>
          <w:szCs w:val="21"/>
        </w:rPr>
        <w:t>回答：绝地武士</w:t>
      </w:r>
    </w:p>
    <w:p>
      <w:pPr>
        <w:rPr>
          <w:szCs w:val="21"/>
        </w:rPr>
      </w:pPr>
    </w:p>
    <w:p>
      <w:pPr>
        <w:rPr>
          <w:szCs w:val="21"/>
        </w:rPr>
      </w:pPr>
      <w:r>
        <w:rPr>
          <w:rFonts w:hint="eastAsia"/>
          <w:szCs w:val="21"/>
        </w:rPr>
        <w:t xml:space="preserve">那些会躲在草丛里等你路过时像狗一样跳出来的英雄,他们肯定都来自(....) (四字中文) </w:t>
      </w:r>
    </w:p>
    <w:p>
      <w:pPr>
        <w:rPr>
          <w:szCs w:val="21"/>
        </w:rPr>
      </w:pPr>
      <w:r>
        <w:rPr>
          <w:rFonts w:hint="eastAsia"/>
          <w:szCs w:val="21"/>
        </w:rPr>
        <w:t>回答：英雄联盟</w:t>
      </w:r>
    </w:p>
    <w:p>
      <w:pPr>
        <w:rPr>
          <w:szCs w:val="21"/>
        </w:rPr>
      </w:pPr>
    </w:p>
    <w:p>
      <w:pPr>
        <w:rPr>
          <w:szCs w:val="21"/>
        </w:rPr>
      </w:pPr>
      <w:r>
        <w:rPr>
          <w:rFonts w:hint="eastAsia"/>
          <w:szCs w:val="21"/>
        </w:rPr>
        <w:t xml:space="preserve">这么可爱!一定是(....)(三字中文) </w:t>
      </w:r>
    </w:p>
    <w:p>
      <w:pPr>
        <w:rPr>
          <w:szCs w:val="21"/>
        </w:rPr>
      </w:pPr>
      <w:r>
        <w:rPr>
          <w:rFonts w:hint="eastAsia"/>
          <w:szCs w:val="21"/>
        </w:rPr>
        <w:t xml:space="preserve">回答：男孩子 </w:t>
      </w:r>
    </w:p>
    <w:p>
      <w:pPr>
        <w:rPr>
          <w:szCs w:val="21"/>
        </w:rPr>
      </w:pPr>
    </w:p>
    <w:p>
      <w:pPr>
        <w:rPr>
          <w:szCs w:val="21"/>
        </w:rPr>
      </w:pPr>
      <w:r>
        <w:rPr>
          <w:rFonts w:hint="eastAsia"/>
          <w:szCs w:val="21"/>
        </w:rPr>
        <w:t xml:space="preserve">╮（￣▽￣）╭ &lt;- 这个表情是什么文字? (三字中文) </w:t>
      </w:r>
    </w:p>
    <w:p>
      <w:pPr>
        <w:rPr>
          <w:szCs w:val="21"/>
        </w:rPr>
      </w:pPr>
      <w:r>
        <w:rPr>
          <w:rFonts w:hint="eastAsia"/>
          <w:szCs w:val="21"/>
        </w:rPr>
        <w:t>回答：颜文字</w:t>
      </w:r>
    </w:p>
    <w:p>
      <w:pPr>
        <w:rPr>
          <w:szCs w:val="21"/>
        </w:rPr>
      </w:pPr>
    </w:p>
    <w:p>
      <w:pPr>
        <w:rPr>
          <w:szCs w:val="21"/>
        </w:rPr>
      </w:pPr>
      <w:r>
        <w:rPr>
          <w:rFonts w:hint="eastAsia"/>
          <w:szCs w:val="21"/>
        </w:rPr>
        <w:t xml:space="preserve">只有带着怨气才能在午夜12点准时上去的网站叫(?)(4字中文 出处：地狱少女) </w:t>
      </w:r>
    </w:p>
    <w:p>
      <w:pPr>
        <w:rPr>
          <w:szCs w:val="21"/>
        </w:rPr>
      </w:pPr>
      <w:r>
        <w:rPr>
          <w:rFonts w:hint="eastAsia"/>
          <w:szCs w:val="21"/>
        </w:rPr>
        <w:t xml:space="preserve">回答：地狱通信 </w:t>
      </w:r>
    </w:p>
    <w:p>
      <w:pPr>
        <w:rPr>
          <w:szCs w:val="21"/>
        </w:rPr>
      </w:pPr>
    </w:p>
    <w:p>
      <w:pPr>
        <w:rPr>
          <w:szCs w:val="21"/>
        </w:rPr>
      </w:pPr>
      <w:r>
        <w:rPr>
          <w:rFonts w:hint="eastAsia"/>
          <w:szCs w:val="21"/>
        </w:rPr>
        <w:t xml:space="preserve">没有逻辑、非常玄幻、违规常理的事件,都可以用哪四个字来表达?(四字中文) </w:t>
      </w:r>
    </w:p>
    <w:p>
      <w:pPr>
        <w:rPr>
          <w:szCs w:val="21"/>
        </w:rPr>
      </w:pPr>
      <w:r>
        <w:rPr>
          <w:rFonts w:hint="eastAsia"/>
          <w:szCs w:val="21"/>
        </w:rPr>
        <w:t xml:space="preserve">回答：这不科学 </w:t>
      </w:r>
    </w:p>
    <w:p>
      <w:pPr>
        <w:rPr>
          <w:szCs w:val="21"/>
        </w:rPr>
      </w:pPr>
    </w:p>
    <w:p>
      <w:pPr>
        <w:rPr>
          <w:szCs w:val="21"/>
        </w:rPr>
      </w:pPr>
      <w:r>
        <w:rPr>
          <w:rFonts w:hint="eastAsia"/>
          <w:szCs w:val="21"/>
        </w:rPr>
        <w:t xml:space="preserve">进幻想乡最快的方法,就是对着一名17岁的妙龄少女喊她(....) (两字中文) </w:t>
      </w:r>
    </w:p>
    <w:p>
      <w:pPr>
        <w:rPr>
          <w:szCs w:val="21"/>
        </w:rPr>
      </w:pPr>
      <w:r>
        <w:rPr>
          <w:rFonts w:hint="eastAsia"/>
          <w:szCs w:val="21"/>
        </w:rPr>
        <w:t>回答：紫妈</w:t>
      </w:r>
    </w:p>
    <w:p>
      <w:pPr>
        <w:rPr>
          <w:szCs w:val="21"/>
        </w:rPr>
      </w:pPr>
    </w:p>
    <w:p>
      <w:pPr>
        <w:rPr>
          <w:szCs w:val="21"/>
        </w:rPr>
      </w:pPr>
      <w:r>
        <w:rPr>
          <w:rFonts w:hint="eastAsia"/>
          <w:szCs w:val="21"/>
        </w:rPr>
        <w:t xml:space="preserve">写作绅士读作???写作淑女读作???(两字中文╮（￣▽￣）╭) </w:t>
      </w:r>
    </w:p>
    <w:p>
      <w:pPr>
        <w:rPr>
          <w:szCs w:val="21"/>
        </w:rPr>
      </w:pPr>
      <w:r>
        <w:rPr>
          <w:rFonts w:hint="eastAsia"/>
          <w:szCs w:val="21"/>
        </w:rPr>
        <w:t xml:space="preserve">回答：变态 </w:t>
      </w:r>
    </w:p>
    <w:p>
      <w:pPr>
        <w:rPr>
          <w:szCs w:val="21"/>
        </w:rPr>
      </w:pPr>
    </w:p>
    <w:p>
      <w:pPr>
        <w:rPr>
          <w:szCs w:val="21"/>
        </w:rPr>
      </w:pPr>
      <w:r>
        <w:rPr>
          <w:rFonts w:hint="eastAsia"/>
          <w:szCs w:val="21"/>
        </w:rPr>
        <w:t xml:space="preserve">凌波丽的微笑被称为?(中文5字) </w:t>
      </w:r>
    </w:p>
    <w:p>
      <w:pPr>
        <w:rPr>
          <w:szCs w:val="21"/>
        </w:rPr>
      </w:pPr>
      <w:r>
        <w:rPr>
          <w:rFonts w:hint="eastAsia"/>
          <w:szCs w:val="21"/>
        </w:rPr>
        <w:t xml:space="preserve">回答：女神的微笑 </w:t>
      </w:r>
    </w:p>
    <w:p>
      <w:pPr>
        <w:rPr>
          <w:szCs w:val="21"/>
        </w:rPr>
      </w:pPr>
    </w:p>
    <w:p>
      <w:pPr>
        <w:rPr>
          <w:szCs w:val="21"/>
        </w:rPr>
      </w:pPr>
      <w:r>
        <w:rPr>
          <w:rFonts w:hint="eastAsia"/>
          <w:szCs w:val="21"/>
        </w:rPr>
        <w:t xml:space="preserve">奥林帕斯山是珠穆朗玛峰的三倍高,请问它坐落于哪?(两字中文) </w:t>
      </w:r>
    </w:p>
    <w:p>
      <w:pPr>
        <w:rPr>
          <w:szCs w:val="21"/>
        </w:rPr>
      </w:pPr>
      <w:r>
        <w:rPr>
          <w:rFonts w:hint="eastAsia"/>
          <w:szCs w:val="21"/>
        </w:rPr>
        <w:t xml:space="preserve">回答：火星 </w:t>
      </w:r>
    </w:p>
    <w:p>
      <w:pPr>
        <w:rPr>
          <w:szCs w:val="21"/>
        </w:rPr>
      </w:pPr>
    </w:p>
    <w:p>
      <w:pPr>
        <w:rPr>
          <w:szCs w:val="21"/>
        </w:rPr>
      </w:pPr>
      <w:r>
        <w:rPr>
          <w:rFonts w:hint="eastAsia"/>
          <w:szCs w:val="21"/>
        </w:rPr>
        <w:t xml:space="preserve">你是否愿意为这个宇宙付出你的一切(╮（￣▽￣）╭) </w:t>
      </w:r>
    </w:p>
    <w:p>
      <w:pPr>
        <w:rPr>
          <w:szCs w:val="21"/>
        </w:rPr>
      </w:pPr>
      <w:r>
        <w:rPr>
          <w:rFonts w:hint="eastAsia"/>
          <w:szCs w:val="21"/>
        </w:rPr>
        <w:t xml:space="preserve">回答：是 </w:t>
      </w:r>
    </w:p>
    <w:p>
      <w:pPr>
        <w:rPr>
          <w:szCs w:val="21"/>
        </w:rPr>
      </w:pPr>
    </w:p>
    <w:p>
      <w:pPr>
        <w:rPr>
          <w:szCs w:val="21"/>
        </w:rPr>
      </w:pPr>
      <w:r>
        <w:rPr>
          <w:rFonts w:hint="eastAsia"/>
          <w:szCs w:val="21"/>
        </w:rPr>
        <w:t xml:space="preserve">从前我和你一样也是是一名冒险家，直到我(....)中了一箭(两字中文) </w:t>
      </w:r>
    </w:p>
    <w:p>
      <w:pPr>
        <w:rPr>
          <w:szCs w:val="21"/>
        </w:rPr>
      </w:pPr>
      <w:r>
        <w:rPr>
          <w:rFonts w:hint="eastAsia"/>
          <w:szCs w:val="21"/>
        </w:rPr>
        <w:t xml:space="preserve">回答：膝盖 </w:t>
      </w:r>
    </w:p>
    <w:p>
      <w:pPr>
        <w:rPr>
          <w:szCs w:val="21"/>
        </w:rPr>
      </w:pPr>
    </w:p>
    <w:p>
      <w:pPr>
        <w:rPr>
          <w:szCs w:val="21"/>
        </w:rPr>
      </w:pPr>
      <w:r>
        <w:rPr>
          <w:rFonts w:hint="eastAsia"/>
          <w:szCs w:val="21"/>
        </w:rPr>
        <w:t xml:space="preserve">一名优秀的反派,应该在主角和亲信煽情的时候保持(...)状态 (中文两字网游名词) </w:t>
      </w:r>
    </w:p>
    <w:p>
      <w:pPr>
        <w:rPr>
          <w:szCs w:val="21"/>
        </w:rPr>
      </w:pPr>
      <w:r>
        <w:rPr>
          <w:rFonts w:hint="eastAsia"/>
          <w:szCs w:val="21"/>
        </w:rPr>
        <w:t>回答：掉线</w:t>
      </w:r>
    </w:p>
    <w:p>
      <w:pPr>
        <w:rPr>
          <w:szCs w:val="21"/>
        </w:rPr>
      </w:pPr>
    </w:p>
    <w:p>
      <w:pPr>
        <w:rPr>
          <w:szCs w:val="21"/>
        </w:rPr>
      </w:pPr>
      <w:r>
        <w:rPr>
          <w:rFonts w:hint="eastAsia"/>
          <w:szCs w:val="21"/>
        </w:rPr>
        <w:t xml:space="preserve">撬棍还有另外一个名字,那是?(中文五字) </w:t>
      </w:r>
    </w:p>
    <w:p>
      <w:pPr>
        <w:rPr>
          <w:szCs w:val="21"/>
        </w:rPr>
      </w:pPr>
      <w:r>
        <w:rPr>
          <w:rFonts w:hint="eastAsia"/>
          <w:szCs w:val="21"/>
        </w:rPr>
        <w:t xml:space="preserve">回答：物理学圣剑 </w:t>
      </w:r>
    </w:p>
    <w:p>
      <w:pPr>
        <w:rPr>
          <w:szCs w:val="21"/>
        </w:rPr>
      </w:pPr>
    </w:p>
    <w:p>
      <w:pPr>
        <w:rPr>
          <w:szCs w:val="21"/>
        </w:rPr>
      </w:pPr>
      <w:r>
        <w:rPr>
          <w:rFonts w:hint="eastAsia"/>
          <w:szCs w:val="21"/>
        </w:rPr>
        <w:t xml:space="preserve">不罗利一直在苦心寻找的卡卡罗特是谁? (3字中文) </w:t>
      </w:r>
    </w:p>
    <w:p>
      <w:pPr>
        <w:rPr>
          <w:szCs w:val="21"/>
        </w:rPr>
      </w:pPr>
      <w:r>
        <w:rPr>
          <w:rFonts w:hint="eastAsia"/>
          <w:szCs w:val="21"/>
        </w:rPr>
        <w:t>回答：孙悟空</w:t>
      </w:r>
    </w:p>
    <w:p>
      <w:pPr>
        <w:rPr>
          <w:szCs w:val="21"/>
        </w:rPr>
      </w:pPr>
    </w:p>
    <w:p>
      <w:pPr>
        <w:rPr>
          <w:szCs w:val="21"/>
        </w:rPr>
      </w:pPr>
      <w:r>
        <w:rPr>
          <w:rFonts w:hint="eastAsia"/>
          <w:szCs w:val="21"/>
        </w:rPr>
        <w:t xml:space="preserve">无论多高的地方跳下,只要有稻草堆就不会受伤的技能是?(四字中文) </w:t>
      </w:r>
    </w:p>
    <w:p>
      <w:pPr>
        <w:rPr>
          <w:szCs w:val="21"/>
        </w:rPr>
      </w:pPr>
      <w:r>
        <w:rPr>
          <w:rFonts w:hint="eastAsia"/>
          <w:szCs w:val="21"/>
        </w:rPr>
        <w:t xml:space="preserve">回答：信仰之跃 </w:t>
      </w:r>
    </w:p>
    <w:p>
      <w:pPr>
        <w:rPr>
          <w:szCs w:val="21"/>
        </w:rPr>
      </w:pPr>
    </w:p>
    <w:p>
      <w:pPr>
        <w:rPr>
          <w:szCs w:val="21"/>
        </w:rPr>
      </w:pPr>
      <w:r>
        <w:rPr>
          <w:rFonts w:hint="eastAsia"/>
          <w:szCs w:val="21"/>
        </w:rPr>
        <w:t xml:space="preserve">已知A星球是B星球质量的2700倍，A与C距离为400光年，B与C距离为1光年，求A-C与B-C的引力比例(格式 1/100) </w:t>
      </w:r>
    </w:p>
    <w:p>
      <w:pPr>
        <w:rPr>
          <w:szCs w:val="21"/>
        </w:rPr>
      </w:pPr>
      <w:r>
        <w:rPr>
          <w:rFonts w:hint="eastAsia"/>
          <w:szCs w:val="21"/>
        </w:rPr>
        <w:t xml:space="preserve">回答：1/6 </w:t>
      </w:r>
    </w:p>
    <w:p>
      <w:pPr>
        <w:rPr>
          <w:szCs w:val="21"/>
        </w:rPr>
      </w:pPr>
    </w:p>
    <w:p>
      <w:pPr>
        <w:rPr>
          <w:szCs w:val="21"/>
        </w:rPr>
      </w:pPr>
      <w:r>
        <w:rPr>
          <w:rFonts w:hint="eastAsia"/>
          <w:szCs w:val="21"/>
        </w:rPr>
        <w:t xml:space="preserve">处于食物链顶端吃什么都嘎蹦脆鸡肉味的人型生命体叫?(两字中文) </w:t>
      </w:r>
    </w:p>
    <w:p>
      <w:pPr>
        <w:rPr>
          <w:szCs w:val="21"/>
        </w:rPr>
      </w:pPr>
      <w:r>
        <w:rPr>
          <w:rFonts w:hint="eastAsia"/>
          <w:szCs w:val="21"/>
        </w:rPr>
        <w:t xml:space="preserve">回答：贝爷 </w:t>
      </w:r>
    </w:p>
    <w:p>
      <w:pPr>
        <w:rPr>
          <w:szCs w:val="21"/>
        </w:rPr>
      </w:pPr>
    </w:p>
    <w:p>
      <w:pPr>
        <w:rPr>
          <w:szCs w:val="21"/>
        </w:rPr>
      </w:pPr>
      <w:r>
        <w:rPr>
          <w:rFonts w:hint="eastAsia"/>
          <w:szCs w:val="21"/>
        </w:rPr>
        <w:t>在fatezero中,一切的一切全都是(...)的错 (两字中文)</w:t>
      </w:r>
    </w:p>
    <w:p>
      <w:pPr>
        <w:rPr>
          <w:szCs w:val="21"/>
        </w:rPr>
      </w:pPr>
      <w:r>
        <w:rPr>
          <w:rFonts w:hint="eastAsia"/>
          <w:szCs w:val="21"/>
        </w:rPr>
        <w:t xml:space="preserve">回答：时臣 </w:t>
      </w:r>
    </w:p>
    <w:p>
      <w:pPr>
        <w:rPr>
          <w:szCs w:val="21"/>
        </w:rPr>
      </w:pPr>
    </w:p>
    <w:p>
      <w:pPr>
        <w:rPr>
          <w:szCs w:val="21"/>
        </w:rPr>
      </w:pPr>
      <w:r>
        <w:rPr>
          <w:rFonts w:hint="eastAsia"/>
          <w:szCs w:val="21"/>
        </w:rPr>
        <w:t xml:space="preserve">拯救世界和毁灭世界的少年少女们都普遍患有一种疾病,这种疾病叫? (三字中文) </w:t>
      </w:r>
    </w:p>
    <w:p>
      <w:pPr>
        <w:rPr>
          <w:szCs w:val="21"/>
        </w:rPr>
      </w:pPr>
      <w:r>
        <w:rPr>
          <w:rFonts w:hint="eastAsia"/>
          <w:szCs w:val="21"/>
        </w:rPr>
        <w:t>回答：中二病</w:t>
      </w:r>
    </w:p>
    <w:p>
      <w:pPr>
        <w:rPr>
          <w:szCs w:val="21"/>
        </w:rPr>
      </w:pPr>
    </w:p>
    <w:p>
      <w:pPr>
        <w:rPr>
          <w:szCs w:val="21"/>
        </w:rPr>
      </w:pPr>
      <w:r>
        <w:rPr>
          <w:rFonts w:hint="eastAsia"/>
          <w:szCs w:val="21"/>
        </w:rPr>
        <w:t xml:space="preserve">fate中Saber的剑的食物名叫法是? (中文三字) </w:t>
      </w:r>
    </w:p>
    <w:p>
      <w:pPr>
        <w:rPr>
          <w:szCs w:val="21"/>
        </w:rPr>
      </w:pPr>
      <w:r>
        <w:rPr>
          <w:rFonts w:hint="eastAsia"/>
          <w:szCs w:val="21"/>
        </w:rPr>
        <w:t>回答：咖喱棒</w:t>
      </w:r>
    </w:p>
    <w:p>
      <w:pPr>
        <w:rPr>
          <w:szCs w:val="21"/>
        </w:rPr>
      </w:pPr>
    </w:p>
    <w:p>
      <w:pPr>
        <w:rPr>
          <w:szCs w:val="21"/>
        </w:rPr>
      </w:pPr>
      <w:r>
        <w:rPr>
          <w:rFonts w:hint="eastAsia"/>
          <w:szCs w:val="21"/>
        </w:rPr>
        <w:t xml:space="preserve">御阪美琴又被称为? (四字小写英文) </w:t>
      </w:r>
    </w:p>
    <w:p>
      <w:pPr>
        <w:rPr>
          <w:szCs w:val="21"/>
        </w:rPr>
      </w:pPr>
      <w:r>
        <w:rPr>
          <w:rFonts w:hint="eastAsia"/>
          <w:szCs w:val="21"/>
        </w:rPr>
        <w:t>回答：bilibili</w:t>
      </w:r>
    </w:p>
    <w:p>
      <w:pPr>
        <w:rPr>
          <w:szCs w:val="21"/>
        </w:rPr>
      </w:pPr>
    </w:p>
    <w:p>
      <w:pPr>
        <w:rPr>
          <w:szCs w:val="21"/>
        </w:rPr>
      </w:pPr>
      <w:r>
        <w:rPr>
          <w:rFonts w:hint="eastAsia"/>
          <w:szCs w:val="21"/>
        </w:rPr>
        <w:t xml:space="preserve">用了金柯拉,小麦亩产(???) (半角数字) </w:t>
      </w:r>
    </w:p>
    <w:p>
      <w:pPr>
        <w:rPr>
          <w:szCs w:val="21"/>
        </w:rPr>
      </w:pPr>
      <w:r>
        <w:rPr>
          <w:rFonts w:hint="eastAsia"/>
          <w:szCs w:val="21"/>
        </w:rPr>
        <w:t>回答：1800</w:t>
      </w:r>
    </w:p>
    <w:p>
      <w:pPr>
        <w:rPr>
          <w:szCs w:val="21"/>
        </w:rPr>
      </w:pPr>
    </w:p>
    <w:p>
      <w:pPr>
        <w:rPr>
          <w:szCs w:val="21"/>
        </w:rPr>
      </w:pPr>
      <w:r>
        <w:rPr>
          <w:rFonts w:hint="eastAsia"/>
          <w:szCs w:val="21"/>
        </w:rPr>
        <w:t xml:space="preserve">在网上喜欢恶意卖萌的不一定就是软妹子,也有可能是(....) (中文四字) </w:t>
      </w:r>
    </w:p>
    <w:p>
      <w:pPr>
        <w:rPr>
          <w:szCs w:val="21"/>
        </w:rPr>
      </w:pPr>
      <w:r>
        <w:rPr>
          <w:rFonts w:hint="eastAsia"/>
          <w:szCs w:val="21"/>
        </w:rPr>
        <w:t>回答：抠脚大汉</w:t>
      </w:r>
    </w:p>
    <w:p>
      <w:pPr>
        <w:rPr>
          <w:szCs w:val="21"/>
        </w:rPr>
      </w:pPr>
    </w:p>
    <w:p>
      <w:pPr>
        <w:rPr>
          <w:szCs w:val="21"/>
        </w:rPr>
      </w:pPr>
      <w:r>
        <w:rPr>
          <w:rFonts w:hint="eastAsia"/>
          <w:szCs w:val="21"/>
        </w:rPr>
        <w:t xml:space="preserve">元首到了中国的什么省份学会了中文? (三字中文) </w:t>
      </w:r>
    </w:p>
    <w:p>
      <w:pPr>
        <w:rPr>
          <w:szCs w:val="21"/>
        </w:rPr>
      </w:pPr>
      <w:r>
        <w:rPr>
          <w:rFonts w:hint="eastAsia"/>
          <w:szCs w:val="21"/>
        </w:rPr>
        <w:t>回答：河北省</w:t>
      </w:r>
    </w:p>
    <w:p>
      <w:pPr>
        <w:rPr>
          <w:szCs w:val="21"/>
        </w:rPr>
      </w:pPr>
    </w:p>
    <w:p>
      <w:pPr>
        <w:rPr>
          <w:szCs w:val="21"/>
        </w:rPr>
      </w:pPr>
      <w:r>
        <w:rPr>
          <w:rFonts w:hint="eastAsia"/>
          <w:szCs w:val="21"/>
        </w:rPr>
        <w:t xml:space="preserve">二小姐芙兰朵露的年龄为(???)岁 (答不了请F5刷新换问题) </w:t>
      </w:r>
    </w:p>
    <w:p>
      <w:pPr>
        <w:rPr>
          <w:szCs w:val="21"/>
        </w:rPr>
      </w:pPr>
      <w:r>
        <w:rPr>
          <w:rFonts w:hint="eastAsia"/>
          <w:szCs w:val="21"/>
        </w:rPr>
        <w:t>回答：495</w:t>
      </w:r>
    </w:p>
    <w:p>
      <w:pPr>
        <w:rPr>
          <w:szCs w:val="21"/>
        </w:rPr>
      </w:pPr>
    </w:p>
    <w:p>
      <w:pPr>
        <w:rPr>
          <w:szCs w:val="21"/>
        </w:rPr>
      </w:pPr>
      <w:r>
        <w:rPr>
          <w:rFonts w:hint="eastAsia"/>
          <w:szCs w:val="21"/>
        </w:rPr>
        <w:t xml:space="preserve">屏蔽广告的上辈子都是折翼的(...) (两字中文) </w:t>
      </w:r>
    </w:p>
    <w:p>
      <w:pPr>
        <w:rPr>
          <w:szCs w:val="21"/>
        </w:rPr>
      </w:pPr>
      <w:r>
        <w:rPr>
          <w:rFonts w:hint="eastAsia"/>
          <w:szCs w:val="21"/>
        </w:rPr>
        <w:t>回答：天使</w:t>
      </w:r>
    </w:p>
    <w:p>
      <w:pPr>
        <w:rPr>
          <w:szCs w:val="21"/>
        </w:rPr>
      </w:pPr>
    </w:p>
    <w:p>
      <w:pPr>
        <w:rPr>
          <w:szCs w:val="21"/>
        </w:rPr>
      </w:pPr>
      <w:r>
        <w:rPr>
          <w:rFonts w:hint="eastAsia"/>
          <w:szCs w:val="21"/>
        </w:rPr>
        <w:t xml:space="preserve">魔法少女变身时，关键部位被圣光遮住了，你认为这是谁干的好事？ (打一职业角色，中文三字) </w:t>
      </w:r>
    </w:p>
    <w:p>
      <w:pPr>
        <w:rPr>
          <w:szCs w:val="21"/>
        </w:rPr>
      </w:pPr>
      <w:r>
        <w:rPr>
          <w:rFonts w:hint="eastAsia"/>
          <w:szCs w:val="21"/>
        </w:rPr>
        <w:t>回答：圣骑士</w:t>
      </w:r>
    </w:p>
    <w:p>
      <w:pPr>
        <w:rPr>
          <w:szCs w:val="21"/>
        </w:rPr>
      </w:pPr>
    </w:p>
    <w:p>
      <w:pPr>
        <w:rPr>
          <w:szCs w:val="21"/>
        </w:rPr>
      </w:pPr>
      <w:r>
        <w:rPr>
          <w:rFonts w:hint="eastAsia"/>
          <w:szCs w:val="21"/>
        </w:rPr>
        <w:t xml:space="preserve">魔法少女小圆的最后,鹿目圆所定下的法则被巴麻美称为? (四字中文) </w:t>
      </w:r>
    </w:p>
    <w:p>
      <w:pPr>
        <w:rPr>
          <w:szCs w:val="21"/>
        </w:rPr>
      </w:pPr>
      <w:r>
        <w:rPr>
          <w:rFonts w:hint="eastAsia"/>
          <w:szCs w:val="21"/>
        </w:rPr>
        <w:t>回答：圆环之理</w:t>
      </w:r>
    </w:p>
    <w:p>
      <w:pPr>
        <w:rPr>
          <w:szCs w:val="21"/>
        </w:rPr>
      </w:pPr>
    </w:p>
    <w:p>
      <w:pPr>
        <w:rPr>
          <w:szCs w:val="21"/>
        </w:rPr>
      </w:pPr>
      <w:r>
        <w:rPr>
          <w:rFonts w:hint="eastAsia"/>
          <w:szCs w:val="21"/>
        </w:rPr>
        <w:t xml:space="preserve">能让迷之音说:"神说了,你还不能在这里死去"的人一般都是(两字中文) </w:t>
      </w:r>
    </w:p>
    <w:p>
      <w:pPr>
        <w:rPr>
          <w:szCs w:val="21"/>
        </w:rPr>
      </w:pPr>
      <w:r>
        <w:rPr>
          <w:rFonts w:hint="eastAsia"/>
          <w:szCs w:val="21"/>
        </w:rPr>
        <w:t xml:space="preserve">回答：主角 </w:t>
      </w:r>
    </w:p>
    <w:p>
      <w:pPr>
        <w:rPr>
          <w:szCs w:val="21"/>
        </w:rPr>
      </w:pPr>
    </w:p>
    <w:p>
      <w:pPr>
        <w:rPr>
          <w:szCs w:val="21"/>
        </w:rPr>
      </w:pPr>
      <w:r>
        <w:rPr>
          <w:rFonts w:hint="eastAsia"/>
          <w:szCs w:val="21"/>
        </w:rPr>
        <w:t xml:space="preserve">普通作品中,互相敌对势均力敌的对手,不允许对方死于他人之手,联手的时候完美无缺并且气氛暧昧,这种情况一般说这是一对(..) (大写两字英文) </w:t>
      </w:r>
    </w:p>
    <w:p>
      <w:pPr>
        <w:rPr>
          <w:szCs w:val="21"/>
        </w:rPr>
      </w:pPr>
      <w:r>
        <w:rPr>
          <w:rFonts w:hint="eastAsia"/>
          <w:szCs w:val="21"/>
        </w:rPr>
        <w:t>回答：CP</w:t>
      </w:r>
    </w:p>
    <w:p>
      <w:pPr>
        <w:rPr>
          <w:szCs w:val="21"/>
        </w:rPr>
      </w:pPr>
    </w:p>
    <w:p>
      <w:pPr>
        <w:rPr>
          <w:szCs w:val="21"/>
        </w:rPr>
      </w:pPr>
      <w:r>
        <w:rPr>
          <w:rFonts w:hint="eastAsia"/>
          <w:szCs w:val="21"/>
        </w:rPr>
        <w:t xml:space="preserve">x(124-x)=1243 x为多少? (2个解,用半角逗号(,)分隔) </w:t>
      </w:r>
    </w:p>
    <w:p>
      <w:pPr>
        <w:rPr>
          <w:szCs w:val="21"/>
        </w:rPr>
      </w:pPr>
      <w:r>
        <w:rPr>
          <w:rFonts w:hint="eastAsia"/>
          <w:szCs w:val="21"/>
        </w:rPr>
        <w:t>回答：11,113</w:t>
      </w:r>
    </w:p>
    <w:p>
      <w:pPr>
        <w:rPr>
          <w:szCs w:val="21"/>
        </w:rPr>
      </w:pPr>
    </w:p>
    <w:p>
      <w:pPr>
        <w:rPr>
          <w:szCs w:val="21"/>
        </w:rPr>
      </w:pPr>
      <w:r>
        <w:rPr>
          <w:rFonts w:hint="eastAsia"/>
          <w:szCs w:val="21"/>
        </w:rPr>
        <w:t xml:space="preserve">在JOJO世界里,喊出"the world"会发生什么?(四个中文) </w:t>
      </w:r>
    </w:p>
    <w:p>
      <w:pPr>
        <w:rPr>
          <w:szCs w:val="21"/>
        </w:rPr>
      </w:pPr>
      <w:r>
        <w:rPr>
          <w:rFonts w:hint="eastAsia"/>
          <w:szCs w:val="21"/>
        </w:rPr>
        <w:t xml:space="preserve">回答：时间暂停 </w:t>
      </w:r>
    </w:p>
    <w:p>
      <w:pPr>
        <w:rPr>
          <w:szCs w:val="21"/>
        </w:rPr>
      </w:pPr>
    </w:p>
    <w:p>
      <w:pPr>
        <w:rPr>
          <w:szCs w:val="21"/>
        </w:rPr>
      </w:pPr>
      <w:r>
        <w:rPr>
          <w:rFonts w:hint="eastAsia"/>
          <w:szCs w:val="21"/>
        </w:rPr>
        <w:t xml:space="preserve">元首的爱人永远都是(...)! (中文三字) </w:t>
      </w:r>
    </w:p>
    <w:p>
      <w:pPr>
        <w:rPr>
          <w:szCs w:val="21"/>
        </w:rPr>
      </w:pPr>
      <w:r>
        <w:rPr>
          <w:rFonts w:hint="eastAsia"/>
          <w:szCs w:val="21"/>
        </w:rPr>
        <w:t>回答：斯大林</w:t>
      </w:r>
    </w:p>
    <w:p>
      <w:pPr>
        <w:rPr>
          <w:szCs w:val="21"/>
        </w:rPr>
      </w:pPr>
    </w:p>
    <w:p>
      <w:pPr>
        <w:rPr>
          <w:szCs w:val="21"/>
        </w:rPr>
      </w:pPr>
      <w:r>
        <w:rPr>
          <w:rFonts w:hint="eastAsia"/>
          <w:szCs w:val="21"/>
        </w:rPr>
        <w:t xml:space="preserve">有一种喜欢卖萌的外星人,当人类被它们萌到的时候,他们会想"愚蠢的人类啊",问这是什么外星人? (三字中文) </w:t>
      </w:r>
    </w:p>
    <w:p>
      <w:pPr>
        <w:rPr>
          <w:szCs w:val="21"/>
        </w:rPr>
      </w:pPr>
      <w:r>
        <w:rPr>
          <w:rFonts w:hint="eastAsia"/>
          <w:szCs w:val="21"/>
        </w:rPr>
        <w:t>回答：喵星人</w:t>
      </w:r>
    </w:p>
    <w:p>
      <w:pPr>
        <w:rPr>
          <w:szCs w:val="21"/>
        </w:rPr>
      </w:pPr>
    </w:p>
    <w:p>
      <w:pPr>
        <w:rPr>
          <w:szCs w:val="21"/>
        </w:rPr>
      </w:pPr>
      <w:r>
        <w:rPr>
          <w:rFonts w:hint="eastAsia"/>
          <w:szCs w:val="21"/>
        </w:rPr>
        <w:t xml:space="preserve">LZSB中文怎么打?  (四字中文) </w:t>
      </w:r>
    </w:p>
    <w:p>
      <w:pPr>
        <w:rPr>
          <w:szCs w:val="21"/>
        </w:rPr>
      </w:pPr>
      <w:r>
        <w:rPr>
          <w:rFonts w:hint="eastAsia"/>
          <w:szCs w:val="21"/>
        </w:rPr>
        <w:t>回答：兰州烧饼</w:t>
      </w:r>
    </w:p>
    <w:p>
      <w:pPr>
        <w:rPr>
          <w:szCs w:val="21"/>
        </w:rPr>
      </w:pPr>
    </w:p>
    <w:p>
      <w:pPr>
        <w:rPr>
          <w:szCs w:val="21"/>
        </w:rPr>
      </w:pPr>
      <w:r>
        <w:rPr>
          <w:rFonts w:hint="eastAsia"/>
          <w:szCs w:val="21"/>
        </w:rPr>
        <w:t xml:space="preserve">信佛主死后成佛,信上帝死后上天堂,信春哥死后!(7字) </w:t>
      </w:r>
    </w:p>
    <w:p>
      <w:pPr>
        <w:rPr>
          <w:szCs w:val="21"/>
        </w:rPr>
      </w:pPr>
      <w:r>
        <w:rPr>
          <w:rFonts w:hint="eastAsia"/>
          <w:szCs w:val="21"/>
        </w:rPr>
        <w:t xml:space="preserve">回答：原地满状态复活 </w:t>
      </w:r>
    </w:p>
    <w:p>
      <w:pPr>
        <w:rPr>
          <w:szCs w:val="21"/>
        </w:rPr>
      </w:pPr>
    </w:p>
    <w:p>
      <w:pPr>
        <w:rPr>
          <w:szCs w:val="21"/>
        </w:rPr>
      </w:pPr>
      <w:r>
        <w:rPr>
          <w:rFonts w:hint="eastAsia"/>
          <w:szCs w:val="21"/>
        </w:rPr>
        <w:t xml:space="preserve">集齐6把狂战士之斧后可以?(英文回答) </w:t>
      </w:r>
    </w:p>
    <w:p>
      <w:pPr>
        <w:rPr>
          <w:szCs w:val="21"/>
        </w:rPr>
      </w:pPr>
      <w:r>
        <w:rPr>
          <w:rFonts w:hint="eastAsia"/>
          <w:szCs w:val="21"/>
        </w:rPr>
        <w:t xml:space="preserve">回答：save the world </w:t>
      </w:r>
    </w:p>
    <w:p>
      <w:pPr>
        <w:rPr>
          <w:szCs w:val="21"/>
        </w:rPr>
      </w:pPr>
    </w:p>
    <w:p>
      <w:pPr>
        <w:rPr>
          <w:szCs w:val="21"/>
        </w:rPr>
      </w:pPr>
      <w:r>
        <w:rPr>
          <w:rFonts w:hint="eastAsia"/>
          <w:szCs w:val="21"/>
        </w:rPr>
        <w:t xml:space="preserve">杨教授的敌人是? </w:t>
      </w:r>
    </w:p>
    <w:p>
      <w:pPr>
        <w:rPr>
          <w:szCs w:val="21"/>
        </w:rPr>
      </w:pPr>
      <w:r>
        <w:rPr>
          <w:rFonts w:hint="eastAsia"/>
          <w:szCs w:val="21"/>
        </w:rPr>
        <w:t>回答：网魔</w:t>
      </w:r>
    </w:p>
    <w:p>
      <w:pPr>
        <w:rPr>
          <w:szCs w:val="21"/>
        </w:rPr>
      </w:pPr>
    </w:p>
    <w:p>
      <w:pPr>
        <w:rPr>
          <w:szCs w:val="21"/>
        </w:rPr>
      </w:pPr>
      <w:r>
        <w:rPr>
          <w:rFonts w:hint="eastAsia"/>
          <w:szCs w:val="21"/>
        </w:rPr>
        <w:t xml:space="preserve">今天阿尔塞斯出门,在路边捡到一把剑,这把剑叫?(别在意细节) </w:t>
      </w:r>
    </w:p>
    <w:p>
      <w:pPr>
        <w:rPr>
          <w:szCs w:val="21"/>
        </w:rPr>
      </w:pPr>
      <w:r>
        <w:rPr>
          <w:rFonts w:hint="eastAsia"/>
          <w:szCs w:val="21"/>
        </w:rPr>
        <w:t xml:space="preserve">回答：霜之哀伤 </w:t>
      </w:r>
    </w:p>
    <w:p>
      <w:pPr>
        <w:rPr>
          <w:szCs w:val="21"/>
        </w:rPr>
      </w:pPr>
    </w:p>
    <w:p>
      <w:pPr>
        <w:rPr>
          <w:szCs w:val="21"/>
        </w:rPr>
      </w:pPr>
      <w:r>
        <w:rPr>
          <w:rFonts w:hint="eastAsia"/>
          <w:szCs w:val="21"/>
        </w:rPr>
        <w:t xml:space="preserve">格斗游戏中,把对方逼在墙角长时间连段的话,这是学习了什么拳法?(四字) </w:t>
      </w:r>
    </w:p>
    <w:p>
      <w:pPr>
        <w:rPr>
          <w:szCs w:val="21"/>
        </w:rPr>
      </w:pPr>
      <w:r>
        <w:rPr>
          <w:rFonts w:hint="eastAsia"/>
          <w:szCs w:val="21"/>
        </w:rPr>
        <w:t xml:space="preserve">回答：北斗神拳 </w:t>
      </w:r>
    </w:p>
    <w:p>
      <w:pPr>
        <w:rPr>
          <w:szCs w:val="21"/>
        </w:rPr>
      </w:pPr>
    </w:p>
    <w:p>
      <w:pPr>
        <w:rPr>
          <w:szCs w:val="21"/>
        </w:rPr>
      </w:pPr>
      <w:r>
        <w:rPr>
          <w:rFonts w:hint="eastAsia"/>
          <w:szCs w:val="21"/>
        </w:rPr>
        <w:t xml:space="preserve">微笑动画是什么? </w:t>
      </w:r>
    </w:p>
    <w:p>
      <w:pPr>
        <w:rPr>
          <w:szCs w:val="21"/>
        </w:rPr>
      </w:pPr>
      <w:r>
        <w:rPr>
          <w:rFonts w:hint="eastAsia"/>
          <w:szCs w:val="21"/>
        </w:rPr>
        <w:t xml:space="preserve">回答：niconico </w:t>
      </w:r>
    </w:p>
    <w:p>
      <w:pPr>
        <w:rPr>
          <w:szCs w:val="21"/>
        </w:rPr>
      </w:pPr>
    </w:p>
    <w:p>
      <w:pPr>
        <w:rPr>
          <w:szCs w:val="21"/>
        </w:rPr>
      </w:pPr>
      <w:r>
        <w:rPr>
          <w:rFonts w:hint="eastAsia"/>
          <w:szCs w:val="21"/>
        </w:rPr>
        <w:t xml:space="preserve">10W元就可以随便上的巫女是? </w:t>
      </w:r>
    </w:p>
    <w:p>
      <w:pPr>
        <w:rPr>
          <w:szCs w:val="21"/>
        </w:rPr>
      </w:pPr>
      <w:r>
        <w:rPr>
          <w:rFonts w:hint="eastAsia"/>
          <w:szCs w:val="21"/>
        </w:rPr>
        <w:t xml:space="preserve">回答：博丽灵梦（出自东方） </w:t>
      </w:r>
    </w:p>
    <w:p>
      <w:pPr>
        <w:rPr>
          <w:szCs w:val="21"/>
        </w:rPr>
      </w:pPr>
    </w:p>
    <w:p>
      <w:pPr>
        <w:rPr>
          <w:szCs w:val="21"/>
        </w:rPr>
      </w:pPr>
      <w:r>
        <w:rPr>
          <w:rFonts w:hint="eastAsia"/>
          <w:szCs w:val="21"/>
        </w:rPr>
        <w:t xml:space="preserve">只要是活着的东西,即使是神也杀给你看!(谁的台词) </w:t>
      </w:r>
    </w:p>
    <w:p>
      <w:pPr>
        <w:rPr>
          <w:szCs w:val="21"/>
        </w:rPr>
      </w:pPr>
      <w:r>
        <w:rPr>
          <w:rFonts w:hint="eastAsia"/>
          <w:szCs w:val="21"/>
        </w:rPr>
        <w:t xml:space="preserve">回答：两仪式 （出自空之境界） </w:t>
      </w:r>
    </w:p>
    <w:p>
      <w:pPr>
        <w:rPr>
          <w:szCs w:val="21"/>
        </w:rPr>
      </w:pPr>
    </w:p>
    <w:p>
      <w:pPr>
        <w:rPr>
          <w:szCs w:val="21"/>
        </w:rPr>
      </w:pPr>
      <w:r>
        <w:rPr>
          <w:rFonts w:hint="eastAsia"/>
          <w:szCs w:val="21"/>
        </w:rPr>
        <w:t xml:space="preserve">手握炉石身开圣盾,老子已经(四字) </w:t>
      </w:r>
    </w:p>
    <w:p>
      <w:pPr>
        <w:rPr>
          <w:szCs w:val="21"/>
        </w:rPr>
      </w:pPr>
      <w:r>
        <w:rPr>
          <w:rFonts w:hint="eastAsia"/>
          <w:szCs w:val="21"/>
        </w:rPr>
        <w:t xml:space="preserve">回答：天下无敌 （出自NGA囧图一张,PS自东成西就里王重阳出关的剧照） </w:t>
      </w:r>
    </w:p>
    <w:p>
      <w:pPr>
        <w:rPr>
          <w:szCs w:val="21"/>
        </w:rPr>
      </w:pPr>
    </w:p>
    <w:p>
      <w:pPr>
        <w:rPr>
          <w:szCs w:val="21"/>
        </w:rPr>
      </w:pPr>
      <w:r>
        <w:rPr>
          <w:rFonts w:hint="eastAsia"/>
          <w:szCs w:val="21"/>
        </w:rPr>
        <w:t xml:space="preserve">幻想乡最好吃的人是谁？ </w:t>
      </w:r>
    </w:p>
    <w:p>
      <w:pPr>
        <w:rPr>
          <w:szCs w:val="21"/>
        </w:rPr>
      </w:pPr>
      <w:r>
        <w:rPr>
          <w:rFonts w:hint="eastAsia"/>
          <w:szCs w:val="21"/>
        </w:rPr>
        <w:t xml:space="preserve">回答：伊吹萃香 （萃香音同西瓜(すいか)） </w:t>
      </w:r>
    </w:p>
    <w:p>
      <w:pPr>
        <w:rPr>
          <w:szCs w:val="21"/>
        </w:rPr>
      </w:pPr>
    </w:p>
    <w:p>
      <w:pPr>
        <w:rPr>
          <w:szCs w:val="21"/>
        </w:rPr>
      </w:pPr>
      <w:r>
        <w:rPr>
          <w:rFonts w:hint="eastAsia"/>
          <w:szCs w:val="21"/>
        </w:rPr>
        <w:t xml:space="preserve">自上古以来凡是自称沙包的都是(写作”沙包”读作(两字)) </w:t>
      </w:r>
    </w:p>
    <w:p>
      <w:pPr>
        <w:rPr>
          <w:szCs w:val="21"/>
        </w:rPr>
      </w:pPr>
      <w:r>
        <w:rPr>
          <w:rFonts w:hint="eastAsia"/>
          <w:szCs w:val="21"/>
        </w:rPr>
        <w:t xml:space="preserve">回答：触手 </w:t>
      </w:r>
    </w:p>
    <w:p>
      <w:pPr>
        <w:rPr>
          <w:szCs w:val="21"/>
        </w:rPr>
      </w:pPr>
    </w:p>
    <w:p>
      <w:pPr>
        <w:rPr>
          <w:szCs w:val="21"/>
        </w:rPr>
      </w:pPr>
      <w:r>
        <w:rPr>
          <w:rFonts w:hint="eastAsia"/>
          <w:szCs w:val="21"/>
        </w:rPr>
        <w:t xml:space="preserve">武功再高,也怕??(刀塔相关) </w:t>
      </w:r>
    </w:p>
    <w:p>
      <w:pPr>
        <w:rPr>
          <w:szCs w:val="21"/>
        </w:rPr>
      </w:pPr>
      <w:r>
        <w:rPr>
          <w:rFonts w:hint="eastAsia"/>
          <w:szCs w:val="21"/>
        </w:rPr>
        <w:t xml:space="preserve">回答：羊刀 </w:t>
      </w:r>
    </w:p>
    <w:p>
      <w:pPr>
        <w:rPr>
          <w:szCs w:val="21"/>
        </w:rPr>
      </w:pPr>
    </w:p>
    <w:p>
      <w:pPr>
        <w:rPr>
          <w:szCs w:val="21"/>
        </w:rPr>
      </w:pPr>
      <w:r>
        <w:rPr>
          <w:rFonts w:hint="eastAsia"/>
          <w:szCs w:val="21"/>
        </w:rPr>
        <w:t xml:space="preserve">世界第一的公主殿下是?(4字母) </w:t>
      </w:r>
    </w:p>
    <w:p>
      <w:pPr>
        <w:rPr>
          <w:szCs w:val="21"/>
        </w:rPr>
      </w:pPr>
      <w:r>
        <w:rPr>
          <w:rFonts w:hint="eastAsia"/>
          <w:szCs w:val="21"/>
        </w:rPr>
        <w:t xml:space="preserve">回答：miku </w:t>
      </w:r>
    </w:p>
    <w:p>
      <w:pPr>
        <w:rPr>
          <w:szCs w:val="21"/>
        </w:rPr>
      </w:pPr>
    </w:p>
    <w:p>
      <w:pPr>
        <w:rPr>
          <w:szCs w:val="21"/>
        </w:rPr>
      </w:pPr>
      <w:r>
        <w:rPr>
          <w:rFonts w:hint="eastAsia"/>
          <w:szCs w:val="21"/>
        </w:rPr>
        <w:t xml:space="preserve">我对普通的人类没有兴趣.你们之中要是有外星人,未来人,异世界来的人,(???)者,就尽管来找我吧! </w:t>
      </w:r>
    </w:p>
    <w:p>
      <w:pPr>
        <w:rPr>
          <w:szCs w:val="21"/>
        </w:rPr>
      </w:pPr>
      <w:r>
        <w:rPr>
          <w:rFonts w:hint="eastAsia"/>
          <w:szCs w:val="21"/>
        </w:rPr>
        <w:t xml:space="preserve">回答：超能力 （出自凉宫春日的忧郁） </w:t>
      </w:r>
    </w:p>
    <w:p>
      <w:pPr>
        <w:rPr>
          <w:szCs w:val="21"/>
        </w:rPr>
      </w:pPr>
    </w:p>
    <w:p>
      <w:pPr>
        <w:rPr>
          <w:szCs w:val="21"/>
        </w:rPr>
      </w:pPr>
      <w:r>
        <w:rPr>
          <w:rFonts w:hint="eastAsia"/>
          <w:szCs w:val="21"/>
        </w:rPr>
        <w:t xml:space="preserve">fate中红A开ubw那段时的音乐名是?(英文) </w:t>
      </w:r>
    </w:p>
    <w:p>
      <w:pPr>
        <w:rPr>
          <w:szCs w:val="21"/>
        </w:rPr>
      </w:pPr>
      <w:r>
        <w:rPr>
          <w:rFonts w:hint="eastAsia"/>
          <w:szCs w:val="21"/>
        </w:rPr>
        <w:t xml:space="preserve">回答：emiya （出自Fate/stay night） </w:t>
      </w:r>
    </w:p>
    <w:p>
      <w:pPr>
        <w:rPr>
          <w:szCs w:val="21"/>
        </w:rPr>
      </w:pPr>
    </w:p>
    <w:p>
      <w:pPr>
        <w:rPr>
          <w:szCs w:val="21"/>
        </w:rPr>
      </w:pPr>
      <w:r>
        <w:rPr>
          <w:rFonts w:hint="eastAsia"/>
          <w:szCs w:val="21"/>
        </w:rPr>
        <w:t xml:space="preserve">诚哥没错,一切都是(…)的错 </w:t>
      </w:r>
    </w:p>
    <w:p>
      <w:pPr>
        <w:rPr>
          <w:szCs w:val="21"/>
        </w:rPr>
      </w:pPr>
      <w:r>
        <w:rPr>
          <w:rFonts w:hint="eastAsia"/>
          <w:szCs w:val="21"/>
        </w:rPr>
        <w:t xml:space="preserve">回答：世界 （出自School Days） </w:t>
      </w:r>
    </w:p>
    <w:p>
      <w:pPr>
        <w:rPr>
          <w:szCs w:val="21"/>
        </w:rPr>
      </w:pPr>
    </w:p>
    <w:p>
      <w:pPr>
        <w:rPr>
          <w:szCs w:val="21"/>
        </w:rPr>
      </w:pPr>
      <w:r>
        <w:rPr>
          <w:rFonts w:hint="eastAsia"/>
          <w:szCs w:val="21"/>
        </w:rPr>
        <w:t xml:space="preserve">《鸟之诗》又被称作什么? </w:t>
      </w:r>
    </w:p>
    <w:p>
      <w:pPr>
        <w:rPr>
          <w:szCs w:val="21"/>
        </w:rPr>
      </w:pPr>
      <w:r>
        <w:rPr>
          <w:rFonts w:hint="eastAsia"/>
          <w:szCs w:val="21"/>
        </w:rPr>
        <w:t>回答：国歌 （出自Air,国崎往人的歌）</w:t>
      </w:r>
    </w:p>
    <w:p>
      <w:pPr>
        <w:rPr>
          <w:szCs w:val="21"/>
        </w:rPr>
      </w:pPr>
    </w:p>
    <w:p>
      <w:pPr>
        <w:rPr>
          <w:szCs w:val="21"/>
        </w:rPr>
      </w:pPr>
      <w:r>
        <w:rPr>
          <w:rFonts w:hint="eastAsia"/>
          <w:szCs w:val="21"/>
        </w:rPr>
        <w:t xml:space="preserve">宇宙的形状是像什么一样的? </w:t>
      </w:r>
    </w:p>
    <w:p>
      <w:pPr>
        <w:rPr>
          <w:szCs w:val="21"/>
        </w:rPr>
      </w:pPr>
      <w:r>
        <w:rPr>
          <w:rFonts w:hint="eastAsia"/>
          <w:szCs w:val="21"/>
        </w:rPr>
        <w:t xml:space="preserve">回答：棒子 </w:t>
      </w:r>
    </w:p>
    <w:p>
      <w:pPr>
        <w:rPr>
          <w:szCs w:val="21"/>
        </w:rPr>
      </w:pPr>
    </w:p>
    <w:p>
      <w:pPr>
        <w:rPr>
          <w:szCs w:val="21"/>
        </w:rPr>
      </w:pPr>
      <w:r>
        <w:rPr>
          <w:rFonts w:hint="eastAsia"/>
          <w:szCs w:val="21"/>
        </w:rPr>
        <w:t>宇宙是谁创造的?</w:t>
      </w:r>
    </w:p>
    <w:p>
      <w:pPr>
        <w:rPr>
          <w:szCs w:val="21"/>
        </w:rPr>
      </w:pPr>
      <w:r>
        <w:rPr>
          <w:rFonts w:hint="eastAsia"/>
          <w:szCs w:val="21"/>
        </w:rPr>
        <w:t xml:space="preserve">回答：棒子 </w:t>
      </w:r>
    </w:p>
    <w:p>
      <w:pPr>
        <w:rPr>
          <w:szCs w:val="21"/>
        </w:rPr>
      </w:pPr>
    </w:p>
    <w:p>
      <w:pPr>
        <w:rPr>
          <w:szCs w:val="21"/>
        </w:rPr>
      </w:pPr>
      <w:r>
        <w:rPr>
          <w:rFonts w:hint="eastAsia"/>
          <w:szCs w:val="21"/>
        </w:rPr>
        <w:t>奥特曼遇到怪兽会怎样?</w:t>
      </w:r>
    </w:p>
    <w:p>
      <w:pPr>
        <w:rPr>
          <w:szCs w:val="21"/>
        </w:rPr>
      </w:pPr>
      <w:r>
        <w:rPr>
          <w:rFonts w:hint="eastAsia"/>
          <w:szCs w:val="21"/>
        </w:rPr>
        <w:t xml:space="preserve">回答：哔哔哔哔 </w:t>
      </w:r>
    </w:p>
    <w:p>
      <w:pPr>
        <w:rPr>
          <w:szCs w:val="21"/>
        </w:rPr>
      </w:pPr>
    </w:p>
    <w:p>
      <w:pPr>
        <w:rPr>
          <w:szCs w:val="21"/>
        </w:rPr>
      </w:pPr>
      <w:r>
        <w:rPr>
          <w:rFonts w:hint="eastAsia"/>
          <w:szCs w:val="21"/>
        </w:rPr>
        <w:t xml:space="preserve">著姐软妹子,(.....) </w:t>
      </w:r>
    </w:p>
    <w:p>
      <w:pPr>
        <w:rPr>
          <w:szCs w:val="21"/>
        </w:rPr>
      </w:pPr>
      <w:r>
        <w:rPr>
          <w:rFonts w:hint="eastAsia"/>
          <w:szCs w:val="21"/>
        </w:rPr>
        <w:t>回答：柔情真女子</w:t>
      </w:r>
    </w:p>
    <w:p>
      <w:pPr>
        <w:rPr>
          <w:szCs w:val="21"/>
        </w:rPr>
      </w:pPr>
    </w:p>
    <w:p>
      <w:pPr>
        <w:rPr>
          <w:szCs w:val="21"/>
        </w:rPr>
      </w:pPr>
      <w:r>
        <w:rPr>
          <w:rFonts w:hint="eastAsia"/>
          <w:szCs w:val="21"/>
        </w:rPr>
        <w:t>#1 俺はGandom（我就是高达）这句话是谁说的？</w:t>
      </w:r>
    </w:p>
    <w:p>
      <w:pPr>
        <w:rPr>
          <w:szCs w:val="21"/>
        </w:rPr>
      </w:pPr>
      <w:r>
        <w:rPr>
          <w:rFonts w:hint="eastAsia"/>
          <w:szCs w:val="21"/>
        </w:rPr>
        <w:t xml:space="preserve"> 刹那·F·清英  基拉·大和  希罗·尤尔  巴纳吉·林克斯</w:t>
      </w:r>
    </w:p>
    <w:p>
      <w:pPr>
        <w:rPr>
          <w:szCs w:val="21"/>
        </w:rPr>
      </w:pPr>
      <w:r>
        <w:rPr>
          <w:rFonts w:hint="eastAsia"/>
          <w:szCs w:val="21"/>
        </w:rPr>
        <w:t>A:  刹那·F·清英</w:t>
      </w:r>
    </w:p>
    <w:p>
      <w:pPr>
        <w:rPr>
          <w:szCs w:val="21"/>
        </w:rPr>
      </w:pPr>
    </w:p>
    <w:p>
      <w:pPr>
        <w:rPr>
          <w:szCs w:val="21"/>
        </w:rPr>
      </w:pPr>
      <w:r>
        <w:rPr>
          <w:rFonts w:hint="eastAsia"/>
          <w:szCs w:val="21"/>
        </w:rPr>
        <w:t>#2 灼眼的夏娜中女主角的刀名字叫？</w:t>
      </w:r>
    </w:p>
    <w:p>
      <w:pPr>
        <w:rPr>
          <w:szCs w:val="21"/>
        </w:rPr>
      </w:pPr>
      <w:r>
        <w:rPr>
          <w:rFonts w:hint="eastAsia"/>
          <w:szCs w:val="21"/>
        </w:rPr>
        <w:t xml:space="preserve"> 妖刀心渡  闪烁之光  洞爷湖  贽殿遮那</w:t>
      </w:r>
    </w:p>
    <w:p>
      <w:pPr>
        <w:rPr>
          <w:szCs w:val="21"/>
        </w:rPr>
      </w:pPr>
      <w:r>
        <w:rPr>
          <w:rFonts w:hint="eastAsia"/>
          <w:szCs w:val="21"/>
        </w:rPr>
        <w:t>A:贽殿遮那</w:t>
      </w:r>
    </w:p>
    <w:p>
      <w:pPr>
        <w:rPr>
          <w:szCs w:val="21"/>
        </w:rPr>
      </w:pPr>
    </w:p>
    <w:p>
      <w:pPr>
        <w:rPr>
          <w:szCs w:val="21"/>
        </w:rPr>
      </w:pPr>
      <w:r>
        <w:rPr>
          <w:rFonts w:hint="eastAsia"/>
          <w:szCs w:val="21"/>
        </w:rPr>
        <w:t>#3 《摇曳百合》中京子喜爱的冰淇淋口味是什么？</w:t>
      </w:r>
    </w:p>
    <w:p>
      <w:pPr>
        <w:rPr>
          <w:szCs w:val="21"/>
        </w:rPr>
      </w:pPr>
      <w:r>
        <w:rPr>
          <w:rFonts w:hint="eastAsia"/>
          <w:szCs w:val="21"/>
        </w:rPr>
        <w:t xml:space="preserve"> 朗姆酒葡萄干  提拉米苏黑莓  覆盆子柠檬  焦糖巧克力</w:t>
      </w:r>
    </w:p>
    <w:p>
      <w:pPr>
        <w:rPr>
          <w:szCs w:val="21"/>
        </w:rPr>
      </w:pPr>
      <w:r>
        <w:rPr>
          <w:rFonts w:hint="eastAsia"/>
          <w:szCs w:val="21"/>
        </w:rPr>
        <w:t>A: 朗姆酒葡萄干</w:t>
      </w:r>
    </w:p>
    <w:p>
      <w:pPr>
        <w:rPr>
          <w:szCs w:val="21"/>
        </w:rPr>
      </w:pPr>
    </w:p>
    <w:p>
      <w:pPr>
        <w:rPr>
          <w:szCs w:val="21"/>
        </w:rPr>
      </w:pPr>
      <w:r>
        <w:rPr>
          <w:rFonts w:hint="eastAsia"/>
          <w:szCs w:val="21"/>
        </w:rPr>
        <w:t>#4 命运石之门男主角的网名是</w:t>
      </w:r>
    </w:p>
    <w:p>
      <w:pPr>
        <w:rPr>
          <w:szCs w:val="21"/>
        </w:rPr>
      </w:pPr>
      <w:r>
        <w:rPr>
          <w:rFonts w:hint="eastAsia"/>
          <w:szCs w:val="21"/>
        </w:rPr>
        <w:t xml:space="preserve"> 约翰·提托  凤凰院凶真  栗悟饭和龟派气功  凤凰院胸针</w:t>
      </w:r>
    </w:p>
    <w:p>
      <w:pPr>
        <w:rPr>
          <w:szCs w:val="21"/>
        </w:rPr>
      </w:pPr>
      <w:r>
        <w:rPr>
          <w:rFonts w:hint="eastAsia"/>
          <w:szCs w:val="21"/>
        </w:rPr>
        <w:t>A:凤凰院凶真</w:t>
      </w:r>
    </w:p>
    <w:p>
      <w:pPr>
        <w:rPr>
          <w:szCs w:val="21"/>
        </w:rPr>
      </w:pPr>
    </w:p>
    <w:p>
      <w:pPr>
        <w:rPr>
          <w:szCs w:val="21"/>
        </w:rPr>
      </w:pPr>
      <w:r>
        <w:rPr>
          <w:rFonts w:hint="eastAsia"/>
          <w:szCs w:val="21"/>
        </w:rPr>
        <w:t>#5 以下哪部游戏中没出现东风谷早苗？</w:t>
      </w:r>
    </w:p>
    <w:p>
      <w:pPr>
        <w:rPr>
          <w:szCs w:val="21"/>
        </w:rPr>
      </w:pPr>
      <w:r>
        <w:rPr>
          <w:rFonts w:hint="eastAsia"/>
          <w:szCs w:val="21"/>
        </w:rPr>
        <w:t xml:space="preserve"> 东方绯想天则  东方地灵殿  东方神灵庙  东方风神录</w:t>
      </w:r>
    </w:p>
    <w:p>
      <w:pPr>
        <w:rPr>
          <w:szCs w:val="21"/>
        </w:rPr>
      </w:pPr>
      <w:r>
        <w:rPr>
          <w:rFonts w:hint="eastAsia"/>
          <w:szCs w:val="21"/>
        </w:rPr>
        <w:t>A:东方神灵庙</w:t>
      </w:r>
    </w:p>
    <w:p>
      <w:pPr>
        <w:rPr>
          <w:szCs w:val="21"/>
        </w:rPr>
      </w:pPr>
    </w:p>
    <w:p>
      <w:pPr>
        <w:rPr>
          <w:szCs w:val="21"/>
        </w:rPr>
      </w:pPr>
      <w:r>
        <w:rPr>
          <w:rFonts w:hint="eastAsia"/>
          <w:szCs w:val="21"/>
        </w:rPr>
        <w:t>#6 《CLANNAD》中的冈崎朋也的配音是谁？</w:t>
      </w:r>
    </w:p>
    <w:p>
      <w:pPr>
        <w:rPr>
          <w:szCs w:val="21"/>
        </w:rPr>
      </w:pPr>
      <w:r>
        <w:rPr>
          <w:rFonts w:hint="eastAsia"/>
          <w:szCs w:val="21"/>
        </w:rPr>
        <w:t xml:space="preserve"> 中村悠一  中村悠  肉村悠一  肉村悠一郎</w:t>
      </w:r>
    </w:p>
    <w:p>
      <w:pPr>
        <w:rPr>
          <w:szCs w:val="21"/>
        </w:rPr>
      </w:pPr>
      <w:r>
        <w:rPr>
          <w:rFonts w:hint="eastAsia"/>
          <w:szCs w:val="21"/>
        </w:rPr>
        <w:t>A:中村悠一</w:t>
      </w:r>
    </w:p>
    <w:p>
      <w:pPr>
        <w:rPr>
          <w:szCs w:val="21"/>
        </w:rPr>
      </w:pPr>
    </w:p>
    <w:p>
      <w:pPr>
        <w:rPr>
          <w:szCs w:val="21"/>
        </w:rPr>
      </w:pPr>
      <w:r>
        <w:rPr>
          <w:rFonts w:hint="eastAsia"/>
          <w:szCs w:val="21"/>
        </w:rPr>
        <w:t>#7 《火影忍者》中的第五代火影是谁？</w:t>
      </w:r>
    </w:p>
    <w:p>
      <w:pPr>
        <w:rPr>
          <w:szCs w:val="21"/>
        </w:rPr>
      </w:pPr>
      <w:r>
        <w:rPr>
          <w:rFonts w:hint="eastAsia"/>
          <w:szCs w:val="21"/>
        </w:rPr>
        <w:t xml:space="preserve"> 漩涡鸣人  旗木卡卡西  宇智波佐助  千手纲手</w:t>
      </w:r>
    </w:p>
    <w:p>
      <w:pPr>
        <w:rPr>
          <w:szCs w:val="21"/>
        </w:rPr>
      </w:pPr>
      <w:r>
        <w:rPr>
          <w:rFonts w:hint="eastAsia"/>
          <w:szCs w:val="21"/>
        </w:rPr>
        <w:t>A:千手纲手</w:t>
      </w:r>
    </w:p>
    <w:p>
      <w:pPr>
        <w:rPr>
          <w:szCs w:val="21"/>
        </w:rPr>
      </w:pPr>
    </w:p>
    <w:p>
      <w:pPr>
        <w:rPr>
          <w:szCs w:val="21"/>
        </w:rPr>
      </w:pPr>
      <w:r>
        <w:rPr>
          <w:rFonts w:hint="eastAsia"/>
          <w:szCs w:val="21"/>
        </w:rPr>
        <w:t>#8 桂木桂马的协助者是谁？</w:t>
      </w:r>
    </w:p>
    <w:p>
      <w:pPr>
        <w:rPr>
          <w:szCs w:val="21"/>
        </w:rPr>
      </w:pPr>
      <w:r>
        <w:rPr>
          <w:rFonts w:hint="eastAsia"/>
          <w:szCs w:val="21"/>
        </w:rPr>
        <w:t xml:space="preserve"> 艾露西  琉妮  白娅·杜·罗德·赫尔梅尼姆  诺拉·芙萝莉安·蕾欧莉亚</w:t>
      </w:r>
    </w:p>
    <w:p>
      <w:pPr>
        <w:rPr>
          <w:szCs w:val="21"/>
        </w:rPr>
      </w:pPr>
      <w:r>
        <w:rPr>
          <w:rFonts w:hint="eastAsia"/>
          <w:szCs w:val="21"/>
        </w:rPr>
        <w:t>A;艾露西  琉妮</w:t>
      </w:r>
    </w:p>
    <w:p>
      <w:pPr>
        <w:rPr>
          <w:szCs w:val="21"/>
        </w:rPr>
      </w:pPr>
    </w:p>
    <w:p>
      <w:pPr>
        <w:rPr>
          <w:szCs w:val="21"/>
        </w:rPr>
      </w:pPr>
      <w:r>
        <w:rPr>
          <w:rFonts w:hint="eastAsia"/>
          <w:szCs w:val="21"/>
        </w:rPr>
        <w:t>#9 杀手47的后脑勺上有什么</w:t>
      </w:r>
    </w:p>
    <w:p>
      <w:pPr>
        <w:rPr>
          <w:szCs w:val="21"/>
        </w:rPr>
      </w:pPr>
      <w:r>
        <w:rPr>
          <w:rFonts w:hint="eastAsia"/>
          <w:szCs w:val="21"/>
        </w:rPr>
        <w:t xml:space="preserve"> 条形码  发髻  当然是头发  龙纹</w:t>
      </w:r>
    </w:p>
    <w:p>
      <w:pPr>
        <w:rPr>
          <w:szCs w:val="21"/>
        </w:rPr>
      </w:pPr>
      <w:r>
        <w:rPr>
          <w:rFonts w:hint="eastAsia"/>
          <w:szCs w:val="21"/>
        </w:rPr>
        <w:t>A:条形码</w:t>
      </w:r>
    </w:p>
    <w:p>
      <w:pPr>
        <w:rPr>
          <w:szCs w:val="21"/>
        </w:rPr>
      </w:pPr>
    </w:p>
    <w:p>
      <w:pPr>
        <w:rPr>
          <w:szCs w:val="21"/>
        </w:rPr>
      </w:pPr>
      <w:r>
        <w:rPr>
          <w:rFonts w:hint="eastAsia"/>
          <w:szCs w:val="21"/>
        </w:rPr>
        <w:t>#10 psycho pass里最美警花是谁?</w:t>
      </w:r>
    </w:p>
    <w:p>
      <w:pPr>
        <w:rPr>
          <w:szCs w:val="21"/>
        </w:rPr>
      </w:pPr>
      <w:r>
        <w:rPr>
          <w:rFonts w:hint="eastAsia"/>
          <w:szCs w:val="21"/>
        </w:rPr>
        <w:t xml:space="preserve"> 六合冢弥生  常守朱  宜野座伸元  唐之杜志恩</w:t>
      </w:r>
    </w:p>
    <w:p>
      <w:pPr>
        <w:rPr>
          <w:szCs w:val="21"/>
        </w:rPr>
      </w:pPr>
      <w:r>
        <w:rPr>
          <w:rFonts w:hint="eastAsia"/>
          <w:szCs w:val="21"/>
        </w:rPr>
        <w:t>A:宜野座伸元</w:t>
      </w:r>
    </w:p>
    <w:p>
      <w:pPr>
        <w:rPr>
          <w:szCs w:val="21"/>
        </w:rPr>
      </w:pPr>
    </w:p>
    <w:p>
      <w:pPr>
        <w:rPr>
          <w:szCs w:val="21"/>
        </w:rPr>
      </w:pPr>
      <w:r>
        <w:rPr>
          <w:rFonts w:hint="eastAsia"/>
          <w:szCs w:val="21"/>
        </w:rPr>
        <w:t>#11 《数码兽大冒险》中第八位被选召的孩子是？</w:t>
      </w:r>
    </w:p>
    <w:p>
      <w:pPr>
        <w:rPr>
          <w:szCs w:val="21"/>
        </w:rPr>
      </w:pPr>
      <w:r>
        <w:rPr>
          <w:rFonts w:hint="eastAsia"/>
          <w:szCs w:val="21"/>
        </w:rPr>
        <w:t xml:space="preserve"> 武之内素娜/武之内空  城户丈  泉光子郎  八神光/八神嘉儿</w:t>
      </w:r>
    </w:p>
    <w:p>
      <w:pPr>
        <w:rPr>
          <w:szCs w:val="21"/>
        </w:rPr>
      </w:pPr>
      <w:r>
        <w:rPr>
          <w:rFonts w:hint="eastAsia"/>
          <w:szCs w:val="21"/>
        </w:rPr>
        <w:t>A:八神光/八神嘉儿</w:t>
      </w:r>
    </w:p>
    <w:p>
      <w:pPr>
        <w:rPr>
          <w:szCs w:val="21"/>
        </w:rPr>
      </w:pPr>
    </w:p>
    <w:p>
      <w:pPr>
        <w:rPr>
          <w:szCs w:val="21"/>
        </w:rPr>
      </w:pPr>
      <w:r>
        <w:rPr>
          <w:rFonts w:hint="eastAsia"/>
          <w:szCs w:val="21"/>
        </w:rPr>
        <w:t>#12 雾雨魔理沙的口癖是？</w:t>
      </w:r>
    </w:p>
    <w:p>
      <w:pPr>
        <w:rPr>
          <w:szCs w:val="21"/>
        </w:rPr>
      </w:pPr>
      <w:r>
        <w:rPr>
          <w:rFonts w:hint="eastAsia"/>
          <w:szCs w:val="21"/>
        </w:rPr>
        <w:t xml:space="preserve"> DA☆ZE  咪啪  death  姆Q~</w:t>
      </w:r>
    </w:p>
    <w:p>
      <w:pPr>
        <w:rPr>
          <w:szCs w:val="21"/>
        </w:rPr>
      </w:pPr>
      <w:r>
        <w:rPr>
          <w:rFonts w:hint="eastAsia"/>
          <w:szCs w:val="21"/>
        </w:rPr>
        <w:t>A: DA☆ZE</w:t>
      </w:r>
    </w:p>
    <w:p>
      <w:pPr>
        <w:rPr>
          <w:szCs w:val="21"/>
        </w:rPr>
      </w:pPr>
    </w:p>
    <w:p>
      <w:pPr>
        <w:rPr>
          <w:szCs w:val="21"/>
        </w:rPr>
      </w:pPr>
      <w:r>
        <w:rPr>
          <w:rFonts w:hint="eastAsia"/>
          <w:szCs w:val="21"/>
        </w:rPr>
        <w:t>#13 切丝papa的生日在几月几日？</w:t>
      </w:r>
    </w:p>
    <w:p>
      <w:pPr>
        <w:rPr>
          <w:szCs w:val="21"/>
        </w:rPr>
      </w:pPr>
      <w:r>
        <w:rPr>
          <w:rFonts w:hint="eastAsia"/>
          <w:szCs w:val="21"/>
        </w:rPr>
        <w:t xml:space="preserve"> 11月11日  2月14日  4月1日  12月21日</w:t>
      </w:r>
    </w:p>
    <w:p>
      <w:pPr>
        <w:rPr>
          <w:szCs w:val="21"/>
        </w:rPr>
      </w:pPr>
      <w:r>
        <w:rPr>
          <w:rFonts w:hint="eastAsia"/>
          <w:szCs w:val="21"/>
        </w:rPr>
        <w:t>A: 11.11</w:t>
      </w:r>
    </w:p>
    <w:p>
      <w:pPr>
        <w:rPr>
          <w:szCs w:val="21"/>
        </w:rPr>
      </w:pPr>
      <w:r>
        <w:rPr>
          <w:rFonts w:hint="eastAsia"/>
          <w:szCs w:val="21"/>
        </w:rPr>
        <w:t>#14 为动画《魔法少女小圆》中佐仓杏子一角配音的声优是？</w:t>
      </w:r>
    </w:p>
    <w:p>
      <w:pPr>
        <w:rPr>
          <w:szCs w:val="21"/>
        </w:rPr>
      </w:pPr>
      <w:r>
        <w:rPr>
          <w:rFonts w:hint="eastAsia"/>
          <w:szCs w:val="21"/>
        </w:rPr>
        <w:t xml:space="preserve"> 斋藤千和  喜多村英梨  野中蓝  悠木碧</w:t>
      </w:r>
    </w:p>
    <w:p>
      <w:pPr>
        <w:rPr>
          <w:szCs w:val="21"/>
        </w:rPr>
      </w:pPr>
      <w:r>
        <w:rPr>
          <w:rFonts w:hint="eastAsia"/>
          <w:szCs w:val="21"/>
        </w:rPr>
        <w:t xml:space="preserve">A:野中蓝 </w:t>
      </w:r>
    </w:p>
    <w:p>
      <w:pPr>
        <w:rPr>
          <w:szCs w:val="21"/>
        </w:rPr>
      </w:pPr>
    </w:p>
    <w:p>
      <w:pPr>
        <w:rPr>
          <w:szCs w:val="21"/>
        </w:rPr>
      </w:pPr>
      <w:r>
        <w:rPr>
          <w:rFonts w:hint="eastAsia"/>
          <w:szCs w:val="21"/>
        </w:rPr>
        <w:t>#15 “月有阴晴圆缺”，用科学的观点看待这件事，原因是？</w:t>
      </w:r>
    </w:p>
    <w:p>
      <w:pPr>
        <w:rPr>
          <w:szCs w:val="21"/>
        </w:rPr>
      </w:pPr>
      <w:r>
        <w:rPr>
          <w:rFonts w:hint="eastAsia"/>
          <w:szCs w:val="21"/>
        </w:rPr>
        <w:t xml:space="preserve"> 地球绕月球转动偏角不同  地球绕太阳转动，月球绕地球转动，两者转速不一样，出现偏角，使地球掩住了月球的一部分 人有悲欢离合  太阳光照射不均匀</w:t>
      </w:r>
    </w:p>
    <w:p>
      <w:pPr>
        <w:rPr>
          <w:szCs w:val="21"/>
        </w:rPr>
      </w:pPr>
      <w:r>
        <w:rPr>
          <w:rFonts w:hint="eastAsia"/>
          <w:szCs w:val="21"/>
        </w:rPr>
        <w:t>A:地球绕太阳转动，月球绕地球转动，两者转速不一样，出现偏角，使地球掩住了月球的一部分</w:t>
      </w:r>
    </w:p>
    <w:p>
      <w:pPr>
        <w:rPr>
          <w:szCs w:val="21"/>
        </w:rPr>
      </w:pPr>
    </w:p>
    <w:p>
      <w:pPr>
        <w:rPr>
          <w:szCs w:val="21"/>
        </w:rPr>
      </w:pPr>
      <w:r>
        <w:rPr>
          <w:rFonts w:hint="eastAsia"/>
          <w:szCs w:val="21"/>
        </w:rPr>
        <w:t>#16 《我的朋友很少》中，井上麻里奈为哪个角色配音？</w:t>
      </w:r>
    </w:p>
    <w:p>
      <w:pPr>
        <w:rPr>
          <w:szCs w:val="21"/>
        </w:rPr>
      </w:pPr>
      <w:r>
        <w:rPr>
          <w:rFonts w:hint="eastAsia"/>
          <w:szCs w:val="21"/>
        </w:rPr>
        <w:t xml:space="preserve"> 三日月太空  三日月空太  三日月夜空  三日月星空</w:t>
      </w:r>
    </w:p>
    <w:p>
      <w:pPr>
        <w:rPr>
          <w:szCs w:val="21"/>
        </w:rPr>
      </w:pPr>
      <w:r>
        <w:rPr>
          <w:rFonts w:hint="eastAsia"/>
          <w:szCs w:val="21"/>
        </w:rPr>
        <w:t xml:space="preserve">三日月夜空 </w:t>
      </w:r>
    </w:p>
    <w:p>
      <w:pPr>
        <w:rPr>
          <w:szCs w:val="21"/>
        </w:rPr>
      </w:pPr>
    </w:p>
    <w:p>
      <w:pPr>
        <w:rPr>
          <w:szCs w:val="21"/>
        </w:rPr>
      </w:pPr>
      <w:r>
        <w:rPr>
          <w:rFonts w:hint="eastAsia"/>
          <w:szCs w:val="21"/>
        </w:rPr>
        <w:t>#17 游戏《生化危机1》的第一女主角是谁？</w:t>
      </w:r>
    </w:p>
    <w:p>
      <w:pPr>
        <w:rPr>
          <w:szCs w:val="21"/>
        </w:rPr>
      </w:pPr>
      <w:r>
        <w:rPr>
          <w:rFonts w:hint="eastAsia"/>
          <w:szCs w:val="21"/>
        </w:rPr>
        <w:t xml:space="preserve"> 谢娃·阿洛玛  吉尔·瓦伦蒂安  蕾贝卡·钱伯斯  克莱尔.雷德菲尔德</w:t>
      </w:r>
    </w:p>
    <w:p>
      <w:pPr>
        <w:rPr>
          <w:szCs w:val="21"/>
        </w:rPr>
      </w:pPr>
      <w:r>
        <w:rPr>
          <w:rFonts w:hint="eastAsia"/>
          <w:szCs w:val="21"/>
        </w:rPr>
        <w:t>吉尔·瓦伦蒂安</w:t>
      </w:r>
    </w:p>
    <w:p>
      <w:pPr>
        <w:rPr>
          <w:szCs w:val="21"/>
        </w:rPr>
      </w:pPr>
    </w:p>
    <w:p>
      <w:pPr>
        <w:rPr>
          <w:szCs w:val="21"/>
        </w:rPr>
      </w:pPr>
      <w:r>
        <w:rPr>
          <w:rFonts w:hint="eastAsia"/>
          <w:szCs w:val="21"/>
        </w:rPr>
        <w:t>#18 回转企鹅罐中一共有多少个ED？出了多少个OST</w:t>
      </w:r>
    </w:p>
    <w:p>
      <w:pPr>
        <w:rPr>
          <w:szCs w:val="21"/>
        </w:rPr>
      </w:pPr>
      <w:r>
        <w:rPr>
          <w:rFonts w:hint="eastAsia"/>
          <w:szCs w:val="21"/>
        </w:rPr>
        <w:t xml:space="preserve"> 1，6  10，8  5，3  2，1</w:t>
      </w:r>
    </w:p>
    <w:p>
      <w:pPr>
        <w:rPr>
          <w:szCs w:val="21"/>
        </w:rPr>
      </w:pPr>
      <w:r>
        <w:rPr>
          <w:rFonts w:hint="eastAsia"/>
          <w:szCs w:val="21"/>
        </w:rPr>
        <w:t>10，8</w:t>
      </w:r>
    </w:p>
    <w:p>
      <w:pPr>
        <w:rPr>
          <w:szCs w:val="21"/>
        </w:rPr>
      </w:pPr>
    </w:p>
    <w:p>
      <w:pPr>
        <w:rPr>
          <w:szCs w:val="21"/>
        </w:rPr>
      </w:pPr>
      <w:r>
        <w:rPr>
          <w:rFonts w:hint="eastAsia"/>
          <w:szCs w:val="21"/>
        </w:rPr>
        <w:t>#19 身为纯爷们，绝对从不回头看什么</w:t>
      </w:r>
    </w:p>
    <w:p>
      <w:pPr>
        <w:rPr>
          <w:szCs w:val="21"/>
        </w:rPr>
      </w:pPr>
      <w:r>
        <w:rPr>
          <w:rFonts w:hint="eastAsia"/>
          <w:szCs w:val="21"/>
        </w:rPr>
        <w:t xml:space="preserve"> 凡人  战友  女神  爆炸</w:t>
      </w:r>
    </w:p>
    <w:p>
      <w:pPr>
        <w:rPr>
          <w:szCs w:val="21"/>
        </w:rPr>
      </w:pPr>
      <w:r>
        <w:rPr>
          <w:rFonts w:hint="eastAsia"/>
          <w:szCs w:val="21"/>
        </w:rPr>
        <w:t>爆炸</w:t>
      </w:r>
    </w:p>
    <w:p>
      <w:pPr>
        <w:rPr>
          <w:szCs w:val="21"/>
        </w:rPr>
      </w:pPr>
    </w:p>
    <w:p>
      <w:pPr>
        <w:rPr>
          <w:szCs w:val="21"/>
        </w:rPr>
      </w:pPr>
      <w:r>
        <w:rPr>
          <w:rFonts w:hint="eastAsia"/>
          <w:szCs w:val="21"/>
        </w:rPr>
        <w:t>#20 以下哪一位不是《最终幻想：零式》的CV</w:t>
      </w:r>
    </w:p>
    <w:p>
      <w:pPr>
        <w:rPr>
          <w:szCs w:val="21"/>
        </w:rPr>
      </w:pPr>
      <w:r>
        <w:rPr>
          <w:rFonts w:hint="eastAsia"/>
          <w:szCs w:val="21"/>
        </w:rPr>
        <w:t xml:space="preserve"> 丰崎爱生  林原惠美  钉宫理惠  花泽香菜</w:t>
      </w:r>
    </w:p>
    <w:p>
      <w:pPr>
        <w:rPr>
          <w:szCs w:val="21"/>
        </w:rPr>
      </w:pPr>
      <w:r>
        <w:rPr>
          <w:rFonts w:hint="eastAsia"/>
          <w:szCs w:val="21"/>
        </w:rPr>
        <w:t>钉宫理惠</w:t>
      </w:r>
    </w:p>
    <w:p>
      <w:pPr>
        <w:rPr>
          <w:szCs w:val="21"/>
        </w:rPr>
      </w:pPr>
    </w:p>
    <w:p>
      <w:pPr>
        <w:rPr>
          <w:szCs w:val="21"/>
        </w:rPr>
      </w:pPr>
      <w:r>
        <w:rPr>
          <w:rFonts w:hint="eastAsia"/>
          <w:szCs w:val="21"/>
        </w:rPr>
        <w:t>#21 《大航海时代2》阿兰的特长是什么？</w:t>
      </w:r>
    </w:p>
    <w:p>
      <w:pPr>
        <w:rPr>
          <w:szCs w:val="21"/>
        </w:rPr>
      </w:pPr>
      <w:r>
        <w:rPr>
          <w:rFonts w:hint="eastAsia"/>
          <w:szCs w:val="21"/>
        </w:rPr>
        <w:t xml:space="preserve"> 炮术  剑术  会计  测量</w:t>
      </w:r>
    </w:p>
    <w:p>
      <w:pPr>
        <w:rPr>
          <w:szCs w:val="21"/>
        </w:rPr>
      </w:pPr>
      <w:r>
        <w:rPr>
          <w:rFonts w:hint="eastAsia"/>
          <w:szCs w:val="21"/>
        </w:rPr>
        <w:t>会计？？</w:t>
      </w:r>
    </w:p>
    <w:p>
      <w:pPr>
        <w:rPr>
          <w:szCs w:val="21"/>
        </w:rPr>
      </w:pPr>
    </w:p>
    <w:p>
      <w:pPr>
        <w:rPr>
          <w:szCs w:val="21"/>
        </w:rPr>
      </w:pPr>
      <w:r>
        <w:rPr>
          <w:rFonts w:hint="eastAsia"/>
          <w:szCs w:val="21"/>
        </w:rPr>
        <w:t>#22 钢之炼金术师FA中角色张梅身边总跟着一只什么动物</w:t>
      </w:r>
    </w:p>
    <w:p>
      <w:pPr>
        <w:rPr>
          <w:szCs w:val="21"/>
        </w:rPr>
      </w:pPr>
      <w:r>
        <w:rPr>
          <w:rFonts w:hint="eastAsia"/>
          <w:szCs w:val="21"/>
        </w:rPr>
        <w:t xml:space="preserve"> 小狗  小熊猫  小鸟  小猫</w:t>
      </w:r>
    </w:p>
    <w:p>
      <w:pPr>
        <w:rPr>
          <w:szCs w:val="21"/>
        </w:rPr>
      </w:pPr>
      <w:r>
        <w:rPr>
          <w:rFonts w:hint="eastAsia"/>
          <w:szCs w:val="21"/>
        </w:rPr>
        <w:t>熊猫</w:t>
      </w:r>
    </w:p>
    <w:p>
      <w:pPr>
        <w:rPr>
          <w:szCs w:val="21"/>
        </w:rPr>
      </w:pPr>
    </w:p>
    <w:p>
      <w:pPr>
        <w:rPr>
          <w:szCs w:val="21"/>
        </w:rPr>
      </w:pPr>
      <w:r>
        <w:rPr>
          <w:rFonts w:hint="eastAsia"/>
          <w:szCs w:val="21"/>
        </w:rPr>
        <w:t>#23 Fate stay night中，士郎击杀Berserker所投影的武器叫？</w:t>
      </w:r>
    </w:p>
    <w:p>
      <w:pPr>
        <w:rPr>
          <w:szCs w:val="21"/>
        </w:rPr>
      </w:pPr>
      <w:r>
        <w:rPr>
          <w:rFonts w:hint="eastAsia"/>
          <w:szCs w:val="21"/>
        </w:rPr>
        <w:t xml:space="preserve"> Excalibur  Enuma Elish  Aroundight  Caliburn</w:t>
      </w:r>
    </w:p>
    <w:p>
      <w:pPr>
        <w:rPr>
          <w:szCs w:val="21"/>
        </w:rPr>
      </w:pPr>
      <w:r>
        <w:rPr>
          <w:rFonts w:hint="eastAsia"/>
          <w:szCs w:val="21"/>
        </w:rPr>
        <w:t>Caliburn石中剑</w:t>
      </w:r>
    </w:p>
    <w:p>
      <w:pPr>
        <w:rPr>
          <w:szCs w:val="21"/>
        </w:rPr>
      </w:pPr>
    </w:p>
    <w:p>
      <w:pPr>
        <w:rPr>
          <w:szCs w:val="21"/>
        </w:rPr>
      </w:pPr>
      <w:r>
        <w:rPr>
          <w:rFonts w:hint="eastAsia"/>
          <w:szCs w:val="21"/>
        </w:rPr>
        <w:t>#24 幽灵行军不是谁的固有结界</w:t>
      </w:r>
    </w:p>
    <w:p>
      <w:pPr>
        <w:rPr>
          <w:szCs w:val="21"/>
        </w:rPr>
      </w:pPr>
      <w:r>
        <w:rPr>
          <w:rFonts w:hint="eastAsia"/>
          <w:szCs w:val="21"/>
        </w:rPr>
        <w:t xml:space="preserve"> 白骑士  梵·斐姆  斯菲尔丁  布拉德</w:t>
      </w:r>
    </w:p>
    <w:p>
      <w:pPr>
        <w:rPr>
          <w:szCs w:val="21"/>
        </w:rPr>
      </w:pPr>
      <w:r>
        <w:rPr>
          <w:rFonts w:hint="eastAsia"/>
          <w:szCs w:val="21"/>
        </w:rPr>
        <w:t>幽灵行军</w:t>
      </w:r>
    </w:p>
    <w:p>
      <w:pPr>
        <w:rPr>
          <w:szCs w:val="21"/>
        </w:rPr>
      </w:pPr>
    </w:p>
    <w:p>
      <w:pPr>
        <w:rPr>
          <w:szCs w:val="21"/>
        </w:rPr>
      </w:pPr>
      <w:r>
        <w:rPr>
          <w:rFonts w:hint="eastAsia"/>
          <w:szCs w:val="21"/>
        </w:rPr>
        <w:t>#25 初音未来的音源提供者是哪个声优？</w:t>
      </w:r>
    </w:p>
    <w:p>
      <w:pPr>
        <w:rPr>
          <w:szCs w:val="21"/>
        </w:rPr>
      </w:pPr>
      <w:r>
        <w:rPr>
          <w:rFonts w:hint="eastAsia"/>
          <w:szCs w:val="21"/>
        </w:rPr>
        <w:t xml:space="preserve"> 藤田关  藤田咲  藤田桑  藤田笑</w:t>
      </w:r>
    </w:p>
    <w:p>
      <w:pPr>
        <w:rPr>
          <w:szCs w:val="21"/>
        </w:rPr>
      </w:pPr>
      <w:r>
        <w:rPr>
          <w:rFonts w:hint="eastAsia"/>
          <w:szCs w:val="21"/>
        </w:rPr>
        <w:t>藤田咲【绝对是猜的</w:t>
      </w:r>
    </w:p>
    <w:p>
      <w:pPr>
        <w:rPr>
          <w:szCs w:val="21"/>
        </w:rPr>
      </w:pPr>
    </w:p>
    <w:p>
      <w:pPr>
        <w:rPr>
          <w:szCs w:val="21"/>
        </w:rPr>
      </w:pPr>
      <w:r>
        <w:rPr>
          <w:rFonts w:hint="eastAsia"/>
          <w:szCs w:val="21"/>
        </w:rPr>
        <w:t>#26 著名电子游戏《上古卷轴》是由哪家公司开发的？</w:t>
      </w:r>
    </w:p>
    <w:p>
      <w:pPr>
        <w:rPr>
          <w:szCs w:val="21"/>
        </w:rPr>
      </w:pPr>
      <w:r>
        <w:rPr>
          <w:rFonts w:hint="eastAsia"/>
          <w:szCs w:val="21"/>
        </w:rPr>
        <w:t xml:space="preserve"> Blizzard  Bethesda  Electronic Arts  Ubisoft</w:t>
      </w:r>
    </w:p>
    <w:p>
      <w:pPr>
        <w:rPr>
          <w:szCs w:val="21"/>
        </w:rPr>
      </w:pPr>
      <w:r>
        <w:rPr>
          <w:rFonts w:hint="eastAsia"/>
          <w:szCs w:val="21"/>
        </w:rPr>
        <w:t>Bethesda</w:t>
      </w:r>
    </w:p>
    <w:p>
      <w:pPr>
        <w:rPr>
          <w:szCs w:val="21"/>
        </w:rPr>
      </w:pPr>
    </w:p>
    <w:p>
      <w:pPr>
        <w:rPr>
          <w:szCs w:val="21"/>
        </w:rPr>
      </w:pPr>
      <w:r>
        <w:rPr>
          <w:rFonts w:hint="eastAsia"/>
          <w:szCs w:val="21"/>
        </w:rPr>
        <w:t>#27 石蕗惠汰,羽濑川小鹰,须贺京太郎,大路饼藏四人的共同点[不]包括</w:t>
      </w:r>
    </w:p>
    <w:p>
      <w:pPr>
        <w:rPr>
          <w:szCs w:val="21"/>
        </w:rPr>
      </w:pPr>
      <w:r>
        <w:rPr>
          <w:rFonts w:hint="eastAsia"/>
          <w:szCs w:val="21"/>
        </w:rPr>
        <w:t xml:space="preserve"> 都是男孩子  对百合构成一定的威胁  声优均为1980年之后出生  发色均为黄色</w:t>
      </w:r>
    </w:p>
    <w:p>
      <w:pPr>
        <w:rPr>
          <w:szCs w:val="21"/>
        </w:rPr>
      </w:pPr>
      <w:r>
        <w:rPr>
          <w:rFonts w:hint="eastAsia"/>
          <w:szCs w:val="21"/>
        </w:rPr>
        <w:t>我。。。我。。。我不知道</w:t>
      </w:r>
    </w:p>
    <w:p>
      <w:pPr>
        <w:rPr>
          <w:szCs w:val="21"/>
        </w:rPr>
      </w:pPr>
    </w:p>
    <w:p>
      <w:pPr>
        <w:rPr>
          <w:szCs w:val="21"/>
        </w:rPr>
      </w:pPr>
      <w:r>
        <w:rPr>
          <w:rFonts w:hint="eastAsia"/>
          <w:szCs w:val="21"/>
        </w:rPr>
        <w:t>#28 在Mugen中，最高的人物等级是？</w:t>
      </w:r>
    </w:p>
    <w:p>
      <w:pPr>
        <w:rPr>
          <w:szCs w:val="21"/>
        </w:rPr>
      </w:pPr>
      <w:r>
        <w:rPr>
          <w:rFonts w:hint="eastAsia"/>
          <w:szCs w:val="21"/>
        </w:rPr>
        <w:t xml:space="preserve"> 论外  狂  神  凶</w:t>
      </w:r>
    </w:p>
    <w:p>
      <w:pPr>
        <w:rPr>
          <w:szCs w:val="21"/>
        </w:rPr>
      </w:pPr>
      <w:r>
        <w:rPr>
          <w:rFonts w:hint="eastAsia"/>
          <w:szCs w:val="21"/>
        </w:rPr>
        <w:t>论外？</w:t>
      </w:r>
    </w:p>
    <w:p>
      <w:pPr>
        <w:rPr>
          <w:szCs w:val="21"/>
        </w:rPr>
      </w:pPr>
    </w:p>
    <w:p>
      <w:pPr>
        <w:rPr>
          <w:szCs w:val="21"/>
        </w:rPr>
      </w:pPr>
      <w:r>
        <w:rPr>
          <w:rFonts w:hint="eastAsia"/>
          <w:szCs w:val="21"/>
        </w:rPr>
        <w:t>#29 圣斗士星矢的看家技能是？</w:t>
      </w:r>
    </w:p>
    <w:p>
      <w:pPr>
        <w:rPr>
          <w:szCs w:val="21"/>
        </w:rPr>
      </w:pPr>
      <w:r>
        <w:rPr>
          <w:rFonts w:hint="eastAsia"/>
          <w:szCs w:val="21"/>
        </w:rPr>
        <w:t xml:space="preserve"> 天马恒星拳  天马陨石拳  天马星辰拳  天马流星拳</w:t>
      </w:r>
    </w:p>
    <w:p>
      <w:pPr>
        <w:rPr>
          <w:szCs w:val="21"/>
        </w:rPr>
      </w:pPr>
      <w:r>
        <w:rPr>
          <w:rFonts w:hint="eastAsia"/>
          <w:szCs w:val="21"/>
        </w:rPr>
        <w:t>天马流星拳</w:t>
      </w:r>
    </w:p>
    <w:p>
      <w:pPr>
        <w:rPr>
          <w:szCs w:val="21"/>
        </w:rPr>
      </w:pPr>
    </w:p>
    <w:p>
      <w:pPr>
        <w:rPr>
          <w:szCs w:val="21"/>
        </w:rPr>
      </w:pPr>
      <w:r>
        <w:rPr>
          <w:rFonts w:hint="eastAsia"/>
          <w:szCs w:val="21"/>
        </w:rPr>
        <w:t>#30 魔兽世界里的联盟英雄吉安娜是什么职业</w:t>
      </w:r>
    </w:p>
    <w:p>
      <w:pPr>
        <w:rPr>
          <w:szCs w:val="21"/>
        </w:rPr>
      </w:pPr>
      <w:r>
        <w:rPr>
          <w:rFonts w:hint="eastAsia"/>
          <w:szCs w:val="21"/>
        </w:rPr>
        <w:t xml:space="preserve"> 武僧  盗贼  死亡骑士  法师</w:t>
      </w:r>
    </w:p>
    <w:p>
      <w:pPr>
        <w:rPr>
          <w:szCs w:val="21"/>
        </w:rPr>
      </w:pPr>
      <w:r>
        <w:rPr>
          <w:rFonts w:hint="eastAsia"/>
          <w:szCs w:val="21"/>
        </w:rPr>
        <w:t>法师</w:t>
      </w:r>
    </w:p>
    <w:p>
      <w:pPr>
        <w:rPr>
          <w:szCs w:val="21"/>
        </w:rPr>
      </w:pPr>
    </w:p>
    <w:p>
      <w:pPr>
        <w:rPr>
          <w:szCs w:val="21"/>
        </w:rPr>
      </w:pPr>
      <w:r>
        <w:rPr>
          <w:rFonts w:hint="eastAsia"/>
          <w:szCs w:val="21"/>
        </w:rPr>
        <w:t>#31 谁被称为日本动画界的黑泽明？</w:t>
      </w:r>
    </w:p>
    <w:p>
      <w:pPr>
        <w:rPr>
          <w:szCs w:val="21"/>
        </w:rPr>
      </w:pPr>
      <w:r>
        <w:rPr>
          <w:rFonts w:hint="eastAsia"/>
          <w:szCs w:val="21"/>
        </w:rPr>
        <w:t xml:space="preserve"> 宫崎骏  今敏  宫崎吾朗  新海诚</w:t>
      </w:r>
    </w:p>
    <w:p>
      <w:pPr>
        <w:rPr>
          <w:szCs w:val="21"/>
        </w:rPr>
      </w:pPr>
      <w:r>
        <w:rPr>
          <w:rFonts w:hint="eastAsia"/>
          <w:szCs w:val="21"/>
        </w:rPr>
        <w:t>宫崎骏</w:t>
      </w:r>
    </w:p>
    <w:p>
      <w:pPr>
        <w:rPr>
          <w:szCs w:val="21"/>
        </w:rPr>
      </w:pPr>
    </w:p>
    <w:p>
      <w:pPr>
        <w:rPr>
          <w:szCs w:val="21"/>
        </w:rPr>
      </w:pPr>
      <w:r>
        <w:rPr>
          <w:rFonts w:hint="eastAsia"/>
          <w:szCs w:val="21"/>
        </w:rPr>
        <w:t>#32 “世界已完蛋”来自于哪部作品OP的空耳？</w:t>
      </w:r>
    </w:p>
    <w:p>
      <w:pPr>
        <w:rPr>
          <w:szCs w:val="21"/>
        </w:rPr>
      </w:pPr>
      <w:r>
        <w:rPr>
          <w:rFonts w:hint="eastAsia"/>
          <w:szCs w:val="21"/>
        </w:rPr>
        <w:t xml:space="preserve"> 潜行吧奈亚子  幸运星  中二病也要谈恋爱  日常</w:t>
      </w:r>
    </w:p>
    <w:p>
      <w:pPr>
        <w:rPr>
          <w:szCs w:val="21"/>
        </w:rPr>
      </w:pPr>
      <w:r>
        <w:rPr>
          <w:rFonts w:hint="eastAsia"/>
          <w:szCs w:val="21"/>
        </w:rPr>
        <w:t>奈那子</w:t>
      </w:r>
    </w:p>
    <w:p>
      <w:pPr>
        <w:rPr>
          <w:szCs w:val="21"/>
        </w:rPr>
      </w:pPr>
    </w:p>
    <w:p>
      <w:pPr>
        <w:rPr>
          <w:szCs w:val="21"/>
        </w:rPr>
      </w:pPr>
      <w:r>
        <w:rPr>
          <w:rFonts w:hint="eastAsia"/>
          <w:szCs w:val="21"/>
        </w:rPr>
        <w:t>#33 炮姐的最爱是？</w:t>
      </w:r>
    </w:p>
    <w:p>
      <w:pPr>
        <w:rPr>
          <w:szCs w:val="21"/>
        </w:rPr>
      </w:pPr>
      <w:r>
        <w:rPr>
          <w:rFonts w:hint="eastAsia"/>
          <w:szCs w:val="21"/>
        </w:rPr>
        <w:t xml:space="preserve"> 贺氏Y太  哞太  咩太  呱太</w:t>
      </w:r>
    </w:p>
    <w:p>
      <w:pPr>
        <w:rPr>
          <w:szCs w:val="21"/>
        </w:rPr>
      </w:pPr>
      <w:r>
        <w:rPr>
          <w:rFonts w:hint="eastAsia"/>
          <w:szCs w:val="21"/>
        </w:rPr>
        <w:t>呱太</w:t>
      </w:r>
    </w:p>
    <w:p>
      <w:pPr>
        <w:rPr>
          <w:szCs w:val="21"/>
        </w:rPr>
      </w:pPr>
    </w:p>
    <w:p>
      <w:pPr>
        <w:rPr>
          <w:szCs w:val="21"/>
        </w:rPr>
      </w:pPr>
      <w:r>
        <w:rPr>
          <w:rFonts w:hint="eastAsia"/>
          <w:szCs w:val="21"/>
        </w:rPr>
        <w:t>#34 美少女战士的作者是哪位漫画家的夫人？</w:t>
      </w:r>
    </w:p>
    <w:p>
      <w:pPr>
        <w:rPr>
          <w:szCs w:val="21"/>
        </w:rPr>
      </w:pPr>
      <w:r>
        <w:rPr>
          <w:rFonts w:hint="eastAsia"/>
          <w:szCs w:val="21"/>
        </w:rPr>
        <w:t xml:space="preserve"> 藤卷忠俊  高河弓  富坚义博  尾田荣一郎</w:t>
      </w:r>
    </w:p>
    <w:p>
      <w:pPr>
        <w:rPr>
          <w:szCs w:val="21"/>
        </w:rPr>
      </w:pPr>
      <w:r>
        <w:rPr>
          <w:rFonts w:hint="eastAsia"/>
          <w:szCs w:val="21"/>
        </w:rPr>
        <w:t>富奸</w:t>
      </w:r>
    </w:p>
    <w:p>
      <w:pPr>
        <w:rPr>
          <w:szCs w:val="21"/>
        </w:rPr>
      </w:pPr>
    </w:p>
    <w:p>
      <w:pPr>
        <w:rPr>
          <w:szCs w:val="21"/>
        </w:rPr>
      </w:pPr>
      <w:r>
        <w:rPr>
          <w:rFonts w:hint="eastAsia"/>
          <w:szCs w:val="21"/>
        </w:rPr>
        <w:t>#35 陈坤在微博向大家推荐了哪部动画得到群众热烈反应？</w:t>
      </w:r>
    </w:p>
    <w:p>
      <w:pPr>
        <w:rPr>
          <w:szCs w:val="21"/>
        </w:rPr>
      </w:pPr>
      <w:r>
        <w:rPr>
          <w:rFonts w:hint="eastAsia"/>
          <w:szCs w:val="21"/>
        </w:rPr>
        <w:t xml:space="preserve"> 《Boku》  《Blood-C》  《Fate/Zero》  《Code Gease》</w:t>
      </w:r>
    </w:p>
    <w:p>
      <w:pPr>
        <w:rPr>
          <w:szCs w:val="21"/>
        </w:rPr>
      </w:pPr>
      <w:r>
        <w:rPr>
          <w:rFonts w:hint="eastAsia"/>
          <w:szCs w:val="21"/>
        </w:rPr>
        <w:t>fz</w:t>
      </w:r>
    </w:p>
    <w:p>
      <w:pPr>
        <w:rPr>
          <w:szCs w:val="21"/>
        </w:rPr>
      </w:pPr>
    </w:p>
    <w:p>
      <w:pPr>
        <w:rPr>
          <w:szCs w:val="21"/>
        </w:rPr>
      </w:pPr>
      <w:r>
        <w:rPr>
          <w:rFonts w:hint="eastAsia"/>
          <w:szCs w:val="21"/>
        </w:rPr>
        <w:t>#36 在FATE STAY NIGHT 中阿尔托莉雅的职介是什么</w:t>
      </w:r>
    </w:p>
    <w:p>
      <w:pPr>
        <w:rPr>
          <w:szCs w:val="21"/>
        </w:rPr>
      </w:pPr>
      <w:r>
        <w:rPr>
          <w:rFonts w:hint="eastAsia"/>
          <w:szCs w:val="21"/>
        </w:rPr>
        <w:t xml:space="preserve"> SABER  LANCER  CASTER  RIDER</w:t>
      </w:r>
    </w:p>
    <w:p>
      <w:pPr>
        <w:rPr>
          <w:szCs w:val="21"/>
        </w:rPr>
      </w:pPr>
      <w:r>
        <w:rPr>
          <w:rFonts w:hint="eastAsia"/>
          <w:szCs w:val="21"/>
        </w:rPr>
        <w:t>Saber</w:t>
      </w:r>
    </w:p>
    <w:p>
      <w:pPr>
        <w:rPr>
          <w:szCs w:val="21"/>
        </w:rPr>
      </w:pPr>
    </w:p>
    <w:p>
      <w:pPr>
        <w:rPr>
          <w:szCs w:val="21"/>
        </w:rPr>
      </w:pPr>
      <w:r>
        <w:rPr>
          <w:rFonts w:hint="eastAsia"/>
          <w:szCs w:val="21"/>
        </w:rPr>
        <w:t>#37 正面上我啊是哪个人物的名台词</w:t>
      </w:r>
    </w:p>
    <w:p>
      <w:pPr>
        <w:rPr>
          <w:szCs w:val="21"/>
        </w:rPr>
      </w:pPr>
      <w:r>
        <w:rPr>
          <w:rFonts w:hint="eastAsia"/>
          <w:szCs w:val="21"/>
        </w:rPr>
        <w:t xml:space="preserve"> 高町奈叶  宫永咲  御坂美琴  秋月 爱莉</w:t>
      </w:r>
    </w:p>
    <w:p>
      <w:pPr>
        <w:rPr>
          <w:szCs w:val="21"/>
        </w:rPr>
      </w:pPr>
      <w:r>
        <w:rPr>
          <w:rFonts w:hint="eastAsia"/>
          <w:szCs w:val="21"/>
        </w:rPr>
        <w:t>炮姐【出自HKG字幕组，大战后炮姐被黑子正面上了。。。。</w:t>
      </w:r>
    </w:p>
    <w:p>
      <w:pPr>
        <w:rPr>
          <w:szCs w:val="21"/>
        </w:rPr>
      </w:pPr>
    </w:p>
    <w:p>
      <w:pPr>
        <w:rPr>
          <w:szCs w:val="21"/>
        </w:rPr>
      </w:pPr>
      <w:r>
        <w:rPr>
          <w:rFonts w:hint="eastAsia"/>
          <w:szCs w:val="21"/>
        </w:rPr>
        <w:t>#38 为《星际牛仔》《攻壳机动队》《Macross F》等动画配乐的著名音乐制作人是</w:t>
      </w:r>
    </w:p>
    <w:p>
      <w:pPr>
        <w:rPr>
          <w:szCs w:val="21"/>
        </w:rPr>
      </w:pPr>
      <w:r>
        <w:rPr>
          <w:rFonts w:hint="eastAsia"/>
          <w:szCs w:val="21"/>
        </w:rPr>
        <w:t xml:space="preserve"> 新居昭乃  菅野洋子  冈崎律子  梶浦由记</w:t>
      </w:r>
    </w:p>
    <w:p>
      <w:pPr>
        <w:rPr>
          <w:szCs w:val="21"/>
        </w:rPr>
      </w:pPr>
      <w:r>
        <w:rPr>
          <w:rFonts w:hint="eastAsia"/>
          <w:szCs w:val="21"/>
        </w:rPr>
        <w:t>菅野洋子</w:t>
      </w:r>
    </w:p>
    <w:p>
      <w:pPr>
        <w:rPr>
          <w:szCs w:val="21"/>
        </w:rPr>
      </w:pPr>
    </w:p>
    <w:p>
      <w:pPr>
        <w:rPr>
          <w:szCs w:val="21"/>
        </w:rPr>
      </w:pPr>
      <w:r>
        <w:rPr>
          <w:rFonts w:hint="eastAsia"/>
          <w:szCs w:val="21"/>
        </w:rPr>
        <w:t>#39 ⑨指的是东方project中的那个人物？</w:t>
      </w:r>
    </w:p>
    <w:p>
      <w:pPr>
        <w:rPr>
          <w:szCs w:val="21"/>
        </w:rPr>
      </w:pPr>
      <w:r>
        <w:rPr>
          <w:rFonts w:hint="eastAsia"/>
          <w:szCs w:val="21"/>
        </w:rPr>
        <w:t xml:space="preserve"> 古明地觉  蕾米莉亚·斯卡雷特  博丽灵梦  琪露诺</w:t>
      </w:r>
    </w:p>
    <w:p>
      <w:pPr>
        <w:rPr>
          <w:szCs w:val="21"/>
        </w:rPr>
      </w:pPr>
      <w:r>
        <w:rPr>
          <w:rFonts w:hint="eastAsia"/>
          <w:szCs w:val="21"/>
        </w:rPr>
        <w:t>琪露诺</w:t>
      </w:r>
    </w:p>
    <w:p>
      <w:pPr>
        <w:rPr>
          <w:szCs w:val="21"/>
        </w:rPr>
      </w:pPr>
    </w:p>
    <w:p>
      <w:pPr>
        <w:rPr>
          <w:szCs w:val="21"/>
        </w:rPr>
      </w:pPr>
      <w:r>
        <w:rPr>
          <w:rFonts w:hint="eastAsia"/>
          <w:szCs w:val="21"/>
        </w:rPr>
        <w:t>#40 《天降之物》第一集中从天而降的天使名字是？</w:t>
      </w:r>
    </w:p>
    <w:p>
      <w:pPr>
        <w:rPr>
          <w:szCs w:val="21"/>
        </w:rPr>
      </w:pPr>
      <w:r>
        <w:rPr>
          <w:rFonts w:hint="eastAsia"/>
          <w:szCs w:val="21"/>
        </w:rPr>
        <w:t xml:space="preserve"> 德玛西亚  哈雷路亚  伊洛斯儿  伊卡洛斯</w:t>
      </w:r>
    </w:p>
    <w:p>
      <w:pPr>
        <w:rPr>
          <w:szCs w:val="21"/>
        </w:rPr>
      </w:pPr>
      <w:r>
        <w:rPr>
          <w:rFonts w:hint="eastAsia"/>
          <w:szCs w:val="21"/>
        </w:rPr>
        <w:t>伊卡洛斯</w:t>
      </w:r>
    </w:p>
    <w:p>
      <w:pPr>
        <w:rPr>
          <w:szCs w:val="21"/>
        </w:rPr>
      </w:pPr>
    </w:p>
    <w:p>
      <w:pPr>
        <w:rPr>
          <w:szCs w:val="21"/>
        </w:rPr>
      </w:pPr>
      <w:r>
        <w:rPr>
          <w:rFonts w:hint="eastAsia"/>
          <w:szCs w:val="21"/>
        </w:rPr>
        <w:t>#41 路过草从最担心的是哪句话？</w:t>
      </w:r>
    </w:p>
    <w:p>
      <w:pPr>
        <w:rPr>
          <w:szCs w:val="21"/>
        </w:rPr>
      </w:pPr>
      <w:r>
        <w:rPr>
          <w:rFonts w:hint="eastAsia"/>
          <w:szCs w:val="21"/>
        </w:rPr>
        <w:t xml:space="preserve"> 妈妈卡  德玛西亚  刷特  一库油</w:t>
      </w:r>
    </w:p>
    <w:p>
      <w:pPr>
        <w:rPr>
          <w:szCs w:val="21"/>
        </w:rPr>
      </w:pPr>
      <w:r>
        <w:rPr>
          <w:rFonts w:hint="eastAsia"/>
          <w:szCs w:val="21"/>
        </w:rPr>
        <w:t>德玛西亚吧。。。</w:t>
      </w:r>
    </w:p>
    <w:p>
      <w:pPr>
        <w:rPr>
          <w:szCs w:val="21"/>
        </w:rPr>
      </w:pPr>
    </w:p>
    <w:p>
      <w:pPr>
        <w:rPr>
          <w:szCs w:val="21"/>
        </w:rPr>
      </w:pPr>
      <w:r>
        <w:rPr>
          <w:rFonts w:hint="eastAsia"/>
          <w:szCs w:val="21"/>
        </w:rPr>
        <w:t>#42 《海贼王》中与路飞同行的一位厨师是？</w:t>
      </w:r>
    </w:p>
    <w:p>
      <w:pPr>
        <w:rPr>
          <w:szCs w:val="21"/>
        </w:rPr>
      </w:pPr>
      <w:r>
        <w:rPr>
          <w:rFonts w:hint="eastAsia"/>
          <w:szCs w:val="21"/>
        </w:rPr>
        <w:t xml:space="preserve"> 白星  娜美  索隆  香吉士</w:t>
      </w:r>
    </w:p>
    <w:p>
      <w:pPr>
        <w:rPr>
          <w:szCs w:val="21"/>
        </w:rPr>
      </w:pPr>
      <w:r>
        <w:rPr>
          <w:rFonts w:hint="eastAsia"/>
          <w:szCs w:val="21"/>
        </w:rPr>
        <w:t>香吉士</w:t>
      </w:r>
    </w:p>
    <w:p>
      <w:pPr>
        <w:rPr>
          <w:szCs w:val="21"/>
        </w:rPr>
      </w:pPr>
    </w:p>
    <w:p>
      <w:pPr>
        <w:rPr>
          <w:szCs w:val="21"/>
        </w:rPr>
      </w:pPr>
      <w:r>
        <w:rPr>
          <w:rFonts w:hint="eastAsia"/>
          <w:szCs w:val="21"/>
        </w:rPr>
        <w:t>#43 自古枪兵的幸运值是多少</w:t>
      </w:r>
    </w:p>
    <w:p>
      <w:pPr>
        <w:rPr>
          <w:szCs w:val="21"/>
        </w:rPr>
      </w:pPr>
      <w:r>
        <w:rPr>
          <w:rFonts w:hint="eastAsia"/>
          <w:szCs w:val="21"/>
        </w:rPr>
        <w:t xml:space="preserve"> a  d  b  e</w:t>
      </w:r>
    </w:p>
    <w:p>
      <w:pPr>
        <w:rPr>
          <w:szCs w:val="21"/>
        </w:rPr>
      </w:pPr>
      <w:r>
        <w:rPr>
          <w:rFonts w:hint="eastAsia"/>
          <w:szCs w:val="21"/>
        </w:rPr>
        <w:t>E【不不枪哥幸运值肯定掉出了字母表</w:t>
      </w:r>
    </w:p>
    <w:p>
      <w:pPr>
        <w:rPr>
          <w:szCs w:val="21"/>
        </w:rPr>
      </w:pPr>
    </w:p>
    <w:p>
      <w:pPr>
        <w:rPr>
          <w:szCs w:val="21"/>
        </w:rPr>
      </w:pPr>
      <w:r>
        <w:rPr>
          <w:rFonts w:hint="eastAsia"/>
          <w:szCs w:val="21"/>
        </w:rPr>
        <w:t>#44 德玛西亚之力此人物出自哪个游戏？</w:t>
      </w:r>
    </w:p>
    <w:p>
      <w:pPr>
        <w:rPr>
          <w:szCs w:val="21"/>
        </w:rPr>
      </w:pPr>
      <w:r>
        <w:rPr>
          <w:rFonts w:hint="eastAsia"/>
          <w:szCs w:val="21"/>
        </w:rPr>
        <w:t xml:space="preserve"> 《亚瑟王之剑》  《DOTA》  《英雄联盟》  《梦三国》</w:t>
      </w:r>
    </w:p>
    <w:p>
      <w:pPr>
        <w:rPr>
          <w:szCs w:val="21"/>
        </w:rPr>
      </w:pPr>
      <w:r>
        <w:rPr>
          <w:rFonts w:hint="eastAsia"/>
          <w:szCs w:val="21"/>
        </w:rPr>
        <w:t>英雄联盟</w:t>
      </w:r>
    </w:p>
    <w:p>
      <w:pPr>
        <w:rPr>
          <w:szCs w:val="21"/>
        </w:rPr>
      </w:pPr>
    </w:p>
    <w:p>
      <w:pPr>
        <w:rPr>
          <w:szCs w:val="21"/>
        </w:rPr>
      </w:pPr>
      <w:r>
        <w:rPr>
          <w:rFonts w:hint="eastAsia"/>
          <w:szCs w:val="21"/>
        </w:rPr>
        <w:t>#45 虽然我可爱又迷人，但我会招来__。</w:t>
      </w:r>
    </w:p>
    <w:p>
      <w:pPr>
        <w:rPr>
          <w:szCs w:val="21"/>
        </w:rPr>
      </w:pPr>
      <w:r>
        <w:rPr>
          <w:rFonts w:hint="eastAsia"/>
          <w:szCs w:val="21"/>
        </w:rPr>
        <w:t xml:space="preserve"> 疾病  死亡  不幸  快乐</w:t>
      </w:r>
    </w:p>
    <w:p>
      <w:pPr>
        <w:rPr>
          <w:szCs w:val="21"/>
        </w:rPr>
      </w:pPr>
      <w:r>
        <w:rPr>
          <w:rFonts w:hint="eastAsia"/>
          <w:szCs w:val="21"/>
        </w:rPr>
        <w:t>死亡</w:t>
      </w:r>
    </w:p>
    <w:p>
      <w:pPr>
        <w:rPr>
          <w:szCs w:val="21"/>
        </w:rPr>
      </w:pPr>
    </w:p>
    <w:p>
      <w:pPr>
        <w:rPr>
          <w:szCs w:val="21"/>
        </w:rPr>
      </w:pPr>
      <w:r>
        <w:rPr>
          <w:rFonts w:hint="eastAsia"/>
          <w:szCs w:val="21"/>
        </w:rPr>
        <w:t>#46 key社以下哪一部作品不是由京都动画改编？</w:t>
      </w:r>
    </w:p>
    <w:p>
      <w:pPr>
        <w:rPr>
          <w:szCs w:val="21"/>
        </w:rPr>
      </w:pPr>
      <w:r>
        <w:rPr>
          <w:rFonts w:hint="eastAsia"/>
          <w:szCs w:val="21"/>
        </w:rPr>
        <w:t xml:space="preserve"> AIR  Kanon  CLANNAD  Little Busters!</w:t>
      </w:r>
    </w:p>
    <w:p>
      <w:pPr>
        <w:rPr>
          <w:szCs w:val="21"/>
        </w:rPr>
      </w:pPr>
      <w:r>
        <w:rPr>
          <w:rFonts w:hint="eastAsia"/>
          <w:szCs w:val="21"/>
        </w:rPr>
        <w:t>Little Busters!是节操社的作品</w:t>
      </w:r>
    </w:p>
    <w:p>
      <w:pPr>
        <w:rPr>
          <w:szCs w:val="21"/>
        </w:rPr>
      </w:pPr>
    </w:p>
    <w:p>
      <w:pPr>
        <w:rPr>
          <w:szCs w:val="21"/>
        </w:rPr>
      </w:pPr>
      <w:r>
        <w:rPr>
          <w:rFonts w:hint="eastAsia"/>
          <w:szCs w:val="21"/>
        </w:rPr>
        <w:t>#47 动漫11区指哪里？</w:t>
      </w:r>
    </w:p>
    <w:p>
      <w:pPr>
        <w:rPr>
          <w:szCs w:val="21"/>
        </w:rPr>
      </w:pPr>
      <w:r>
        <w:rPr>
          <w:rFonts w:hint="eastAsia"/>
          <w:szCs w:val="21"/>
        </w:rPr>
        <w:t xml:space="preserve"> 英国  欧洲  美国  日本</w:t>
      </w:r>
    </w:p>
    <w:p>
      <w:pPr>
        <w:rPr>
          <w:szCs w:val="21"/>
        </w:rPr>
      </w:pPr>
      <w:r>
        <w:rPr>
          <w:rFonts w:hint="eastAsia"/>
          <w:szCs w:val="21"/>
        </w:rPr>
        <w:t>日本</w:t>
      </w:r>
    </w:p>
    <w:p>
      <w:pPr>
        <w:rPr>
          <w:szCs w:val="21"/>
        </w:rPr>
      </w:pPr>
    </w:p>
    <w:p>
      <w:pPr>
        <w:rPr>
          <w:szCs w:val="21"/>
        </w:rPr>
      </w:pPr>
      <w:r>
        <w:rPr>
          <w:rFonts w:hint="eastAsia"/>
          <w:szCs w:val="21"/>
        </w:rPr>
        <w:t>#48 《CLANNAD》中，藤林杏的摩托车是什么颜色的？</w:t>
      </w:r>
    </w:p>
    <w:p>
      <w:pPr>
        <w:rPr>
          <w:szCs w:val="21"/>
        </w:rPr>
      </w:pPr>
      <w:r>
        <w:rPr>
          <w:rFonts w:hint="eastAsia"/>
          <w:szCs w:val="21"/>
        </w:rPr>
        <w:t xml:space="preserve"> 白色  蓝色  红色  粉色</w:t>
      </w:r>
    </w:p>
    <w:p>
      <w:pPr>
        <w:rPr>
          <w:szCs w:val="21"/>
        </w:rPr>
      </w:pPr>
      <w:r>
        <w:rPr>
          <w:rFonts w:hint="eastAsia"/>
          <w:szCs w:val="21"/>
        </w:rPr>
        <w:t>这我还没补。。。。</w:t>
      </w:r>
    </w:p>
    <w:p>
      <w:pPr>
        <w:rPr>
          <w:szCs w:val="21"/>
        </w:rPr>
      </w:pPr>
    </w:p>
    <w:p>
      <w:pPr>
        <w:rPr>
          <w:szCs w:val="21"/>
        </w:rPr>
      </w:pPr>
      <w:r>
        <w:rPr>
          <w:rFonts w:hint="eastAsia"/>
          <w:szCs w:val="21"/>
        </w:rPr>
        <w:t>#49 《穷神》中红叶是什么罩杯？</w:t>
      </w:r>
    </w:p>
    <w:p>
      <w:pPr>
        <w:rPr>
          <w:szCs w:val="21"/>
        </w:rPr>
      </w:pPr>
      <w:r>
        <w:rPr>
          <w:rFonts w:hint="eastAsia"/>
          <w:szCs w:val="21"/>
        </w:rPr>
        <w:t xml:space="preserve"> AAA罩杯  A罩杯  B罩杯  AA罩杯</w:t>
      </w:r>
    </w:p>
    <w:p>
      <w:pPr>
        <w:rPr>
          <w:szCs w:val="21"/>
        </w:rPr>
      </w:pPr>
      <w:r>
        <w:rPr>
          <w:rFonts w:hint="eastAsia"/>
          <w:szCs w:val="21"/>
        </w:rPr>
        <w:t>AA</w:t>
      </w:r>
    </w:p>
    <w:p>
      <w:pPr>
        <w:rPr>
          <w:szCs w:val="21"/>
        </w:rPr>
      </w:pPr>
    </w:p>
    <w:p>
      <w:pPr>
        <w:rPr>
          <w:szCs w:val="21"/>
        </w:rPr>
      </w:pPr>
      <w:r>
        <w:rPr>
          <w:rFonts w:hint="eastAsia"/>
          <w:szCs w:val="21"/>
        </w:rPr>
        <w:t>#50 《兽的演奏者艾琳》中的里岚是雄性还是雌性？</w:t>
      </w:r>
    </w:p>
    <w:p>
      <w:pPr>
        <w:rPr>
          <w:szCs w:val="21"/>
        </w:rPr>
      </w:pPr>
      <w:r>
        <w:rPr>
          <w:rFonts w:hint="eastAsia"/>
          <w:szCs w:val="21"/>
        </w:rPr>
        <w:t xml:space="preserve"> 雌雄同体  雄性  人妖  雌性</w:t>
      </w:r>
    </w:p>
    <w:p>
      <w:pPr>
        <w:rPr>
          <w:szCs w:val="21"/>
        </w:rPr>
      </w:pPr>
      <w:r>
        <w:rPr>
          <w:rFonts w:hint="eastAsia"/>
          <w:szCs w:val="21"/>
        </w:rPr>
        <w:t>这个。。。不知道</w:t>
      </w:r>
    </w:p>
    <w:p>
      <w:pPr>
        <w:rPr>
          <w:szCs w:val="21"/>
        </w:rPr>
      </w:pPr>
    </w:p>
    <w:p>
      <w:pPr>
        <w:rPr>
          <w:szCs w:val="21"/>
        </w:rPr>
      </w:pPr>
      <w:r>
        <w:rPr>
          <w:rFonts w:hint="eastAsia"/>
          <w:szCs w:val="21"/>
        </w:rPr>
        <w:t>#51 东方幻想乡中妖怪之山上守矢神社中的风祝叫什么名字？</w:t>
      </w:r>
    </w:p>
    <w:p>
      <w:pPr>
        <w:rPr>
          <w:szCs w:val="21"/>
        </w:rPr>
      </w:pPr>
      <w:r>
        <w:rPr>
          <w:rFonts w:hint="eastAsia"/>
          <w:szCs w:val="21"/>
        </w:rPr>
        <w:t xml:space="preserve"> 八坂神奈子  东风谷早苗  洩矢诹访子  博丽灵梦</w:t>
      </w:r>
    </w:p>
    <w:p>
      <w:pPr>
        <w:rPr>
          <w:szCs w:val="21"/>
        </w:rPr>
      </w:pPr>
      <w:r>
        <w:rPr>
          <w:rFonts w:hint="eastAsia"/>
          <w:szCs w:val="21"/>
        </w:rPr>
        <w:t>人妻苗</w:t>
      </w:r>
    </w:p>
    <w:p>
      <w:pPr>
        <w:rPr>
          <w:szCs w:val="21"/>
        </w:rPr>
      </w:pPr>
    </w:p>
    <w:p>
      <w:pPr>
        <w:rPr>
          <w:szCs w:val="21"/>
        </w:rPr>
      </w:pPr>
      <w:r>
        <w:rPr>
          <w:rFonts w:hint="eastAsia"/>
          <w:szCs w:val="21"/>
        </w:rPr>
        <w:t>#52 《電腦線圈》中的沙奇(Search Mutton)，是甚麼？</w:t>
      </w:r>
    </w:p>
    <w:p>
      <w:pPr>
        <w:rPr>
          <w:szCs w:val="21"/>
        </w:rPr>
      </w:pPr>
      <w:r>
        <w:rPr>
          <w:rFonts w:hint="eastAsia"/>
          <w:szCs w:val="21"/>
        </w:rPr>
        <w:t xml:space="preserve"> 病毒驅除程式  電腦生命體  機械人  城市搜尋軟件</w:t>
      </w:r>
    </w:p>
    <w:p>
      <w:pPr>
        <w:rPr>
          <w:szCs w:val="21"/>
        </w:rPr>
      </w:pPr>
      <w:r>
        <w:rPr>
          <w:rFonts w:hint="eastAsia"/>
          <w:szCs w:val="21"/>
        </w:rPr>
        <w:t>病毒驱除程式</w:t>
      </w:r>
    </w:p>
    <w:p>
      <w:pPr>
        <w:rPr>
          <w:szCs w:val="21"/>
        </w:rPr>
      </w:pPr>
    </w:p>
    <w:p>
      <w:pPr>
        <w:rPr>
          <w:szCs w:val="21"/>
        </w:rPr>
      </w:pPr>
      <w:r>
        <w:rPr>
          <w:rFonts w:hint="eastAsia"/>
          <w:szCs w:val="21"/>
        </w:rPr>
        <w:t>#53 雾雨魔理沙在东方神灵庙（TH13）中的称号是？</w:t>
      </w:r>
    </w:p>
    <w:p>
      <w:pPr>
        <w:rPr>
          <w:szCs w:val="21"/>
        </w:rPr>
      </w:pPr>
      <w:r>
        <w:rPr>
          <w:rFonts w:hint="eastAsia"/>
          <w:szCs w:val="21"/>
        </w:rPr>
        <w:t xml:space="preserve"> 雾雨的魔法使  东洋的西洋魔术师  强欲的魔法使  普通的魔法使</w:t>
      </w:r>
    </w:p>
    <w:p>
      <w:pPr>
        <w:rPr>
          <w:szCs w:val="21"/>
        </w:rPr>
      </w:pPr>
      <w:r>
        <w:rPr>
          <w:rFonts w:hint="eastAsia"/>
          <w:szCs w:val="21"/>
        </w:rPr>
        <w:t xml:space="preserve"> 普通的魔法使（这个我也是猜的）</w:t>
      </w:r>
    </w:p>
    <w:p>
      <w:pPr>
        <w:rPr>
          <w:szCs w:val="21"/>
        </w:rPr>
      </w:pPr>
    </w:p>
    <w:p>
      <w:pPr>
        <w:rPr>
          <w:szCs w:val="21"/>
        </w:rPr>
      </w:pPr>
      <w:r>
        <w:rPr>
          <w:rFonts w:hint="eastAsia"/>
          <w:szCs w:val="21"/>
        </w:rPr>
        <w:t>#54 薛定谔的猫是薛定谔的一个著名实验，其不涉及的问题是</w:t>
      </w:r>
    </w:p>
    <w:p>
      <w:pPr>
        <w:rPr>
          <w:szCs w:val="21"/>
        </w:rPr>
      </w:pPr>
      <w:r>
        <w:rPr>
          <w:rFonts w:hint="eastAsia"/>
          <w:szCs w:val="21"/>
        </w:rPr>
        <w:t xml:space="preserve"> 观测者对实验的影响  势垒穿透  量子的不确定性  量子的叠加态</w:t>
      </w:r>
    </w:p>
    <w:p>
      <w:pPr>
        <w:rPr>
          <w:szCs w:val="21"/>
        </w:rPr>
      </w:pPr>
      <w:r>
        <w:rPr>
          <w:rFonts w:hint="eastAsia"/>
          <w:szCs w:val="21"/>
        </w:rPr>
        <w:t>势垒穿透？</w:t>
      </w:r>
    </w:p>
    <w:p>
      <w:pPr>
        <w:rPr>
          <w:szCs w:val="21"/>
        </w:rPr>
      </w:pPr>
    </w:p>
    <w:p>
      <w:pPr>
        <w:rPr>
          <w:szCs w:val="21"/>
        </w:rPr>
      </w:pPr>
      <w:r>
        <w:rPr>
          <w:rFonts w:hint="eastAsia"/>
          <w:szCs w:val="21"/>
        </w:rPr>
        <w:t>#55 《海贼王》中现任海军元帅的是谁？</w:t>
      </w:r>
    </w:p>
    <w:p>
      <w:pPr>
        <w:rPr>
          <w:szCs w:val="21"/>
        </w:rPr>
      </w:pPr>
      <w:r>
        <w:rPr>
          <w:rFonts w:hint="eastAsia"/>
          <w:szCs w:val="21"/>
        </w:rPr>
        <w:t xml:space="preserve"> 斯摩格  赤犬  黄猿  巴兹尔·霍金斯</w:t>
      </w:r>
    </w:p>
    <w:p>
      <w:pPr>
        <w:rPr>
          <w:szCs w:val="21"/>
        </w:rPr>
      </w:pPr>
      <w:r>
        <w:rPr>
          <w:rFonts w:hint="eastAsia"/>
          <w:szCs w:val="21"/>
        </w:rPr>
        <w:t>赤犬</w:t>
      </w:r>
    </w:p>
    <w:p>
      <w:pPr>
        <w:rPr>
          <w:szCs w:val="21"/>
        </w:rPr>
      </w:pPr>
    </w:p>
    <w:p>
      <w:pPr>
        <w:rPr>
          <w:szCs w:val="21"/>
        </w:rPr>
      </w:pPr>
      <w:r>
        <w:rPr>
          <w:rFonts w:hint="eastAsia"/>
          <w:szCs w:val="21"/>
        </w:rPr>
        <w:t>#56 暴走漫画的男主角一般都叫什么？</w:t>
      </w:r>
    </w:p>
    <w:p>
      <w:pPr>
        <w:rPr>
          <w:szCs w:val="21"/>
        </w:rPr>
      </w:pPr>
      <w:r>
        <w:rPr>
          <w:rFonts w:hint="eastAsia"/>
          <w:szCs w:val="21"/>
        </w:rPr>
        <w:t xml:space="preserve"> 马乐碧  曹妮媚  王尼玛  倪达夜</w:t>
      </w:r>
    </w:p>
    <w:p>
      <w:pPr>
        <w:rPr>
          <w:szCs w:val="21"/>
        </w:rPr>
      </w:pPr>
      <w:r>
        <w:rPr>
          <w:rFonts w:hint="eastAsia"/>
          <w:szCs w:val="21"/>
        </w:rPr>
        <w:t>王尼玛</w:t>
      </w:r>
    </w:p>
    <w:p>
      <w:pPr>
        <w:rPr>
          <w:szCs w:val="21"/>
        </w:rPr>
      </w:pPr>
    </w:p>
    <w:p>
      <w:pPr>
        <w:rPr>
          <w:szCs w:val="21"/>
        </w:rPr>
      </w:pPr>
      <w:r>
        <w:rPr>
          <w:rFonts w:hint="eastAsia"/>
          <w:szCs w:val="21"/>
        </w:rPr>
        <w:t>#57 小鸟游六花的中二属性是什么？</w:t>
      </w:r>
    </w:p>
    <w:p>
      <w:pPr>
        <w:rPr>
          <w:szCs w:val="21"/>
        </w:rPr>
      </w:pPr>
      <w:r>
        <w:rPr>
          <w:rFonts w:hint="eastAsia"/>
          <w:szCs w:val="21"/>
        </w:rPr>
        <w:t xml:space="preserve"> 劫之眼  魔瞳  邪王真眼  神眼</w:t>
      </w:r>
    </w:p>
    <w:p>
      <w:pPr>
        <w:rPr>
          <w:szCs w:val="21"/>
        </w:rPr>
      </w:pPr>
      <w:r>
        <w:rPr>
          <w:rFonts w:hint="eastAsia"/>
          <w:szCs w:val="21"/>
        </w:rPr>
        <w:t>邪王真眼</w:t>
      </w:r>
    </w:p>
    <w:p>
      <w:pPr>
        <w:rPr>
          <w:szCs w:val="21"/>
        </w:rPr>
      </w:pPr>
    </w:p>
    <w:p>
      <w:pPr>
        <w:rPr>
          <w:szCs w:val="21"/>
        </w:rPr>
      </w:pPr>
      <w:r>
        <w:rPr>
          <w:rFonts w:hint="eastAsia"/>
          <w:szCs w:val="21"/>
        </w:rPr>
        <w:t>#58 傅里叶级数是傅里叶在研究哪种物理现象时提出的？</w:t>
      </w:r>
    </w:p>
    <w:p>
      <w:pPr>
        <w:rPr>
          <w:szCs w:val="21"/>
        </w:rPr>
      </w:pPr>
      <w:r>
        <w:rPr>
          <w:rFonts w:hint="eastAsia"/>
          <w:szCs w:val="21"/>
        </w:rPr>
        <w:t xml:space="preserve"> 量子力学  电磁波  机械振动  热传导</w:t>
      </w:r>
    </w:p>
    <w:p>
      <w:pPr>
        <w:rPr>
          <w:szCs w:val="21"/>
        </w:rPr>
      </w:pPr>
    </w:p>
    <w:p>
      <w:pPr>
        <w:rPr>
          <w:szCs w:val="21"/>
        </w:rPr>
      </w:pPr>
      <w:r>
        <w:rPr>
          <w:rFonts w:hint="eastAsia"/>
          <w:szCs w:val="21"/>
        </w:rPr>
        <w:t>#59 ”阿姆斯特朗回旋加速喷气式阿姆斯特朗炮“的名字出自哪部动漫</w:t>
      </w:r>
    </w:p>
    <w:p>
      <w:pPr>
        <w:rPr>
          <w:szCs w:val="21"/>
        </w:rPr>
      </w:pPr>
      <w:r>
        <w:rPr>
          <w:rFonts w:hint="eastAsia"/>
          <w:szCs w:val="21"/>
        </w:rPr>
        <w:t xml:space="preserve"> 《银魂》  《旋风管家》  《名侦探柯南》  《北斗神拳》</w:t>
      </w:r>
    </w:p>
    <w:p>
      <w:pPr>
        <w:rPr>
          <w:szCs w:val="21"/>
        </w:rPr>
      </w:pPr>
      <w:r>
        <w:rPr>
          <w:rFonts w:hint="eastAsia"/>
          <w:szCs w:val="21"/>
        </w:rPr>
        <w:t>银他妈不用说啊，上次下雪我还捏了一个放在学长家门口的栏杆上</w:t>
      </w:r>
    </w:p>
    <w:p>
      <w:pPr>
        <w:rPr>
          <w:szCs w:val="21"/>
        </w:rPr>
      </w:pPr>
    </w:p>
    <w:p>
      <w:pPr>
        <w:rPr>
          <w:szCs w:val="21"/>
        </w:rPr>
      </w:pPr>
      <w:r>
        <w:rPr>
          <w:rFonts w:hint="eastAsia"/>
          <w:szCs w:val="21"/>
        </w:rPr>
        <w:t>#60 火影忍者中4代火影和主角鸣人是什么关系？</w:t>
      </w:r>
    </w:p>
    <w:p>
      <w:pPr>
        <w:rPr>
          <w:szCs w:val="21"/>
        </w:rPr>
      </w:pPr>
      <w:r>
        <w:rPr>
          <w:rFonts w:hint="eastAsia"/>
          <w:szCs w:val="21"/>
        </w:rPr>
        <w:t xml:space="preserve"> 朋友  兄弟  父子  情敌</w:t>
      </w:r>
    </w:p>
    <w:p>
      <w:pPr>
        <w:rPr>
          <w:szCs w:val="21"/>
        </w:rPr>
      </w:pPr>
      <w:r>
        <w:rPr>
          <w:rFonts w:hint="eastAsia"/>
          <w:szCs w:val="21"/>
        </w:rPr>
        <w:t>父子</w:t>
      </w:r>
    </w:p>
    <w:p>
      <w:pPr>
        <w:rPr>
          <w:szCs w:val="21"/>
        </w:rPr>
      </w:pPr>
    </w:p>
    <w:p>
      <w:pPr>
        <w:rPr>
          <w:szCs w:val="21"/>
        </w:rPr>
      </w:pPr>
      <w:r>
        <w:rPr>
          <w:rFonts w:hint="eastAsia"/>
          <w:szCs w:val="21"/>
        </w:rPr>
        <w:t>#61 dota是哪个游戏的地图?</w:t>
      </w:r>
    </w:p>
    <w:p>
      <w:pPr>
        <w:rPr>
          <w:szCs w:val="21"/>
        </w:rPr>
      </w:pPr>
      <w:r>
        <w:rPr>
          <w:rFonts w:hint="eastAsia"/>
          <w:szCs w:val="21"/>
        </w:rPr>
        <w:t xml:space="preserve"> 魔兽世界  英雄联盟  魔兽争霸  星际争霸</w:t>
      </w:r>
    </w:p>
    <w:p>
      <w:pPr>
        <w:rPr>
          <w:szCs w:val="21"/>
        </w:rPr>
      </w:pPr>
      <w:r>
        <w:rPr>
          <w:rFonts w:hint="eastAsia"/>
          <w:szCs w:val="21"/>
        </w:rPr>
        <w:t>魔兽世界</w:t>
      </w:r>
    </w:p>
    <w:p>
      <w:pPr>
        <w:rPr>
          <w:szCs w:val="21"/>
        </w:rPr>
      </w:pPr>
    </w:p>
    <w:p>
      <w:pPr>
        <w:rPr>
          <w:szCs w:val="21"/>
        </w:rPr>
      </w:pPr>
      <w:r>
        <w:rPr>
          <w:rFonts w:hint="eastAsia"/>
          <w:szCs w:val="21"/>
        </w:rPr>
        <w:t>#62 在《死亡笔记》中，是谁杀死了夜神月？</w:t>
      </w:r>
    </w:p>
    <w:p>
      <w:pPr>
        <w:rPr>
          <w:szCs w:val="21"/>
        </w:rPr>
      </w:pPr>
      <w:r>
        <w:rPr>
          <w:rFonts w:hint="eastAsia"/>
          <w:szCs w:val="21"/>
        </w:rPr>
        <w:t xml:space="preserve"> 魅上照  龙崎（L）  硫克  尼亚</w:t>
      </w:r>
    </w:p>
    <w:p>
      <w:pPr>
        <w:rPr>
          <w:szCs w:val="21"/>
        </w:rPr>
      </w:pPr>
      <w:r>
        <w:rPr>
          <w:rFonts w:hint="eastAsia"/>
          <w:szCs w:val="21"/>
        </w:rPr>
        <w:t>硫克</w:t>
      </w:r>
    </w:p>
    <w:p>
      <w:pPr>
        <w:rPr>
          <w:szCs w:val="21"/>
        </w:rPr>
      </w:pPr>
    </w:p>
    <w:p>
      <w:pPr>
        <w:rPr>
          <w:szCs w:val="21"/>
        </w:rPr>
      </w:pPr>
      <w:r>
        <w:rPr>
          <w:rFonts w:hint="eastAsia"/>
          <w:szCs w:val="21"/>
        </w:rPr>
        <w:t>#63 机战里常说的“吉姆王”是出自哪一部作品</w:t>
      </w:r>
    </w:p>
    <w:p>
      <w:pPr>
        <w:rPr>
          <w:szCs w:val="21"/>
        </w:rPr>
      </w:pPr>
      <w:r>
        <w:rPr>
          <w:rFonts w:hint="eastAsia"/>
          <w:szCs w:val="21"/>
        </w:rPr>
        <w:t xml:space="preserve"> 勇者王  魔神凯撒  盖塔机器人  传说巨神</w:t>
      </w:r>
    </w:p>
    <w:p>
      <w:pPr>
        <w:rPr>
          <w:szCs w:val="21"/>
        </w:rPr>
      </w:pPr>
      <w:r>
        <w:rPr>
          <w:rFonts w:hint="eastAsia"/>
          <w:szCs w:val="21"/>
        </w:rPr>
        <w:t>传说巨神</w:t>
      </w:r>
    </w:p>
    <w:p>
      <w:pPr>
        <w:rPr>
          <w:szCs w:val="21"/>
        </w:rPr>
      </w:pPr>
    </w:p>
    <w:p>
      <w:pPr>
        <w:rPr>
          <w:szCs w:val="21"/>
        </w:rPr>
      </w:pPr>
      <w:r>
        <w:rPr>
          <w:rFonts w:hint="eastAsia"/>
          <w:szCs w:val="21"/>
        </w:rPr>
        <w:t>#64 以下哪一个游戏在早期2D时代的第一部作品不是俯视角？</w:t>
      </w:r>
    </w:p>
    <w:p>
      <w:pPr>
        <w:rPr>
          <w:szCs w:val="21"/>
        </w:rPr>
      </w:pPr>
      <w:r>
        <w:rPr>
          <w:rFonts w:hint="eastAsia"/>
          <w:szCs w:val="21"/>
        </w:rPr>
        <w:t xml:space="preserve"> 合金装备  侠盗猎车  塞尔达传说  银河战士</w:t>
      </w:r>
    </w:p>
    <w:p>
      <w:pPr>
        <w:rPr>
          <w:szCs w:val="21"/>
        </w:rPr>
      </w:pPr>
      <w:r>
        <w:rPr>
          <w:rFonts w:hint="eastAsia"/>
          <w:szCs w:val="21"/>
        </w:rPr>
        <w:t>这个。。。不知道</w:t>
      </w:r>
    </w:p>
    <w:p>
      <w:pPr>
        <w:rPr>
          <w:szCs w:val="21"/>
        </w:rPr>
      </w:pPr>
    </w:p>
    <w:p>
      <w:pPr>
        <w:rPr>
          <w:szCs w:val="21"/>
        </w:rPr>
      </w:pPr>
      <w:r>
        <w:rPr>
          <w:rFonts w:hint="eastAsia"/>
          <w:szCs w:val="21"/>
        </w:rPr>
        <w:t>#65 无头骑士异闻录中罪歌到11卷出现了几个母体？</w:t>
      </w:r>
    </w:p>
    <w:p>
      <w:pPr>
        <w:rPr>
          <w:szCs w:val="21"/>
        </w:rPr>
      </w:pPr>
      <w:r>
        <w:rPr>
          <w:rFonts w:hint="eastAsia"/>
          <w:szCs w:val="21"/>
        </w:rPr>
        <w:t xml:space="preserve"> 3个  1个  4个  2个</w:t>
      </w:r>
    </w:p>
    <w:p>
      <w:pPr>
        <w:rPr>
          <w:szCs w:val="21"/>
        </w:rPr>
      </w:pPr>
      <w:r>
        <w:rPr>
          <w:rFonts w:hint="eastAsia"/>
          <w:szCs w:val="21"/>
        </w:rPr>
        <w:t>这个我也不知道。。。</w:t>
      </w:r>
    </w:p>
    <w:p>
      <w:pPr>
        <w:rPr>
          <w:szCs w:val="21"/>
        </w:rPr>
      </w:pPr>
    </w:p>
    <w:p>
      <w:pPr>
        <w:rPr>
          <w:szCs w:val="21"/>
        </w:rPr>
      </w:pPr>
      <w:r>
        <w:rPr>
          <w:rFonts w:hint="eastAsia"/>
          <w:szCs w:val="21"/>
        </w:rPr>
        <w:t>#66 《魔笛MAGI》中梶裕貴配音的角色是谁？</w:t>
      </w:r>
    </w:p>
    <w:p>
      <w:pPr>
        <w:rPr>
          <w:szCs w:val="21"/>
        </w:rPr>
      </w:pPr>
      <w:r>
        <w:rPr>
          <w:rFonts w:hint="eastAsia"/>
          <w:szCs w:val="21"/>
        </w:rPr>
        <w:t xml:space="preserve"> 阿西巴巴  卡西巴巴  咔叽巴巴  阿里巴巴</w:t>
      </w:r>
    </w:p>
    <w:p>
      <w:pPr>
        <w:rPr>
          <w:szCs w:val="21"/>
        </w:rPr>
      </w:pPr>
      <w:r>
        <w:rPr>
          <w:rFonts w:hint="eastAsia"/>
          <w:szCs w:val="21"/>
        </w:rPr>
        <w:t>阿里巴巴</w:t>
      </w:r>
    </w:p>
    <w:p>
      <w:pPr>
        <w:rPr>
          <w:szCs w:val="21"/>
        </w:rPr>
      </w:pPr>
    </w:p>
    <w:p>
      <w:pPr>
        <w:rPr>
          <w:szCs w:val="21"/>
        </w:rPr>
      </w:pPr>
      <w:r>
        <w:rPr>
          <w:rFonts w:hint="eastAsia"/>
          <w:szCs w:val="21"/>
        </w:rPr>
        <w:t>#67 兵库北的天气怎么样？</w:t>
      </w:r>
    </w:p>
    <w:p>
      <w:pPr>
        <w:rPr>
          <w:szCs w:val="21"/>
        </w:rPr>
      </w:pPr>
      <w:r>
        <w:rPr>
          <w:rFonts w:hint="eastAsia"/>
          <w:szCs w:val="21"/>
        </w:rPr>
        <w:t xml:space="preserve"> 雨 20℃ 60%/40% 22岁  晴 19℃ 40%/60% 24岁  雨 19℃ 60%/40% 24岁  雨 19℃ 40%/60% 24岁</w:t>
      </w:r>
    </w:p>
    <w:p>
      <w:pPr>
        <w:rPr>
          <w:szCs w:val="21"/>
        </w:rPr>
      </w:pPr>
      <w:r>
        <w:rPr>
          <w:rFonts w:hint="eastAsia"/>
          <w:szCs w:val="21"/>
        </w:rPr>
        <w:t xml:space="preserve"> 雨 19℃ 60%/40%</w:t>
      </w:r>
    </w:p>
    <w:p>
      <w:pPr>
        <w:rPr>
          <w:szCs w:val="21"/>
        </w:rPr>
      </w:pPr>
    </w:p>
    <w:p>
      <w:pPr>
        <w:rPr>
          <w:szCs w:val="21"/>
        </w:rPr>
      </w:pPr>
      <w:r>
        <w:rPr>
          <w:rFonts w:hint="eastAsia"/>
          <w:szCs w:val="21"/>
        </w:rPr>
        <w:t>#68 “海尔，这是阿包特·泰姆”这句台词出自哪款游戏？</w:t>
      </w:r>
    </w:p>
    <w:p>
      <w:pPr>
        <w:rPr>
          <w:szCs w:val="21"/>
        </w:rPr>
      </w:pPr>
      <w:r>
        <w:rPr>
          <w:rFonts w:hint="eastAsia"/>
          <w:szCs w:val="21"/>
        </w:rPr>
        <w:t xml:space="preserve"> 女装山脉  星际争霸2  鬼泣：DMC  火焰纹章:圣魔之光石</w:t>
      </w:r>
    </w:p>
    <w:p>
      <w:pPr>
        <w:rPr>
          <w:szCs w:val="21"/>
        </w:rPr>
      </w:pPr>
      <w:r>
        <w:rPr>
          <w:rFonts w:hint="eastAsia"/>
          <w:szCs w:val="21"/>
        </w:rPr>
        <w:t>星际争霸2——Hell,it`s about time</w:t>
      </w:r>
    </w:p>
    <w:p>
      <w:pPr>
        <w:rPr>
          <w:szCs w:val="21"/>
        </w:rPr>
      </w:pPr>
    </w:p>
    <w:p>
      <w:pPr>
        <w:rPr>
          <w:szCs w:val="21"/>
        </w:rPr>
      </w:pPr>
      <w:r>
        <w:rPr>
          <w:rFonts w:hint="eastAsia"/>
          <w:szCs w:val="21"/>
        </w:rPr>
        <w:t>#69 被成为“一生万物、万物归一者”的是</w:t>
      </w:r>
    </w:p>
    <w:p>
      <w:pPr>
        <w:rPr>
          <w:szCs w:val="21"/>
        </w:rPr>
      </w:pPr>
      <w:r>
        <w:rPr>
          <w:rFonts w:hint="eastAsia"/>
          <w:szCs w:val="21"/>
        </w:rPr>
        <w:t xml:space="preserve"> Shub-Niggurath  Yog-Sothoth  Azathoth  Nyarlathotep</w:t>
      </w:r>
    </w:p>
    <w:p>
      <w:pPr>
        <w:rPr>
          <w:szCs w:val="21"/>
        </w:rPr>
      </w:pPr>
      <w:r>
        <w:rPr>
          <w:rFonts w:hint="eastAsia"/>
          <w:szCs w:val="21"/>
        </w:rPr>
        <w:t>Yog-Sothoth</w:t>
      </w:r>
    </w:p>
    <w:p>
      <w:pPr>
        <w:rPr>
          <w:szCs w:val="21"/>
        </w:rPr>
      </w:pPr>
    </w:p>
    <w:p>
      <w:pPr>
        <w:rPr>
          <w:szCs w:val="21"/>
        </w:rPr>
      </w:pPr>
      <w:r>
        <w:rPr>
          <w:rFonts w:hint="eastAsia"/>
          <w:szCs w:val="21"/>
        </w:rPr>
        <w:t>#70 《旋风管家》中的女主角三千院凪的身高是？(直接输入阿拉伯数字）</w:t>
      </w:r>
    </w:p>
    <w:p>
      <w:pPr>
        <w:rPr>
          <w:szCs w:val="21"/>
        </w:rPr>
      </w:pPr>
      <w:r>
        <w:rPr>
          <w:rFonts w:hint="eastAsia"/>
          <w:szCs w:val="21"/>
        </w:rPr>
        <w:t xml:space="preserve"> 140  141  139  138</w:t>
      </w:r>
    </w:p>
    <w:p>
      <w:pPr>
        <w:rPr>
          <w:szCs w:val="21"/>
        </w:rPr>
      </w:pPr>
      <w:r>
        <w:rPr>
          <w:rFonts w:hint="eastAsia"/>
          <w:szCs w:val="21"/>
        </w:rPr>
        <w:t>138</w:t>
      </w:r>
    </w:p>
    <w:p>
      <w:pPr>
        <w:rPr>
          <w:szCs w:val="21"/>
        </w:rPr>
      </w:pPr>
    </w:p>
    <w:p>
      <w:pPr>
        <w:rPr>
          <w:szCs w:val="21"/>
        </w:rPr>
      </w:pPr>
      <w:r>
        <w:rPr>
          <w:rFonts w:hint="eastAsia"/>
          <w:szCs w:val="21"/>
        </w:rPr>
        <w:t>#71 银河英雄传说中男主角杨威利是如何死亡的</w:t>
      </w:r>
    </w:p>
    <w:p>
      <w:pPr>
        <w:rPr>
          <w:szCs w:val="21"/>
        </w:rPr>
      </w:pPr>
      <w:r>
        <w:rPr>
          <w:rFonts w:hint="eastAsia"/>
          <w:szCs w:val="21"/>
        </w:rPr>
        <w:t xml:space="preserve"> 被迫自杀  被地球教刺客刺杀  寿终正寝  被莱因哈特击杀</w:t>
      </w:r>
    </w:p>
    <w:p>
      <w:pPr>
        <w:rPr>
          <w:szCs w:val="21"/>
        </w:rPr>
      </w:pPr>
      <w:r>
        <w:rPr>
          <w:rFonts w:hint="eastAsia"/>
          <w:szCs w:val="21"/>
        </w:rPr>
        <w:t>地球刺客刺杀</w:t>
      </w:r>
    </w:p>
    <w:p>
      <w:pPr>
        <w:rPr>
          <w:szCs w:val="21"/>
        </w:rPr>
      </w:pPr>
    </w:p>
    <w:p>
      <w:pPr>
        <w:rPr>
          <w:szCs w:val="21"/>
        </w:rPr>
      </w:pPr>
      <w:r>
        <w:rPr>
          <w:rFonts w:hint="eastAsia"/>
          <w:szCs w:val="21"/>
        </w:rPr>
        <w:t>#72 动漫（雪之少女）泽渡真琴，的口头禅是什么</w:t>
      </w:r>
    </w:p>
    <w:p>
      <w:pPr>
        <w:rPr>
          <w:szCs w:val="21"/>
        </w:rPr>
      </w:pPr>
      <w:r>
        <w:rPr>
          <w:rFonts w:hint="eastAsia"/>
          <w:szCs w:val="21"/>
        </w:rPr>
        <w:t xml:space="preserve"> 啊唔  啊呀  啊呜  啊哦</w:t>
      </w:r>
    </w:p>
    <w:p>
      <w:pPr>
        <w:rPr>
          <w:szCs w:val="21"/>
        </w:rPr>
      </w:pPr>
      <w:r>
        <w:rPr>
          <w:rFonts w:hint="eastAsia"/>
          <w:szCs w:val="21"/>
        </w:rPr>
        <w:t>啊呜</w:t>
      </w:r>
    </w:p>
    <w:p>
      <w:pPr>
        <w:rPr>
          <w:szCs w:val="21"/>
        </w:rPr>
      </w:pPr>
    </w:p>
    <w:p>
      <w:pPr>
        <w:rPr>
          <w:szCs w:val="21"/>
        </w:rPr>
      </w:pPr>
      <w:r>
        <w:rPr>
          <w:rFonts w:hint="eastAsia"/>
          <w:szCs w:val="21"/>
        </w:rPr>
        <w:t>#73 《魔法少女小圆》的编剧（脚本）是谁？</w:t>
      </w:r>
    </w:p>
    <w:p>
      <w:pPr>
        <w:rPr>
          <w:szCs w:val="21"/>
        </w:rPr>
      </w:pPr>
      <w:r>
        <w:rPr>
          <w:rFonts w:hint="eastAsia"/>
          <w:szCs w:val="21"/>
        </w:rPr>
        <w:t xml:space="preserve"> 龙骑士07  麻枝准  虚渊玄  奈须蘑菇</w:t>
      </w:r>
    </w:p>
    <w:p>
      <w:pPr>
        <w:rPr>
          <w:szCs w:val="21"/>
        </w:rPr>
      </w:pPr>
      <w:r>
        <w:rPr>
          <w:rFonts w:hint="eastAsia"/>
          <w:szCs w:val="21"/>
        </w:rPr>
        <w:t>虚渊玄</w:t>
      </w:r>
    </w:p>
    <w:p>
      <w:pPr>
        <w:rPr>
          <w:szCs w:val="21"/>
        </w:rPr>
      </w:pPr>
    </w:p>
    <w:p>
      <w:pPr>
        <w:rPr>
          <w:szCs w:val="21"/>
        </w:rPr>
      </w:pPr>
      <w:r>
        <w:rPr>
          <w:rFonts w:hint="eastAsia"/>
          <w:szCs w:val="21"/>
        </w:rPr>
        <w:t>#74 下列哪个角色不是关智一配音的？</w:t>
      </w:r>
    </w:p>
    <w:p>
      <w:pPr>
        <w:rPr>
          <w:szCs w:val="21"/>
        </w:rPr>
      </w:pPr>
      <w:r>
        <w:rPr>
          <w:rFonts w:hint="eastAsia"/>
          <w:szCs w:val="21"/>
        </w:rPr>
        <w:t xml:space="preserve"> 木之本桃矢  白滨兼一  高桥启介  基拉·大和</w:t>
      </w:r>
    </w:p>
    <w:p>
      <w:pPr>
        <w:rPr>
          <w:szCs w:val="21"/>
        </w:rPr>
      </w:pPr>
      <w:r>
        <w:rPr>
          <w:rFonts w:hint="eastAsia"/>
          <w:szCs w:val="21"/>
        </w:rPr>
        <w:t>基拉大和</w:t>
      </w:r>
    </w:p>
    <w:p>
      <w:pPr>
        <w:rPr>
          <w:szCs w:val="21"/>
        </w:rPr>
      </w:pPr>
    </w:p>
    <w:p>
      <w:pPr>
        <w:rPr>
          <w:szCs w:val="21"/>
        </w:rPr>
      </w:pPr>
      <w:r>
        <w:rPr>
          <w:rFonts w:hint="eastAsia"/>
          <w:szCs w:val="21"/>
        </w:rPr>
        <w:t>#75 是谁提出“感应电流的磁场总是要阻碍引起感应电流的磁通量的变化”?</w:t>
      </w:r>
    </w:p>
    <w:p>
      <w:pPr>
        <w:rPr>
          <w:szCs w:val="21"/>
        </w:rPr>
      </w:pPr>
      <w:r>
        <w:rPr>
          <w:rFonts w:hint="eastAsia"/>
          <w:szCs w:val="21"/>
        </w:rPr>
        <w:t xml:space="preserve"> 牛顿  法拉第  楞次  安培</w:t>
      </w:r>
    </w:p>
    <w:p>
      <w:pPr>
        <w:rPr>
          <w:szCs w:val="21"/>
        </w:rPr>
      </w:pPr>
      <w:r>
        <w:rPr>
          <w:rFonts w:hint="eastAsia"/>
          <w:szCs w:val="21"/>
        </w:rPr>
        <w:t>楞次</w:t>
      </w:r>
    </w:p>
    <w:p>
      <w:pPr>
        <w:rPr>
          <w:szCs w:val="21"/>
        </w:rPr>
      </w:pPr>
    </w:p>
    <w:p>
      <w:pPr>
        <w:rPr>
          <w:szCs w:val="21"/>
        </w:rPr>
      </w:pPr>
      <w:r>
        <w:rPr>
          <w:rFonts w:hint="eastAsia"/>
          <w:szCs w:val="21"/>
        </w:rPr>
        <w:t>#76 动漫《火影忍者》中，宇智波佐助所拥有的瞳术的名字是？</w:t>
      </w:r>
    </w:p>
    <w:p>
      <w:pPr>
        <w:rPr>
          <w:szCs w:val="21"/>
        </w:rPr>
      </w:pPr>
      <w:r>
        <w:rPr>
          <w:rFonts w:hint="eastAsia"/>
          <w:szCs w:val="21"/>
        </w:rPr>
        <w:t xml:space="preserve"> 光盘眼  白眼  轮回眼  写轮眼</w:t>
      </w:r>
    </w:p>
    <w:p>
      <w:pPr>
        <w:rPr>
          <w:szCs w:val="21"/>
        </w:rPr>
      </w:pPr>
      <w:r>
        <w:rPr>
          <w:rFonts w:hint="eastAsia"/>
          <w:szCs w:val="21"/>
        </w:rPr>
        <w:t>写轮眼吧。。。</w:t>
      </w:r>
    </w:p>
    <w:p>
      <w:pPr>
        <w:rPr>
          <w:szCs w:val="21"/>
        </w:rPr>
      </w:pPr>
    </w:p>
    <w:p>
      <w:pPr>
        <w:rPr>
          <w:szCs w:val="21"/>
        </w:rPr>
      </w:pPr>
      <w:r>
        <w:rPr>
          <w:rFonts w:hint="eastAsia"/>
          <w:szCs w:val="21"/>
        </w:rPr>
        <w:t>#77 《轻音少女》动画中，活动室里养的动物是？</w:t>
      </w:r>
    </w:p>
    <w:p>
      <w:pPr>
        <w:rPr>
          <w:szCs w:val="21"/>
        </w:rPr>
      </w:pPr>
      <w:r>
        <w:rPr>
          <w:rFonts w:hint="eastAsia"/>
          <w:szCs w:val="21"/>
        </w:rPr>
        <w:t xml:space="preserve"> 兔子  鹦鹉  猫  乌龟</w:t>
      </w:r>
    </w:p>
    <w:p>
      <w:pPr>
        <w:rPr>
          <w:szCs w:val="21"/>
        </w:rPr>
      </w:pPr>
      <w:r>
        <w:rPr>
          <w:rFonts w:hint="eastAsia"/>
          <w:szCs w:val="21"/>
        </w:rPr>
        <w:t>龟</w:t>
      </w:r>
    </w:p>
    <w:p>
      <w:pPr>
        <w:rPr>
          <w:szCs w:val="21"/>
        </w:rPr>
      </w:pPr>
      <w:r>
        <w:rPr>
          <w:rFonts w:hint="eastAsia"/>
          <w:szCs w:val="21"/>
        </w:rPr>
        <w:t>#78 灼眼的夏娜中夏娜所带的项链中红世之徒的名字是</w:t>
      </w:r>
    </w:p>
    <w:p>
      <w:pPr>
        <w:rPr>
          <w:szCs w:val="21"/>
        </w:rPr>
      </w:pPr>
      <w:r>
        <w:rPr>
          <w:rFonts w:hint="eastAsia"/>
          <w:szCs w:val="21"/>
        </w:rPr>
        <w:t xml:space="preserve"> 亚雷斯塔  亚拉斯托尔  艾因兹贝伦  爱丽斯菲尔</w:t>
      </w:r>
    </w:p>
    <w:p>
      <w:pPr>
        <w:rPr>
          <w:szCs w:val="21"/>
        </w:rPr>
      </w:pPr>
      <w:r>
        <w:rPr>
          <w:rFonts w:hint="eastAsia"/>
          <w:szCs w:val="21"/>
        </w:rPr>
        <w:t>亚拉斯托尔</w:t>
      </w:r>
    </w:p>
    <w:p>
      <w:pPr>
        <w:rPr>
          <w:szCs w:val="21"/>
        </w:rPr>
      </w:pPr>
    </w:p>
    <w:p>
      <w:pPr>
        <w:rPr>
          <w:szCs w:val="21"/>
        </w:rPr>
      </w:pPr>
      <w:r>
        <w:rPr>
          <w:rFonts w:hint="eastAsia"/>
          <w:szCs w:val="21"/>
        </w:rPr>
        <w:t>#79 国产动画片《魁拔》中，魁拔的重生时间是</w:t>
      </w:r>
    </w:p>
    <w:p>
      <w:pPr>
        <w:rPr>
          <w:szCs w:val="21"/>
        </w:rPr>
      </w:pPr>
      <w:r>
        <w:rPr>
          <w:rFonts w:hint="eastAsia"/>
          <w:szCs w:val="21"/>
        </w:rPr>
        <w:t xml:space="preserve"> 666年  444年  555年  333年</w:t>
      </w:r>
    </w:p>
    <w:p>
      <w:pPr>
        <w:rPr>
          <w:szCs w:val="21"/>
        </w:rPr>
      </w:pPr>
      <w:r>
        <w:rPr>
          <w:rFonts w:hint="eastAsia"/>
          <w:szCs w:val="21"/>
        </w:rPr>
        <w:t>333</w:t>
      </w:r>
    </w:p>
    <w:p>
      <w:pPr>
        <w:rPr>
          <w:szCs w:val="21"/>
        </w:rPr>
      </w:pPr>
    </w:p>
    <w:p>
      <w:pPr>
        <w:rPr>
          <w:szCs w:val="21"/>
        </w:rPr>
      </w:pPr>
      <w:r>
        <w:rPr>
          <w:rFonts w:hint="eastAsia"/>
          <w:szCs w:val="21"/>
        </w:rPr>
        <w:t>#80 以下哪一款RPG（角色扮演游戏）属于WRPG（欧美角色扮演游戏）？</w:t>
      </w:r>
    </w:p>
    <w:p>
      <w:pPr>
        <w:rPr>
          <w:szCs w:val="21"/>
        </w:rPr>
      </w:pPr>
      <w:r>
        <w:rPr>
          <w:rFonts w:hint="eastAsia"/>
          <w:szCs w:val="21"/>
        </w:rPr>
        <w:t xml:space="preserve"> 格兰蒂亚  博德之门  异度装甲  勇者斗恶龙</w:t>
      </w:r>
    </w:p>
    <w:p>
      <w:pPr>
        <w:rPr>
          <w:szCs w:val="21"/>
        </w:rPr>
      </w:pPr>
      <w:r>
        <w:rPr>
          <w:rFonts w:hint="eastAsia"/>
          <w:szCs w:val="21"/>
        </w:rPr>
        <w:t>这个我真的不知道</w:t>
      </w:r>
    </w:p>
    <w:p>
      <w:pPr>
        <w:rPr>
          <w:szCs w:val="21"/>
        </w:rPr>
      </w:pPr>
    </w:p>
    <w:p>
      <w:pPr>
        <w:rPr>
          <w:szCs w:val="21"/>
        </w:rPr>
      </w:pPr>
      <w:r>
        <w:rPr>
          <w:rFonts w:hint="eastAsia"/>
          <w:szCs w:val="21"/>
        </w:rPr>
        <w:t>#81 C语言中，如果ar是个数组，那么表达式ar[i]与什么等价？</w:t>
      </w:r>
    </w:p>
    <w:p>
      <w:pPr>
        <w:rPr>
          <w:szCs w:val="21"/>
        </w:rPr>
      </w:pPr>
      <w:r>
        <w:rPr>
          <w:rFonts w:hint="eastAsia"/>
          <w:szCs w:val="21"/>
        </w:rPr>
        <w:t xml:space="preserve"> &amp;(ar+i）  *(ar+i)  &amp;ar+i  *ar+i</w:t>
      </w:r>
    </w:p>
    <w:p>
      <w:pPr>
        <w:rPr>
          <w:szCs w:val="21"/>
        </w:rPr>
      </w:pPr>
      <w:r>
        <w:rPr>
          <w:rFonts w:hint="eastAsia"/>
          <w:szCs w:val="21"/>
        </w:rPr>
        <w:t>*ar(i+1)</w:t>
      </w:r>
    </w:p>
    <w:p>
      <w:pPr>
        <w:rPr>
          <w:szCs w:val="21"/>
        </w:rPr>
      </w:pPr>
      <w:r>
        <w:rPr>
          <w:rFonts w:hint="eastAsia"/>
          <w:szCs w:val="21"/>
        </w:rPr>
        <w:t>#82 c语言中换行符是？</w:t>
      </w:r>
    </w:p>
    <w:p>
      <w:pPr>
        <w:rPr>
          <w:szCs w:val="21"/>
        </w:rPr>
      </w:pPr>
      <w:r>
        <w:rPr>
          <w:rFonts w:hint="eastAsia"/>
          <w:szCs w:val="21"/>
        </w:rPr>
        <w:t xml:space="preserve"> \n  \g  \h  \s</w:t>
      </w:r>
    </w:p>
    <w:p>
      <w:pPr>
        <w:rPr>
          <w:szCs w:val="21"/>
        </w:rPr>
      </w:pPr>
      <w:r>
        <w:rPr>
          <w:rFonts w:hint="eastAsia"/>
          <w:szCs w:val="21"/>
        </w:rPr>
        <w:t xml:space="preserve"> \n</w:t>
      </w:r>
    </w:p>
    <w:p>
      <w:pPr>
        <w:rPr>
          <w:szCs w:val="21"/>
        </w:rPr>
      </w:pPr>
    </w:p>
    <w:p>
      <w:pPr>
        <w:rPr>
          <w:szCs w:val="21"/>
        </w:rPr>
      </w:pPr>
      <w:r>
        <w:rPr>
          <w:rFonts w:hint="eastAsia"/>
          <w:szCs w:val="21"/>
        </w:rPr>
        <w:t>#83 某万事屋老板的名字是？</w:t>
      </w:r>
    </w:p>
    <w:p>
      <w:pPr>
        <w:rPr>
          <w:szCs w:val="21"/>
        </w:rPr>
      </w:pPr>
      <w:r>
        <w:rPr>
          <w:rFonts w:hint="eastAsia"/>
          <w:szCs w:val="21"/>
        </w:rPr>
        <w:t xml:space="preserve"> 坂田金时  坂田甜食  坂田银时  坂田零食</w:t>
      </w:r>
    </w:p>
    <w:p>
      <w:pPr>
        <w:rPr>
          <w:szCs w:val="21"/>
        </w:rPr>
      </w:pPr>
      <w:r>
        <w:rPr>
          <w:rFonts w:hint="eastAsia"/>
          <w:szCs w:val="21"/>
        </w:rPr>
        <w:t>坂田银时</w:t>
      </w:r>
    </w:p>
    <w:p>
      <w:pPr>
        <w:rPr>
          <w:szCs w:val="21"/>
        </w:rPr>
      </w:pPr>
    </w:p>
    <w:p>
      <w:pPr>
        <w:rPr>
          <w:szCs w:val="21"/>
        </w:rPr>
      </w:pPr>
      <w:r>
        <w:rPr>
          <w:rFonts w:hint="eastAsia"/>
          <w:szCs w:val="21"/>
        </w:rPr>
        <w:t>#84 以下那部动画的配乐不是梶浦由纪？</w:t>
      </w:r>
    </w:p>
    <w:p>
      <w:pPr>
        <w:rPr>
          <w:szCs w:val="21"/>
        </w:rPr>
      </w:pPr>
      <w:r>
        <w:rPr>
          <w:rFonts w:hint="eastAsia"/>
          <w:szCs w:val="21"/>
        </w:rPr>
        <w:t xml:space="preserve"> madlax  sword art online  fate stay night  fate zero</w:t>
      </w:r>
    </w:p>
    <w:p>
      <w:pPr>
        <w:rPr>
          <w:szCs w:val="21"/>
        </w:rPr>
      </w:pPr>
      <w:r>
        <w:rPr>
          <w:rFonts w:hint="eastAsia"/>
          <w:szCs w:val="21"/>
        </w:rPr>
        <w:t>fsn</w:t>
      </w:r>
    </w:p>
    <w:p>
      <w:pPr>
        <w:rPr>
          <w:szCs w:val="21"/>
        </w:rPr>
      </w:pPr>
    </w:p>
    <w:p>
      <w:pPr>
        <w:rPr>
          <w:szCs w:val="21"/>
        </w:rPr>
      </w:pPr>
      <w:r>
        <w:rPr>
          <w:rFonts w:hint="eastAsia"/>
          <w:szCs w:val="21"/>
        </w:rPr>
        <w:t>#85 《某科学超电磁炮》中 御坂美琴的硬币大约能打多少米？</w:t>
      </w:r>
    </w:p>
    <w:p>
      <w:pPr>
        <w:rPr>
          <w:szCs w:val="21"/>
        </w:rPr>
      </w:pPr>
      <w:r>
        <w:rPr>
          <w:rFonts w:hint="eastAsia"/>
          <w:szCs w:val="21"/>
        </w:rPr>
        <w:t xml:space="preserve"> 60米  40米  70米  50米</w:t>
      </w:r>
    </w:p>
    <w:p>
      <w:pPr>
        <w:rPr>
          <w:szCs w:val="21"/>
        </w:rPr>
      </w:pPr>
      <w:r>
        <w:rPr>
          <w:rFonts w:hint="eastAsia"/>
          <w:szCs w:val="21"/>
        </w:rPr>
        <w:t>50米</w:t>
      </w:r>
    </w:p>
    <w:p>
      <w:pPr>
        <w:rPr>
          <w:szCs w:val="21"/>
        </w:rPr>
      </w:pPr>
    </w:p>
    <w:p>
      <w:pPr>
        <w:rPr>
          <w:szCs w:val="21"/>
        </w:rPr>
      </w:pPr>
      <w:r>
        <w:rPr>
          <w:rFonts w:hint="eastAsia"/>
          <w:szCs w:val="21"/>
        </w:rPr>
        <w:t>#86 以下哪个动漫人物被作为我朝四代隐形战机的爱称？</w:t>
      </w:r>
    </w:p>
    <w:p>
      <w:pPr>
        <w:rPr>
          <w:szCs w:val="21"/>
        </w:rPr>
      </w:pPr>
      <w:r>
        <w:rPr>
          <w:rFonts w:hint="eastAsia"/>
          <w:szCs w:val="21"/>
        </w:rPr>
        <w:t xml:space="preserve"> 阎魔爱  蓬莱山辉夜  谏山黄泉  秋山澪</w:t>
      </w:r>
    </w:p>
    <w:p>
      <w:pPr>
        <w:rPr>
          <w:szCs w:val="21"/>
        </w:rPr>
      </w:pPr>
      <w:r>
        <w:rPr>
          <w:rFonts w:hint="eastAsia"/>
          <w:szCs w:val="21"/>
        </w:rPr>
        <w:t>秋山澪</w:t>
      </w:r>
    </w:p>
    <w:p>
      <w:pPr>
        <w:rPr>
          <w:szCs w:val="21"/>
        </w:rPr>
      </w:pPr>
    </w:p>
    <w:p>
      <w:pPr>
        <w:rPr>
          <w:szCs w:val="21"/>
        </w:rPr>
      </w:pPr>
      <w:r>
        <w:rPr>
          <w:rFonts w:hint="eastAsia"/>
          <w:szCs w:val="21"/>
        </w:rPr>
        <w:t>#87 EVA新剧场版中真希波玛丽眼镜镜框的颜色是</w:t>
      </w:r>
    </w:p>
    <w:p>
      <w:pPr>
        <w:rPr>
          <w:szCs w:val="21"/>
        </w:rPr>
      </w:pPr>
      <w:r>
        <w:rPr>
          <w:rFonts w:hint="eastAsia"/>
          <w:szCs w:val="21"/>
        </w:rPr>
        <w:t xml:space="preserve"> 紫色  白色  蓝色  红色</w:t>
      </w:r>
    </w:p>
    <w:p>
      <w:pPr>
        <w:rPr>
          <w:szCs w:val="21"/>
        </w:rPr>
      </w:pPr>
      <w:r>
        <w:rPr>
          <w:rFonts w:hint="eastAsia"/>
          <w:szCs w:val="21"/>
        </w:rPr>
        <w:t>红色</w:t>
      </w:r>
    </w:p>
    <w:p>
      <w:pPr>
        <w:rPr>
          <w:szCs w:val="21"/>
        </w:rPr>
      </w:pPr>
    </w:p>
    <w:p>
      <w:pPr>
        <w:rPr>
          <w:szCs w:val="21"/>
        </w:rPr>
      </w:pPr>
      <w:r>
        <w:rPr>
          <w:rFonts w:hint="eastAsia"/>
          <w:szCs w:val="21"/>
        </w:rPr>
        <w:t>#88 世界第一公主殿下是谁</w:t>
      </w:r>
    </w:p>
    <w:p>
      <w:pPr>
        <w:rPr>
          <w:szCs w:val="21"/>
        </w:rPr>
      </w:pPr>
      <w:r>
        <w:rPr>
          <w:rFonts w:hint="eastAsia"/>
          <w:szCs w:val="21"/>
        </w:rPr>
        <w:t xml:space="preserve"> 巡音  初音未来  镜音铃  lily</w:t>
      </w:r>
    </w:p>
    <w:p>
      <w:pPr>
        <w:rPr>
          <w:szCs w:val="21"/>
        </w:rPr>
      </w:pPr>
      <w:r>
        <w:rPr>
          <w:rFonts w:hint="eastAsia"/>
          <w:szCs w:val="21"/>
        </w:rPr>
        <w:t>初音</w:t>
      </w:r>
    </w:p>
    <w:p>
      <w:pPr>
        <w:rPr>
          <w:szCs w:val="21"/>
        </w:rPr>
      </w:pPr>
    </w:p>
    <w:p>
      <w:pPr>
        <w:rPr>
          <w:szCs w:val="21"/>
        </w:rPr>
      </w:pPr>
      <w:r>
        <w:rPr>
          <w:rFonts w:hint="eastAsia"/>
          <w:szCs w:val="21"/>
        </w:rPr>
        <w:t>#89 哔哩哔哩是什么类型的网站?</w:t>
      </w:r>
    </w:p>
    <w:p>
      <w:pPr>
        <w:rPr>
          <w:szCs w:val="21"/>
        </w:rPr>
      </w:pPr>
      <w:r>
        <w:rPr>
          <w:rFonts w:hint="eastAsia"/>
          <w:szCs w:val="21"/>
        </w:rPr>
        <w:t xml:space="preserve"> 里番视频  哲♂学♂研♂究  弹幕视频  有关部门</w:t>
      </w:r>
    </w:p>
    <w:p>
      <w:pPr>
        <w:rPr>
          <w:szCs w:val="21"/>
        </w:rPr>
      </w:pPr>
      <w:r>
        <w:rPr>
          <w:rFonts w:hint="eastAsia"/>
          <w:szCs w:val="21"/>
        </w:rPr>
        <w:t>弹幕视频</w:t>
      </w:r>
    </w:p>
    <w:p>
      <w:pPr>
        <w:rPr>
          <w:szCs w:val="21"/>
        </w:rPr>
      </w:pPr>
    </w:p>
    <w:p>
      <w:pPr>
        <w:rPr>
          <w:szCs w:val="21"/>
        </w:rPr>
      </w:pPr>
      <w:r>
        <w:rPr>
          <w:rFonts w:hint="eastAsia"/>
          <w:szCs w:val="21"/>
        </w:rPr>
        <w:t>#90 2012年日萌萌王是谁</w:t>
      </w:r>
    </w:p>
    <w:p>
      <w:pPr>
        <w:rPr>
          <w:szCs w:val="21"/>
        </w:rPr>
      </w:pPr>
      <w:r>
        <w:rPr>
          <w:rFonts w:hint="eastAsia"/>
          <w:szCs w:val="21"/>
        </w:rPr>
        <w:t xml:space="preserve"> 巴麻美  园城寺怜  逢坂大河  夏娜</w:t>
      </w:r>
    </w:p>
    <w:p>
      <w:pPr>
        <w:rPr>
          <w:szCs w:val="21"/>
        </w:rPr>
      </w:pPr>
    </w:p>
    <w:p>
      <w:pPr>
        <w:rPr>
          <w:szCs w:val="21"/>
        </w:rPr>
      </w:pPr>
      <w:r>
        <w:rPr>
          <w:rFonts w:hint="eastAsia"/>
          <w:szCs w:val="21"/>
        </w:rPr>
        <w:t>#91 《穿越火线》由国内哪家公司代理运营？</w:t>
      </w:r>
    </w:p>
    <w:p>
      <w:pPr>
        <w:rPr>
          <w:szCs w:val="21"/>
        </w:rPr>
      </w:pPr>
      <w:r>
        <w:rPr>
          <w:rFonts w:hint="eastAsia"/>
          <w:szCs w:val="21"/>
        </w:rPr>
        <w:t xml:space="preserve"> 网易  完美  腾讯  九城</w:t>
      </w:r>
    </w:p>
    <w:p>
      <w:pPr>
        <w:rPr>
          <w:szCs w:val="21"/>
        </w:rPr>
      </w:pPr>
      <w:r>
        <w:rPr>
          <w:rFonts w:hint="eastAsia"/>
          <w:szCs w:val="21"/>
        </w:rPr>
        <w:t>腾讯</w:t>
      </w:r>
    </w:p>
    <w:p>
      <w:pPr>
        <w:rPr>
          <w:szCs w:val="21"/>
        </w:rPr>
      </w:pPr>
    </w:p>
    <w:p>
      <w:pPr>
        <w:rPr>
          <w:szCs w:val="21"/>
        </w:rPr>
      </w:pPr>
      <w:r>
        <w:rPr>
          <w:rFonts w:hint="eastAsia"/>
          <w:szCs w:val="21"/>
        </w:rPr>
        <w:t>#92 下列各项不属于电脑操作系统的是</w:t>
      </w:r>
    </w:p>
    <w:p>
      <w:pPr>
        <w:rPr>
          <w:szCs w:val="21"/>
        </w:rPr>
      </w:pPr>
      <w:r>
        <w:rPr>
          <w:rFonts w:hint="eastAsia"/>
          <w:szCs w:val="21"/>
        </w:rPr>
        <w:t xml:space="preserve"> S60  XP  DOS  UNIX</w:t>
      </w:r>
    </w:p>
    <w:p>
      <w:pPr>
        <w:rPr>
          <w:szCs w:val="21"/>
        </w:rPr>
      </w:pPr>
      <w:r>
        <w:rPr>
          <w:rFonts w:hint="eastAsia"/>
          <w:szCs w:val="21"/>
        </w:rPr>
        <w:t>S60</w:t>
      </w:r>
    </w:p>
    <w:p>
      <w:pPr>
        <w:rPr>
          <w:szCs w:val="21"/>
        </w:rPr>
      </w:pPr>
    </w:p>
    <w:p>
      <w:pPr>
        <w:rPr>
          <w:szCs w:val="21"/>
        </w:rPr>
      </w:pPr>
      <w:r>
        <w:rPr>
          <w:rFonts w:hint="eastAsia"/>
          <w:szCs w:val="21"/>
        </w:rPr>
        <w:t>#93 国际标准化组织ISO制定的OSI模型中，路由器工作在哪一层？</w:t>
      </w:r>
    </w:p>
    <w:p>
      <w:pPr>
        <w:rPr>
          <w:szCs w:val="21"/>
        </w:rPr>
      </w:pPr>
      <w:r>
        <w:rPr>
          <w:rFonts w:hint="eastAsia"/>
          <w:szCs w:val="21"/>
        </w:rPr>
        <w:t xml:space="preserve"> 传输层  网络层  应用层  数据链路层</w:t>
      </w:r>
    </w:p>
    <w:p>
      <w:pPr>
        <w:rPr>
          <w:szCs w:val="21"/>
        </w:rPr>
      </w:pPr>
      <w:r>
        <w:rPr>
          <w:rFonts w:hint="eastAsia"/>
          <w:szCs w:val="21"/>
        </w:rPr>
        <w:t>网络层</w:t>
      </w:r>
    </w:p>
    <w:p>
      <w:pPr>
        <w:rPr>
          <w:szCs w:val="21"/>
        </w:rPr>
      </w:pPr>
    </w:p>
    <w:p>
      <w:pPr>
        <w:rPr>
          <w:szCs w:val="21"/>
        </w:rPr>
      </w:pPr>
      <w:r>
        <w:rPr>
          <w:rFonts w:hint="eastAsia"/>
          <w:szCs w:val="21"/>
        </w:rPr>
        <w:t>#94 下列谁没有担任《机动战士高达V》的机设</w:t>
      </w:r>
    </w:p>
    <w:p>
      <w:pPr>
        <w:rPr>
          <w:szCs w:val="21"/>
        </w:rPr>
      </w:pPr>
      <w:r>
        <w:rPr>
          <w:rFonts w:hint="eastAsia"/>
          <w:szCs w:val="21"/>
        </w:rPr>
        <w:t xml:space="preserve"> 安彦良和  KATOKI  石垣纯哉  大河原邦男</w:t>
      </w:r>
    </w:p>
    <w:p>
      <w:pPr>
        <w:rPr>
          <w:szCs w:val="21"/>
        </w:rPr>
      </w:pPr>
      <w:r>
        <w:rPr>
          <w:rFonts w:hint="eastAsia"/>
          <w:szCs w:val="21"/>
        </w:rPr>
        <w:t xml:space="preserve"> 安彦良和 </w:t>
      </w:r>
    </w:p>
    <w:p>
      <w:pPr>
        <w:rPr>
          <w:szCs w:val="21"/>
        </w:rPr>
      </w:pPr>
    </w:p>
    <w:p>
      <w:pPr>
        <w:rPr>
          <w:szCs w:val="21"/>
        </w:rPr>
      </w:pPr>
      <w:r>
        <w:rPr>
          <w:rFonts w:hint="eastAsia"/>
          <w:szCs w:val="21"/>
        </w:rPr>
        <w:t>#95 mugen人物实力一共有几个级别</w:t>
      </w:r>
    </w:p>
    <w:p>
      <w:pPr>
        <w:rPr>
          <w:szCs w:val="21"/>
        </w:rPr>
      </w:pPr>
      <w:r>
        <w:rPr>
          <w:rFonts w:hint="eastAsia"/>
          <w:szCs w:val="21"/>
        </w:rPr>
        <w:t xml:space="preserve"> 6个  8个  5个  7个</w:t>
      </w:r>
    </w:p>
    <w:p>
      <w:pPr>
        <w:rPr>
          <w:szCs w:val="21"/>
        </w:rPr>
      </w:pPr>
      <w:r>
        <w:rPr>
          <w:rFonts w:hint="eastAsia"/>
          <w:szCs w:val="21"/>
        </w:rPr>
        <w:t>A:7个</w:t>
      </w:r>
    </w:p>
    <w:p>
      <w:pPr>
        <w:rPr>
          <w:szCs w:val="21"/>
        </w:rPr>
      </w:pPr>
    </w:p>
    <w:p>
      <w:pPr>
        <w:rPr>
          <w:szCs w:val="21"/>
        </w:rPr>
      </w:pPr>
      <w:r>
        <w:rPr>
          <w:rFonts w:hint="eastAsia"/>
          <w:szCs w:val="21"/>
        </w:rPr>
        <w:t>#96 由Nintendo公司发售的8位游戏机的名称缩写是什么？</w:t>
      </w:r>
    </w:p>
    <w:p>
      <w:pPr>
        <w:rPr>
          <w:szCs w:val="21"/>
        </w:rPr>
      </w:pPr>
      <w:r>
        <w:rPr>
          <w:rFonts w:hint="eastAsia"/>
          <w:szCs w:val="21"/>
        </w:rPr>
        <w:t xml:space="preserve"> FC  XBOX  PS3  PSP</w:t>
      </w:r>
    </w:p>
    <w:p>
      <w:pPr>
        <w:rPr>
          <w:szCs w:val="21"/>
        </w:rPr>
      </w:pPr>
      <w:r>
        <w:rPr>
          <w:rFonts w:hint="eastAsia"/>
          <w:szCs w:val="21"/>
        </w:rPr>
        <w:t xml:space="preserve">A: FC  </w:t>
      </w:r>
    </w:p>
    <w:p>
      <w:pPr>
        <w:rPr>
          <w:szCs w:val="21"/>
        </w:rPr>
      </w:pPr>
    </w:p>
    <w:p>
      <w:pPr>
        <w:rPr>
          <w:szCs w:val="21"/>
        </w:rPr>
      </w:pPr>
      <w:r>
        <w:rPr>
          <w:rFonts w:hint="eastAsia"/>
          <w:szCs w:val="21"/>
        </w:rPr>
        <w:t>#97 （），你一定不懂吧。括号里的名字是？</w:t>
      </w:r>
    </w:p>
    <w:p>
      <w:pPr>
        <w:rPr>
          <w:szCs w:val="21"/>
        </w:rPr>
      </w:pPr>
      <w:r>
        <w:rPr>
          <w:rFonts w:hint="eastAsia"/>
          <w:szCs w:val="21"/>
        </w:rPr>
        <w:t xml:space="preserve"> 当麻  士郎  秀吉  心叶</w:t>
      </w:r>
    </w:p>
    <w:p>
      <w:pPr>
        <w:rPr>
          <w:szCs w:val="21"/>
        </w:rPr>
      </w:pPr>
      <w:r>
        <w:rPr>
          <w:rFonts w:hint="eastAsia"/>
          <w:szCs w:val="21"/>
        </w:rPr>
        <w:t>A: 心叶</w:t>
      </w:r>
    </w:p>
    <w:p>
      <w:pPr>
        <w:rPr>
          <w:szCs w:val="21"/>
        </w:rPr>
      </w:pPr>
    </w:p>
    <w:p>
      <w:pPr>
        <w:rPr>
          <w:szCs w:val="21"/>
        </w:rPr>
      </w:pPr>
      <w:r>
        <w:rPr>
          <w:rFonts w:hint="eastAsia"/>
          <w:szCs w:val="21"/>
        </w:rPr>
        <w:t>#98 团长的名字是</w:t>
      </w:r>
    </w:p>
    <w:p>
      <w:pPr>
        <w:rPr>
          <w:szCs w:val="21"/>
        </w:rPr>
      </w:pPr>
      <w:r>
        <w:rPr>
          <w:rFonts w:hint="eastAsia"/>
          <w:szCs w:val="21"/>
        </w:rPr>
        <w:t xml:space="preserve"> 须川亮  千反田爱瑠  凉宫春日  库洛洛 鲁西鲁</w:t>
      </w:r>
    </w:p>
    <w:p>
      <w:pPr>
        <w:rPr>
          <w:szCs w:val="21"/>
        </w:rPr>
      </w:pPr>
      <w:r>
        <w:rPr>
          <w:rFonts w:hint="eastAsia"/>
          <w:szCs w:val="21"/>
        </w:rPr>
        <w:t>A:凉宫春日</w:t>
      </w:r>
    </w:p>
    <w:p>
      <w:pPr>
        <w:rPr>
          <w:szCs w:val="21"/>
        </w:rPr>
      </w:pPr>
    </w:p>
    <w:p>
      <w:pPr>
        <w:rPr>
          <w:szCs w:val="21"/>
        </w:rPr>
      </w:pPr>
      <w:r>
        <w:rPr>
          <w:rFonts w:hint="eastAsia"/>
          <w:szCs w:val="21"/>
        </w:rPr>
        <w:t>#99 空之境界中与阴性人格式相反的阳性人格是?</w:t>
      </w:r>
    </w:p>
    <w:p>
      <w:pPr>
        <w:rPr>
          <w:szCs w:val="21"/>
        </w:rPr>
      </w:pPr>
      <w:r>
        <w:rPr>
          <w:rFonts w:hint="eastAsia"/>
          <w:szCs w:val="21"/>
        </w:rPr>
        <w:t xml:space="preserve"> 枳  织  职  识</w:t>
      </w:r>
    </w:p>
    <w:p>
      <w:pPr>
        <w:rPr>
          <w:szCs w:val="21"/>
        </w:rPr>
      </w:pPr>
      <w:r>
        <w:rPr>
          <w:rFonts w:hint="eastAsia"/>
          <w:szCs w:val="21"/>
        </w:rPr>
        <w:t>A:织</w:t>
      </w:r>
    </w:p>
    <w:p>
      <w:pPr>
        <w:rPr>
          <w:szCs w:val="21"/>
        </w:rPr>
      </w:pPr>
    </w:p>
    <w:p>
      <w:pPr>
        <w:rPr>
          <w:szCs w:val="21"/>
        </w:rPr>
      </w:pPr>
      <w:r>
        <w:rPr>
          <w:rFonts w:hint="eastAsia"/>
          <w:szCs w:val="21"/>
        </w:rPr>
        <w:t>#100 东方project中不死组指的是那对CP</w:t>
      </w:r>
    </w:p>
    <w:p>
      <w:pPr>
        <w:rPr>
          <w:szCs w:val="21"/>
        </w:rPr>
      </w:pPr>
      <w:r>
        <w:rPr>
          <w:rFonts w:hint="eastAsia"/>
          <w:szCs w:val="21"/>
        </w:rPr>
        <w:t xml:space="preserve"> 辉夜x永琳  妹红X慧音  永琳X慧音  妹红X辉夜</w:t>
      </w:r>
    </w:p>
    <w:p>
      <w:pPr>
        <w:rPr>
          <w:szCs w:val="21"/>
        </w:rPr>
      </w:pPr>
      <w:r>
        <w:rPr>
          <w:rFonts w:hint="eastAsia"/>
          <w:szCs w:val="21"/>
        </w:rPr>
        <w:t>A:妹红X辉</w:t>
      </w:r>
    </w:p>
    <w:p>
      <w:pPr>
        <w:rPr>
          <w:szCs w:val="21"/>
        </w:rPr>
      </w:pPr>
      <w:r>
        <w:rPr>
          <w:rFonts w:hint="eastAsia"/>
          <w:szCs w:val="21"/>
        </w:rPr>
        <w:t xml:space="preserve">who's your daddy?(3空格4英文单词) </w:t>
      </w:r>
    </w:p>
    <w:p>
      <w:pPr>
        <w:rPr>
          <w:szCs w:val="21"/>
        </w:rPr>
      </w:pPr>
      <w:r>
        <w:rPr>
          <w:rFonts w:hint="eastAsia"/>
          <w:szCs w:val="21"/>
        </w:rPr>
        <w:t xml:space="preserve">答案：My father is Ligang </w:t>
      </w:r>
    </w:p>
    <w:p>
      <w:pPr>
        <w:rPr>
          <w:szCs w:val="21"/>
        </w:rPr>
      </w:pPr>
    </w:p>
    <w:p>
      <w:pPr>
        <w:rPr>
          <w:szCs w:val="21"/>
        </w:rPr>
      </w:pPr>
      <w:r>
        <w:rPr>
          <w:rFonts w:hint="eastAsia"/>
          <w:szCs w:val="21"/>
        </w:rPr>
        <w:t xml:space="preserve">用了金坷拉,小麦亩产(数字) </w:t>
      </w:r>
    </w:p>
    <w:p>
      <w:pPr>
        <w:rPr>
          <w:szCs w:val="21"/>
        </w:rPr>
      </w:pPr>
      <w:r>
        <w:rPr>
          <w:rFonts w:hint="eastAsia"/>
          <w:szCs w:val="21"/>
        </w:rPr>
        <w:t xml:space="preserve">答案：1800 </w:t>
      </w:r>
    </w:p>
    <w:p>
      <w:pPr>
        <w:rPr>
          <w:szCs w:val="21"/>
        </w:rPr>
      </w:pPr>
    </w:p>
    <w:p>
      <w:pPr>
        <w:rPr>
          <w:szCs w:val="21"/>
        </w:rPr>
      </w:pPr>
      <w:r>
        <w:rPr>
          <w:rFonts w:hint="eastAsia"/>
          <w:szCs w:val="21"/>
        </w:rPr>
        <w:t xml:space="preserve">(…..),铁血真汉子! </w:t>
      </w:r>
    </w:p>
    <w:p>
      <w:pPr>
        <w:rPr>
          <w:szCs w:val="21"/>
        </w:rPr>
      </w:pPr>
      <w:r>
        <w:rPr>
          <w:rFonts w:hint="eastAsia"/>
          <w:szCs w:val="21"/>
        </w:rPr>
        <w:t xml:space="preserve">答案：春哥纯爷们 </w:t>
      </w:r>
    </w:p>
    <w:p>
      <w:pPr>
        <w:rPr>
          <w:szCs w:val="21"/>
        </w:rPr>
      </w:pPr>
    </w:p>
    <w:p>
      <w:pPr>
        <w:rPr>
          <w:szCs w:val="21"/>
        </w:rPr>
      </w:pPr>
      <w:r>
        <w:rPr>
          <w:rFonts w:hint="eastAsia"/>
          <w:szCs w:val="21"/>
        </w:rPr>
        <w:t xml:space="preserve">(…..),铁血史泰龙. </w:t>
      </w:r>
    </w:p>
    <w:p>
      <w:pPr>
        <w:rPr>
          <w:szCs w:val="21"/>
        </w:rPr>
      </w:pPr>
      <w:r>
        <w:rPr>
          <w:rFonts w:hint="eastAsia"/>
          <w:szCs w:val="21"/>
        </w:rPr>
        <w:t xml:space="preserve">答案：曾哥真英雄 </w:t>
      </w:r>
    </w:p>
    <w:p>
      <w:pPr>
        <w:rPr>
          <w:szCs w:val="21"/>
        </w:rPr>
      </w:pPr>
    </w:p>
    <w:p>
      <w:pPr>
        <w:rPr>
          <w:szCs w:val="21"/>
        </w:rPr>
      </w:pPr>
      <w:r>
        <w:rPr>
          <w:rFonts w:hint="eastAsia"/>
          <w:szCs w:val="21"/>
        </w:rPr>
        <w:t xml:space="preserve">CCAV-H是什么频道?(不知道你就out了) </w:t>
      </w:r>
    </w:p>
    <w:p>
      <w:pPr>
        <w:rPr>
          <w:szCs w:val="21"/>
        </w:rPr>
      </w:pPr>
      <w:r>
        <w:rPr>
          <w:rFonts w:hint="eastAsia"/>
          <w:szCs w:val="21"/>
        </w:rPr>
        <w:t xml:space="preserve">答案：调教 </w:t>
      </w:r>
    </w:p>
    <w:p>
      <w:pPr>
        <w:rPr>
          <w:szCs w:val="21"/>
        </w:rPr>
      </w:pPr>
    </w:p>
    <w:p>
      <w:pPr>
        <w:rPr>
          <w:szCs w:val="21"/>
        </w:rPr>
      </w:pPr>
      <w:r>
        <w:rPr>
          <w:rFonts w:hint="eastAsia"/>
          <w:szCs w:val="21"/>
        </w:rPr>
        <w:t xml:space="preserve">每年的11月11日是什么节日(3个字) </w:t>
      </w:r>
    </w:p>
    <w:p>
      <w:pPr>
        <w:rPr>
          <w:szCs w:val="21"/>
        </w:rPr>
      </w:pPr>
      <w:r>
        <w:rPr>
          <w:rFonts w:hint="eastAsia"/>
          <w:szCs w:val="21"/>
        </w:rPr>
        <w:t xml:space="preserve">答案：光棍节 </w:t>
      </w:r>
    </w:p>
    <w:p>
      <w:pPr>
        <w:rPr>
          <w:szCs w:val="21"/>
        </w:rPr>
      </w:pPr>
    </w:p>
    <w:p>
      <w:pPr>
        <w:rPr>
          <w:szCs w:val="21"/>
        </w:rPr>
      </w:pPr>
      <w:r>
        <w:rPr>
          <w:rFonts w:hint="eastAsia"/>
          <w:szCs w:val="21"/>
        </w:rPr>
        <w:t xml:space="preserve">认真你就怎么了? </w:t>
      </w:r>
    </w:p>
    <w:p>
      <w:pPr>
        <w:rPr>
          <w:szCs w:val="21"/>
        </w:rPr>
      </w:pPr>
      <w:r>
        <w:rPr>
          <w:rFonts w:hint="eastAsia"/>
          <w:szCs w:val="21"/>
        </w:rPr>
        <w:t xml:space="preserve">答案：输了 </w:t>
      </w:r>
    </w:p>
    <w:p>
      <w:pPr>
        <w:rPr>
          <w:szCs w:val="21"/>
        </w:rPr>
      </w:pPr>
    </w:p>
    <w:p>
      <w:pPr>
        <w:rPr>
          <w:szCs w:val="21"/>
        </w:rPr>
      </w:pPr>
      <w:r>
        <w:rPr>
          <w:rFonts w:hint="eastAsia"/>
          <w:szCs w:val="21"/>
        </w:rPr>
        <w:t xml:space="preserve">凌波丽的微笑被称为?(中文5字) </w:t>
      </w:r>
    </w:p>
    <w:p>
      <w:pPr>
        <w:rPr>
          <w:szCs w:val="21"/>
        </w:rPr>
      </w:pPr>
      <w:r>
        <w:rPr>
          <w:rFonts w:hint="eastAsia"/>
          <w:szCs w:val="21"/>
        </w:rPr>
        <w:t xml:space="preserve">答案：女神的微笑 </w:t>
      </w:r>
    </w:p>
    <w:p>
      <w:pPr>
        <w:rPr>
          <w:szCs w:val="21"/>
        </w:rPr>
      </w:pPr>
    </w:p>
    <w:p>
      <w:pPr>
        <w:rPr>
          <w:szCs w:val="21"/>
        </w:rPr>
      </w:pPr>
      <w:r>
        <w:rPr>
          <w:rFonts w:hint="eastAsia"/>
          <w:szCs w:val="21"/>
        </w:rPr>
        <w:t xml:space="preserve">宇宙是谁创造的?(你觉得呢) </w:t>
      </w:r>
    </w:p>
    <w:p>
      <w:pPr>
        <w:rPr>
          <w:szCs w:val="21"/>
        </w:rPr>
      </w:pPr>
      <w:r>
        <w:rPr>
          <w:rFonts w:hint="eastAsia"/>
          <w:szCs w:val="21"/>
        </w:rPr>
        <w:t>答案：棒子</w:t>
      </w:r>
    </w:p>
    <w:p>
      <w:pPr>
        <w:rPr>
          <w:szCs w:val="21"/>
        </w:rPr>
      </w:pPr>
    </w:p>
    <w:p>
      <w:pPr>
        <w:rPr>
          <w:szCs w:val="21"/>
        </w:rPr>
      </w:pPr>
      <w:r>
        <w:rPr>
          <w:rFonts w:hint="eastAsia"/>
          <w:szCs w:val="21"/>
        </w:rPr>
        <w:t xml:space="preserve">宇宙的形状是像什么一样的? </w:t>
      </w:r>
    </w:p>
    <w:p>
      <w:pPr>
        <w:rPr>
          <w:szCs w:val="21"/>
        </w:rPr>
      </w:pPr>
      <w:r>
        <w:rPr>
          <w:rFonts w:hint="eastAsia"/>
          <w:szCs w:val="21"/>
        </w:rPr>
        <w:t xml:space="preserve">答案：棒子 </w:t>
      </w:r>
    </w:p>
    <w:p>
      <w:pPr>
        <w:rPr>
          <w:szCs w:val="21"/>
        </w:rPr>
      </w:pPr>
    </w:p>
    <w:p>
      <w:pPr>
        <w:rPr>
          <w:szCs w:val="21"/>
        </w:rPr>
      </w:pPr>
      <w:r>
        <w:rPr>
          <w:rFonts w:hint="eastAsia"/>
          <w:szCs w:val="21"/>
        </w:rPr>
        <w:t xml:space="preserve">LZSB中文怎么打? </w:t>
      </w:r>
    </w:p>
    <w:p>
      <w:pPr>
        <w:rPr>
          <w:szCs w:val="21"/>
        </w:rPr>
      </w:pPr>
      <w:r>
        <w:rPr>
          <w:rFonts w:hint="eastAsia"/>
          <w:szCs w:val="21"/>
        </w:rPr>
        <w:t xml:space="preserve">答案：兰州烧饼 </w:t>
      </w:r>
    </w:p>
    <w:p>
      <w:pPr>
        <w:rPr>
          <w:szCs w:val="21"/>
        </w:rPr>
      </w:pPr>
    </w:p>
    <w:p>
      <w:pPr>
        <w:rPr>
          <w:szCs w:val="21"/>
        </w:rPr>
      </w:pPr>
      <w:r>
        <w:rPr>
          <w:rFonts w:hint="eastAsia"/>
          <w:szCs w:val="21"/>
        </w:rPr>
        <w:t xml:space="preserve">信佛主死后成佛,信上帝死后上天堂,信春哥死后!(7字) </w:t>
      </w:r>
    </w:p>
    <w:p>
      <w:pPr>
        <w:rPr>
          <w:szCs w:val="21"/>
        </w:rPr>
      </w:pPr>
      <w:r>
        <w:rPr>
          <w:rFonts w:hint="eastAsia"/>
          <w:szCs w:val="21"/>
        </w:rPr>
        <w:t xml:space="preserve">答案：原地满状态复活 </w:t>
      </w:r>
    </w:p>
    <w:p>
      <w:pPr>
        <w:rPr>
          <w:szCs w:val="21"/>
        </w:rPr>
      </w:pPr>
    </w:p>
    <w:p>
      <w:pPr>
        <w:rPr>
          <w:szCs w:val="21"/>
        </w:rPr>
      </w:pPr>
      <w:r>
        <w:rPr>
          <w:rFonts w:hint="eastAsia"/>
          <w:szCs w:val="21"/>
        </w:rPr>
        <w:t xml:space="preserve">集齐6把狂战士之斧后可以?(英文回答) </w:t>
      </w:r>
    </w:p>
    <w:p>
      <w:pPr>
        <w:rPr>
          <w:szCs w:val="21"/>
        </w:rPr>
      </w:pPr>
      <w:r>
        <w:rPr>
          <w:rFonts w:hint="eastAsia"/>
          <w:szCs w:val="21"/>
        </w:rPr>
        <w:t xml:space="preserve">答案：save the world </w:t>
      </w:r>
    </w:p>
    <w:p>
      <w:pPr>
        <w:rPr>
          <w:szCs w:val="21"/>
        </w:rPr>
      </w:pPr>
    </w:p>
    <w:p>
      <w:pPr>
        <w:rPr>
          <w:szCs w:val="21"/>
        </w:rPr>
      </w:pPr>
      <w:r>
        <w:rPr>
          <w:rFonts w:hint="eastAsia"/>
          <w:szCs w:val="21"/>
        </w:rPr>
        <w:t xml:space="preserve">杨教授的敌人是? </w:t>
      </w:r>
    </w:p>
    <w:p>
      <w:pPr>
        <w:rPr>
          <w:szCs w:val="21"/>
        </w:rPr>
      </w:pPr>
      <w:r>
        <w:rPr>
          <w:rFonts w:hint="eastAsia"/>
          <w:szCs w:val="21"/>
        </w:rPr>
        <w:t xml:space="preserve">答案：网魔 </w:t>
      </w:r>
    </w:p>
    <w:p>
      <w:pPr>
        <w:rPr>
          <w:szCs w:val="21"/>
        </w:rPr>
      </w:pPr>
    </w:p>
    <w:p>
      <w:pPr>
        <w:rPr>
          <w:szCs w:val="21"/>
        </w:rPr>
      </w:pPr>
      <w:r>
        <w:rPr>
          <w:rFonts w:hint="eastAsia"/>
          <w:szCs w:val="21"/>
        </w:rPr>
        <w:t xml:space="preserve">炮姐又被称为?(8个小写字母) </w:t>
      </w:r>
    </w:p>
    <w:p>
      <w:pPr>
        <w:rPr>
          <w:szCs w:val="21"/>
        </w:rPr>
      </w:pPr>
      <w:r>
        <w:rPr>
          <w:rFonts w:hint="eastAsia"/>
          <w:szCs w:val="21"/>
        </w:rPr>
        <w:t xml:space="preserve">答案：bilibili (吐槽自己不是好习惯啊…) </w:t>
      </w:r>
    </w:p>
    <w:p>
      <w:pPr>
        <w:rPr>
          <w:szCs w:val="21"/>
        </w:rPr>
      </w:pPr>
    </w:p>
    <w:p>
      <w:pPr>
        <w:rPr>
          <w:szCs w:val="21"/>
        </w:rPr>
      </w:pPr>
      <w:r>
        <w:rPr>
          <w:rFonts w:hint="eastAsia"/>
          <w:szCs w:val="21"/>
        </w:rPr>
        <w:t xml:space="preserve">今天阿尔塞斯出门,在路边捡到一把剑,这把剑叫?(别在意细节) </w:t>
      </w:r>
    </w:p>
    <w:p>
      <w:pPr>
        <w:rPr>
          <w:szCs w:val="21"/>
        </w:rPr>
      </w:pPr>
      <w:r>
        <w:rPr>
          <w:rFonts w:hint="eastAsia"/>
          <w:szCs w:val="21"/>
        </w:rPr>
        <w:t xml:space="preserve">答案：霜之哀伤 </w:t>
      </w:r>
    </w:p>
    <w:p>
      <w:pPr>
        <w:rPr>
          <w:szCs w:val="21"/>
        </w:rPr>
      </w:pPr>
    </w:p>
    <w:p>
      <w:pPr>
        <w:rPr>
          <w:szCs w:val="21"/>
        </w:rPr>
      </w:pPr>
      <w:r>
        <w:rPr>
          <w:rFonts w:hint="eastAsia"/>
          <w:szCs w:val="21"/>
        </w:rPr>
        <w:t xml:space="preserve">格斗游戏中,把对方逼在墙角长时间连段的话,这是学习了什么拳法?(四字) </w:t>
      </w:r>
    </w:p>
    <w:p>
      <w:pPr>
        <w:rPr>
          <w:szCs w:val="21"/>
        </w:rPr>
      </w:pPr>
      <w:r>
        <w:rPr>
          <w:rFonts w:hint="eastAsia"/>
          <w:szCs w:val="21"/>
        </w:rPr>
        <w:t xml:space="preserve">答案：北斗神拳 </w:t>
      </w:r>
    </w:p>
    <w:p>
      <w:pPr>
        <w:rPr>
          <w:szCs w:val="21"/>
        </w:rPr>
      </w:pPr>
    </w:p>
    <w:p>
      <w:pPr>
        <w:rPr>
          <w:szCs w:val="21"/>
        </w:rPr>
      </w:pPr>
      <w:r>
        <w:rPr>
          <w:rFonts w:hint="eastAsia"/>
          <w:szCs w:val="21"/>
        </w:rPr>
        <w:t xml:space="preserve">微笑动画是什么? </w:t>
      </w:r>
    </w:p>
    <w:p>
      <w:pPr>
        <w:rPr>
          <w:szCs w:val="21"/>
        </w:rPr>
      </w:pPr>
      <w:r>
        <w:rPr>
          <w:rFonts w:hint="eastAsia"/>
          <w:szCs w:val="21"/>
        </w:rPr>
        <w:t xml:space="preserve">答案：niconico </w:t>
      </w:r>
    </w:p>
    <w:p>
      <w:pPr>
        <w:rPr>
          <w:szCs w:val="21"/>
        </w:rPr>
      </w:pPr>
    </w:p>
    <w:p>
      <w:pPr>
        <w:rPr>
          <w:szCs w:val="21"/>
        </w:rPr>
      </w:pPr>
      <w:r>
        <w:rPr>
          <w:rFonts w:hint="eastAsia"/>
          <w:szCs w:val="21"/>
        </w:rPr>
        <w:t xml:space="preserve">10W元就可以随便上的巫女是? </w:t>
      </w:r>
    </w:p>
    <w:p>
      <w:pPr>
        <w:rPr>
          <w:szCs w:val="21"/>
        </w:rPr>
      </w:pPr>
      <w:r>
        <w:rPr>
          <w:rFonts w:hint="eastAsia"/>
          <w:szCs w:val="21"/>
        </w:rPr>
        <w:t xml:space="preserve">答案：博丽灵梦（出自东方） </w:t>
      </w:r>
    </w:p>
    <w:p>
      <w:pPr>
        <w:rPr>
          <w:szCs w:val="21"/>
        </w:rPr>
      </w:pPr>
    </w:p>
    <w:p>
      <w:pPr>
        <w:rPr>
          <w:szCs w:val="21"/>
        </w:rPr>
      </w:pPr>
      <w:r>
        <w:rPr>
          <w:rFonts w:hint="eastAsia"/>
          <w:szCs w:val="21"/>
        </w:rPr>
        <w:t xml:space="preserve">只要是活着的东西,即使是神也杀给你看!(谁的台词) </w:t>
      </w:r>
    </w:p>
    <w:p>
      <w:pPr>
        <w:rPr>
          <w:szCs w:val="21"/>
        </w:rPr>
      </w:pPr>
      <w:r>
        <w:rPr>
          <w:rFonts w:hint="eastAsia"/>
          <w:szCs w:val="21"/>
        </w:rPr>
        <w:t xml:space="preserve">答案：两仪式 （出自空之境界） </w:t>
      </w:r>
    </w:p>
    <w:p>
      <w:pPr>
        <w:rPr>
          <w:szCs w:val="21"/>
        </w:rPr>
      </w:pPr>
    </w:p>
    <w:p>
      <w:pPr>
        <w:rPr>
          <w:szCs w:val="21"/>
        </w:rPr>
      </w:pPr>
      <w:r>
        <w:rPr>
          <w:rFonts w:hint="eastAsia"/>
          <w:szCs w:val="21"/>
        </w:rPr>
        <w:t xml:space="preserve">手握炉石身开圣盾,老子已经(四字) </w:t>
      </w:r>
    </w:p>
    <w:p>
      <w:pPr>
        <w:rPr>
          <w:szCs w:val="21"/>
        </w:rPr>
      </w:pPr>
      <w:r>
        <w:rPr>
          <w:rFonts w:hint="eastAsia"/>
          <w:szCs w:val="21"/>
        </w:rPr>
        <w:t xml:space="preserve">答案：天下无敌 （出自NGA囧图一张,PS自东成西就里王重阳出关的剧照） </w:t>
      </w:r>
    </w:p>
    <w:p>
      <w:pPr>
        <w:rPr>
          <w:szCs w:val="21"/>
        </w:rPr>
      </w:pPr>
    </w:p>
    <w:p>
      <w:pPr>
        <w:rPr>
          <w:szCs w:val="21"/>
        </w:rPr>
      </w:pPr>
      <w:r>
        <w:rPr>
          <w:rFonts w:hint="eastAsia"/>
          <w:szCs w:val="21"/>
        </w:rPr>
        <w:t xml:space="preserve">只有带着怨气才能在午夜12点准时上去的网站叫?(4字中文 ) </w:t>
      </w:r>
    </w:p>
    <w:p>
      <w:pPr>
        <w:rPr>
          <w:szCs w:val="21"/>
        </w:rPr>
      </w:pPr>
      <w:r>
        <w:rPr>
          <w:rFonts w:hint="eastAsia"/>
          <w:szCs w:val="21"/>
        </w:rPr>
        <w:t xml:space="preserve">答案：地狱通信 （出自地狱少女） </w:t>
      </w:r>
    </w:p>
    <w:p>
      <w:pPr>
        <w:rPr>
          <w:szCs w:val="21"/>
        </w:rPr>
      </w:pPr>
    </w:p>
    <w:p>
      <w:pPr>
        <w:rPr>
          <w:szCs w:val="21"/>
        </w:rPr>
      </w:pPr>
      <w:r>
        <w:rPr>
          <w:rFonts w:hint="eastAsia"/>
          <w:szCs w:val="21"/>
        </w:rPr>
        <w:t xml:space="preserve">幻想乡最好吃的人是谁？ </w:t>
      </w:r>
    </w:p>
    <w:p>
      <w:pPr>
        <w:rPr>
          <w:szCs w:val="21"/>
        </w:rPr>
      </w:pPr>
      <w:r>
        <w:rPr>
          <w:rFonts w:hint="eastAsia"/>
          <w:szCs w:val="21"/>
        </w:rPr>
        <w:t xml:space="preserve">答案：伊吹萃香 （萃香音同西瓜(すいか)） </w:t>
      </w:r>
    </w:p>
    <w:p>
      <w:pPr>
        <w:rPr>
          <w:szCs w:val="21"/>
        </w:rPr>
      </w:pPr>
    </w:p>
    <w:p>
      <w:pPr>
        <w:rPr>
          <w:szCs w:val="21"/>
        </w:rPr>
      </w:pPr>
      <w:r>
        <w:rPr>
          <w:rFonts w:hint="eastAsia"/>
          <w:szCs w:val="21"/>
        </w:rPr>
        <w:t xml:space="preserve">自上古以来凡是自称沙包的都是(写作”沙包”读作(两字)) </w:t>
      </w:r>
    </w:p>
    <w:p>
      <w:pPr>
        <w:rPr>
          <w:szCs w:val="21"/>
        </w:rPr>
      </w:pPr>
      <w:r>
        <w:rPr>
          <w:rFonts w:hint="eastAsia"/>
          <w:szCs w:val="21"/>
        </w:rPr>
        <w:t xml:space="preserve">答案：触手 </w:t>
      </w:r>
    </w:p>
    <w:p>
      <w:pPr>
        <w:rPr>
          <w:szCs w:val="21"/>
        </w:rPr>
      </w:pPr>
    </w:p>
    <w:p>
      <w:pPr>
        <w:rPr>
          <w:szCs w:val="21"/>
        </w:rPr>
      </w:pPr>
      <w:r>
        <w:rPr>
          <w:rFonts w:hint="eastAsia"/>
          <w:szCs w:val="21"/>
        </w:rPr>
        <w:t xml:space="preserve">武功再高,也怕??(刀塔相关) </w:t>
      </w:r>
    </w:p>
    <w:p>
      <w:pPr>
        <w:rPr>
          <w:szCs w:val="21"/>
        </w:rPr>
      </w:pPr>
      <w:r>
        <w:rPr>
          <w:rFonts w:hint="eastAsia"/>
          <w:szCs w:val="21"/>
        </w:rPr>
        <w:t xml:space="preserve">答案：羊刀 </w:t>
      </w:r>
    </w:p>
    <w:p>
      <w:pPr>
        <w:rPr>
          <w:szCs w:val="21"/>
        </w:rPr>
      </w:pPr>
    </w:p>
    <w:p>
      <w:pPr>
        <w:rPr>
          <w:szCs w:val="21"/>
        </w:rPr>
      </w:pPr>
      <w:r>
        <w:rPr>
          <w:rFonts w:hint="eastAsia"/>
          <w:szCs w:val="21"/>
        </w:rPr>
        <w:t xml:space="preserve">世界第一的公主殿下是?(4字母) </w:t>
      </w:r>
    </w:p>
    <w:p>
      <w:pPr>
        <w:rPr>
          <w:szCs w:val="21"/>
        </w:rPr>
      </w:pPr>
      <w:r>
        <w:rPr>
          <w:rFonts w:hint="eastAsia"/>
          <w:szCs w:val="21"/>
        </w:rPr>
        <w:t xml:space="preserve">答案：miku </w:t>
      </w:r>
    </w:p>
    <w:p>
      <w:pPr>
        <w:rPr>
          <w:szCs w:val="21"/>
        </w:rPr>
      </w:pPr>
    </w:p>
    <w:p>
      <w:pPr>
        <w:rPr>
          <w:szCs w:val="21"/>
        </w:rPr>
      </w:pPr>
      <w:r>
        <w:rPr>
          <w:rFonts w:hint="eastAsia"/>
          <w:szCs w:val="21"/>
        </w:rPr>
        <w:t xml:space="preserve">不罗利一直在苦心寻找的卡卡罗特是谁？ </w:t>
      </w:r>
    </w:p>
    <w:p>
      <w:pPr>
        <w:rPr>
          <w:szCs w:val="21"/>
        </w:rPr>
      </w:pPr>
      <w:r>
        <w:rPr>
          <w:rFonts w:hint="eastAsia"/>
          <w:szCs w:val="21"/>
        </w:rPr>
        <w:t xml:space="preserve">答案：孙悟空 （出自龙珠） </w:t>
      </w:r>
    </w:p>
    <w:p>
      <w:pPr>
        <w:rPr>
          <w:szCs w:val="21"/>
        </w:rPr>
      </w:pPr>
    </w:p>
    <w:p>
      <w:pPr>
        <w:rPr>
          <w:szCs w:val="21"/>
        </w:rPr>
      </w:pPr>
      <w:r>
        <w:rPr>
          <w:rFonts w:hint="eastAsia"/>
          <w:szCs w:val="21"/>
        </w:rPr>
        <w:t xml:space="preserve">我对普通的人类没有兴趣.你们之中要是有外星人,未来人,异世界来的人,(???)者,就尽管来找我吧! </w:t>
      </w:r>
    </w:p>
    <w:p>
      <w:pPr>
        <w:rPr>
          <w:szCs w:val="21"/>
        </w:rPr>
      </w:pPr>
      <w:r>
        <w:rPr>
          <w:rFonts w:hint="eastAsia"/>
          <w:szCs w:val="21"/>
        </w:rPr>
        <w:t xml:space="preserve">答案：超能力 （出自凉宫春日的忧郁） </w:t>
      </w:r>
    </w:p>
    <w:p>
      <w:pPr>
        <w:rPr>
          <w:szCs w:val="21"/>
        </w:rPr>
      </w:pPr>
    </w:p>
    <w:p>
      <w:pPr>
        <w:rPr>
          <w:szCs w:val="21"/>
        </w:rPr>
      </w:pPr>
      <w:r>
        <w:rPr>
          <w:rFonts w:hint="eastAsia"/>
          <w:szCs w:val="21"/>
        </w:rPr>
        <w:t xml:space="preserve">fate中红A开ubw那段时的音乐名是?(英文) </w:t>
      </w:r>
    </w:p>
    <w:p>
      <w:pPr>
        <w:rPr>
          <w:szCs w:val="21"/>
        </w:rPr>
      </w:pPr>
      <w:r>
        <w:rPr>
          <w:rFonts w:hint="eastAsia"/>
          <w:szCs w:val="21"/>
        </w:rPr>
        <w:t xml:space="preserve">答案：emiya （出自Fate/stay night） </w:t>
      </w:r>
    </w:p>
    <w:p>
      <w:pPr>
        <w:rPr>
          <w:szCs w:val="21"/>
        </w:rPr>
      </w:pPr>
    </w:p>
    <w:p>
      <w:pPr>
        <w:rPr>
          <w:szCs w:val="21"/>
        </w:rPr>
      </w:pPr>
      <w:r>
        <w:rPr>
          <w:rFonts w:hint="eastAsia"/>
          <w:szCs w:val="21"/>
        </w:rPr>
        <w:t xml:space="preserve">诚哥没错,一切都是(…)的错 </w:t>
      </w:r>
    </w:p>
    <w:p>
      <w:pPr>
        <w:rPr>
          <w:szCs w:val="21"/>
        </w:rPr>
      </w:pPr>
      <w:r>
        <w:rPr>
          <w:rFonts w:hint="eastAsia"/>
          <w:szCs w:val="21"/>
        </w:rPr>
        <w:t xml:space="preserve">答案：世界 （出自School Days） </w:t>
      </w:r>
    </w:p>
    <w:p>
      <w:pPr>
        <w:rPr>
          <w:szCs w:val="21"/>
        </w:rPr>
      </w:pPr>
    </w:p>
    <w:p>
      <w:pPr>
        <w:rPr>
          <w:szCs w:val="21"/>
        </w:rPr>
      </w:pPr>
      <w:r>
        <w:rPr>
          <w:rFonts w:hint="eastAsia"/>
          <w:szCs w:val="21"/>
        </w:rPr>
        <w:t xml:space="preserve">二小姐芙兰朵露的年龄为(???)岁？ </w:t>
      </w:r>
    </w:p>
    <w:p>
      <w:pPr>
        <w:rPr>
          <w:szCs w:val="21"/>
        </w:rPr>
      </w:pPr>
      <w:r>
        <w:rPr>
          <w:rFonts w:hint="eastAsia"/>
          <w:szCs w:val="21"/>
        </w:rPr>
        <w:t xml:space="preserve">答案：495 （出自东方） </w:t>
      </w:r>
    </w:p>
    <w:p>
      <w:pPr>
        <w:rPr>
          <w:szCs w:val="21"/>
        </w:rPr>
      </w:pPr>
    </w:p>
    <w:p>
      <w:pPr>
        <w:rPr>
          <w:szCs w:val="21"/>
        </w:rPr>
      </w:pPr>
      <w:r>
        <w:rPr>
          <w:rFonts w:hint="eastAsia"/>
          <w:szCs w:val="21"/>
        </w:rPr>
        <w:t xml:space="preserve">《鸟之诗》又被称作什么? </w:t>
      </w:r>
    </w:p>
    <w:p>
      <w:pPr>
        <w:rPr>
          <w:szCs w:val="21"/>
        </w:rPr>
      </w:pPr>
      <w:r>
        <w:rPr>
          <w:rFonts w:hint="eastAsia"/>
          <w:szCs w:val="21"/>
        </w:rPr>
        <w:t>答案：国歌 （出自Air,国崎往人的歌</w:t>
      </w:r>
    </w:p>
    <w:p>
      <w:pPr>
        <w:rPr>
          <w:szCs w:val="21"/>
        </w:rPr>
      </w:pPr>
    </w:p>
    <w:p>
      <w:pPr>
        <w:autoSpaceDN w:val="0"/>
        <w:rPr>
          <w:szCs w:val="21"/>
        </w:rPr>
      </w:pPr>
      <w:r>
        <w:rPr>
          <w:rFonts w:ascii="宋体" w:hAnsi="宋体"/>
          <w:color w:val="000000"/>
          <w:szCs w:val="21"/>
        </w:rPr>
        <w:t>1注册问题： 这么可爱!一定是(....)</w:t>
      </w:r>
      <w:r>
        <w:rPr>
          <w:szCs w:val="21"/>
        </w:rPr>
        <w:br/>
      </w:r>
      <w:r>
        <w:rPr>
          <w:rFonts w:ascii="宋体" w:hAnsi="宋体"/>
          <w:color w:val="000000"/>
          <w:szCs w:val="21"/>
        </w:rPr>
        <w:t>男孩子</w:t>
      </w:r>
      <w:r>
        <w:rPr>
          <w:szCs w:val="21"/>
        </w:rPr>
        <w:br/>
      </w:r>
      <w:r>
        <w:rPr>
          <w:rFonts w:ascii="宋体" w:hAnsi="宋体"/>
          <w:color w:val="000000"/>
          <w:szCs w:val="21"/>
        </w:rPr>
        <w:t>2注册问题： fate中Saber的剑的食物名叫法是?</w:t>
      </w:r>
      <w:r>
        <w:rPr>
          <w:szCs w:val="21"/>
        </w:rPr>
        <w:br/>
      </w:r>
      <w:r>
        <w:rPr>
          <w:rFonts w:ascii="宋体" w:hAnsi="宋体"/>
          <w:color w:val="000000"/>
          <w:szCs w:val="21"/>
        </w:rPr>
        <w:t>咖喱棒</w:t>
      </w:r>
      <w:r>
        <w:rPr>
          <w:szCs w:val="21"/>
        </w:rPr>
        <w:br/>
      </w:r>
      <w:r>
        <w:rPr>
          <w:rFonts w:ascii="宋体" w:hAnsi="宋体"/>
          <w:color w:val="000000"/>
          <w:szCs w:val="21"/>
        </w:rPr>
        <w:t>3注册问题： 无论多高的地方跳下,只要有稻草堆就不会受伤的技能是?</w:t>
      </w:r>
      <w:r>
        <w:rPr>
          <w:szCs w:val="21"/>
        </w:rPr>
        <w:br/>
      </w:r>
      <w:r>
        <w:rPr>
          <w:rFonts w:ascii="宋体" w:hAnsi="宋体"/>
          <w:color w:val="000000"/>
          <w:szCs w:val="21"/>
        </w:rPr>
        <w:t>信仰之跃</w:t>
      </w:r>
      <w:r>
        <w:rPr>
          <w:szCs w:val="21"/>
        </w:rPr>
        <w:br/>
      </w:r>
      <w:r>
        <w:rPr>
          <w:rFonts w:ascii="宋体" w:hAnsi="宋体"/>
          <w:color w:val="000000"/>
          <w:szCs w:val="21"/>
        </w:rPr>
        <w:t>4注册问题： 在JOJO世界里,喊出"the world"会发生什么?</w:t>
      </w:r>
      <w:r>
        <w:rPr>
          <w:szCs w:val="21"/>
        </w:rPr>
        <w:br/>
      </w:r>
      <w:r>
        <w:rPr>
          <w:rFonts w:ascii="宋体" w:hAnsi="宋体"/>
          <w:color w:val="000000"/>
          <w:szCs w:val="21"/>
        </w:rPr>
        <w:t>时间停止</w:t>
      </w:r>
      <w:r>
        <w:rPr>
          <w:szCs w:val="21"/>
        </w:rPr>
        <w:br/>
      </w:r>
      <w:r>
        <w:rPr>
          <w:rFonts w:ascii="宋体" w:hAnsi="宋体"/>
          <w:color w:val="000000"/>
          <w:szCs w:val="21"/>
        </w:rPr>
        <w:t>5注册问题： 金坷拉的公司总部在美国(.....)?</w:t>
      </w:r>
      <w:r>
        <w:rPr>
          <w:szCs w:val="21"/>
        </w:rPr>
        <w:br/>
      </w:r>
      <w:r>
        <w:rPr>
          <w:rFonts w:ascii="宋体" w:hAnsi="宋体"/>
          <w:color w:val="000000"/>
          <w:szCs w:val="21"/>
        </w:rPr>
        <w:t>圣地亚哥</w:t>
      </w:r>
      <w:r>
        <w:rPr>
          <w:szCs w:val="21"/>
        </w:rPr>
        <w:br/>
      </w:r>
      <w:r>
        <w:rPr>
          <w:rFonts w:ascii="宋体" w:hAnsi="宋体"/>
          <w:color w:val="000000"/>
          <w:szCs w:val="21"/>
        </w:rPr>
        <w:t>6注册问题： 元首的爱人永远都是(...)!</w:t>
      </w:r>
      <w:r>
        <w:rPr>
          <w:szCs w:val="21"/>
        </w:rPr>
        <w:br/>
      </w:r>
      <w:r>
        <w:rPr>
          <w:rFonts w:ascii="宋体" w:hAnsi="宋体"/>
          <w:color w:val="000000"/>
          <w:szCs w:val="21"/>
        </w:rPr>
        <w:t>斯大林</w:t>
      </w:r>
      <w:r>
        <w:rPr>
          <w:szCs w:val="21"/>
        </w:rPr>
        <w:br/>
      </w:r>
      <w:r>
        <w:rPr>
          <w:rFonts w:ascii="宋体" w:hAnsi="宋体"/>
          <w:color w:val="000000"/>
          <w:szCs w:val="21"/>
        </w:rPr>
        <w:t>7注册问题： 从前我和你一样也是是一名冒险家，直到我(....)中了一箭</w:t>
      </w:r>
      <w:r>
        <w:rPr>
          <w:szCs w:val="21"/>
        </w:rPr>
        <w:br/>
      </w:r>
      <w:r>
        <w:rPr>
          <w:rFonts w:ascii="宋体" w:hAnsi="宋体"/>
          <w:color w:val="000000"/>
          <w:szCs w:val="21"/>
        </w:rPr>
        <w:t>膝盖</w:t>
      </w:r>
      <w:r>
        <w:rPr>
          <w:szCs w:val="21"/>
        </w:rPr>
        <w:br/>
      </w:r>
      <w:r>
        <w:rPr>
          <w:rFonts w:ascii="宋体" w:hAnsi="宋体"/>
          <w:color w:val="000000"/>
          <w:szCs w:val="21"/>
        </w:rPr>
        <w:t>8注册问题： 奥林帕斯山是珠穆朗玛峰的三倍高,请问它坐落于哪?</w:t>
      </w:r>
      <w:r>
        <w:rPr>
          <w:szCs w:val="21"/>
        </w:rPr>
        <w:br/>
      </w:r>
      <w:r>
        <w:rPr>
          <w:rFonts w:ascii="宋体" w:hAnsi="宋体"/>
          <w:color w:val="000000"/>
          <w:szCs w:val="21"/>
        </w:rPr>
        <w:t>火星</w:t>
      </w:r>
      <w:r>
        <w:rPr>
          <w:szCs w:val="21"/>
        </w:rPr>
        <w:br/>
      </w:r>
      <w:r>
        <w:rPr>
          <w:rFonts w:ascii="宋体" w:hAnsi="宋体"/>
          <w:color w:val="000000"/>
          <w:szCs w:val="21"/>
        </w:rPr>
        <w:t>9注册问题： 屏蔽广告的上辈子都是折翼的(...)</w:t>
      </w:r>
      <w:r>
        <w:rPr>
          <w:szCs w:val="21"/>
        </w:rPr>
        <w:br/>
      </w:r>
      <w:r>
        <w:rPr>
          <w:rFonts w:ascii="宋体" w:hAnsi="宋体"/>
          <w:color w:val="000000"/>
          <w:szCs w:val="21"/>
        </w:rPr>
        <w:t>天使</w:t>
      </w:r>
      <w:r>
        <w:rPr>
          <w:szCs w:val="21"/>
        </w:rPr>
        <w:br/>
      </w:r>
      <w:r>
        <w:rPr>
          <w:rFonts w:ascii="宋体" w:hAnsi="宋体"/>
          <w:color w:val="000000"/>
          <w:szCs w:val="21"/>
        </w:rPr>
        <w:t>10注册问题： 已知A星球是B星球质量的2700万倍，A与C距离为400光年，B与C距离为1光年，求A-C与B-C的引力比例</w:t>
      </w:r>
      <w:r>
        <w:rPr>
          <w:szCs w:val="21"/>
        </w:rPr>
        <w:br/>
      </w:r>
      <w:r>
        <w:rPr>
          <w:rFonts w:ascii="宋体" w:hAnsi="宋体"/>
          <w:color w:val="000000"/>
          <w:szCs w:val="21"/>
        </w:rPr>
        <w:t>1/6</w:t>
      </w:r>
      <w:r>
        <w:rPr>
          <w:szCs w:val="21"/>
        </w:rPr>
        <w:br/>
      </w:r>
      <w:r>
        <w:rPr>
          <w:rFonts w:ascii="宋体" w:hAnsi="宋体"/>
          <w:color w:val="000000"/>
          <w:szCs w:val="21"/>
        </w:rPr>
        <w:t>11注册问题： 一名优秀的反派,应该在主角和亲信煽情的时候保持(...)状态</w:t>
      </w:r>
      <w:r>
        <w:rPr>
          <w:szCs w:val="21"/>
        </w:rPr>
        <w:br/>
      </w:r>
      <w:r>
        <w:rPr>
          <w:rFonts w:ascii="宋体" w:hAnsi="宋体"/>
          <w:color w:val="000000"/>
          <w:szCs w:val="21"/>
        </w:rPr>
        <w:t>掉线</w:t>
      </w:r>
      <w:r>
        <w:rPr>
          <w:szCs w:val="21"/>
        </w:rPr>
        <w:br/>
      </w:r>
      <w:r>
        <w:rPr>
          <w:rFonts w:ascii="宋体" w:hAnsi="宋体"/>
          <w:color w:val="000000"/>
          <w:szCs w:val="21"/>
        </w:rPr>
        <w:t>12注册问题： 在网上喜欢恶意卖萌的不一定就是软妹子,也有可能是(....)</w:t>
      </w:r>
      <w:r>
        <w:rPr>
          <w:szCs w:val="21"/>
        </w:rPr>
        <w:br/>
      </w:r>
      <w:r>
        <w:rPr>
          <w:rFonts w:ascii="宋体" w:hAnsi="宋体"/>
          <w:color w:val="000000"/>
          <w:szCs w:val="21"/>
        </w:rPr>
        <w:t>抠脚大汉</w:t>
      </w:r>
      <w:r>
        <w:rPr>
          <w:szCs w:val="21"/>
        </w:rPr>
        <w:br/>
      </w:r>
      <w:r>
        <w:rPr>
          <w:rFonts w:ascii="宋体" w:hAnsi="宋体"/>
          <w:color w:val="000000"/>
          <w:szCs w:val="21"/>
        </w:rPr>
        <w:t>13注册问题： 二小姐芙兰朵露的年龄为(???)岁</w:t>
      </w:r>
      <w:r>
        <w:rPr>
          <w:szCs w:val="21"/>
        </w:rPr>
        <w:br/>
      </w:r>
      <w:r>
        <w:rPr>
          <w:rFonts w:ascii="宋体" w:hAnsi="宋体"/>
          <w:color w:val="000000"/>
          <w:szCs w:val="21"/>
        </w:rPr>
        <w:t>495</w:t>
      </w:r>
      <w:r>
        <w:rPr>
          <w:szCs w:val="21"/>
        </w:rPr>
        <w:br/>
      </w:r>
      <w:r>
        <w:rPr>
          <w:rFonts w:ascii="宋体" w:hAnsi="宋体"/>
          <w:color w:val="000000"/>
          <w:szCs w:val="21"/>
        </w:rPr>
        <w:t>14注册问题： 没有逻辑、非常玄幻、违规常理的事件,都可以用哪四个字来表达?</w:t>
      </w:r>
      <w:r>
        <w:rPr>
          <w:szCs w:val="21"/>
        </w:rPr>
        <w:br/>
      </w:r>
      <w:r>
        <w:rPr>
          <w:rFonts w:ascii="宋体" w:hAnsi="宋体"/>
          <w:color w:val="000000"/>
          <w:szCs w:val="21"/>
        </w:rPr>
        <w:t>这不科学</w:t>
      </w:r>
      <w:r>
        <w:rPr>
          <w:szCs w:val="21"/>
        </w:rPr>
        <w:br/>
      </w:r>
      <w:r>
        <w:rPr>
          <w:rFonts w:ascii="宋体" w:hAnsi="宋体"/>
          <w:color w:val="000000"/>
          <w:szCs w:val="21"/>
        </w:rPr>
        <w:t>15注册问题： 能让迷之音说:"神说了,你还不能在这里死去"的人一般都是</w:t>
      </w:r>
      <w:r>
        <w:rPr>
          <w:szCs w:val="21"/>
        </w:rPr>
        <w:br/>
      </w:r>
      <w:r>
        <w:rPr>
          <w:rFonts w:ascii="宋体" w:hAnsi="宋体"/>
          <w:color w:val="000000"/>
          <w:szCs w:val="21"/>
        </w:rPr>
        <w:t>主角</w:t>
      </w:r>
      <w:r>
        <w:rPr>
          <w:szCs w:val="21"/>
        </w:rPr>
        <w:br/>
      </w:r>
      <w:r>
        <w:rPr>
          <w:rFonts w:ascii="宋体" w:hAnsi="宋体"/>
          <w:color w:val="000000"/>
          <w:szCs w:val="21"/>
        </w:rPr>
        <w:t>16注册问题： 进幻想乡最快的方法,就是对着一名17岁的妙龄少女喊她(....)</w:t>
      </w:r>
      <w:r>
        <w:rPr>
          <w:szCs w:val="21"/>
        </w:rPr>
        <w:br/>
      </w:r>
      <w:r>
        <w:rPr>
          <w:rFonts w:ascii="宋体" w:hAnsi="宋体"/>
          <w:color w:val="000000"/>
          <w:szCs w:val="21"/>
        </w:rPr>
        <w:t>紫妈</w:t>
      </w:r>
      <w:r>
        <w:rPr>
          <w:szCs w:val="21"/>
        </w:rPr>
        <w:br/>
      </w:r>
      <w:r>
        <w:rPr>
          <w:rFonts w:ascii="宋体" w:hAnsi="宋体"/>
          <w:color w:val="000000"/>
          <w:szCs w:val="21"/>
        </w:rPr>
        <w:t>17注册问题： 这么可爱!一定是(....)</w:t>
      </w:r>
      <w:r>
        <w:rPr>
          <w:szCs w:val="21"/>
        </w:rPr>
        <w:br/>
      </w:r>
      <w:r>
        <w:rPr>
          <w:rFonts w:ascii="宋体" w:hAnsi="宋体"/>
          <w:color w:val="000000"/>
          <w:szCs w:val="21"/>
        </w:rPr>
        <w:t>男孩子</w:t>
      </w:r>
      <w:r>
        <w:rPr>
          <w:szCs w:val="21"/>
        </w:rPr>
        <w:br/>
      </w:r>
      <w:r>
        <w:rPr>
          <w:rFonts w:ascii="宋体" w:hAnsi="宋体"/>
          <w:color w:val="000000"/>
          <w:szCs w:val="21"/>
        </w:rPr>
        <w:t>18注册问题： 处于食物链顶端吃什么都嘎蹦脆鸡肉味的人型生命体叫?</w:t>
      </w:r>
      <w:r>
        <w:rPr>
          <w:szCs w:val="21"/>
        </w:rPr>
        <w:br/>
      </w:r>
      <w:r>
        <w:rPr>
          <w:rFonts w:ascii="宋体" w:hAnsi="宋体"/>
          <w:color w:val="000000"/>
          <w:szCs w:val="21"/>
        </w:rPr>
        <w:t>贝爷</w:t>
      </w:r>
      <w:r>
        <w:rPr>
          <w:szCs w:val="21"/>
        </w:rPr>
        <w:br/>
      </w:r>
      <w:r>
        <w:rPr>
          <w:rFonts w:ascii="宋体" w:hAnsi="宋体"/>
          <w:color w:val="000000"/>
          <w:szCs w:val="21"/>
        </w:rPr>
        <w:t>19注册问题： 写作绅士读作???写作淑女读作???</w:t>
      </w:r>
      <w:r>
        <w:rPr>
          <w:szCs w:val="21"/>
        </w:rPr>
        <w:br/>
      </w:r>
      <w:r>
        <w:rPr>
          <w:rFonts w:ascii="宋体" w:hAnsi="宋体"/>
          <w:color w:val="000000"/>
          <w:szCs w:val="21"/>
        </w:rPr>
        <w:t>变态</w:t>
      </w:r>
      <w:r>
        <w:rPr>
          <w:szCs w:val="21"/>
        </w:rPr>
        <w:br/>
      </w:r>
      <w:r>
        <w:rPr>
          <w:rFonts w:ascii="宋体" w:hAnsi="宋体"/>
          <w:color w:val="000000"/>
          <w:szCs w:val="21"/>
        </w:rPr>
        <w:t>20注册问题： 有一种喜欢卖萌的外星人,当人类被它们萌到的时候,他们会想"愚蠢的人类啊",问这是什么外星人?</w:t>
      </w:r>
      <w:r>
        <w:rPr>
          <w:szCs w:val="21"/>
        </w:rPr>
        <w:br/>
      </w:r>
      <w:r>
        <w:rPr>
          <w:rFonts w:ascii="宋体" w:hAnsi="宋体"/>
          <w:color w:val="000000"/>
          <w:szCs w:val="21"/>
        </w:rPr>
        <w:t>喵星人</w:t>
      </w:r>
      <w:r>
        <w:rPr>
          <w:szCs w:val="21"/>
        </w:rPr>
        <w:br/>
      </w:r>
      <w:r>
        <w:rPr>
          <w:rFonts w:ascii="宋体" w:hAnsi="宋体"/>
          <w:color w:val="000000"/>
          <w:szCs w:val="21"/>
        </w:rPr>
        <w:t>21注册问题： 凌波丽的微笑被称为?</w:t>
      </w:r>
      <w:r>
        <w:rPr>
          <w:szCs w:val="21"/>
        </w:rPr>
        <w:br/>
      </w:r>
      <w:r>
        <w:rPr>
          <w:rFonts w:ascii="宋体" w:hAnsi="宋体"/>
          <w:color w:val="000000"/>
          <w:szCs w:val="21"/>
        </w:rPr>
        <w:t>女神的微笑</w:t>
      </w:r>
      <w:r>
        <w:rPr>
          <w:szCs w:val="21"/>
        </w:rPr>
        <w:br/>
      </w:r>
      <w:r>
        <w:rPr>
          <w:rFonts w:ascii="宋体" w:hAnsi="宋体"/>
          <w:color w:val="000000"/>
          <w:szCs w:val="21"/>
        </w:rPr>
        <w:t>22注册问题： 只有带着怨气才能在午夜12点准时上去的网站叫(?)</w:t>
      </w:r>
      <w:r>
        <w:rPr>
          <w:szCs w:val="21"/>
        </w:rPr>
        <w:br/>
      </w:r>
      <w:r>
        <w:rPr>
          <w:rFonts w:ascii="宋体" w:hAnsi="宋体"/>
          <w:color w:val="000000"/>
          <w:szCs w:val="21"/>
        </w:rPr>
        <w:t>地狱通信</w:t>
      </w:r>
      <w:r>
        <w:rPr>
          <w:szCs w:val="21"/>
        </w:rPr>
        <w:br/>
      </w:r>
      <w:r>
        <w:rPr>
          <w:rFonts w:ascii="宋体" w:hAnsi="宋体"/>
          <w:color w:val="000000"/>
          <w:szCs w:val="21"/>
        </w:rPr>
        <w:t>23注册问题： 你是否愿意为这个宇宙付出你的一切</w:t>
      </w:r>
      <w:r>
        <w:rPr>
          <w:szCs w:val="21"/>
        </w:rPr>
        <w:br/>
      </w:r>
      <w:r>
        <w:rPr>
          <w:rFonts w:ascii="宋体" w:hAnsi="宋体"/>
          <w:color w:val="000000"/>
          <w:szCs w:val="21"/>
        </w:rPr>
        <w:t>是</w:t>
      </w:r>
      <w:r>
        <w:rPr>
          <w:szCs w:val="21"/>
        </w:rPr>
        <w:br/>
      </w:r>
      <w:r>
        <w:rPr>
          <w:rFonts w:ascii="宋体" w:hAnsi="宋体"/>
          <w:color w:val="000000"/>
          <w:szCs w:val="21"/>
        </w:rPr>
        <w:t>24注册问题： x*(124-x)=1243 x为多少?</w:t>
      </w:r>
      <w:r>
        <w:rPr>
          <w:szCs w:val="21"/>
        </w:rPr>
        <w:br/>
      </w:r>
      <w:r>
        <w:rPr>
          <w:rFonts w:ascii="宋体" w:hAnsi="宋体"/>
          <w:color w:val="000000"/>
          <w:szCs w:val="21"/>
        </w:rPr>
        <w:t>11或113</w:t>
      </w:r>
      <w:r>
        <w:rPr>
          <w:szCs w:val="21"/>
        </w:rPr>
        <w:br/>
      </w:r>
      <w:r>
        <w:rPr>
          <w:rFonts w:ascii="宋体" w:hAnsi="宋体"/>
          <w:color w:val="000000"/>
          <w:szCs w:val="21"/>
        </w:rPr>
        <w:t>25注册问题： iphone 20的宣传片邀请了一名使用宇宙力量战斗的战士作代言人,请问这名战士的职业是?</w:t>
      </w:r>
      <w:r>
        <w:rPr>
          <w:szCs w:val="21"/>
        </w:rPr>
        <w:br/>
      </w:r>
      <w:r>
        <w:rPr>
          <w:rFonts w:ascii="宋体" w:hAnsi="宋体"/>
          <w:color w:val="000000"/>
          <w:szCs w:val="21"/>
        </w:rPr>
        <w:t>绝地武士</w:t>
      </w:r>
      <w:r>
        <w:rPr>
          <w:szCs w:val="21"/>
        </w:rPr>
        <w:br/>
      </w:r>
      <w:r>
        <w:rPr>
          <w:rFonts w:ascii="宋体" w:hAnsi="宋体"/>
          <w:color w:val="000000"/>
          <w:szCs w:val="21"/>
        </w:rPr>
        <w:t>26注册问题： 魔法少女小圆的最后,鹿目圆所定下的法则被巴麻美称为?</w:t>
      </w:r>
      <w:r>
        <w:rPr>
          <w:szCs w:val="21"/>
        </w:rPr>
        <w:br/>
      </w:r>
      <w:r>
        <w:rPr>
          <w:rFonts w:ascii="宋体" w:hAnsi="宋体"/>
          <w:color w:val="000000"/>
          <w:szCs w:val="21"/>
        </w:rPr>
        <w:t>圆环之理</w:t>
      </w:r>
      <w:r>
        <w:rPr>
          <w:szCs w:val="21"/>
        </w:rPr>
        <w:br/>
      </w:r>
      <w:r>
        <w:rPr>
          <w:rFonts w:ascii="宋体" w:hAnsi="宋体"/>
          <w:color w:val="000000"/>
          <w:szCs w:val="21"/>
        </w:rPr>
        <w:t>27注册问题： 不罗利一直在苦心寻找的卡卡罗特是谁?</w:t>
      </w:r>
      <w:r>
        <w:rPr>
          <w:szCs w:val="21"/>
        </w:rPr>
        <w:br/>
      </w:r>
      <w:r>
        <w:rPr>
          <w:rFonts w:ascii="宋体" w:hAnsi="宋体"/>
          <w:color w:val="000000"/>
          <w:szCs w:val="21"/>
        </w:rPr>
        <w:t>孙悟空</w:t>
      </w:r>
      <w:r>
        <w:rPr>
          <w:szCs w:val="21"/>
        </w:rPr>
        <w:br/>
      </w:r>
      <w:r>
        <w:rPr>
          <w:rFonts w:ascii="宋体" w:hAnsi="宋体"/>
          <w:color w:val="000000"/>
          <w:szCs w:val="21"/>
        </w:rPr>
        <w:t>28注册问题： 撬棍还有另外一个名字,那是?</w:t>
      </w:r>
      <w:r>
        <w:rPr>
          <w:szCs w:val="21"/>
        </w:rPr>
        <w:br/>
      </w:r>
      <w:r>
        <w:rPr>
          <w:rFonts w:ascii="宋体" w:hAnsi="宋体"/>
          <w:color w:val="000000"/>
          <w:szCs w:val="21"/>
        </w:rPr>
        <w:t>物理学圣剑（老师就这么叫）</w:t>
      </w:r>
      <w:r>
        <w:rPr>
          <w:szCs w:val="21"/>
        </w:rPr>
        <w:br/>
      </w:r>
      <w:r>
        <w:rPr>
          <w:rFonts w:ascii="宋体" w:hAnsi="宋体"/>
          <w:color w:val="000000"/>
          <w:szCs w:val="21"/>
        </w:rPr>
        <w:t>29注册问题： 拯救世界和毁灭世界的少年少女们都普遍患有一中疾病,这种疾病叫?</w:t>
      </w:r>
      <w:r>
        <w:rPr>
          <w:szCs w:val="21"/>
        </w:rPr>
        <w:br/>
      </w:r>
      <w:r>
        <w:rPr>
          <w:rFonts w:ascii="宋体" w:hAnsi="宋体"/>
          <w:color w:val="000000"/>
          <w:szCs w:val="21"/>
        </w:rPr>
        <w:t>中二病</w:t>
      </w:r>
      <w:r>
        <w:rPr>
          <w:szCs w:val="21"/>
        </w:rPr>
        <w:br/>
      </w:r>
      <w:r>
        <w:rPr>
          <w:rFonts w:ascii="宋体" w:hAnsi="宋体"/>
          <w:color w:val="000000"/>
          <w:szCs w:val="21"/>
        </w:rPr>
        <w:t>30注册问题： "如同预想的一样" 这句话减缩意思可以用哪三个字表达?</w:t>
      </w:r>
      <w:r>
        <w:rPr>
          <w:szCs w:val="21"/>
        </w:rPr>
        <w:br/>
      </w:r>
      <w:r>
        <w:rPr>
          <w:rFonts w:ascii="宋体" w:hAnsi="宋体"/>
          <w:color w:val="000000"/>
          <w:szCs w:val="21"/>
        </w:rPr>
        <w:t>计划通</w:t>
      </w:r>
      <w:r>
        <w:rPr>
          <w:szCs w:val="21"/>
        </w:rPr>
        <w:br/>
      </w:r>
      <w:r>
        <w:rPr>
          <w:rFonts w:ascii="宋体" w:hAnsi="宋体"/>
          <w:color w:val="000000"/>
          <w:szCs w:val="21"/>
        </w:rPr>
        <w:t>31注册问题： 有一种比女孩子还可爱的男孩子,他们替路西法做收割(....)的工作.</w:t>
      </w:r>
      <w:r>
        <w:rPr>
          <w:szCs w:val="21"/>
        </w:rPr>
        <w:br/>
      </w:r>
      <w:r>
        <w:rPr>
          <w:rFonts w:ascii="宋体" w:hAnsi="宋体"/>
          <w:color w:val="000000"/>
          <w:szCs w:val="21"/>
        </w:rPr>
        <w:t>灵魂</w:t>
      </w:r>
      <w:r>
        <w:rPr>
          <w:szCs w:val="21"/>
        </w:rPr>
        <w:br/>
      </w:r>
      <w:r>
        <w:rPr>
          <w:rFonts w:ascii="宋体" w:hAnsi="宋体"/>
          <w:color w:val="000000"/>
          <w:szCs w:val="21"/>
        </w:rPr>
        <w:t>32注册问题： 魔法少女变身时，关键部位被圣光遮住了，你认为这是谁干的好事？</w:t>
      </w:r>
      <w:r>
        <w:rPr>
          <w:szCs w:val="21"/>
        </w:rPr>
        <w:br/>
      </w:r>
      <w:r>
        <w:rPr>
          <w:rFonts w:ascii="宋体" w:hAnsi="宋体"/>
          <w:color w:val="000000"/>
          <w:szCs w:val="21"/>
        </w:rPr>
        <w:t>圣骑士</w:t>
      </w:r>
      <w:r>
        <w:rPr>
          <w:szCs w:val="21"/>
        </w:rPr>
        <w:br/>
      </w:r>
      <w:r>
        <w:rPr>
          <w:rFonts w:ascii="宋体" w:hAnsi="宋体"/>
          <w:color w:val="000000"/>
          <w:szCs w:val="21"/>
        </w:rPr>
        <w:t>33注册问题： 用了金柯拉,小麦亩产(???)</w:t>
      </w:r>
      <w:r>
        <w:rPr>
          <w:szCs w:val="21"/>
        </w:rPr>
        <w:br/>
      </w:r>
      <w:r>
        <w:rPr>
          <w:rFonts w:ascii="宋体" w:hAnsi="宋体"/>
          <w:color w:val="000000"/>
          <w:szCs w:val="21"/>
        </w:rPr>
        <w:t>1800</w:t>
      </w:r>
      <w:r>
        <w:rPr>
          <w:szCs w:val="21"/>
        </w:rPr>
        <w:t xml:space="preserve"> </w:t>
      </w:r>
      <w:r>
        <w:rPr>
          <w:szCs w:val="21"/>
        </w:rPr>
        <w:br/>
      </w:r>
      <w:r>
        <w:rPr>
          <w:rFonts w:ascii="Arial"/>
          <w:color w:val="111111"/>
          <w:szCs w:val="21"/>
          <w:shd w:val="clear" w:color="auto" w:fill="FFFFFF"/>
        </w:rPr>
        <w:t>#1 俺はGandom（我就是高达）这句话是谁说的？</w:t>
      </w:r>
      <w:r>
        <w:rPr>
          <w:szCs w:val="21"/>
        </w:rPr>
        <w:br/>
      </w:r>
      <w:r>
        <w:rPr>
          <w:rFonts w:ascii="Arial"/>
          <w:color w:val="111111"/>
          <w:szCs w:val="21"/>
          <w:shd w:val="clear" w:color="auto" w:fill="FFFFFF"/>
        </w:rPr>
        <w:t xml:space="preserve"> 刹那·F·清英 基拉·大和 希罗·尤尔 巴纳吉·林克斯</w:t>
      </w:r>
      <w:r>
        <w:rPr>
          <w:szCs w:val="21"/>
        </w:rPr>
        <w:br/>
      </w:r>
      <w:r>
        <w:rPr>
          <w:rFonts w:ascii="Arial"/>
          <w:color w:val="111111"/>
          <w:szCs w:val="21"/>
          <w:shd w:val="clear" w:color="auto" w:fill="FFFFFF"/>
        </w:rPr>
        <w:t>A: 刹那·F·清英</w:t>
      </w:r>
      <w:r>
        <w:rPr>
          <w:szCs w:val="21"/>
        </w:rPr>
        <w:br/>
      </w:r>
      <w:r>
        <w:rPr>
          <w:szCs w:val="21"/>
        </w:rPr>
        <w:br/>
      </w:r>
      <w:r>
        <w:rPr>
          <w:rFonts w:ascii="Arial"/>
          <w:color w:val="111111"/>
          <w:szCs w:val="21"/>
          <w:shd w:val="clear" w:color="auto" w:fill="FFFFFF"/>
        </w:rPr>
        <w:t>#2 灼眼的夏娜中女主角的刀名字叫？</w:t>
      </w:r>
      <w:r>
        <w:rPr>
          <w:szCs w:val="21"/>
        </w:rPr>
        <w:br/>
      </w:r>
      <w:r>
        <w:rPr>
          <w:rFonts w:ascii="Arial"/>
          <w:color w:val="111111"/>
          <w:szCs w:val="21"/>
          <w:shd w:val="clear" w:color="auto" w:fill="FFFFFF"/>
        </w:rPr>
        <w:t xml:space="preserve"> 妖刀心渡 闪烁之光 洞爷湖 贽殿遮那</w:t>
      </w:r>
      <w:r>
        <w:rPr>
          <w:szCs w:val="21"/>
        </w:rPr>
        <w:br/>
      </w:r>
      <w:r>
        <w:rPr>
          <w:rFonts w:ascii="Arial"/>
          <w:color w:val="111111"/>
          <w:szCs w:val="21"/>
          <w:shd w:val="clear" w:color="auto" w:fill="FFFFFF"/>
        </w:rPr>
        <w:t>A:贽殿遮那</w:t>
      </w:r>
      <w:r>
        <w:rPr>
          <w:szCs w:val="21"/>
        </w:rPr>
        <w:br/>
      </w:r>
      <w:r>
        <w:rPr>
          <w:szCs w:val="21"/>
        </w:rPr>
        <w:br/>
      </w:r>
      <w:r>
        <w:rPr>
          <w:rFonts w:ascii="Arial"/>
          <w:color w:val="111111"/>
          <w:szCs w:val="21"/>
          <w:shd w:val="clear" w:color="auto" w:fill="FFFFFF"/>
        </w:rPr>
        <w:t>#3 《摇曳百合》中京子喜爱的冰淇淋口味是什么？</w:t>
      </w:r>
      <w:r>
        <w:rPr>
          <w:szCs w:val="21"/>
        </w:rPr>
        <w:br/>
      </w:r>
      <w:r>
        <w:rPr>
          <w:rFonts w:ascii="Arial"/>
          <w:color w:val="111111"/>
          <w:szCs w:val="21"/>
          <w:shd w:val="clear" w:color="auto" w:fill="FFFFFF"/>
        </w:rPr>
        <w:t xml:space="preserve"> 朗姆酒葡萄干 提拉米苏黑莓 覆盆子柠檬 焦糖巧克力</w:t>
      </w:r>
      <w:r>
        <w:rPr>
          <w:szCs w:val="21"/>
        </w:rPr>
        <w:br/>
      </w:r>
      <w:r>
        <w:rPr>
          <w:rFonts w:ascii="Arial"/>
          <w:color w:val="111111"/>
          <w:szCs w:val="21"/>
          <w:shd w:val="clear" w:color="auto" w:fill="FFFFFF"/>
        </w:rPr>
        <w:t>A: 朗姆酒葡萄干</w:t>
      </w:r>
      <w:r>
        <w:rPr>
          <w:szCs w:val="21"/>
        </w:rPr>
        <w:br/>
      </w:r>
      <w:r>
        <w:rPr>
          <w:szCs w:val="21"/>
        </w:rPr>
        <w:br/>
      </w:r>
      <w:r>
        <w:rPr>
          <w:rFonts w:ascii="Arial"/>
          <w:color w:val="111111"/>
          <w:szCs w:val="21"/>
          <w:shd w:val="clear" w:color="auto" w:fill="FFFFFF"/>
        </w:rPr>
        <w:t>#4 命运石之门男主角的网名是</w:t>
      </w:r>
      <w:r>
        <w:rPr>
          <w:szCs w:val="21"/>
        </w:rPr>
        <w:br/>
      </w:r>
      <w:r>
        <w:rPr>
          <w:rFonts w:ascii="Arial"/>
          <w:color w:val="111111"/>
          <w:szCs w:val="21"/>
          <w:shd w:val="clear" w:color="auto" w:fill="FFFFFF"/>
        </w:rPr>
        <w:t xml:space="preserve"> 约翰·提托 凤凰院凶真 栗悟饭和龟派气功 凤凰院胸针</w:t>
      </w:r>
      <w:r>
        <w:rPr>
          <w:szCs w:val="21"/>
        </w:rPr>
        <w:br/>
      </w:r>
      <w:r>
        <w:rPr>
          <w:rFonts w:ascii="Arial"/>
          <w:color w:val="111111"/>
          <w:szCs w:val="21"/>
          <w:shd w:val="clear" w:color="auto" w:fill="FFFFFF"/>
        </w:rPr>
        <w:t>A:凤凰院凶真</w:t>
      </w:r>
      <w:r>
        <w:rPr>
          <w:szCs w:val="21"/>
        </w:rPr>
        <w:br/>
      </w:r>
      <w:r>
        <w:rPr>
          <w:szCs w:val="21"/>
        </w:rPr>
        <w:br/>
      </w:r>
      <w:r>
        <w:rPr>
          <w:rFonts w:ascii="Arial"/>
          <w:color w:val="111111"/>
          <w:szCs w:val="21"/>
          <w:shd w:val="clear" w:color="auto" w:fill="FFFFFF"/>
        </w:rPr>
        <w:t>#5 以下哪部游戏中没出现东风谷早苗？</w:t>
      </w:r>
      <w:r>
        <w:rPr>
          <w:szCs w:val="21"/>
        </w:rPr>
        <w:br/>
      </w:r>
      <w:r>
        <w:rPr>
          <w:rFonts w:ascii="Arial"/>
          <w:color w:val="111111"/>
          <w:szCs w:val="21"/>
          <w:shd w:val="clear" w:color="auto" w:fill="FFFFFF"/>
        </w:rPr>
        <w:t xml:space="preserve"> 东方绯想天则 东方地灵殿 东方神灵庙 东方风神录</w:t>
      </w:r>
      <w:r>
        <w:rPr>
          <w:szCs w:val="21"/>
        </w:rPr>
        <w:br/>
      </w:r>
      <w:r>
        <w:rPr>
          <w:rFonts w:ascii="Arial"/>
          <w:color w:val="111111"/>
          <w:szCs w:val="21"/>
          <w:shd w:val="clear" w:color="auto" w:fill="FFFFFF"/>
        </w:rPr>
        <w:t>A:东方地灵庙</w:t>
      </w:r>
      <w:r>
        <w:rPr>
          <w:szCs w:val="21"/>
        </w:rPr>
        <w:br/>
      </w:r>
      <w:r>
        <w:rPr>
          <w:szCs w:val="21"/>
        </w:rPr>
        <w:br/>
      </w:r>
      <w:r>
        <w:rPr>
          <w:rFonts w:ascii="Arial"/>
          <w:color w:val="111111"/>
          <w:szCs w:val="21"/>
          <w:shd w:val="clear" w:color="auto" w:fill="FFFFFF"/>
        </w:rPr>
        <w:t>#6 《CLANNAD》中的冈崎朋也的配音是谁？</w:t>
      </w:r>
      <w:r>
        <w:rPr>
          <w:szCs w:val="21"/>
        </w:rPr>
        <w:br/>
      </w:r>
      <w:r>
        <w:rPr>
          <w:rFonts w:ascii="Arial"/>
          <w:color w:val="111111"/>
          <w:szCs w:val="21"/>
          <w:shd w:val="clear" w:color="auto" w:fill="FFFFFF"/>
        </w:rPr>
        <w:t xml:space="preserve"> 中村悠一 中村悠 肉村悠一 肉村悠一郎</w:t>
      </w:r>
      <w:r>
        <w:rPr>
          <w:szCs w:val="21"/>
        </w:rPr>
        <w:br/>
      </w:r>
      <w:r>
        <w:rPr>
          <w:rFonts w:ascii="Arial"/>
          <w:color w:val="111111"/>
          <w:szCs w:val="21"/>
          <w:shd w:val="clear" w:color="auto" w:fill="FFFFFF"/>
        </w:rPr>
        <w:t>A:中村悠一</w:t>
      </w:r>
      <w:r>
        <w:rPr>
          <w:szCs w:val="21"/>
        </w:rPr>
        <w:br/>
      </w:r>
      <w:r>
        <w:rPr>
          <w:szCs w:val="21"/>
        </w:rPr>
        <w:br/>
      </w:r>
      <w:r>
        <w:rPr>
          <w:rFonts w:ascii="Arial"/>
          <w:color w:val="111111"/>
          <w:szCs w:val="21"/>
          <w:shd w:val="clear" w:color="auto" w:fill="FFFFFF"/>
        </w:rPr>
        <w:t>#7 《火影忍者》中的第五代火影是谁？</w:t>
      </w:r>
      <w:r>
        <w:rPr>
          <w:szCs w:val="21"/>
        </w:rPr>
        <w:br/>
      </w:r>
      <w:r>
        <w:rPr>
          <w:rFonts w:ascii="Arial"/>
          <w:color w:val="111111"/>
          <w:szCs w:val="21"/>
          <w:shd w:val="clear" w:color="auto" w:fill="FFFFFF"/>
        </w:rPr>
        <w:t xml:space="preserve"> 漩涡鸣人 旗木卡卡西 宇智波佐助 千手纲手</w:t>
      </w:r>
      <w:r>
        <w:rPr>
          <w:szCs w:val="21"/>
        </w:rPr>
        <w:br/>
      </w:r>
      <w:r>
        <w:rPr>
          <w:rFonts w:ascii="Arial"/>
          <w:color w:val="111111"/>
          <w:szCs w:val="21"/>
          <w:shd w:val="clear" w:color="auto" w:fill="FFFFFF"/>
        </w:rPr>
        <w:t>A:千手纲手</w:t>
      </w:r>
      <w:r>
        <w:rPr>
          <w:szCs w:val="21"/>
        </w:rPr>
        <w:br/>
      </w:r>
      <w:r>
        <w:rPr>
          <w:szCs w:val="21"/>
        </w:rPr>
        <w:br/>
      </w:r>
      <w:r>
        <w:rPr>
          <w:rFonts w:ascii="Arial"/>
          <w:color w:val="111111"/>
          <w:szCs w:val="21"/>
          <w:shd w:val="clear" w:color="auto" w:fill="FFFFFF"/>
        </w:rPr>
        <w:t>#8 桂木桂马的协助者是谁？</w:t>
      </w:r>
      <w:r>
        <w:rPr>
          <w:szCs w:val="21"/>
        </w:rPr>
        <w:br/>
      </w:r>
      <w:r>
        <w:rPr>
          <w:rFonts w:ascii="Arial"/>
          <w:color w:val="111111"/>
          <w:szCs w:val="21"/>
          <w:shd w:val="clear" w:color="auto" w:fill="FFFFFF"/>
        </w:rPr>
        <w:t xml:space="preserve"> 艾露西 琉妮 白娅·杜·罗德·赫尔梅尼姆 诺拉·芙萝莉安·蕾欧莉亚</w:t>
      </w:r>
      <w:r>
        <w:rPr>
          <w:szCs w:val="21"/>
        </w:rPr>
        <w:br/>
      </w:r>
      <w:r>
        <w:rPr>
          <w:rFonts w:ascii="Arial"/>
          <w:color w:val="111111"/>
          <w:szCs w:val="21"/>
          <w:shd w:val="clear" w:color="auto" w:fill="FFFFFF"/>
        </w:rPr>
        <w:t>A;艾露西 琉妮</w:t>
      </w:r>
      <w:r>
        <w:rPr>
          <w:szCs w:val="21"/>
        </w:rPr>
        <w:br/>
      </w:r>
      <w:r>
        <w:rPr>
          <w:szCs w:val="21"/>
        </w:rPr>
        <w:br/>
      </w:r>
      <w:r>
        <w:rPr>
          <w:rFonts w:ascii="Arial"/>
          <w:color w:val="111111"/>
          <w:szCs w:val="21"/>
          <w:shd w:val="clear" w:color="auto" w:fill="FFFFFF"/>
        </w:rPr>
        <w:t>#9 杀手47的后脑勺上有什么</w:t>
      </w:r>
      <w:r>
        <w:rPr>
          <w:szCs w:val="21"/>
        </w:rPr>
        <w:br/>
      </w:r>
      <w:r>
        <w:rPr>
          <w:rFonts w:ascii="Arial"/>
          <w:color w:val="111111"/>
          <w:szCs w:val="21"/>
          <w:shd w:val="clear" w:color="auto" w:fill="FFFFFF"/>
        </w:rPr>
        <w:t xml:space="preserve"> 条形码 发髻 当然是头发 龙纹</w:t>
      </w:r>
      <w:r>
        <w:rPr>
          <w:szCs w:val="21"/>
        </w:rPr>
        <w:br/>
      </w:r>
      <w:r>
        <w:rPr>
          <w:rFonts w:ascii="Arial"/>
          <w:color w:val="111111"/>
          <w:szCs w:val="21"/>
          <w:shd w:val="clear" w:color="auto" w:fill="FFFFFF"/>
        </w:rPr>
        <w:t>A:条形码</w:t>
      </w:r>
      <w:r>
        <w:rPr>
          <w:szCs w:val="21"/>
        </w:rPr>
        <w:br/>
      </w:r>
      <w:r>
        <w:rPr>
          <w:szCs w:val="21"/>
        </w:rPr>
        <w:br/>
      </w:r>
      <w:r>
        <w:rPr>
          <w:rFonts w:ascii="Arial"/>
          <w:color w:val="111111"/>
          <w:szCs w:val="21"/>
          <w:shd w:val="clear" w:color="auto" w:fill="FFFFFF"/>
        </w:rPr>
        <w:t>#10 psycho pass里最美警花是谁?</w:t>
      </w:r>
      <w:r>
        <w:rPr>
          <w:szCs w:val="21"/>
        </w:rPr>
        <w:br/>
      </w:r>
      <w:r>
        <w:rPr>
          <w:rFonts w:ascii="Arial"/>
          <w:color w:val="111111"/>
          <w:szCs w:val="21"/>
          <w:shd w:val="clear" w:color="auto" w:fill="FFFFFF"/>
        </w:rPr>
        <w:t xml:space="preserve"> 六合冢弥生 常守朱 宜野座伸元 唐之杜志恩</w:t>
      </w:r>
      <w:r>
        <w:rPr>
          <w:szCs w:val="21"/>
        </w:rPr>
        <w:br/>
      </w:r>
      <w:r>
        <w:rPr>
          <w:rFonts w:ascii="Arial"/>
          <w:color w:val="111111"/>
          <w:szCs w:val="21"/>
          <w:shd w:val="clear" w:color="auto" w:fill="FFFFFF"/>
        </w:rPr>
        <w:t>A:宜野座伸元</w:t>
      </w:r>
      <w:r>
        <w:rPr>
          <w:szCs w:val="21"/>
        </w:rPr>
        <w:br/>
      </w:r>
      <w:r>
        <w:rPr>
          <w:szCs w:val="21"/>
        </w:rPr>
        <w:br/>
      </w:r>
      <w:r>
        <w:rPr>
          <w:rFonts w:ascii="Arial"/>
          <w:color w:val="111111"/>
          <w:szCs w:val="21"/>
          <w:shd w:val="clear" w:color="auto" w:fill="FFFFFF"/>
        </w:rPr>
        <w:t>#11 《数码兽大冒险》中第八位被选召的孩子是？</w:t>
      </w:r>
      <w:r>
        <w:rPr>
          <w:szCs w:val="21"/>
        </w:rPr>
        <w:br/>
      </w:r>
      <w:r>
        <w:rPr>
          <w:rFonts w:ascii="Arial"/>
          <w:color w:val="111111"/>
          <w:szCs w:val="21"/>
          <w:shd w:val="clear" w:color="auto" w:fill="FFFFFF"/>
        </w:rPr>
        <w:t xml:space="preserve"> 武之内素娜/武之内空 城户丈 泉光子郎 八神光/八神嘉儿</w:t>
      </w:r>
      <w:r>
        <w:rPr>
          <w:szCs w:val="21"/>
        </w:rPr>
        <w:br/>
      </w:r>
      <w:r>
        <w:rPr>
          <w:rFonts w:ascii="Arial"/>
          <w:color w:val="111111"/>
          <w:szCs w:val="21"/>
          <w:shd w:val="clear" w:color="auto" w:fill="FFFFFF"/>
        </w:rPr>
        <w:t>A:八神光/八神嘉儿</w:t>
      </w:r>
      <w:r>
        <w:rPr>
          <w:szCs w:val="21"/>
        </w:rPr>
        <w:br/>
      </w:r>
      <w:r>
        <w:rPr>
          <w:szCs w:val="21"/>
        </w:rPr>
        <w:br/>
      </w:r>
      <w:r>
        <w:rPr>
          <w:rFonts w:ascii="Arial"/>
          <w:color w:val="111111"/>
          <w:szCs w:val="21"/>
          <w:shd w:val="clear" w:color="auto" w:fill="FFFFFF"/>
        </w:rPr>
        <w:t>#12 雾雨魔理沙的口癖是？</w:t>
      </w:r>
      <w:r>
        <w:rPr>
          <w:szCs w:val="21"/>
        </w:rPr>
        <w:br/>
      </w:r>
      <w:r>
        <w:rPr>
          <w:rFonts w:ascii="Arial"/>
          <w:color w:val="111111"/>
          <w:szCs w:val="21"/>
          <w:shd w:val="clear" w:color="auto" w:fill="FFFFFF"/>
        </w:rPr>
        <w:t xml:space="preserve"> DA</w:t>
      </w:r>
      <w:r>
        <w:rPr>
          <w:rFonts w:hint="eastAsia" w:ascii="宋体" w:hAnsi="宋体" w:cs="宋体"/>
          <w:color w:val="111111"/>
          <w:szCs w:val="21"/>
          <w:shd w:val="clear" w:color="auto" w:fill="FFFFFF"/>
        </w:rPr>
        <w:t>☆</w:t>
      </w:r>
      <w:r>
        <w:rPr>
          <w:rFonts w:ascii="Arial"/>
          <w:color w:val="111111"/>
          <w:szCs w:val="21"/>
          <w:shd w:val="clear" w:color="auto" w:fill="FFFFFF"/>
        </w:rPr>
        <w:t>ZE 咪啪 death 姆Q~</w:t>
      </w:r>
      <w:r>
        <w:rPr>
          <w:szCs w:val="21"/>
        </w:rPr>
        <w:br/>
      </w:r>
      <w:r>
        <w:rPr>
          <w:rFonts w:ascii="Arial"/>
          <w:color w:val="111111"/>
          <w:szCs w:val="21"/>
          <w:shd w:val="clear" w:color="auto" w:fill="FFFFFF"/>
        </w:rPr>
        <w:t>A: DA</w:t>
      </w:r>
      <w:r>
        <w:rPr>
          <w:rFonts w:hint="eastAsia" w:ascii="宋体" w:hAnsi="宋体" w:cs="宋体"/>
          <w:color w:val="111111"/>
          <w:szCs w:val="21"/>
          <w:shd w:val="clear" w:color="auto" w:fill="FFFFFF"/>
        </w:rPr>
        <w:t>☆</w:t>
      </w:r>
      <w:r>
        <w:rPr>
          <w:rFonts w:ascii="Arial"/>
          <w:color w:val="111111"/>
          <w:szCs w:val="21"/>
          <w:shd w:val="clear" w:color="auto" w:fill="FFFFFF"/>
        </w:rPr>
        <w:t>ZE</w:t>
      </w:r>
      <w:r>
        <w:rPr>
          <w:szCs w:val="21"/>
        </w:rPr>
        <w:br/>
      </w:r>
      <w:r>
        <w:rPr>
          <w:szCs w:val="21"/>
        </w:rPr>
        <w:br/>
      </w:r>
      <w:r>
        <w:rPr>
          <w:rFonts w:ascii="Arial"/>
          <w:color w:val="111111"/>
          <w:szCs w:val="21"/>
          <w:shd w:val="clear" w:color="auto" w:fill="FFFFFF"/>
        </w:rPr>
        <w:t>#13 切丝papa的生日在几月几日？</w:t>
      </w:r>
      <w:r>
        <w:rPr>
          <w:szCs w:val="21"/>
        </w:rPr>
        <w:br/>
      </w:r>
      <w:r>
        <w:rPr>
          <w:rFonts w:ascii="Arial"/>
          <w:color w:val="111111"/>
          <w:szCs w:val="21"/>
          <w:shd w:val="clear" w:color="auto" w:fill="FFFFFF"/>
        </w:rPr>
        <w:t xml:space="preserve"> 11月11日 2月14日 4月1日 12月21日</w:t>
      </w:r>
      <w:r>
        <w:rPr>
          <w:szCs w:val="21"/>
        </w:rPr>
        <w:br/>
      </w:r>
      <w:r>
        <w:rPr>
          <w:rFonts w:ascii="Arial"/>
          <w:color w:val="111111"/>
          <w:szCs w:val="21"/>
          <w:shd w:val="clear" w:color="auto" w:fill="FFFFFF"/>
        </w:rPr>
        <w:t>A: 11.11</w:t>
      </w:r>
      <w:r>
        <w:rPr>
          <w:szCs w:val="21"/>
        </w:rPr>
        <w:br/>
      </w:r>
      <w:r>
        <w:rPr>
          <w:rFonts w:ascii="Arial"/>
          <w:color w:val="111111"/>
          <w:szCs w:val="21"/>
          <w:shd w:val="clear" w:color="auto" w:fill="FFFFFF"/>
        </w:rPr>
        <w:t>#14 为动画《魔法少女小圆》中佐仓杏子一角配音的声优是？</w:t>
      </w:r>
      <w:r>
        <w:rPr>
          <w:szCs w:val="21"/>
        </w:rPr>
        <w:br/>
      </w:r>
      <w:r>
        <w:rPr>
          <w:rFonts w:ascii="Arial"/>
          <w:color w:val="111111"/>
          <w:szCs w:val="21"/>
          <w:shd w:val="clear" w:color="auto" w:fill="FFFFFF"/>
        </w:rPr>
        <w:t xml:space="preserve"> 斋藤千和 喜多村英梨 野中蓝 悠木碧</w:t>
      </w:r>
      <w:r>
        <w:rPr>
          <w:szCs w:val="21"/>
        </w:rPr>
        <w:br/>
      </w:r>
      <w:r>
        <w:rPr>
          <w:rFonts w:ascii="Arial"/>
          <w:color w:val="111111"/>
          <w:szCs w:val="21"/>
          <w:shd w:val="clear" w:color="auto" w:fill="FFFFFF"/>
        </w:rPr>
        <w:t xml:space="preserve">A:野中蓝 </w:t>
      </w:r>
      <w:r>
        <w:rPr>
          <w:szCs w:val="21"/>
        </w:rPr>
        <w:br/>
      </w:r>
      <w:r>
        <w:rPr>
          <w:szCs w:val="21"/>
        </w:rPr>
        <w:br/>
      </w:r>
      <w:r>
        <w:rPr>
          <w:rFonts w:ascii="Arial"/>
          <w:color w:val="111111"/>
          <w:szCs w:val="21"/>
          <w:shd w:val="clear" w:color="auto" w:fill="FFFFFF"/>
        </w:rPr>
        <w:t>#15 “月有阴晴圆缺”，用科学的观点看待这件事，原因是？</w:t>
      </w:r>
      <w:r>
        <w:rPr>
          <w:szCs w:val="21"/>
        </w:rPr>
        <w:br/>
      </w:r>
      <w:r>
        <w:rPr>
          <w:rFonts w:ascii="Arial"/>
          <w:color w:val="111111"/>
          <w:szCs w:val="21"/>
          <w:shd w:val="clear" w:color="auto" w:fill="FFFFFF"/>
        </w:rPr>
        <w:t xml:space="preserve"> 地球绕月球转动偏角不同 地球绕太阳转动，月球绕地球转动，两者转速不一样，出现偏角，使地球掩住了月球的一部分 人有悲欢离合 太阳光照射不均匀</w:t>
      </w:r>
      <w:r>
        <w:rPr>
          <w:szCs w:val="21"/>
        </w:rPr>
        <w:br/>
      </w:r>
      <w:r>
        <w:rPr>
          <w:rFonts w:ascii="Arial"/>
          <w:color w:val="111111"/>
          <w:szCs w:val="21"/>
          <w:shd w:val="clear" w:color="auto" w:fill="FFFFFF"/>
        </w:rPr>
        <w:t>A:地球绕太阳转动，月球绕地球转动，两者转速不一样，出现偏角，使地球掩住了月球的一部分</w:t>
      </w:r>
      <w:r>
        <w:rPr>
          <w:szCs w:val="21"/>
        </w:rPr>
        <w:br/>
      </w:r>
      <w:r>
        <w:rPr>
          <w:szCs w:val="21"/>
        </w:rPr>
        <w:br/>
      </w:r>
      <w:r>
        <w:rPr>
          <w:rFonts w:ascii="Arial"/>
          <w:color w:val="111111"/>
          <w:szCs w:val="21"/>
          <w:shd w:val="clear" w:color="auto" w:fill="FFFFFF"/>
        </w:rPr>
        <w:t>#16 《我的朋友很少》中，井上麻里奈为哪个角色配音？</w:t>
      </w:r>
      <w:r>
        <w:rPr>
          <w:szCs w:val="21"/>
        </w:rPr>
        <w:br/>
      </w:r>
      <w:r>
        <w:rPr>
          <w:rFonts w:ascii="Arial"/>
          <w:color w:val="111111"/>
          <w:szCs w:val="21"/>
          <w:shd w:val="clear" w:color="auto" w:fill="FFFFFF"/>
        </w:rPr>
        <w:t xml:space="preserve"> 三日月太空 三日月空太 三日月夜空 三日月星空</w:t>
      </w:r>
      <w:r>
        <w:rPr>
          <w:szCs w:val="21"/>
        </w:rPr>
        <w:br/>
      </w:r>
      <w:r>
        <w:rPr>
          <w:rFonts w:ascii="Arial"/>
          <w:color w:val="111111"/>
          <w:szCs w:val="21"/>
          <w:shd w:val="clear" w:color="auto" w:fill="FFFFFF"/>
        </w:rPr>
        <w:t xml:space="preserve">三日月夜空 </w:t>
      </w:r>
      <w:r>
        <w:rPr>
          <w:szCs w:val="21"/>
        </w:rPr>
        <w:br/>
      </w:r>
      <w:r>
        <w:rPr>
          <w:szCs w:val="21"/>
        </w:rPr>
        <w:br/>
      </w:r>
      <w:r>
        <w:rPr>
          <w:rFonts w:ascii="Arial"/>
          <w:color w:val="111111"/>
          <w:szCs w:val="21"/>
          <w:shd w:val="clear" w:color="auto" w:fill="FFFFFF"/>
        </w:rPr>
        <w:t>#17 游戏《生化危机1》的第一女主角是谁？</w:t>
      </w:r>
      <w:r>
        <w:rPr>
          <w:szCs w:val="21"/>
        </w:rPr>
        <w:br/>
      </w:r>
      <w:r>
        <w:rPr>
          <w:rFonts w:ascii="Arial"/>
          <w:color w:val="111111"/>
          <w:szCs w:val="21"/>
          <w:shd w:val="clear" w:color="auto" w:fill="FFFFFF"/>
        </w:rPr>
        <w:t xml:space="preserve"> 谢娃·阿洛玛 吉尔·瓦伦蒂安 蕾贝卡·钱伯斯 克莱尔.雷德菲尔德</w:t>
      </w:r>
      <w:r>
        <w:rPr>
          <w:szCs w:val="21"/>
        </w:rPr>
        <w:br/>
      </w:r>
      <w:r>
        <w:rPr>
          <w:rFonts w:ascii="Arial"/>
          <w:color w:val="111111"/>
          <w:szCs w:val="21"/>
          <w:shd w:val="clear" w:color="auto" w:fill="FFFFFF"/>
        </w:rPr>
        <w:t>吉尔·瓦伦蒂安</w:t>
      </w:r>
      <w:r>
        <w:rPr>
          <w:szCs w:val="21"/>
        </w:rPr>
        <w:br/>
      </w:r>
      <w:r>
        <w:rPr>
          <w:szCs w:val="21"/>
        </w:rPr>
        <w:br/>
      </w:r>
      <w:r>
        <w:rPr>
          <w:rFonts w:ascii="Arial"/>
          <w:color w:val="111111"/>
          <w:szCs w:val="21"/>
          <w:shd w:val="clear" w:color="auto" w:fill="FFFFFF"/>
        </w:rPr>
        <w:t>#18 回转企鹅罐中一共有多少个ED？出了多少个OST</w:t>
      </w:r>
      <w:r>
        <w:rPr>
          <w:szCs w:val="21"/>
        </w:rPr>
        <w:br/>
      </w:r>
      <w:r>
        <w:rPr>
          <w:rFonts w:ascii="Arial"/>
          <w:color w:val="111111"/>
          <w:szCs w:val="21"/>
          <w:shd w:val="clear" w:color="auto" w:fill="FFFFFF"/>
        </w:rPr>
        <w:t xml:space="preserve"> 1，6 10，8 5，3 2，1</w:t>
      </w:r>
      <w:r>
        <w:rPr>
          <w:szCs w:val="21"/>
        </w:rPr>
        <w:br/>
      </w:r>
      <w:r>
        <w:rPr>
          <w:rFonts w:ascii="Arial"/>
          <w:color w:val="111111"/>
          <w:szCs w:val="21"/>
          <w:shd w:val="clear" w:color="auto" w:fill="FFFFFF"/>
        </w:rPr>
        <w:t>10，8</w:t>
      </w:r>
      <w:r>
        <w:rPr>
          <w:szCs w:val="21"/>
        </w:rPr>
        <w:br/>
      </w:r>
      <w:r>
        <w:rPr>
          <w:szCs w:val="21"/>
        </w:rPr>
        <w:br/>
      </w:r>
      <w:r>
        <w:rPr>
          <w:rFonts w:ascii="Arial"/>
          <w:color w:val="111111"/>
          <w:szCs w:val="21"/>
          <w:shd w:val="clear" w:color="auto" w:fill="FFFFFF"/>
        </w:rPr>
        <w:t>#19 身为纯爷们，绝对从不回头看什么</w:t>
      </w:r>
      <w:r>
        <w:rPr>
          <w:szCs w:val="21"/>
        </w:rPr>
        <w:br/>
      </w:r>
      <w:r>
        <w:rPr>
          <w:rFonts w:ascii="Arial"/>
          <w:color w:val="111111"/>
          <w:szCs w:val="21"/>
          <w:shd w:val="clear" w:color="auto" w:fill="FFFFFF"/>
        </w:rPr>
        <w:t xml:space="preserve"> 凡人 战友 女神 爆炸</w:t>
      </w:r>
      <w:r>
        <w:rPr>
          <w:szCs w:val="21"/>
        </w:rPr>
        <w:br/>
      </w:r>
      <w:r>
        <w:rPr>
          <w:rFonts w:ascii="Arial"/>
          <w:color w:val="111111"/>
          <w:szCs w:val="21"/>
          <w:shd w:val="clear" w:color="auto" w:fill="FFFFFF"/>
        </w:rPr>
        <w:t>爆炸</w:t>
      </w:r>
      <w:r>
        <w:rPr>
          <w:szCs w:val="21"/>
        </w:rPr>
        <w:br/>
      </w:r>
      <w:r>
        <w:rPr>
          <w:szCs w:val="21"/>
        </w:rPr>
        <w:br/>
      </w:r>
      <w:r>
        <w:rPr>
          <w:rFonts w:ascii="Arial"/>
          <w:color w:val="111111"/>
          <w:szCs w:val="21"/>
          <w:shd w:val="clear" w:color="auto" w:fill="FFFFFF"/>
        </w:rPr>
        <w:t>#20 以下哪一位不是《最终幻想：零式》的CV</w:t>
      </w:r>
      <w:r>
        <w:rPr>
          <w:szCs w:val="21"/>
        </w:rPr>
        <w:br/>
      </w:r>
      <w:r>
        <w:rPr>
          <w:rFonts w:ascii="Arial"/>
          <w:color w:val="111111"/>
          <w:szCs w:val="21"/>
          <w:shd w:val="clear" w:color="auto" w:fill="FFFFFF"/>
        </w:rPr>
        <w:t xml:space="preserve"> 丰崎爱生 林原惠美 钉宫理惠 花泽香菜</w:t>
      </w:r>
      <w:r>
        <w:rPr>
          <w:szCs w:val="21"/>
        </w:rPr>
        <w:br/>
      </w:r>
      <w:r>
        <w:rPr>
          <w:rFonts w:ascii="Arial"/>
          <w:color w:val="111111"/>
          <w:szCs w:val="21"/>
          <w:shd w:val="clear" w:color="auto" w:fill="FFFFFF"/>
        </w:rPr>
        <w:t>钉宫理惠</w:t>
      </w:r>
      <w:r>
        <w:rPr>
          <w:szCs w:val="21"/>
        </w:rPr>
        <w:br/>
      </w:r>
      <w:r>
        <w:rPr>
          <w:szCs w:val="21"/>
        </w:rPr>
        <w:br/>
      </w:r>
      <w:r>
        <w:rPr>
          <w:rFonts w:ascii="Arial"/>
          <w:color w:val="111111"/>
          <w:szCs w:val="21"/>
          <w:shd w:val="clear" w:color="auto" w:fill="FFFFFF"/>
        </w:rPr>
        <w:t>#21 《大航海时代2》阿兰的特长是什么？</w:t>
      </w:r>
      <w:r>
        <w:rPr>
          <w:szCs w:val="21"/>
        </w:rPr>
        <w:br/>
      </w:r>
      <w:r>
        <w:rPr>
          <w:rFonts w:ascii="Arial"/>
          <w:color w:val="111111"/>
          <w:szCs w:val="21"/>
          <w:shd w:val="clear" w:color="auto" w:fill="FFFFFF"/>
        </w:rPr>
        <w:t xml:space="preserve"> 炮术 剑术 会计 测量</w:t>
      </w:r>
      <w:r>
        <w:rPr>
          <w:szCs w:val="21"/>
        </w:rPr>
        <w:br/>
      </w:r>
      <w:r>
        <w:rPr>
          <w:rFonts w:ascii="Arial"/>
          <w:color w:val="111111"/>
          <w:szCs w:val="21"/>
          <w:shd w:val="clear" w:color="auto" w:fill="FFFFFF"/>
        </w:rPr>
        <w:t>会计？？</w:t>
      </w:r>
      <w:r>
        <w:rPr>
          <w:szCs w:val="21"/>
        </w:rPr>
        <w:br/>
      </w:r>
      <w:r>
        <w:rPr>
          <w:szCs w:val="21"/>
        </w:rPr>
        <w:br/>
      </w:r>
      <w:r>
        <w:rPr>
          <w:rFonts w:ascii="Arial"/>
          <w:color w:val="111111"/>
          <w:szCs w:val="21"/>
          <w:shd w:val="clear" w:color="auto" w:fill="FFFFFF"/>
        </w:rPr>
        <w:t>#22 钢之炼金术师FA中角色张梅身边总跟着一只什么动物</w:t>
      </w:r>
      <w:r>
        <w:rPr>
          <w:szCs w:val="21"/>
        </w:rPr>
        <w:br/>
      </w:r>
      <w:r>
        <w:rPr>
          <w:rFonts w:ascii="Arial"/>
          <w:color w:val="111111"/>
          <w:szCs w:val="21"/>
          <w:shd w:val="clear" w:color="auto" w:fill="FFFFFF"/>
        </w:rPr>
        <w:t xml:space="preserve"> 小狗 小熊猫 小鸟 小猫</w:t>
      </w:r>
      <w:r>
        <w:rPr>
          <w:szCs w:val="21"/>
        </w:rPr>
        <w:br/>
      </w:r>
      <w:r>
        <w:rPr>
          <w:rFonts w:ascii="Arial"/>
          <w:color w:val="111111"/>
          <w:szCs w:val="21"/>
          <w:shd w:val="clear" w:color="auto" w:fill="FFFFFF"/>
        </w:rPr>
        <w:t>熊猫</w:t>
      </w:r>
      <w:r>
        <w:rPr>
          <w:szCs w:val="21"/>
        </w:rPr>
        <w:br/>
      </w:r>
      <w:r>
        <w:rPr>
          <w:szCs w:val="21"/>
        </w:rPr>
        <w:br/>
      </w:r>
      <w:r>
        <w:rPr>
          <w:rFonts w:ascii="Arial"/>
          <w:color w:val="111111"/>
          <w:szCs w:val="21"/>
          <w:shd w:val="clear" w:color="auto" w:fill="FFFFFF"/>
        </w:rPr>
        <w:t>#23 Fate stay night中，士郎击杀Berserker所投影的武器叫？</w:t>
      </w:r>
      <w:r>
        <w:rPr>
          <w:szCs w:val="21"/>
        </w:rPr>
        <w:br/>
      </w:r>
      <w:r>
        <w:rPr>
          <w:rFonts w:ascii="Arial"/>
          <w:color w:val="111111"/>
          <w:szCs w:val="21"/>
          <w:shd w:val="clear" w:color="auto" w:fill="FFFFFF"/>
        </w:rPr>
        <w:t xml:space="preserve"> Excalibur Enuma Elish Aroundight Caliburn</w:t>
      </w:r>
      <w:r>
        <w:rPr>
          <w:szCs w:val="21"/>
        </w:rPr>
        <w:br/>
      </w:r>
      <w:r>
        <w:rPr>
          <w:rFonts w:ascii="Arial"/>
          <w:color w:val="111111"/>
          <w:szCs w:val="21"/>
          <w:shd w:val="clear" w:color="auto" w:fill="FFFFFF"/>
        </w:rPr>
        <w:t>Caliburn石中剑</w:t>
      </w:r>
      <w:r>
        <w:rPr>
          <w:szCs w:val="21"/>
        </w:rPr>
        <w:br/>
      </w:r>
      <w:r>
        <w:rPr>
          <w:szCs w:val="21"/>
        </w:rPr>
        <w:br/>
      </w:r>
      <w:r>
        <w:rPr>
          <w:rFonts w:ascii="Arial"/>
          <w:color w:val="111111"/>
          <w:szCs w:val="21"/>
          <w:shd w:val="clear" w:color="auto" w:fill="FFFFFF"/>
        </w:rPr>
        <w:t>#24 幽灵行军不是谁的固有结界</w:t>
      </w:r>
      <w:r>
        <w:rPr>
          <w:szCs w:val="21"/>
        </w:rPr>
        <w:br/>
      </w:r>
      <w:r>
        <w:rPr>
          <w:rFonts w:ascii="Arial"/>
          <w:color w:val="111111"/>
          <w:szCs w:val="21"/>
          <w:shd w:val="clear" w:color="auto" w:fill="FFFFFF"/>
        </w:rPr>
        <w:t xml:space="preserve"> 白骑士 梵·斐姆 斯菲尔丁 布拉德</w:t>
      </w:r>
      <w:r>
        <w:rPr>
          <w:szCs w:val="21"/>
        </w:rPr>
        <w:br/>
      </w:r>
      <w:r>
        <w:rPr>
          <w:rFonts w:ascii="Arial"/>
          <w:color w:val="111111"/>
          <w:szCs w:val="21"/>
          <w:shd w:val="clear" w:color="auto" w:fill="FFFFFF"/>
        </w:rPr>
        <w:t>幽灵行军</w:t>
      </w:r>
      <w:r>
        <w:rPr>
          <w:szCs w:val="21"/>
        </w:rPr>
        <w:br/>
      </w:r>
      <w:r>
        <w:rPr>
          <w:szCs w:val="21"/>
        </w:rPr>
        <w:br/>
      </w:r>
      <w:r>
        <w:rPr>
          <w:rFonts w:ascii="Arial"/>
          <w:color w:val="111111"/>
          <w:szCs w:val="21"/>
          <w:shd w:val="clear" w:color="auto" w:fill="FFFFFF"/>
        </w:rPr>
        <w:t>#25 初音未来的音源提供者是哪个声优？</w:t>
      </w:r>
      <w:r>
        <w:rPr>
          <w:szCs w:val="21"/>
        </w:rPr>
        <w:br/>
      </w:r>
      <w:r>
        <w:rPr>
          <w:rFonts w:ascii="Arial"/>
          <w:color w:val="111111"/>
          <w:szCs w:val="21"/>
          <w:shd w:val="clear" w:color="auto" w:fill="FFFFFF"/>
        </w:rPr>
        <w:t xml:space="preserve"> 藤田关 藤田咲 藤田桑 藤田笑</w:t>
      </w:r>
      <w:r>
        <w:rPr>
          <w:szCs w:val="21"/>
        </w:rPr>
        <w:br/>
      </w:r>
      <w:r>
        <w:rPr>
          <w:rFonts w:ascii="Arial"/>
          <w:color w:val="111111"/>
          <w:szCs w:val="21"/>
          <w:shd w:val="clear" w:color="auto" w:fill="FFFFFF"/>
        </w:rPr>
        <w:t>藤田咲【绝对是猜的</w:t>
      </w:r>
      <w:r>
        <w:rPr>
          <w:szCs w:val="21"/>
        </w:rPr>
        <w:br/>
      </w:r>
      <w:r>
        <w:rPr>
          <w:szCs w:val="21"/>
        </w:rPr>
        <w:br/>
      </w:r>
      <w:r>
        <w:rPr>
          <w:rFonts w:ascii="Arial"/>
          <w:color w:val="111111"/>
          <w:szCs w:val="21"/>
          <w:shd w:val="clear" w:color="auto" w:fill="FFFFFF"/>
        </w:rPr>
        <w:t>#26 著名电子游戏《上古卷轴》是由哪家公司开发的？</w:t>
      </w:r>
      <w:r>
        <w:rPr>
          <w:szCs w:val="21"/>
        </w:rPr>
        <w:br/>
      </w:r>
      <w:r>
        <w:rPr>
          <w:rFonts w:ascii="Arial"/>
          <w:color w:val="111111"/>
          <w:szCs w:val="21"/>
          <w:shd w:val="clear" w:color="auto" w:fill="FFFFFF"/>
        </w:rPr>
        <w:t xml:space="preserve"> Blizzard Bethesda Electronic Arts Ubisoft</w:t>
      </w:r>
      <w:r>
        <w:rPr>
          <w:szCs w:val="21"/>
        </w:rPr>
        <w:br/>
      </w:r>
      <w:r>
        <w:rPr>
          <w:rFonts w:ascii="Arial"/>
          <w:color w:val="111111"/>
          <w:szCs w:val="21"/>
          <w:shd w:val="clear" w:color="auto" w:fill="FFFFFF"/>
        </w:rPr>
        <w:t>Bethesda</w:t>
      </w:r>
      <w:r>
        <w:rPr>
          <w:szCs w:val="21"/>
        </w:rPr>
        <w:br/>
      </w:r>
      <w:r>
        <w:rPr>
          <w:szCs w:val="21"/>
        </w:rPr>
        <w:br/>
      </w:r>
      <w:r>
        <w:rPr>
          <w:rFonts w:ascii="Arial"/>
          <w:color w:val="111111"/>
          <w:szCs w:val="21"/>
          <w:shd w:val="clear" w:color="auto" w:fill="FFFFFF"/>
        </w:rPr>
        <w:t>#27 石蕗惠汰,羽濑川小鹰,须贺京太郎,大路饼藏四人的共同点[不]包括</w:t>
      </w:r>
      <w:r>
        <w:rPr>
          <w:szCs w:val="21"/>
        </w:rPr>
        <w:br/>
      </w:r>
      <w:r>
        <w:rPr>
          <w:rFonts w:ascii="Arial"/>
          <w:color w:val="111111"/>
          <w:szCs w:val="21"/>
          <w:shd w:val="clear" w:color="auto" w:fill="FFFFFF"/>
        </w:rPr>
        <w:t xml:space="preserve"> 都是男孩子 对百合构成一定的威胁 声优均为1980年之后出生 发色均为黄色</w:t>
      </w:r>
      <w:r>
        <w:rPr>
          <w:szCs w:val="21"/>
        </w:rPr>
        <w:br/>
      </w:r>
      <w:r>
        <w:rPr>
          <w:rFonts w:ascii="Arial"/>
          <w:color w:val="111111"/>
          <w:szCs w:val="21"/>
          <w:shd w:val="clear" w:color="auto" w:fill="FFFFFF"/>
        </w:rPr>
        <w:t>我。。。我。。。我不知道</w:t>
      </w:r>
      <w:r>
        <w:rPr>
          <w:szCs w:val="21"/>
        </w:rPr>
        <w:br/>
      </w:r>
      <w:r>
        <w:rPr>
          <w:szCs w:val="21"/>
        </w:rPr>
        <w:br/>
      </w:r>
      <w:r>
        <w:rPr>
          <w:rFonts w:ascii="Arial"/>
          <w:color w:val="111111"/>
          <w:szCs w:val="21"/>
          <w:shd w:val="clear" w:color="auto" w:fill="FFFFFF"/>
        </w:rPr>
        <w:t>#28 在Mugen中，最高的人物等级是？</w:t>
      </w:r>
      <w:r>
        <w:rPr>
          <w:szCs w:val="21"/>
        </w:rPr>
        <w:br/>
      </w:r>
      <w:r>
        <w:rPr>
          <w:rFonts w:ascii="Arial"/>
          <w:color w:val="111111"/>
          <w:szCs w:val="21"/>
          <w:shd w:val="clear" w:color="auto" w:fill="FFFFFF"/>
        </w:rPr>
        <w:t xml:space="preserve"> 论外 狂 神 凶</w:t>
      </w:r>
      <w:r>
        <w:rPr>
          <w:szCs w:val="21"/>
        </w:rPr>
        <w:br/>
      </w:r>
      <w:r>
        <w:rPr>
          <w:rFonts w:ascii="Arial"/>
          <w:color w:val="111111"/>
          <w:szCs w:val="21"/>
          <w:shd w:val="clear" w:color="auto" w:fill="FFFFFF"/>
        </w:rPr>
        <w:t>论外？</w:t>
      </w:r>
      <w:r>
        <w:rPr>
          <w:szCs w:val="21"/>
        </w:rPr>
        <w:br/>
      </w:r>
      <w:r>
        <w:rPr>
          <w:szCs w:val="21"/>
        </w:rPr>
        <w:br/>
      </w:r>
      <w:r>
        <w:rPr>
          <w:rFonts w:ascii="Arial"/>
          <w:color w:val="111111"/>
          <w:szCs w:val="21"/>
          <w:shd w:val="clear" w:color="auto" w:fill="FFFFFF"/>
        </w:rPr>
        <w:t>#29 圣斗士星矢的看家技能是？</w:t>
      </w:r>
      <w:r>
        <w:rPr>
          <w:szCs w:val="21"/>
        </w:rPr>
        <w:br/>
      </w:r>
      <w:r>
        <w:rPr>
          <w:rFonts w:ascii="Arial"/>
          <w:color w:val="111111"/>
          <w:szCs w:val="21"/>
          <w:shd w:val="clear" w:color="auto" w:fill="FFFFFF"/>
        </w:rPr>
        <w:t xml:space="preserve"> 天马恒星拳 天马陨石拳 天马星辰拳 天马流星拳</w:t>
      </w:r>
      <w:r>
        <w:rPr>
          <w:szCs w:val="21"/>
        </w:rPr>
        <w:br/>
      </w:r>
      <w:r>
        <w:rPr>
          <w:rFonts w:ascii="Arial"/>
          <w:color w:val="111111"/>
          <w:szCs w:val="21"/>
          <w:shd w:val="clear" w:color="auto" w:fill="FFFFFF"/>
        </w:rPr>
        <w:t>天马流星拳</w:t>
      </w:r>
      <w:r>
        <w:rPr>
          <w:szCs w:val="21"/>
        </w:rPr>
        <w:br/>
      </w:r>
      <w:r>
        <w:rPr>
          <w:szCs w:val="21"/>
        </w:rPr>
        <w:br/>
      </w:r>
      <w:r>
        <w:rPr>
          <w:rFonts w:ascii="Arial"/>
          <w:color w:val="111111"/>
          <w:szCs w:val="21"/>
          <w:shd w:val="clear" w:color="auto" w:fill="FFFFFF"/>
        </w:rPr>
        <w:t>#30 魔兽世界里的联盟英雄吉安娜是什么职业</w:t>
      </w:r>
      <w:r>
        <w:rPr>
          <w:szCs w:val="21"/>
        </w:rPr>
        <w:br/>
      </w:r>
      <w:r>
        <w:rPr>
          <w:rFonts w:ascii="Arial"/>
          <w:color w:val="111111"/>
          <w:szCs w:val="21"/>
          <w:shd w:val="clear" w:color="auto" w:fill="FFFFFF"/>
        </w:rPr>
        <w:t xml:space="preserve"> 武僧 盗贼 死亡骑士 法师</w:t>
      </w:r>
      <w:r>
        <w:rPr>
          <w:szCs w:val="21"/>
        </w:rPr>
        <w:br/>
      </w:r>
      <w:r>
        <w:rPr>
          <w:rFonts w:ascii="Arial"/>
          <w:color w:val="111111"/>
          <w:szCs w:val="21"/>
          <w:shd w:val="clear" w:color="auto" w:fill="FFFFFF"/>
        </w:rPr>
        <w:t>法师</w:t>
      </w:r>
      <w:r>
        <w:rPr>
          <w:szCs w:val="21"/>
        </w:rPr>
        <w:br/>
      </w:r>
      <w:r>
        <w:rPr>
          <w:szCs w:val="21"/>
        </w:rPr>
        <w:br/>
      </w:r>
      <w:r>
        <w:rPr>
          <w:rFonts w:ascii="Arial"/>
          <w:color w:val="111111"/>
          <w:szCs w:val="21"/>
          <w:shd w:val="clear" w:color="auto" w:fill="FFFFFF"/>
        </w:rPr>
        <w:t>#31 谁被称为日本动画界的黑泽明？</w:t>
      </w:r>
      <w:r>
        <w:rPr>
          <w:szCs w:val="21"/>
        </w:rPr>
        <w:br/>
      </w:r>
      <w:r>
        <w:rPr>
          <w:rFonts w:ascii="Arial"/>
          <w:color w:val="111111"/>
          <w:szCs w:val="21"/>
          <w:shd w:val="clear" w:color="auto" w:fill="FFFFFF"/>
        </w:rPr>
        <w:t xml:space="preserve"> 宫崎骏 今敏 宫崎吾朗 新海诚</w:t>
      </w:r>
      <w:r>
        <w:rPr>
          <w:szCs w:val="21"/>
        </w:rPr>
        <w:br/>
      </w:r>
      <w:r>
        <w:rPr>
          <w:rFonts w:ascii="Arial"/>
          <w:color w:val="111111"/>
          <w:szCs w:val="21"/>
          <w:shd w:val="clear" w:color="auto" w:fill="FFFFFF"/>
        </w:rPr>
        <w:t>宫崎骏</w:t>
      </w:r>
      <w:r>
        <w:rPr>
          <w:szCs w:val="21"/>
        </w:rPr>
        <w:br/>
      </w:r>
      <w:r>
        <w:rPr>
          <w:szCs w:val="21"/>
        </w:rPr>
        <w:br/>
      </w:r>
      <w:r>
        <w:rPr>
          <w:rFonts w:ascii="Arial"/>
          <w:color w:val="111111"/>
          <w:szCs w:val="21"/>
          <w:shd w:val="clear" w:color="auto" w:fill="FFFFFF"/>
        </w:rPr>
        <w:t>#32 “世界已完蛋”来自于哪部作品OP的空耳？</w:t>
      </w:r>
      <w:r>
        <w:rPr>
          <w:szCs w:val="21"/>
        </w:rPr>
        <w:br/>
      </w:r>
      <w:r>
        <w:rPr>
          <w:rFonts w:ascii="Arial"/>
          <w:color w:val="111111"/>
          <w:szCs w:val="21"/>
          <w:shd w:val="clear" w:color="auto" w:fill="FFFFFF"/>
        </w:rPr>
        <w:t xml:space="preserve"> 潜行吧奈亚子 幸运星 中二病也要谈恋爱 日常</w:t>
      </w:r>
      <w:r>
        <w:rPr>
          <w:szCs w:val="21"/>
        </w:rPr>
        <w:br/>
      </w:r>
      <w:r>
        <w:rPr>
          <w:rFonts w:ascii="Arial"/>
          <w:color w:val="111111"/>
          <w:szCs w:val="21"/>
          <w:shd w:val="clear" w:color="auto" w:fill="FFFFFF"/>
        </w:rPr>
        <w:t>奈那子</w:t>
      </w:r>
      <w:r>
        <w:rPr>
          <w:szCs w:val="21"/>
        </w:rPr>
        <w:br/>
      </w:r>
      <w:r>
        <w:rPr>
          <w:szCs w:val="21"/>
        </w:rPr>
        <w:br/>
      </w:r>
      <w:r>
        <w:rPr>
          <w:rFonts w:ascii="Arial"/>
          <w:color w:val="111111"/>
          <w:szCs w:val="21"/>
          <w:shd w:val="clear" w:color="auto" w:fill="FFFFFF"/>
        </w:rPr>
        <w:t>#33 炮姐的最爱是？</w:t>
      </w:r>
      <w:r>
        <w:rPr>
          <w:szCs w:val="21"/>
        </w:rPr>
        <w:br/>
      </w:r>
      <w:r>
        <w:rPr>
          <w:rFonts w:ascii="Arial"/>
          <w:color w:val="111111"/>
          <w:szCs w:val="21"/>
          <w:shd w:val="clear" w:color="auto" w:fill="FFFFFF"/>
        </w:rPr>
        <w:t xml:space="preserve"> 贺氏Y太 哞太 咩太 呱太</w:t>
      </w:r>
      <w:r>
        <w:rPr>
          <w:szCs w:val="21"/>
        </w:rPr>
        <w:br/>
      </w:r>
      <w:r>
        <w:rPr>
          <w:rFonts w:ascii="Arial"/>
          <w:color w:val="111111"/>
          <w:szCs w:val="21"/>
          <w:shd w:val="clear" w:color="auto" w:fill="FFFFFF"/>
        </w:rPr>
        <w:t>呱太</w:t>
      </w:r>
      <w:r>
        <w:rPr>
          <w:szCs w:val="21"/>
        </w:rPr>
        <w:br/>
      </w:r>
      <w:r>
        <w:rPr>
          <w:szCs w:val="21"/>
        </w:rPr>
        <w:br/>
      </w:r>
      <w:r>
        <w:rPr>
          <w:rFonts w:ascii="Arial"/>
          <w:color w:val="111111"/>
          <w:szCs w:val="21"/>
          <w:shd w:val="clear" w:color="auto" w:fill="FFFFFF"/>
        </w:rPr>
        <w:t>#34 美少女战士的作者是哪位漫画家的夫人？</w:t>
      </w:r>
      <w:r>
        <w:rPr>
          <w:szCs w:val="21"/>
        </w:rPr>
        <w:br/>
      </w:r>
      <w:r>
        <w:rPr>
          <w:rFonts w:ascii="Arial"/>
          <w:color w:val="111111"/>
          <w:szCs w:val="21"/>
          <w:shd w:val="clear" w:color="auto" w:fill="FFFFFF"/>
        </w:rPr>
        <w:t xml:space="preserve"> 藤卷忠俊 高河弓 富坚义博 尾田荣一郎</w:t>
      </w:r>
      <w:r>
        <w:rPr>
          <w:szCs w:val="21"/>
        </w:rPr>
        <w:br/>
      </w:r>
      <w:r>
        <w:rPr>
          <w:rFonts w:ascii="Arial"/>
          <w:color w:val="111111"/>
          <w:szCs w:val="21"/>
          <w:shd w:val="clear" w:color="auto" w:fill="FFFFFF"/>
        </w:rPr>
        <w:t>富奸</w:t>
      </w:r>
      <w:r>
        <w:rPr>
          <w:szCs w:val="21"/>
        </w:rPr>
        <w:br/>
      </w:r>
      <w:r>
        <w:rPr>
          <w:szCs w:val="21"/>
        </w:rPr>
        <w:br/>
      </w:r>
      <w:r>
        <w:rPr>
          <w:rFonts w:ascii="Arial"/>
          <w:color w:val="111111"/>
          <w:szCs w:val="21"/>
          <w:shd w:val="clear" w:color="auto" w:fill="FFFFFF"/>
        </w:rPr>
        <w:t>#35 陈坤在微博向大家推荐了哪部动画得到群众热烈反应？</w:t>
      </w:r>
      <w:r>
        <w:rPr>
          <w:szCs w:val="21"/>
        </w:rPr>
        <w:br/>
      </w:r>
      <w:r>
        <w:rPr>
          <w:rFonts w:ascii="Arial"/>
          <w:color w:val="111111"/>
          <w:szCs w:val="21"/>
          <w:shd w:val="clear" w:color="auto" w:fill="FFFFFF"/>
        </w:rPr>
        <w:t xml:space="preserve"> 《Boku》 《Blood-C》 《Fate/Zero》 《Code Gease》</w:t>
      </w:r>
      <w:r>
        <w:rPr>
          <w:szCs w:val="21"/>
        </w:rPr>
        <w:br/>
      </w:r>
      <w:r>
        <w:rPr>
          <w:rFonts w:ascii="Arial"/>
          <w:color w:val="111111"/>
          <w:szCs w:val="21"/>
          <w:shd w:val="clear" w:color="auto" w:fill="FFFFFF"/>
        </w:rPr>
        <w:t>fz</w:t>
      </w:r>
      <w:r>
        <w:rPr>
          <w:szCs w:val="21"/>
        </w:rPr>
        <w:br/>
      </w:r>
      <w:r>
        <w:rPr>
          <w:szCs w:val="21"/>
        </w:rPr>
        <w:br/>
      </w:r>
      <w:r>
        <w:rPr>
          <w:rFonts w:ascii="Arial"/>
          <w:color w:val="111111"/>
          <w:szCs w:val="21"/>
          <w:shd w:val="clear" w:color="auto" w:fill="FFFFFF"/>
        </w:rPr>
        <w:t>#36 在FATE STAY NIGHT 中阿尔托莉雅的职介是什么</w:t>
      </w:r>
      <w:r>
        <w:rPr>
          <w:szCs w:val="21"/>
        </w:rPr>
        <w:br/>
      </w:r>
      <w:r>
        <w:rPr>
          <w:rFonts w:ascii="Arial"/>
          <w:color w:val="111111"/>
          <w:szCs w:val="21"/>
          <w:shd w:val="clear" w:color="auto" w:fill="FFFFFF"/>
        </w:rPr>
        <w:t xml:space="preserve"> SABER LANCER CASTER RIDER</w:t>
      </w:r>
      <w:r>
        <w:rPr>
          <w:szCs w:val="21"/>
        </w:rPr>
        <w:br/>
      </w:r>
      <w:r>
        <w:rPr>
          <w:rFonts w:ascii="Arial"/>
          <w:color w:val="111111"/>
          <w:szCs w:val="21"/>
          <w:shd w:val="clear" w:color="auto" w:fill="FFFFFF"/>
        </w:rPr>
        <w:t>Saber</w:t>
      </w:r>
      <w:r>
        <w:rPr>
          <w:szCs w:val="21"/>
        </w:rPr>
        <w:br/>
      </w:r>
      <w:r>
        <w:rPr>
          <w:szCs w:val="21"/>
        </w:rPr>
        <w:br/>
      </w:r>
      <w:r>
        <w:rPr>
          <w:rFonts w:ascii="Arial"/>
          <w:color w:val="111111"/>
          <w:szCs w:val="21"/>
          <w:shd w:val="clear" w:color="auto" w:fill="FFFFFF"/>
        </w:rPr>
        <w:t>#37 正面上我啊是哪个人物的名台词</w:t>
      </w:r>
      <w:r>
        <w:rPr>
          <w:szCs w:val="21"/>
        </w:rPr>
        <w:br/>
      </w:r>
      <w:r>
        <w:rPr>
          <w:rFonts w:ascii="Arial"/>
          <w:color w:val="111111"/>
          <w:szCs w:val="21"/>
          <w:shd w:val="clear" w:color="auto" w:fill="FFFFFF"/>
        </w:rPr>
        <w:t xml:space="preserve"> 高町奈叶 宫永咲 御坂美琴 秋月 爱莉</w:t>
      </w:r>
      <w:r>
        <w:rPr>
          <w:szCs w:val="21"/>
        </w:rPr>
        <w:br/>
      </w:r>
      <w:r>
        <w:rPr>
          <w:rFonts w:ascii="Arial"/>
          <w:color w:val="111111"/>
          <w:szCs w:val="21"/>
          <w:shd w:val="clear" w:color="auto" w:fill="FFFFFF"/>
        </w:rPr>
        <w:t>炮姐【出自HKG字幕组，大战后炮姐被黑子正面上了。。。。</w:t>
      </w:r>
      <w:r>
        <w:rPr>
          <w:szCs w:val="21"/>
        </w:rPr>
        <w:br/>
      </w:r>
      <w:r>
        <w:rPr>
          <w:szCs w:val="21"/>
        </w:rPr>
        <w:br/>
      </w:r>
      <w:r>
        <w:rPr>
          <w:rFonts w:ascii="Arial"/>
          <w:color w:val="111111"/>
          <w:szCs w:val="21"/>
          <w:shd w:val="clear" w:color="auto" w:fill="FFFFFF"/>
        </w:rPr>
        <w:t>#38 为《星际牛仔》《攻壳机动队》《Macross F》等动画配乐的著名音乐制作人是</w:t>
      </w:r>
      <w:r>
        <w:rPr>
          <w:szCs w:val="21"/>
        </w:rPr>
        <w:br/>
      </w:r>
      <w:r>
        <w:rPr>
          <w:rFonts w:ascii="Arial"/>
          <w:color w:val="111111"/>
          <w:szCs w:val="21"/>
          <w:shd w:val="clear" w:color="auto" w:fill="FFFFFF"/>
        </w:rPr>
        <w:t xml:space="preserve"> 新居昭乃 菅野洋子 冈崎律子 梶浦由记</w:t>
      </w:r>
      <w:r>
        <w:rPr>
          <w:szCs w:val="21"/>
        </w:rPr>
        <w:br/>
      </w:r>
      <w:r>
        <w:rPr>
          <w:rFonts w:ascii="Arial"/>
          <w:color w:val="111111"/>
          <w:szCs w:val="21"/>
          <w:shd w:val="clear" w:color="auto" w:fill="FFFFFF"/>
        </w:rPr>
        <w:t>菅野洋子</w:t>
      </w:r>
      <w:r>
        <w:rPr>
          <w:szCs w:val="21"/>
        </w:rPr>
        <w:br/>
      </w:r>
      <w:r>
        <w:rPr>
          <w:szCs w:val="21"/>
        </w:rPr>
        <w:br/>
      </w:r>
      <w:r>
        <w:rPr>
          <w:rFonts w:ascii="Arial"/>
          <w:color w:val="111111"/>
          <w:szCs w:val="21"/>
          <w:shd w:val="clear" w:color="auto" w:fill="FFFFFF"/>
        </w:rPr>
        <w:t xml:space="preserve">#39 </w:t>
      </w:r>
      <w:r>
        <w:rPr>
          <w:rFonts w:hint="eastAsia" w:ascii="宋体" w:hAnsi="宋体" w:cs="宋体"/>
          <w:color w:val="111111"/>
          <w:szCs w:val="21"/>
          <w:shd w:val="clear" w:color="auto" w:fill="FFFFFF"/>
        </w:rPr>
        <w:t>⑨</w:t>
      </w:r>
      <w:r>
        <w:rPr>
          <w:rFonts w:ascii="Arial"/>
          <w:color w:val="111111"/>
          <w:szCs w:val="21"/>
          <w:shd w:val="clear" w:color="auto" w:fill="FFFFFF"/>
        </w:rPr>
        <w:t>指的是东方project中的那个人物？</w:t>
      </w:r>
      <w:r>
        <w:rPr>
          <w:szCs w:val="21"/>
        </w:rPr>
        <w:br/>
      </w:r>
      <w:r>
        <w:rPr>
          <w:rFonts w:ascii="Arial"/>
          <w:color w:val="111111"/>
          <w:szCs w:val="21"/>
          <w:shd w:val="clear" w:color="auto" w:fill="FFFFFF"/>
        </w:rPr>
        <w:t xml:space="preserve"> 古明地觉 蕾米莉亚·斯卡雷特 博丽灵梦 琪露诺</w:t>
      </w:r>
      <w:r>
        <w:rPr>
          <w:szCs w:val="21"/>
        </w:rPr>
        <w:br/>
      </w:r>
      <w:r>
        <w:rPr>
          <w:rFonts w:ascii="Arial"/>
          <w:color w:val="111111"/>
          <w:szCs w:val="21"/>
          <w:shd w:val="clear" w:color="auto" w:fill="FFFFFF"/>
        </w:rPr>
        <w:t>琪露诺</w:t>
      </w:r>
      <w:r>
        <w:rPr>
          <w:szCs w:val="21"/>
        </w:rPr>
        <w:br/>
      </w:r>
      <w:r>
        <w:rPr>
          <w:szCs w:val="21"/>
        </w:rPr>
        <w:br/>
      </w:r>
      <w:r>
        <w:rPr>
          <w:rFonts w:ascii="Arial"/>
          <w:color w:val="111111"/>
          <w:szCs w:val="21"/>
          <w:shd w:val="clear" w:color="auto" w:fill="FFFFFF"/>
        </w:rPr>
        <w:t>#40 《天降之物》第一集中从天而降的天使名字是？</w:t>
      </w:r>
      <w:r>
        <w:rPr>
          <w:szCs w:val="21"/>
        </w:rPr>
        <w:br/>
      </w:r>
      <w:r>
        <w:rPr>
          <w:rFonts w:ascii="Arial"/>
          <w:color w:val="111111"/>
          <w:szCs w:val="21"/>
          <w:shd w:val="clear" w:color="auto" w:fill="FFFFFF"/>
        </w:rPr>
        <w:t xml:space="preserve"> 德玛西亚 哈雷路亚 伊洛斯儿 伊卡洛斯</w:t>
      </w:r>
      <w:r>
        <w:rPr>
          <w:szCs w:val="21"/>
        </w:rPr>
        <w:br/>
      </w:r>
      <w:r>
        <w:rPr>
          <w:rFonts w:ascii="Arial"/>
          <w:color w:val="111111"/>
          <w:szCs w:val="21"/>
          <w:shd w:val="clear" w:color="auto" w:fill="FFFFFF"/>
        </w:rPr>
        <w:t>伊卡洛斯</w:t>
      </w:r>
      <w:r>
        <w:rPr>
          <w:szCs w:val="21"/>
        </w:rPr>
        <w:br/>
      </w:r>
      <w:r>
        <w:rPr>
          <w:szCs w:val="21"/>
        </w:rPr>
        <w:br/>
      </w:r>
      <w:r>
        <w:rPr>
          <w:rFonts w:ascii="Arial"/>
          <w:color w:val="111111"/>
          <w:szCs w:val="21"/>
          <w:shd w:val="clear" w:color="auto" w:fill="FFFFFF"/>
        </w:rPr>
        <w:t>#41 路过草从最担心的是哪句话？</w:t>
      </w:r>
      <w:r>
        <w:rPr>
          <w:szCs w:val="21"/>
        </w:rPr>
        <w:br/>
      </w:r>
      <w:r>
        <w:rPr>
          <w:rFonts w:ascii="Arial"/>
          <w:color w:val="111111"/>
          <w:szCs w:val="21"/>
          <w:shd w:val="clear" w:color="auto" w:fill="FFFFFF"/>
        </w:rPr>
        <w:t xml:space="preserve"> 妈妈卡 德玛西亚 刷特 一库油</w:t>
      </w:r>
      <w:r>
        <w:rPr>
          <w:szCs w:val="21"/>
        </w:rPr>
        <w:br/>
      </w:r>
      <w:r>
        <w:rPr>
          <w:rFonts w:ascii="Arial"/>
          <w:color w:val="111111"/>
          <w:szCs w:val="21"/>
          <w:shd w:val="clear" w:color="auto" w:fill="FFFFFF"/>
        </w:rPr>
        <w:t>德玛西亚吧。。。</w:t>
      </w:r>
      <w:r>
        <w:rPr>
          <w:szCs w:val="21"/>
        </w:rPr>
        <w:br/>
      </w:r>
      <w:r>
        <w:rPr>
          <w:szCs w:val="21"/>
        </w:rPr>
        <w:br/>
      </w:r>
      <w:r>
        <w:rPr>
          <w:rFonts w:ascii="Arial"/>
          <w:color w:val="111111"/>
          <w:szCs w:val="21"/>
          <w:shd w:val="clear" w:color="auto" w:fill="FFFFFF"/>
        </w:rPr>
        <w:t>#42 《海贼王》中与路飞同行的一位厨师是？</w:t>
      </w:r>
      <w:r>
        <w:rPr>
          <w:szCs w:val="21"/>
        </w:rPr>
        <w:br/>
      </w:r>
      <w:r>
        <w:rPr>
          <w:rFonts w:ascii="Arial"/>
          <w:color w:val="111111"/>
          <w:szCs w:val="21"/>
          <w:shd w:val="clear" w:color="auto" w:fill="FFFFFF"/>
        </w:rPr>
        <w:t xml:space="preserve"> 白星 娜美 索隆 香吉士</w:t>
      </w:r>
      <w:r>
        <w:rPr>
          <w:szCs w:val="21"/>
        </w:rPr>
        <w:br/>
      </w:r>
      <w:r>
        <w:rPr>
          <w:rFonts w:ascii="Arial"/>
          <w:color w:val="111111"/>
          <w:szCs w:val="21"/>
          <w:shd w:val="clear" w:color="auto" w:fill="FFFFFF"/>
        </w:rPr>
        <w:t>香吉士</w:t>
      </w:r>
      <w:r>
        <w:rPr>
          <w:szCs w:val="21"/>
        </w:rPr>
        <w:br/>
      </w:r>
      <w:r>
        <w:rPr>
          <w:szCs w:val="21"/>
        </w:rPr>
        <w:br/>
      </w:r>
      <w:r>
        <w:rPr>
          <w:rFonts w:ascii="Arial"/>
          <w:color w:val="111111"/>
          <w:szCs w:val="21"/>
          <w:shd w:val="clear" w:color="auto" w:fill="FFFFFF"/>
        </w:rPr>
        <w:t>#43 自古枪兵的幸运值是多少</w:t>
      </w:r>
      <w:r>
        <w:rPr>
          <w:szCs w:val="21"/>
        </w:rPr>
        <w:br/>
      </w:r>
      <w:r>
        <w:rPr>
          <w:rFonts w:ascii="Arial"/>
          <w:color w:val="111111"/>
          <w:szCs w:val="21"/>
          <w:shd w:val="clear" w:color="auto" w:fill="FFFFFF"/>
        </w:rPr>
        <w:t xml:space="preserve"> a d b e</w:t>
      </w:r>
      <w:r>
        <w:rPr>
          <w:szCs w:val="21"/>
        </w:rPr>
        <w:br/>
      </w:r>
      <w:r>
        <w:rPr>
          <w:rFonts w:ascii="Arial"/>
          <w:color w:val="111111"/>
          <w:szCs w:val="21"/>
          <w:shd w:val="clear" w:color="auto" w:fill="FFFFFF"/>
        </w:rPr>
        <w:t>E【不不枪哥幸运值肯定掉出了字母表</w:t>
      </w:r>
      <w:r>
        <w:rPr>
          <w:szCs w:val="21"/>
        </w:rPr>
        <w:br/>
      </w:r>
      <w:r>
        <w:rPr>
          <w:szCs w:val="21"/>
        </w:rPr>
        <w:br/>
      </w:r>
      <w:r>
        <w:rPr>
          <w:rFonts w:ascii="Arial"/>
          <w:color w:val="111111"/>
          <w:szCs w:val="21"/>
          <w:shd w:val="clear" w:color="auto" w:fill="FFFFFF"/>
        </w:rPr>
        <w:t>#44 德玛西亚之力此人物出自哪个游戏？</w:t>
      </w:r>
      <w:r>
        <w:rPr>
          <w:szCs w:val="21"/>
        </w:rPr>
        <w:br/>
      </w:r>
      <w:r>
        <w:rPr>
          <w:rFonts w:ascii="Arial"/>
          <w:color w:val="111111"/>
          <w:szCs w:val="21"/>
          <w:shd w:val="clear" w:color="auto" w:fill="FFFFFF"/>
        </w:rPr>
        <w:t xml:space="preserve"> 《亚瑟王之剑》 《DOTA》 《英雄联盟》 《梦三国》</w:t>
      </w:r>
      <w:r>
        <w:rPr>
          <w:szCs w:val="21"/>
        </w:rPr>
        <w:br/>
      </w:r>
      <w:r>
        <w:rPr>
          <w:rFonts w:ascii="Arial"/>
          <w:color w:val="111111"/>
          <w:szCs w:val="21"/>
          <w:shd w:val="clear" w:color="auto" w:fill="FFFFFF"/>
        </w:rPr>
        <w:t>英雄联盟</w:t>
      </w:r>
      <w:r>
        <w:rPr>
          <w:szCs w:val="21"/>
        </w:rPr>
        <w:br/>
      </w:r>
      <w:r>
        <w:rPr>
          <w:szCs w:val="21"/>
        </w:rPr>
        <w:br/>
      </w:r>
      <w:r>
        <w:rPr>
          <w:rFonts w:ascii="Arial"/>
          <w:color w:val="111111"/>
          <w:szCs w:val="21"/>
          <w:shd w:val="clear" w:color="auto" w:fill="FFFFFF"/>
        </w:rPr>
        <w:t>#45 虽然我可爱又迷人，但我会招来__。</w:t>
      </w:r>
      <w:r>
        <w:rPr>
          <w:szCs w:val="21"/>
        </w:rPr>
        <w:br/>
      </w:r>
      <w:r>
        <w:rPr>
          <w:rFonts w:ascii="Arial"/>
          <w:color w:val="111111"/>
          <w:szCs w:val="21"/>
          <w:shd w:val="clear" w:color="auto" w:fill="FFFFFF"/>
        </w:rPr>
        <w:t xml:space="preserve"> 疾病 死亡 不幸 快乐</w:t>
      </w:r>
      <w:r>
        <w:rPr>
          <w:szCs w:val="21"/>
        </w:rPr>
        <w:br/>
      </w:r>
      <w:r>
        <w:rPr>
          <w:rFonts w:ascii="Arial"/>
          <w:color w:val="111111"/>
          <w:szCs w:val="21"/>
          <w:shd w:val="clear" w:color="auto" w:fill="FFFFFF"/>
        </w:rPr>
        <w:t>死亡</w:t>
      </w:r>
      <w:r>
        <w:rPr>
          <w:szCs w:val="21"/>
        </w:rPr>
        <w:br/>
      </w:r>
      <w:r>
        <w:rPr>
          <w:szCs w:val="21"/>
        </w:rPr>
        <w:br/>
      </w:r>
      <w:r>
        <w:rPr>
          <w:rFonts w:ascii="Arial"/>
          <w:color w:val="111111"/>
          <w:szCs w:val="21"/>
          <w:shd w:val="clear" w:color="auto" w:fill="FFFFFF"/>
        </w:rPr>
        <w:t>#46 key社以下哪一部作品不是由京都动画改编？</w:t>
      </w:r>
      <w:r>
        <w:rPr>
          <w:szCs w:val="21"/>
        </w:rPr>
        <w:br/>
      </w:r>
      <w:r>
        <w:rPr>
          <w:rFonts w:ascii="Arial"/>
          <w:color w:val="111111"/>
          <w:szCs w:val="21"/>
          <w:shd w:val="clear" w:color="auto" w:fill="FFFFFF"/>
        </w:rPr>
        <w:t xml:space="preserve"> AIR Kanon CLANNAD Little Busters!</w:t>
      </w:r>
      <w:r>
        <w:rPr>
          <w:szCs w:val="21"/>
        </w:rPr>
        <w:br/>
      </w:r>
      <w:r>
        <w:rPr>
          <w:rFonts w:ascii="Arial"/>
          <w:color w:val="111111"/>
          <w:szCs w:val="21"/>
          <w:shd w:val="clear" w:color="auto" w:fill="FFFFFF"/>
        </w:rPr>
        <w:t>Little Busters!是节操社的作品</w:t>
      </w:r>
      <w:r>
        <w:rPr>
          <w:szCs w:val="21"/>
        </w:rPr>
        <w:br/>
      </w:r>
      <w:r>
        <w:rPr>
          <w:szCs w:val="21"/>
        </w:rPr>
        <w:br/>
      </w:r>
      <w:r>
        <w:rPr>
          <w:rFonts w:ascii="Arial"/>
          <w:color w:val="111111"/>
          <w:szCs w:val="21"/>
          <w:shd w:val="clear" w:color="auto" w:fill="FFFFFF"/>
        </w:rPr>
        <w:t>#47 动漫11区指哪里？</w:t>
      </w:r>
      <w:r>
        <w:rPr>
          <w:szCs w:val="21"/>
        </w:rPr>
        <w:br/>
      </w:r>
      <w:r>
        <w:rPr>
          <w:rFonts w:ascii="Arial"/>
          <w:color w:val="111111"/>
          <w:szCs w:val="21"/>
          <w:shd w:val="clear" w:color="auto" w:fill="FFFFFF"/>
        </w:rPr>
        <w:t xml:space="preserve"> 英国 欧洲 美国 日本</w:t>
      </w:r>
      <w:r>
        <w:rPr>
          <w:szCs w:val="21"/>
        </w:rPr>
        <w:br/>
      </w:r>
      <w:r>
        <w:rPr>
          <w:rFonts w:ascii="Arial"/>
          <w:color w:val="111111"/>
          <w:szCs w:val="21"/>
          <w:shd w:val="clear" w:color="auto" w:fill="FFFFFF"/>
        </w:rPr>
        <w:t>日本</w:t>
      </w:r>
      <w:r>
        <w:rPr>
          <w:szCs w:val="21"/>
        </w:rPr>
        <w:br/>
      </w:r>
      <w:r>
        <w:rPr>
          <w:szCs w:val="21"/>
        </w:rPr>
        <w:br/>
      </w:r>
      <w:r>
        <w:rPr>
          <w:rFonts w:ascii="Arial"/>
          <w:color w:val="111111"/>
          <w:szCs w:val="21"/>
          <w:shd w:val="clear" w:color="auto" w:fill="FFFFFF"/>
        </w:rPr>
        <w:t>#48 《CLANNAD》中，藤林杏的摩托车是什么颜色的？</w:t>
      </w:r>
      <w:r>
        <w:rPr>
          <w:szCs w:val="21"/>
        </w:rPr>
        <w:br/>
      </w:r>
      <w:r>
        <w:rPr>
          <w:rFonts w:ascii="Arial"/>
          <w:color w:val="111111"/>
          <w:szCs w:val="21"/>
          <w:shd w:val="clear" w:color="auto" w:fill="FFFFFF"/>
        </w:rPr>
        <w:t xml:space="preserve"> 白色 蓝色 红色 粉色</w:t>
      </w:r>
      <w:r>
        <w:rPr>
          <w:szCs w:val="21"/>
        </w:rPr>
        <w:br/>
      </w:r>
      <w:r>
        <w:rPr>
          <w:rFonts w:ascii="Arial"/>
          <w:color w:val="111111"/>
          <w:szCs w:val="21"/>
          <w:shd w:val="clear" w:color="auto" w:fill="FFFFFF"/>
        </w:rPr>
        <w:t>这我还没补。。。。</w:t>
      </w:r>
      <w:r>
        <w:rPr>
          <w:szCs w:val="21"/>
        </w:rPr>
        <w:br/>
      </w:r>
      <w:r>
        <w:rPr>
          <w:szCs w:val="21"/>
        </w:rPr>
        <w:br/>
      </w:r>
      <w:r>
        <w:rPr>
          <w:rFonts w:ascii="Arial"/>
          <w:color w:val="111111"/>
          <w:szCs w:val="21"/>
          <w:shd w:val="clear" w:color="auto" w:fill="FFFFFF"/>
        </w:rPr>
        <w:t>#49 《穷神》中红叶是什么罩杯？</w:t>
      </w:r>
      <w:r>
        <w:rPr>
          <w:szCs w:val="21"/>
        </w:rPr>
        <w:br/>
      </w:r>
      <w:r>
        <w:rPr>
          <w:rFonts w:ascii="Arial"/>
          <w:color w:val="111111"/>
          <w:szCs w:val="21"/>
          <w:shd w:val="clear" w:color="auto" w:fill="FFFFFF"/>
        </w:rPr>
        <w:t xml:space="preserve"> AAA罩杯 A罩杯 B罩杯 AA罩杯</w:t>
      </w:r>
      <w:r>
        <w:rPr>
          <w:szCs w:val="21"/>
        </w:rPr>
        <w:br/>
      </w:r>
      <w:r>
        <w:rPr>
          <w:rFonts w:ascii="Arial"/>
          <w:color w:val="111111"/>
          <w:szCs w:val="21"/>
          <w:shd w:val="clear" w:color="auto" w:fill="FFFFFF"/>
        </w:rPr>
        <w:t>AA</w:t>
      </w:r>
      <w:r>
        <w:rPr>
          <w:szCs w:val="21"/>
        </w:rPr>
        <w:br/>
      </w:r>
      <w:r>
        <w:rPr>
          <w:szCs w:val="21"/>
        </w:rPr>
        <w:br/>
      </w:r>
      <w:r>
        <w:rPr>
          <w:rFonts w:ascii="Arial"/>
          <w:color w:val="111111"/>
          <w:szCs w:val="21"/>
          <w:shd w:val="clear" w:color="auto" w:fill="FFFFFF"/>
        </w:rPr>
        <w:t>#50 《兽的演奏者艾琳》中的里岚是雄性还是雌性？</w:t>
      </w:r>
      <w:r>
        <w:rPr>
          <w:szCs w:val="21"/>
        </w:rPr>
        <w:br/>
      </w:r>
      <w:r>
        <w:rPr>
          <w:rFonts w:ascii="Arial"/>
          <w:color w:val="111111"/>
          <w:szCs w:val="21"/>
          <w:shd w:val="clear" w:color="auto" w:fill="FFFFFF"/>
        </w:rPr>
        <w:t xml:space="preserve"> 雌雄同体 雄性 人妖 雌性</w:t>
      </w:r>
      <w:r>
        <w:rPr>
          <w:szCs w:val="21"/>
        </w:rPr>
        <w:br/>
      </w:r>
      <w:r>
        <w:rPr>
          <w:rFonts w:ascii="Arial"/>
          <w:color w:val="111111"/>
          <w:szCs w:val="21"/>
          <w:shd w:val="clear" w:color="auto" w:fill="FFFFFF"/>
        </w:rPr>
        <w:t>这个。。。不知道</w:t>
      </w:r>
      <w:r>
        <w:rPr>
          <w:szCs w:val="21"/>
        </w:rPr>
        <w:br/>
      </w:r>
      <w:r>
        <w:rPr>
          <w:szCs w:val="21"/>
        </w:rPr>
        <w:br/>
      </w:r>
      <w:r>
        <w:rPr>
          <w:rFonts w:ascii="Arial"/>
          <w:color w:val="111111"/>
          <w:szCs w:val="21"/>
          <w:shd w:val="clear" w:color="auto" w:fill="FFFFFF"/>
        </w:rPr>
        <w:t>#51 东方幻想乡中妖怪之山上守矢神社中的风祝叫什么名字？</w:t>
      </w:r>
      <w:r>
        <w:rPr>
          <w:szCs w:val="21"/>
        </w:rPr>
        <w:br/>
      </w:r>
      <w:r>
        <w:rPr>
          <w:rFonts w:ascii="Arial"/>
          <w:color w:val="111111"/>
          <w:szCs w:val="21"/>
          <w:shd w:val="clear" w:color="auto" w:fill="FFFFFF"/>
        </w:rPr>
        <w:t xml:space="preserve"> 八坂神奈子 东风谷早苗 洩矢诹访子 博丽灵梦</w:t>
      </w:r>
      <w:r>
        <w:rPr>
          <w:szCs w:val="21"/>
        </w:rPr>
        <w:br/>
      </w:r>
      <w:r>
        <w:rPr>
          <w:rFonts w:ascii="Arial"/>
          <w:color w:val="111111"/>
          <w:szCs w:val="21"/>
          <w:shd w:val="clear" w:color="auto" w:fill="FFFFFF"/>
        </w:rPr>
        <w:t>人妻苗</w:t>
      </w:r>
      <w:r>
        <w:rPr>
          <w:szCs w:val="21"/>
        </w:rPr>
        <w:br/>
      </w:r>
      <w:r>
        <w:rPr>
          <w:szCs w:val="21"/>
        </w:rPr>
        <w:br/>
      </w:r>
      <w:r>
        <w:rPr>
          <w:rFonts w:ascii="Arial"/>
          <w:color w:val="111111"/>
          <w:szCs w:val="21"/>
          <w:shd w:val="clear" w:color="auto" w:fill="FFFFFF"/>
        </w:rPr>
        <w:t>#52 《電腦線圈》中的沙奇(Search Mutton)，是甚麼？</w:t>
      </w:r>
      <w:r>
        <w:rPr>
          <w:szCs w:val="21"/>
        </w:rPr>
        <w:br/>
      </w:r>
      <w:r>
        <w:rPr>
          <w:rFonts w:ascii="Arial"/>
          <w:color w:val="111111"/>
          <w:szCs w:val="21"/>
          <w:shd w:val="clear" w:color="auto" w:fill="FFFFFF"/>
        </w:rPr>
        <w:t xml:space="preserve"> 病毒驅除程式 電腦生命體 機械人 城市搜尋軟件</w:t>
      </w:r>
      <w:r>
        <w:rPr>
          <w:szCs w:val="21"/>
        </w:rPr>
        <w:br/>
      </w:r>
      <w:r>
        <w:rPr>
          <w:rFonts w:ascii="Arial"/>
          <w:color w:val="111111"/>
          <w:szCs w:val="21"/>
          <w:shd w:val="clear" w:color="auto" w:fill="FFFFFF"/>
        </w:rPr>
        <w:t>病毒驱除程式</w:t>
      </w:r>
      <w:r>
        <w:rPr>
          <w:szCs w:val="21"/>
        </w:rPr>
        <w:br/>
      </w:r>
      <w:r>
        <w:rPr>
          <w:szCs w:val="21"/>
        </w:rPr>
        <w:br/>
      </w:r>
      <w:r>
        <w:rPr>
          <w:rFonts w:ascii="Arial"/>
          <w:color w:val="111111"/>
          <w:szCs w:val="21"/>
          <w:shd w:val="clear" w:color="auto" w:fill="FFFFFF"/>
        </w:rPr>
        <w:t>#53 雾雨魔理沙在东方神灵庙（TH13）中的称号是？</w:t>
      </w:r>
      <w:r>
        <w:rPr>
          <w:szCs w:val="21"/>
        </w:rPr>
        <w:br/>
      </w:r>
      <w:r>
        <w:rPr>
          <w:rFonts w:ascii="Arial"/>
          <w:color w:val="111111"/>
          <w:szCs w:val="21"/>
          <w:shd w:val="clear" w:color="auto" w:fill="FFFFFF"/>
        </w:rPr>
        <w:t xml:space="preserve"> 雾雨的魔法使 东洋的西洋魔术师 强欲的魔法使 普通的魔法使</w:t>
      </w:r>
      <w:r>
        <w:rPr>
          <w:szCs w:val="21"/>
        </w:rPr>
        <w:br/>
      </w:r>
      <w:r>
        <w:rPr>
          <w:rFonts w:ascii="Arial"/>
          <w:color w:val="111111"/>
          <w:szCs w:val="21"/>
          <w:shd w:val="clear" w:color="auto" w:fill="FFFFFF"/>
        </w:rPr>
        <w:t xml:space="preserve"> 普通的魔法使（这个我也是猜的）</w:t>
      </w:r>
      <w:r>
        <w:rPr>
          <w:szCs w:val="21"/>
        </w:rPr>
        <w:br/>
      </w:r>
      <w:r>
        <w:rPr>
          <w:szCs w:val="21"/>
        </w:rPr>
        <w:br/>
      </w:r>
      <w:r>
        <w:rPr>
          <w:rFonts w:ascii="Arial"/>
          <w:color w:val="111111"/>
          <w:szCs w:val="21"/>
          <w:shd w:val="clear" w:color="auto" w:fill="FFFFFF"/>
        </w:rPr>
        <w:t>#54 薛定谔的猫是薛定谔的一个著名实验，其不涉及的问题是</w:t>
      </w:r>
      <w:r>
        <w:rPr>
          <w:szCs w:val="21"/>
        </w:rPr>
        <w:br/>
      </w:r>
      <w:r>
        <w:rPr>
          <w:rFonts w:ascii="Arial"/>
          <w:color w:val="111111"/>
          <w:szCs w:val="21"/>
          <w:shd w:val="clear" w:color="auto" w:fill="FFFFFF"/>
        </w:rPr>
        <w:t xml:space="preserve"> 观测者对实验的影响 势垒穿透 量子的不确定性 量子的叠加态</w:t>
      </w:r>
      <w:r>
        <w:rPr>
          <w:szCs w:val="21"/>
        </w:rPr>
        <w:br/>
      </w:r>
      <w:r>
        <w:rPr>
          <w:rFonts w:ascii="Arial"/>
          <w:color w:val="111111"/>
          <w:szCs w:val="21"/>
          <w:shd w:val="clear" w:color="auto" w:fill="FFFFFF"/>
        </w:rPr>
        <w:t>势垒穿透？</w:t>
      </w:r>
      <w:r>
        <w:rPr>
          <w:szCs w:val="21"/>
        </w:rPr>
        <w:br/>
      </w:r>
      <w:r>
        <w:rPr>
          <w:szCs w:val="21"/>
        </w:rPr>
        <w:br/>
      </w:r>
      <w:r>
        <w:rPr>
          <w:rFonts w:ascii="Arial"/>
          <w:color w:val="111111"/>
          <w:szCs w:val="21"/>
          <w:shd w:val="clear" w:color="auto" w:fill="FFFFFF"/>
        </w:rPr>
        <w:t>#55 《海贼王》中现任海军元帅的是谁？</w:t>
      </w:r>
      <w:r>
        <w:rPr>
          <w:szCs w:val="21"/>
        </w:rPr>
        <w:br/>
      </w:r>
      <w:r>
        <w:rPr>
          <w:rFonts w:ascii="Arial"/>
          <w:color w:val="111111"/>
          <w:szCs w:val="21"/>
          <w:shd w:val="clear" w:color="auto" w:fill="FFFFFF"/>
        </w:rPr>
        <w:t xml:space="preserve"> 斯摩格 赤犬 黄猿 巴兹尔·霍金斯</w:t>
      </w:r>
      <w:r>
        <w:rPr>
          <w:szCs w:val="21"/>
        </w:rPr>
        <w:br/>
      </w:r>
      <w:r>
        <w:rPr>
          <w:rFonts w:ascii="Arial"/>
          <w:color w:val="111111"/>
          <w:szCs w:val="21"/>
          <w:shd w:val="clear" w:color="auto" w:fill="FFFFFF"/>
        </w:rPr>
        <w:t>赤犬</w:t>
      </w:r>
      <w:r>
        <w:rPr>
          <w:szCs w:val="21"/>
        </w:rPr>
        <w:br/>
      </w:r>
      <w:r>
        <w:rPr>
          <w:szCs w:val="21"/>
        </w:rPr>
        <w:br/>
      </w:r>
      <w:r>
        <w:rPr>
          <w:rFonts w:ascii="Arial"/>
          <w:color w:val="111111"/>
          <w:szCs w:val="21"/>
          <w:shd w:val="clear" w:color="auto" w:fill="FFFFFF"/>
        </w:rPr>
        <w:t>#56 暴走漫画的男主角一般都叫什么？</w:t>
      </w:r>
      <w:r>
        <w:rPr>
          <w:szCs w:val="21"/>
        </w:rPr>
        <w:br/>
      </w:r>
      <w:r>
        <w:rPr>
          <w:rFonts w:ascii="Arial"/>
          <w:color w:val="111111"/>
          <w:szCs w:val="21"/>
          <w:shd w:val="clear" w:color="auto" w:fill="FFFFFF"/>
        </w:rPr>
        <w:t xml:space="preserve"> 马乐碧 曹妮媚 王尼玛 倪达夜</w:t>
      </w:r>
      <w:r>
        <w:rPr>
          <w:szCs w:val="21"/>
        </w:rPr>
        <w:br/>
      </w:r>
      <w:r>
        <w:rPr>
          <w:rFonts w:ascii="Arial"/>
          <w:color w:val="111111"/>
          <w:szCs w:val="21"/>
          <w:shd w:val="clear" w:color="auto" w:fill="FFFFFF"/>
        </w:rPr>
        <w:t>王尼玛</w:t>
      </w:r>
      <w:r>
        <w:rPr>
          <w:szCs w:val="21"/>
        </w:rPr>
        <w:br/>
      </w:r>
      <w:r>
        <w:rPr>
          <w:szCs w:val="21"/>
        </w:rPr>
        <w:br/>
      </w:r>
      <w:r>
        <w:rPr>
          <w:rFonts w:ascii="Arial"/>
          <w:color w:val="111111"/>
          <w:szCs w:val="21"/>
          <w:shd w:val="clear" w:color="auto" w:fill="FFFFFF"/>
        </w:rPr>
        <w:t>#57 小鸟游六花的中二属性是什么？</w:t>
      </w:r>
      <w:r>
        <w:rPr>
          <w:szCs w:val="21"/>
        </w:rPr>
        <w:br/>
      </w:r>
      <w:r>
        <w:rPr>
          <w:rFonts w:ascii="Arial"/>
          <w:color w:val="111111"/>
          <w:szCs w:val="21"/>
          <w:shd w:val="clear" w:color="auto" w:fill="FFFFFF"/>
        </w:rPr>
        <w:t xml:space="preserve"> 劫之眼 魔瞳 邪王真眼 神眼</w:t>
      </w:r>
      <w:r>
        <w:rPr>
          <w:szCs w:val="21"/>
        </w:rPr>
        <w:br/>
      </w:r>
      <w:r>
        <w:rPr>
          <w:rFonts w:ascii="Arial"/>
          <w:color w:val="111111"/>
          <w:szCs w:val="21"/>
          <w:shd w:val="clear" w:color="auto" w:fill="FFFFFF"/>
        </w:rPr>
        <w:t>邪王真眼</w:t>
      </w:r>
      <w:r>
        <w:rPr>
          <w:szCs w:val="21"/>
        </w:rPr>
        <w:br/>
      </w:r>
      <w:r>
        <w:rPr>
          <w:szCs w:val="21"/>
        </w:rPr>
        <w:br/>
      </w:r>
      <w:r>
        <w:rPr>
          <w:rFonts w:ascii="Arial"/>
          <w:color w:val="111111"/>
          <w:szCs w:val="21"/>
          <w:shd w:val="clear" w:color="auto" w:fill="FFFFFF"/>
        </w:rPr>
        <w:t>#58 傅里叶级数是傅里叶在研究哪种物理现象时提出的？</w:t>
      </w:r>
      <w:r>
        <w:rPr>
          <w:szCs w:val="21"/>
        </w:rPr>
        <w:br/>
      </w:r>
      <w:r>
        <w:rPr>
          <w:rFonts w:ascii="Arial"/>
          <w:color w:val="111111"/>
          <w:szCs w:val="21"/>
          <w:shd w:val="clear" w:color="auto" w:fill="FFFFFF"/>
        </w:rPr>
        <w:t xml:space="preserve"> 量子力学 电磁波 机械振动 热传导</w:t>
      </w:r>
      <w:r>
        <w:rPr>
          <w:szCs w:val="21"/>
        </w:rPr>
        <w:br/>
      </w:r>
      <w:r>
        <w:rPr>
          <w:szCs w:val="21"/>
        </w:rPr>
        <w:br/>
      </w:r>
      <w:r>
        <w:rPr>
          <w:rFonts w:ascii="Arial"/>
          <w:color w:val="111111"/>
          <w:szCs w:val="21"/>
          <w:shd w:val="clear" w:color="auto" w:fill="FFFFFF"/>
        </w:rPr>
        <w:t>#59 ”阿姆斯特朗回旋加速喷气式阿姆斯特朗炮“的名字出自哪部动漫</w:t>
      </w:r>
      <w:r>
        <w:rPr>
          <w:szCs w:val="21"/>
        </w:rPr>
        <w:br/>
      </w:r>
      <w:r>
        <w:rPr>
          <w:rFonts w:ascii="Arial"/>
          <w:color w:val="111111"/>
          <w:szCs w:val="21"/>
          <w:shd w:val="clear" w:color="auto" w:fill="FFFFFF"/>
        </w:rPr>
        <w:t xml:space="preserve"> 《银魂》 《旋风管家》 《名侦探柯南》 《北斗神拳》</w:t>
      </w:r>
      <w:r>
        <w:rPr>
          <w:szCs w:val="21"/>
        </w:rPr>
        <w:br/>
      </w:r>
      <w:r>
        <w:rPr>
          <w:rFonts w:ascii="Arial"/>
          <w:color w:val="111111"/>
          <w:szCs w:val="21"/>
          <w:shd w:val="clear" w:color="auto" w:fill="FFFFFF"/>
        </w:rPr>
        <w:t>银他妈不用说啊，上次下雪我还捏了一个放在学长家门口的栏杆上</w:t>
      </w:r>
      <w:r>
        <w:rPr>
          <w:szCs w:val="21"/>
        </w:rPr>
        <w:br/>
      </w:r>
      <w:r>
        <w:rPr>
          <w:szCs w:val="21"/>
        </w:rPr>
        <w:br/>
      </w:r>
      <w:r>
        <w:rPr>
          <w:rFonts w:ascii="Arial"/>
          <w:color w:val="111111"/>
          <w:szCs w:val="21"/>
          <w:shd w:val="clear" w:color="auto" w:fill="FFFFFF"/>
        </w:rPr>
        <w:t>#60 火影忍者中4代火影和主角鸣人是什么关系？</w:t>
      </w:r>
      <w:r>
        <w:rPr>
          <w:szCs w:val="21"/>
        </w:rPr>
        <w:br/>
      </w:r>
      <w:r>
        <w:rPr>
          <w:rFonts w:ascii="Arial"/>
          <w:color w:val="111111"/>
          <w:szCs w:val="21"/>
          <w:shd w:val="clear" w:color="auto" w:fill="FFFFFF"/>
        </w:rPr>
        <w:t xml:space="preserve"> 朋友 兄弟 父子 情敌</w:t>
      </w:r>
      <w:r>
        <w:rPr>
          <w:szCs w:val="21"/>
        </w:rPr>
        <w:br/>
      </w:r>
      <w:r>
        <w:rPr>
          <w:rFonts w:ascii="Arial"/>
          <w:color w:val="111111"/>
          <w:szCs w:val="21"/>
          <w:shd w:val="clear" w:color="auto" w:fill="FFFFFF"/>
        </w:rPr>
        <w:t>父子</w:t>
      </w:r>
      <w:r>
        <w:rPr>
          <w:szCs w:val="21"/>
        </w:rPr>
        <w:br/>
      </w:r>
      <w:r>
        <w:rPr>
          <w:szCs w:val="21"/>
        </w:rPr>
        <w:br/>
      </w:r>
      <w:r>
        <w:rPr>
          <w:rFonts w:ascii="Arial"/>
          <w:color w:val="111111"/>
          <w:szCs w:val="21"/>
          <w:shd w:val="clear" w:color="auto" w:fill="FFFFFF"/>
        </w:rPr>
        <w:t>#61 dota是哪个游戏的地图?</w:t>
      </w:r>
      <w:r>
        <w:rPr>
          <w:szCs w:val="21"/>
        </w:rPr>
        <w:br/>
      </w:r>
      <w:r>
        <w:rPr>
          <w:rFonts w:ascii="Arial"/>
          <w:color w:val="111111"/>
          <w:szCs w:val="21"/>
          <w:shd w:val="clear" w:color="auto" w:fill="FFFFFF"/>
        </w:rPr>
        <w:t xml:space="preserve"> 魔兽世界 英雄联盟 魔兽争霸 星际争霸</w:t>
      </w:r>
      <w:r>
        <w:rPr>
          <w:szCs w:val="21"/>
        </w:rPr>
        <w:br/>
      </w:r>
      <w:r>
        <w:rPr>
          <w:rFonts w:ascii="Arial"/>
          <w:color w:val="111111"/>
          <w:szCs w:val="21"/>
          <w:shd w:val="clear" w:color="auto" w:fill="FFFFFF"/>
        </w:rPr>
        <w:t>魔兽争霸</w:t>
      </w:r>
      <w:r>
        <w:rPr>
          <w:szCs w:val="21"/>
        </w:rPr>
        <w:br/>
      </w:r>
      <w:r>
        <w:rPr>
          <w:szCs w:val="21"/>
        </w:rPr>
        <w:br/>
      </w:r>
      <w:r>
        <w:rPr>
          <w:rFonts w:ascii="Arial"/>
          <w:color w:val="111111"/>
          <w:szCs w:val="21"/>
          <w:shd w:val="clear" w:color="auto" w:fill="FFFFFF"/>
        </w:rPr>
        <w:t>#62 在《死亡笔记》中，是谁杀死了夜神月？</w:t>
      </w:r>
      <w:r>
        <w:rPr>
          <w:szCs w:val="21"/>
        </w:rPr>
        <w:br/>
      </w:r>
      <w:r>
        <w:rPr>
          <w:rFonts w:ascii="Arial"/>
          <w:color w:val="111111"/>
          <w:szCs w:val="21"/>
          <w:shd w:val="clear" w:color="auto" w:fill="FFFFFF"/>
        </w:rPr>
        <w:t xml:space="preserve"> 魅上照 龙崎（L） 硫克 尼亚</w:t>
      </w:r>
      <w:r>
        <w:rPr>
          <w:szCs w:val="21"/>
        </w:rPr>
        <w:br/>
      </w:r>
      <w:r>
        <w:rPr>
          <w:rFonts w:ascii="Arial"/>
          <w:color w:val="111111"/>
          <w:szCs w:val="21"/>
          <w:shd w:val="clear" w:color="auto" w:fill="FFFFFF"/>
        </w:rPr>
        <w:t>硫克</w:t>
      </w:r>
      <w:r>
        <w:rPr>
          <w:szCs w:val="21"/>
        </w:rPr>
        <w:br/>
      </w:r>
      <w:r>
        <w:rPr>
          <w:szCs w:val="21"/>
        </w:rPr>
        <w:br/>
      </w:r>
      <w:r>
        <w:rPr>
          <w:rFonts w:ascii="Arial"/>
          <w:color w:val="111111"/>
          <w:szCs w:val="21"/>
          <w:shd w:val="clear" w:color="auto" w:fill="FFFFFF"/>
        </w:rPr>
        <w:t>#63 机战里常说的“吉姆王”是出自哪一部作品</w:t>
      </w:r>
      <w:r>
        <w:rPr>
          <w:szCs w:val="21"/>
        </w:rPr>
        <w:br/>
      </w:r>
      <w:r>
        <w:rPr>
          <w:rFonts w:ascii="Arial"/>
          <w:color w:val="111111"/>
          <w:szCs w:val="21"/>
          <w:shd w:val="clear" w:color="auto" w:fill="FFFFFF"/>
        </w:rPr>
        <w:t xml:space="preserve"> 勇者王 魔神凯撒 盖塔机器人 传说巨神</w:t>
      </w:r>
      <w:r>
        <w:rPr>
          <w:szCs w:val="21"/>
        </w:rPr>
        <w:br/>
      </w:r>
      <w:r>
        <w:rPr>
          <w:rFonts w:ascii="Arial"/>
          <w:color w:val="111111"/>
          <w:szCs w:val="21"/>
          <w:shd w:val="clear" w:color="auto" w:fill="FFFFFF"/>
        </w:rPr>
        <w:t>传说巨神</w:t>
      </w:r>
      <w:r>
        <w:rPr>
          <w:szCs w:val="21"/>
        </w:rPr>
        <w:br/>
      </w:r>
      <w:r>
        <w:rPr>
          <w:szCs w:val="21"/>
        </w:rPr>
        <w:br/>
      </w:r>
      <w:r>
        <w:rPr>
          <w:rFonts w:ascii="Arial"/>
          <w:color w:val="111111"/>
          <w:szCs w:val="21"/>
          <w:shd w:val="clear" w:color="auto" w:fill="FFFFFF"/>
        </w:rPr>
        <w:t>#64 以下哪一个游戏在早期2D时代的第一部作品不是俯视角？</w:t>
      </w:r>
      <w:r>
        <w:rPr>
          <w:szCs w:val="21"/>
        </w:rPr>
        <w:br/>
      </w:r>
      <w:r>
        <w:rPr>
          <w:rFonts w:ascii="Arial"/>
          <w:color w:val="111111"/>
          <w:szCs w:val="21"/>
          <w:shd w:val="clear" w:color="auto" w:fill="FFFFFF"/>
        </w:rPr>
        <w:t xml:space="preserve"> 合金装备 侠盗猎车 塞尔达传说 银河战士</w:t>
      </w:r>
      <w:r>
        <w:rPr>
          <w:szCs w:val="21"/>
        </w:rPr>
        <w:br/>
      </w:r>
      <w:r>
        <w:rPr>
          <w:rFonts w:ascii="Arial"/>
          <w:color w:val="111111"/>
          <w:szCs w:val="21"/>
          <w:shd w:val="clear" w:color="auto" w:fill="FFFFFF"/>
        </w:rPr>
        <w:t>这个。。。不知道</w:t>
      </w:r>
      <w:r>
        <w:rPr>
          <w:szCs w:val="21"/>
        </w:rPr>
        <w:br/>
      </w:r>
      <w:r>
        <w:rPr>
          <w:szCs w:val="21"/>
        </w:rPr>
        <w:br/>
      </w:r>
      <w:r>
        <w:rPr>
          <w:rFonts w:ascii="Arial"/>
          <w:color w:val="111111"/>
          <w:szCs w:val="21"/>
          <w:shd w:val="clear" w:color="auto" w:fill="FFFFFF"/>
        </w:rPr>
        <w:t>#65 无头骑士异闻录中罪歌到11卷出现了几个母体？</w:t>
      </w:r>
      <w:r>
        <w:rPr>
          <w:szCs w:val="21"/>
        </w:rPr>
        <w:br/>
      </w:r>
      <w:r>
        <w:rPr>
          <w:rFonts w:ascii="Arial"/>
          <w:color w:val="111111"/>
          <w:szCs w:val="21"/>
          <w:shd w:val="clear" w:color="auto" w:fill="FFFFFF"/>
        </w:rPr>
        <w:t xml:space="preserve"> 3个 1个 4个 2个</w:t>
      </w:r>
      <w:r>
        <w:rPr>
          <w:szCs w:val="21"/>
        </w:rPr>
        <w:br/>
      </w:r>
      <w:r>
        <w:rPr>
          <w:rFonts w:ascii="Arial"/>
          <w:color w:val="111111"/>
          <w:szCs w:val="21"/>
          <w:shd w:val="clear" w:color="auto" w:fill="FFFFFF"/>
        </w:rPr>
        <w:t>这个我也不知道。。。</w:t>
      </w:r>
      <w:r>
        <w:rPr>
          <w:szCs w:val="21"/>
        </w:rPr>
        <w:br/>
      </w:r>
      <w:r>
        <w:rPr>
          <w:szCs w:val="21"/>
        </w:rPr>
        <w:br/>
      </w:r>
      <w:r>
        <w:rPr>
          <w:rFonts w:ascii="Arial"/>
          <w:color w:val="111111"/>
          <w:szCs w:val="21"/>
          <w:shd w:val="clear" w:color="auto" w:fill="FFFFFF"/>
        </w:rPr>
        <w:t>#66 《魔笛MAGI》中梶裕貴配音的角色是谁？</w:t>
      </w:r>
      <w:r>
        <w:rPr>
          <w:szCs w:val="21"/>
        </w:rPr>
        <w:br/>
      </w:r>
      <w:r>
        <w:rPr>
          <w:rFonts w:ascii="Arial"/>
          <w:color w:val="111111"/>
          <w:szCs w:val="21"/>
          <w:shd w:val="clear" w:color="auto" w:fill="FFFFFF"/>
        </w:rPr>
        <w:t xml:space="preserve"> 阿西巴巴 卡西巴巴 咔叽巴巴 阿里巴巴</w:t>
      </w:r>
      <w:r>
        <w:rPr>
          <w:szCs w:val="21"/>
        </w:rPr>
        <w:br/>
      </w:r>
      <w:r>
        <w:rPr>
          <w:rFonts w:ascii="Arial"/>
          <w:color w:val="111111"/>
          <w:szCs w:val="21"/>
          <w:shd w:val="clear" w:color="auto" w:fill="FFFFFF"/>
        </w:rPr>
        <w:t>阿里巴巴</w:t>
      </w:r>
      <w:r>
        <w:rPr>
          <w:szCs w:val="21"/>
        </w:rPr>
        <w:br/>
      </w:r>
      <w:r>
        <w:rPr>
          <w:szCs w:val="21"/>
        </w:rPr>
        <w:br/>
      </w:r>
      <w:r>
        <w:rPr>
          <w:rFonts w:ascii="Arial"/>
          <w:color w:val="111111"/>
          <w:szCs w:val="21"/>
          <w:shd w:val="clear" w:color="auto" w:fill="FFFFFF"/>
        </w:rPr>
        <w:t>#67 兵库北的天气怎么样？</w:t>
      </w:r>
      <w:r>
        <w:rPr>
          <w:szCs w:val="21"/>
        </w:rPr>
        <w:br/>
      </w:r>
      <w:r>
        <w:rPr>
          <w:rFonts w:ascii="Arial"/>
          <w:color w:val="111111"/>
          <w:szCs w:val="21"/>
          <w:shd w:val="clear" w:color="auto" w:fill="FFFFFF"/>
        </w:rPr>
        <w:t xml:space="preserve"> 雨 20</w:t>
      </w:r>
      <w:r>
        <w:rPr>
          <w:rFonts w:hint="eastAsia" w:ascii="宋体" w:hAnsi="宋体" w:cs="宋体"/>
          <w:color w:val="111111"/>
          <w:szCs w:val="21"/>
          <w:shd w:val="clear" w:color="auto" w:fill="FFFFFF"/>
        </w:rPr>
        <w:t>℃</w:t>
      </w:r>
      <w:r>
        <w:rPr>
          <w:rFonts w:ascii="Arial"/>
          <w:color w:val="111111"/>
          <w:szCs w:val="21"/>
          <w:shd w:val="clear" w:color="auto" w:fill="FFFFFF"/>
        </w:rPr>
        <w:t xml:space="preserve"> 60%/40% 22岁 晴 19</w:t>
      </w:r>
      <w:r>
        <w:rPr>
          <w:rFonts w:hint="eastAsia" w:ascii="宋体" w:hAnsi="宋体" w:cs="宋体"/>
          <w:color w:val="111111"/>
          <w:szCs w:val="21"/>
          <w:shd w:val="clear" w:color="auto" w:fill="FFFFFF"/>
        </w:rPr>
        <w:t>℃</w:t>
      </w:r>
      <w:r>
        <w:rPr>
          <w:rFonts w:ascii="Arial"/>
          <w:color w:val="111111"/>
          <w:szCs w:val="21"/>
          <w:shd w:val="clear" w:color="auto" w:fill="FFFFFF"/>
        </w:rPr>
        <w:t xml:space="preserve"> 40%/60% 24岁 雨 19</w:t>
      </w:r>
      <w:r>
        <w:rPr>
          <w:rFonts w:hint="eastAsia" w:ascii="宋体" w:hAnsi="宋体" w:cs="宋体"/>
          <w:color w:val="111111"/>
          <w:szCs w:val="21"/>
          <w:shd w:val="clear" w:color="auto" w:fill="FFFFFF"/>
        </w:rPr>
        <w:t>℃</w:t>
      </w:r>
      <w:r>
        <w:rPr>
          <w:rFonts w:ascii="Arial"/>
          <w:color w:val="111111"/>
          <w:szCs w:val="21"/>
          <w:shd w:val="clear" w:color="auto" w:fill="FFFFFF"/>
        </w:rPr>
        <w:t xml:space="preserve"> 60%/40% 24岁 雨 19</w:t>
      </w:r>
      <w:r>
        <w:rPr>
          <w:rFonts w:hint="eastAsia" w:ascii="宋体" w:hAnsi="宋体" w:cs="宋体"/>
          <w:color w:val="111111"/>
          <w:szCs w:val="21"/>
          <w:shd w:val="clear" w:color="auto" w:fill="FFFFFF"/>
        </w:rPr>
        <w:t>℃</w:t>
      </w:r>
      <w:r>
        <w:rPr>
          <w:rFonts w:ascii="Arial"/>
          <w:color w:val="111111"/>
          <w:szCs w:val="21"/>
          <w:shd w:val="clear" w:color="auto" w:fill="FFFFFF"/>
        </w:rPr>
        <w:t xml:space="preserve"> 40%/60% 24岁</w:t>
      </w:r>
      <w:r>
        <w:rPr>
          <w:szCs w:val="21"/>
        </w:rPr>
        <w:br/>
      </w:r>
      <w:r>
        <w:rPr>
          <w:rFonts w:ascii="Arial"/>
          <w:color w:val="111111"/>
          <w:szCs w:val="21"/>
          <w:shd w:val="clear" w:color="auto" w:fill="FFFFFF"/>
        </w:rPr>
        <w:t xml:space="preserve"> 雨 19</w:t>
      </w:r>
      <w:r>
        <w:rPr>
          <w:rFonts w:hint="eastAsia" w:ascii="宋体" w:hAnsi="宋体" w:cs="宋体"/>
          <w:color w:val="111111"/>
          <w:szCs w:val="21"/>
          <w:shd w:val="clear" w:color="auto" w:fill="FFFFFF"/>
        </w:rPr>
        <w:t>℃</w:t>
      </w:r>
      <w:r>
        <w:rPr>
          <w:rFonts w:ascii="Arial"/>
          <w:color w:val="111111"/>
          <w:szCs w:val="21"/>
          <w:shd w:val="clear" w:color="auto" w:fill="FFFFFF"/>
        </w:rPr>
        <w:t xml:space="preserve"> 60%/40%</w:t>
      </w:r>
      <w:r>
        <w:rPr>
          <w:szCs w:val="21"/>
        </w:rPr>
        <w:br/>
      </w:r>
      <w:r>
        <w:rPr>
          <w:szCs w:val="21"/>
        </w:rPr>
        <w:br/>
      </w:r>
      <w:r>
        <w:rPr>
          <w:rFonts w:ascii="Arial"/>
          <w:color w:val="111111"/>
          <w:szCs w:val="21"/>
          <w:shd w:val="clear" w:color="auto" w:fill="FFFFFF"/>
        </w:rPr>
        <w:t>#68 “海尔，这是阿包特·泰姆”这句台词出自哪款游戏？</w:t>
      </w:r>
      <w:r>
        <w:rPr>
          <w:szCs w:val="21"/>
        </w:rPr>
        <w:br/>
      </w:r>
      <w:r>
        <w:rPr>
          <w:rFonts w:ascii="Arial"/>
          <w:color w:val="111111"/>
          <w:szCs w:val="21"/>
          <w:shd w:val="clear" w:color="auto" w:fill="FFFFFF"/>
        </w:rPr>
        <w:t xml:space="preserve"> 女装山脉 星际争霸2 鬼泣：DMC 火焰纹章:圣魔之光石</w:t>
      </w:r>
      <w:r>
        <w:rPr>
          <w:szCs w:val="21"/>
        </w:rPr>
        <w:br/>
      </w:r>
      <w:r>
        <w:rPr>
          <w:rFonts w:ascii="Arial"/>
          <w:color w:val="111111"/>
          <w:szCs w:val="21"/>
          <w:shd w:val="clear" w:color="auto" w:fill="FFFFFF"/>
        </w:rPr>
        <w:t>星际争霸2——Hell,it`s about time</w:t>
      </w:r>
      <w:r>
        <w:rPr>
          <w:szCs w:val="21"/>
        </w:rPr>
        <w:br/>
      </w:r>
      <w:r>
        <w:rPr>
          <w:szCs w:val="21"/>
        </w:rPr>
        <w:br/>
      </w:r>
      <w:r>
        <w:rPr>
          <w:rFonts w:ascii="Arial"/>
          <w:color w:val="111111"/>
          <w:szCs w:val="21"/>
          <w:shd w:val="clear" w:color="auto" w:fill="FFFFFF"/>
        </w:rPr>
        <w:t>#69 被成为“一生万物、万物归一者”的是</w:t>
      </w:r>
      <w:r>
        <w:rPr>
          <w:szCs w:val="21"/>
        </w:rPr>
        <w:br/>
      </w:r>
      <w:r>
        <w:rPr>
          <w:rFonts w:ascii="Arial"/>
          <w:color w:val="111111"/>
          <w:szCs w:val="21"/>
          <w:shd w:val="clear" w:color="auto" w:fill="FFFFFF"/>
        </w:rPr>
        <w:t xml:space="preserve"> Shub-Niggurath Yog-Sothoth Azathoth Nyarlathotep</w:t>
      </w:r>
      <w:r>
        <w:rPr>
          <w:szCs w:val="21"/>
        </w:rPr>
        <w:br/>
      </w:r>
      <w:r>
        <w:rPr>
          <w:rFonts w:ascii="Arial"/>
          <w:color w:val="111111"/>
          <w:szCs w:val="21"/>
          <w:shd w:val="clear" w:color="auto" w:fill="FFFFFF"/>
        </w:rPr>
        <w:t>Yog-Sothoth</w:t>
      </w:r>
      <w:r>
        <w:rPr>
          <w:szCs w:val="21"/>
        </w:rPr>
        <w:br/>
      </w:r>
      <w:r>
        <w:rPr>
          <w:szCs w:val="21"/>
        </w:rPr>
        <w:br/>
      </w:r>
      <w:r>
        <w:rPr>
          <w:rFonts w:ascii="Arial"/>
          <w:color w:val="111111"/>
          <w:szCs w:val="21"/>
          <w:shd w:val="clear" w:color="auto" w:fill="FFFFFF"/>
        </w:rPr>
        <w:t>#70 《旋风管家》中的女主角三千院凪的身高是？(直接输入阿拉伯数字）</w:t>
      </w:r>
      <w:r>
        <w:rPr>
          <w:szCs w:val="21"/>
        </w:rPr>
        <w:br/>
      </w:r>
      <w:r>
        <w:rPr>
          <w:rFonts w:ascii="Arial"/>
          <w:color w:val="111111"/>
          <w:szCs w:val="21"/>
          <w:shd w:val="clear" w:color="auto" w:fill="FFFFFF"/>
        </w:rPr>
        <w:t xml:space="preserve"> 140 141 139 138</w:t>
      </w:r>
      <w:r>
        <w:rPr>
          <w:szCs w:val="21"/>
        </w:rPr>
        <w:br/>
      </w:r>
      <w:r>
        <w:rPr>
          <w:rFonts w:ascii="Arial"/>
          <w:color w:val="111111"/>
          <w:szCs w:val="21"/>
          <w:shd w:val="clear" w:color="auto" w:fill="FFFFFF"/>
        </w:rPr>
        <w:t>138</w:t>
      </w:r>
      <w:r>
        <w:rPr>
          <w:szCs w:val="21"/>
        </w:rPr>
        <w:br/>
      </w:r>
      <w:r>
        <w:rPr>
          <w:szCs w:val="21"/>
        </w:rPr>
        <w:br/>
      </w:r>
      <w:r>
        <w:rPr>
          <w:rFonts w:ascii="Arial"/>
          <w:color w:val="111111"/>
          <w:szCs w:val="21"/>
          <w:shd w:val="clear" w:color="auto" w:fill="FFFFFF"/>
        </w:rPr>
        <w:t>#71 银河英雄传说中男主角杨威利是如何死亡的</w:t>
      </w:r>
      <w:r>
        <w:rPr>
          <w:szCs w:val="21"/>
        </w:rPr>
        <w:br/>
      </w:r>
      <w:r>
        <w:rPr>
          <w:rFonts w:ascii="Arial"/>
          <w:color w:val="111111"/>
          <w:szCs w:val="21"/>
          <w:shd w:val="clear" w:color="auto" w:fill="FFFFFF"/>
        </w:rPr>
        <w:t xml:space="preserve"> 被迫自杀 被地球教刺客刺杀 寿终正寝 被莱因哈特击杀</w:t>
      </w:r>
      <w:r>
        <w:rPr>
          <w:szCs w:val="21"/>
        </w:rPr>
        <w:br/>
      </w:r>
      <w:r>
        <w:rPr>
          <w:rFonts w:ascii="Arial"/>
          <w:color w:val="111111"/>
          <w:szCs w:val="21"/>
          <w:shd w:val="clear" w:color="auto" w:fill="FFFFFF"/>
        </w:rPr>
        <w:t>地球刺客刺杀</w:t>
      </w:r>
      <w:r>
        <w:rPr>
          <w:szCs w:val="21"/>
        </w:rPr>
        <w:br/>
      </w:r>
      <w:r>
        <w:rPr>
          <w:szCs w:val="21"/>
        </w:rPr>
        <w:br/>
      </w:r>
      <w:r>
        <w:rPr>
          <w:rFonts w:ascii="Arial"/>
          <w:color w:val="111111"/>
          <w:szCs w:val="21"/>
          <w:shd w:val="clear" w:color="auto" w:fill="FFFFFF"/>
        </w:rPr>
        <w:t>#72 动漫（雪之少女）泽渡真琴，的口头禅是什么</w:t>
      </w:r>
      <w:r>
        <w:rPr>
          <w:szCs w:val="21"/>
        </w:rPr>
        <w:br/>
      </w:r>
      <w:r>
        <w:rPr>
          <w:rFonts w:ascii="Arial"/>
          <w:color w:val="111111"/>
          <w:szCs w:val="21"/>
          <w:shd w:val="clear" w:color="auto" w:fill="FFFFFF"/>
        </w:rPr>
        <w:t xml:space="preserve"> 啊唔 啊呀 啊呜 啊哦</w:t>
      </w:r>
      <w:r>
        <w:rPr>
          <w:szCs w:val="21"/>
        </w:rPr>
        <w:br/>
      </w:r>
      <w:r>
        <w:rPr>
          <w:rFonts w:ascii="Arial"/>
          <w:color w:val="111111"/>
          <w:szCs w:val="21"/>
          <w:shd w:val="clear" w:color="auto" w:fill="FFFFFF"/>
        </w:rPr>
        <w:t>啊呜</w:t>
      </w:r>
      <w:r>
        <w:rPr>
          <w:szCs w:val="21"/>
        </w:rPr>
        <w:br/>
      </w:r>
      <w:r>
        <w:rPr>
          <w:szCs w:val="21"/>
        </w:rPr>
        <w:br/>
      </w:r>
      <w:r>
        <w:rPr>
          <w:rFonts w:ascii="Arial"/>
          <w:color w:val="111111"/>
          <w:szCs w:val="21"/>
          <w:shd w:val="clear" w:color="auto" w:fill="FFFFFF"/>
        </w:rPr>
        <w:t>#73 《魔法少女小圆》的编剧（脚本）是谁？</w:t>
      </w:r>
      <w:r>
        <w:rPr>
          <w:szCs w:val="21"/>
        </w:rPr>
        <w:br/>
      </w:r>
      <w:r>
        <w:rPr>
          <w:rFonts w:ascii="Arial"/>
          <w:color w:val="111111"/>
          <w:szCs w:val="21"/>
          <w:shd w:val="clear" w:color="auto" w:fill="FFFFFF"/>
        </w:rPr>
        <w:t xml:space="preserve"> 龙骑士07 麻枝准 虚渊玄 奈须蘑菇</w:t>
      </w:r>
      <w:r>
        <w:rPr>
          <w:szCs w:val="21"/>
        </w:rPr>
        <w:br/>
      </w:r>
      <w:r>
        <w:rPr>
          <w:rFonts w:ascii="Arial"/>
          <w:color w:val="111111"/>
          <w:szCs w:val="21"/>
          <w:shd w:val="clear" w:color="auto" w:fill="FFFFFF"/>
        </w:rPr>
        <w:t>虚渊玄</w:t>
      </w:r>
      <w:r>
        <w:rPr>
          <w:szCs w:val="21"/>
        </w:rPr>
        <w:br/>
      </w:r>
      <w:r>
        <w:rPr>
          <w:szCs w:val="21"/>
        </w:rPr>
        <w:br/>
      </w:r>
      <w:r>
        <w:rPr>
          <w:rFonts w:ascii="Arial"/>
          <w:color w:val="111111"/>
          <w:szCs w:val="21"/>
          <w:shd w:val="clear" w:color="auto" w:fill="FFFFFF"/>
        </w:rPr>
        <w:t>#74 下列哪个角色不是关智一配音的？</w:t>
      </w:r>
      <w:r>
        <w:rPr>
          <w:szCs w:val="21"/>
        </w:rPr>
        <w:br/>
      </w:r>
      <w:r>
        <w:rPr>
          <w:rFonts w:ascii="Arial"/>
          <w:color w:val="111111"/>
          <w:szCs w:val="21"/>
          <w:shd w:val="clear" w:color="auto" w:fill="FFFFFF"/>
        </w:rPr>
        <w:t xml:space="preserve"> 木之本桃矢 白滨兼一 高桥启介 基拉·大和</w:t>
      </w:r>
      <w:r>
        <w:rPr>
          <w:szCs w:val="21"/>
        </w:rPr>
        <w:br/>
      </w:r>
      <w:r>
        <w:rPr>
          <w:rFonts w:ascii="Arial"/>
          <w:color w:val="111111"/>
          <w:szCs w:val="21"/>
          <w:shd w:val="clear" w:color="auto" w:fill="FFFFFF"/>
        </w:rPr>
        <w:t>基拉大和</w:t>
      </w:r>
      <w:r>
        <w:rPr>
          <w:szCs w:val="21"/>
        </w:rPr>
        <w:br/>
      </w:r>
      <w:r>
        <w:rPr>
          <w:szCs w:val="21"/>
        </w:rPr>
        <w:br/>
      </w:r>
      <w:r>
        <w:rPr>
          <w:rFonts w:ascii="Arial"/>
          <w:color w:val="111111"/>
          <w:szCs w:val="21"/>
          <w:shd w:val="clear" w:color="auto" w:fill="FFFFFF"/>
        </w:rPr>
        <w:t>#75 是谁提出“感应电流的磁场总是要阻碍引起感应电流的磁通量的变化”?</w:t>
      </w:r>
      <w:r>
        <w:rPr>
          <w:szCs w:val="21"/>
        </w:rPr>
        <w:br/>
      </w:r>
      <w:r>
        <w:rPr>
          <w:rFonts w:ascii="Arial"/>
          <w:color w:val="111111"/>
          <w:szCs w:val="21"/>
          <w:shd w:val="clear" w:color="auto" w:fill="FFFFFF"/>
        </w:rPr>
        <w:t xml:space="preserve"> 牛顿 法拉第 楞次 安培</w:t>
      </w:r>
      <w:r>
        <w:rPr>
          <w:szCs w:val="21"/>
        </w:rPr>
        <w:br/>
      </w:r>
      <w:r>
        <w:rPr>
          <w:rFonts w:ascii="Arial"/>
          <w:color w:val="111111"/>
          <w:szCs w:val="21"/>
          <w:shd w:val="clear" w:color="auto" w:fill="FFFFFF"/>
        </w:rPr>
        <w:t>楞次</w:t>
      </w:r>
      <w:r>
        <w:rPr>
          <w:szCs w:val="21"/>
        </w:rPr>
        <w:br/>
      </w:r>
      <w:r>
        <w:rPr>
          <w:szCs w:val="21"/>
        </w:rPr>
        <w:br/>
      </w:r>
      <w:r>
        <w:rPr>
          <w:rFonts w:ascii="Arial"/>
          <w:color w:val="111111"/>
          <w:szCs w:val="21"/>
          <w:shd w:val="clear" w:color="auto" w:fill="FFFFFF"/>
        </w:rPr>
        <w:t>#76 动漫《火影忍者》中，宇智波佐助所拥有的瞳术的名字是？</w:t>
      </w:r>
      <w:r>
        <w:rPr>
          <w:szCs w:val="21"/>
        </w:rPr>
        <w:br/>
      </w:r>
      <w:r>
        <w:rPr>
          <w:rFonts w:ascii="Arial"/>
          <w:color w:val="111111"/>
          <w:szCs w:val="21"/>
          <w:shd w:val="clear" w:color="auto" w:fill="FFFFFF"/>
        </w:rPr>
        <w:t xml:space="preserve"> 光盘眼 白眼 轮回眼 写轮眼</w:t>
      </w:r>
      <w:r>
        <w:rPr>
          <w:szCs w:val="21"/>
        </w:rPr>
        <w:br/>
      </w:r>
      <w:r>
        <w:rPr>
          <w:rFonts w:ascii="Arial"/>
          <w:color w:val="111111"/>
          <w:szCs w:val="21"/>
          <w:shd w:val="clear" w:color="auto" w:fill="FFFFFF"/>
        </w:rPr>
        <w:t>写轮眼吧。。。</w:t>
      </w:r>
      <w:r>
        <w:rPr>
          <w:szCs w:val="21"/>
        </w:rPr>
        <w:br/>
      </w:r>
      <w:r>
        <w:rPr>
          <w:szCs w:val="21"/>
        </w:rPr>
        <w:br/>
      </w:r>
      <w:r>
        <w:rPr>
          <w:rFonts w:ascii="Arial"/>
          <w:color w:val="111111"/>
          <w:szCs w:val="21"/>
          <w:shd w:val="clear" w:color="auto" w:fill="FFFFFF"/>
        </w:rPr>
        <w:t>#77 《轻音少女》动画中，活动室里养的动物是？</w:t>
      </w:r>
      <w:r>
        <w:rPr>
          <w:szCs w:val="21"/>
        </w:rPr>
        <w:br/>
      </w:r>
      <w:r>
        <w:rPr>
          <w:rFonts w:ascii="Arial"/>
          <w:color w:val="111111"/>
          <w:szCs w:val="21"/>
          <w:shd w:val="clear" w:color="auto" w:fill="FFFFFF"/>
        </w:rPr>
        <w:t xml:space="preserve"> 兔子 鹦鹉 猫 乌龟</w:t>
      </w:r>
      <w:r>
        <w:rPr>
          <w:szCs w:val="21"/>
        </w:rPr>
        <w:br/>
      </w:r>
      <w:r>
        <w:rPr>
          <w:rFonts w:ascii="Arial"/>
          <w:color w:val="111111"/>
          <w:szCs w:val="21"/>
          <w:shd w:val="clear" w:color="auto" w:fill="FFFFFF"/>
        </w:rPr>
        <w:t>龟</w:t>
      </w:r>
      <w:r>
        <w:rPr>
          <w:szCs w:val="21"/>
        </w:rPr>
        <w:br/>
      </w:r>
      <w:r>
        <w:rPr>
          <w:rFonts w:ascii="Arial"/>
          <w:color w:val="111111"/>
          <w:szCs w:val="21"/>
          <w:shd w:val="clear" w:color="auto" w:fill="FFFFFF"/>
        </w:rPr>
        <w:t>#78 灼眼的夏娜中夏娜所带的项链中红世之徒的名字是</w:t>
      </w:r>
      <w:r>
        <w:rPr>
          <w:szCs w:val="21"/>
        </w:rPr>
        <w:br/>
      </w:r>
      <w:r>
        <w:rPr>
          <w:rFonts w:ascii="Arial"/>
          <w:color w:val="111111"/>
          <w:szCs w:val="21"/>
          <w:shd w:val="clear" w:color="auto" w:fill="FFFFFF"/>
        </w:rPr>
        <w:t xml:space="preserve"> 亚雷斯塔 亚拉斯托尔 艾因兹贝伦 爱丽斯菲尔</w:t>
      </w:r>
      <w:r>
        <w:rPr>
          <w:szCs w:val="21"/>
        </w:rPr>
        <w:br/>
      </w:r>
      <w:r>
        <w:rPr>
          <w:rFonts w:ascii="Arial"/>
          <w:color w:val="111111"/>
          <w:szCs w:val="21"/>
          <w:shd w:val="clear" w:color="auto" w:fill="FFFFFF"/>
        </w:rPr>
        <w:t>亚拉斯托尔</w:t>
      </w:r>
      <w:r>
        <w:rPr>
          <w:szCs w:val="21"/>
        </w:rPr>
        <w:br/>
      </w:r>
      <w:r>
        <w:rPr>
          <w:szCs w:val="21"/>
        </w:rPr>
        <w:br/>
      </w:r>
      <w:r>
        <w:rPr>
          <w:rFonts w:ascii="Arial"/>
          <w:color w:val="111111"/>
          <w:szCs w:val="21"/>
          <w:shd w:val="clear" w:color="auto" w:fill="FFFFFF"/>
        </w:rPr>
        <w:t>#79 国产动画片《魁拔》中，魁拔的重生时间是</w:t>
      </w:r>
      <w:r>
        <w:rPr>
          <w:szCs w:val="21"/>
        </w:rPr>
        <w:br/>
      </w:r>
      <w:r>
        <w:rPr>
          <w:rFonts w:ascii="Arial"/>
          <w:color w:val="111111"/>
          <w:szCs w:val="21"/>
          <w:shd w:val="clear" w:color="auto" w:fill="FFFFFF"/>
        </w:rPr>
        <w:t xml:space="preserve"> 666年 444年 555年 333年</w:t>
      </w:r>
      <w:r>
        <w:rPr>
          <w:szCs w:val="21"/>
        </w:rPr>
        <w:br/>
      </w:r>
      <w:r>
        <w:rPr>
          <w:rFonts w:ascii="Arial"/>
          <w:color w:val="111111"/>
          <w:szCs w:val="21"/>
          <w:shd w:val="clear" w:color="auto" w:fill="FFFFFF"/>
        </w:rPr>
        <w:t>333</w:t>
      </w:r>
      <w:r>
        <w:rPr>
          <w:szCs w:val="21"/>
        </w:rPr>
        <w:br/>
      </w:r>
      <w:r>
        <w:rPr>
          <w:szCs w:val="21"/>
        </w:rPr>
        <w:br/>
      </w:r>
      <w:r>
        <w:rPr>
          <w:rFonts w:ascii="Arial"/>
          <w:color w:val="111111"/>
          <w:szCs w:val="21"/>
          <w:shd w:val="clear" w:color="auto" w:fill="FFFFFF"/>
        </w:rPr>
        <w:t>#80 以下哪一款RPG（角色扮演游戏）属于WRPG（欧美角色扮演游戏）？</w:t>
      </w:r>
      <w:r>
        <w:rPr>
          <w:szCs w:val="21"/>
        </w:rPr>
        <w:br/>
      </w:r>
      <w:r>
        <w:rPr>
          <w:rFonts w:ascii="Arial"/>
          <w:color w:val="111111"/>
          <w:szCs w:val="21"/>
          <w:shd w:val="clear" w:color="auto" w:fill="FFFFFF"/>
        </w:rPr>
        <w:t xml:space="preserve"> 格兰蒂亚 博德之门 异度装甲 勇者斗恶龙</w:t>
      </w:r>
      <w:r>
        <w:rPr>
          <w:szCs w:val="21"/>
        </w:rPr>
        <w:br/>
      </w:r>
      <w:r>
        <w:rPr>
          <w:rFonts w:ascii="Arial"/>
          <w:color w:val="111111"/>
          <w:szCs w:val="21"/>
          <w:shd w:val="clear" w:color="auto" w:fill="FFFFFF"/>
        </w:rPr>
        <w:t>这个我真的不知道</w:t>
      </w:r>
      <w:r>
        <w:rPr>
          <w:szCs w:val="21"/>
        </w:rPr>
        <w:br/>
      </w:r>
      <w:r>
        <w:rPr>
          <w:szCs w:val="21"/>
        </w:rPr>
        <w:br/>
      </w:r>
      <w:r>
        <w:rPr>
          <w:rFonts w:ascii="Arial"/>
          <w:color w:val="111111"/>
          <w:szCs w:val="21"/>
          <w:shd w:val="clear" w:color="auto" w:fill="FFFFFF"/>
        </w:rPr>
        <w:t>#81 C语言中，如果ar是个数组，那么表达式ar[i]与什么等价？</w:t>
      </w:r>
      <w:r>
        <w:rPr>
          <w:szCs w:val="21"/>
        </w:rPr>
        <w:br/>
      </w:r>
      <w:r>
        <w:rPr>
          <w:rFonts w:ascii="Arial"/>
          <w:color w:val="111111"/>
          <w:szCs w:val="21"/>
          <w:shd w:val="clear" w:color="auto" w:fill="FFFFFF"/>
        </w:rPr>
        <w:t xml:space="preserve"> &amp;(ar+i） *(ar+i) &amp;ar+i *ar+i</w:t>
      </w:r>
      <w:r>
        <w:rPr>
          <w:szCs w:val="21"/>
        </w:rPr>
        <w:br/>
      </w:r>
      <w:r>
        <w:rPr>
          <w:rFonts w:ascii="Arial"/>
          <w:color w:val="111111"/>
          <w:szCs w:val="21"/>
          <w:shd w:val="clear" w:color="auto" w:fill="FFFFFF"/>
        </w:rPr>
        <w:t>*ar(i+1)</w:t>
      </w:r>
      <w:r>
        <w:rPr>
          <w:szCs w:val="21"/>
        </w:rPr>
        <w:br/>
      </w:r>
      <w:r>
        <w:rPr>
          <w:rFonts w:ascii="Arial"/>
          <w:color w:val="111111"/>
          <w:szCs w:val="21"/>
          <w:shd w:val="clear" w:color="auto" w:fill="FFFFFF"/>
        </w:rPr>
        <w:t>#82 c语言中换行符是？</w:t>
      </w:r>
      <w:r>
        <w:rPr>
          <w:szCs w:val="21"/>
        </w:rPr>
        <w:br/>
      </w:r>
      <w:r>
        <w:rPr>
          <w:rFonts w:ascii="Arial"/>
          <w:color w:val="111111"/>
          <w:szCs w:val="21"/>
          <w:shd w:val="clear" w:color="auto" w:fill="FFFFFF"/>
        </w:rPr>
        <w:t xml:space="preserve"> \n \g \h \s</w:t>
      </w:r>
      <w:r>
        <w:rPr>
          <w:szCs w:val="21"/>
        </w:rPr>
        <w:br/>
      </w:r>
      <w:r>
        <w:rPr>
          <w:rFonts w:ascii="Arial"/>
          <w:color w:val="111111"/>
          <w:szCs w:val="21"/>
          <w:shd w:val="clear" w:color="auto" w:fill="FFFFFF"/>
        </w:rPr>
        <w:t xml:space="preserve"> \n</w:t>
      </w:r>
      <w:r>
        <w:rPr>
          <w:szCs w:val="21"/>
        </w:rPr>
        <w:br/>
      </w:r>
      <w:r>
        <w:rPr>
          <w:szCs w:val="21"/>
        </w:rPr>
        <w:br/>
      </w:r>
      <w:r>
        <w:rPr>
          <w:rFonts w:ascii="Arial"/>
          <w:color w:val="111111"/>
          <w:szCs w:val="21"/>
          <w:shd w:val="clear" w:color="auto" w:fill="FFFFFF"/>
        </w:rPr>
        <w:t>#83 某万事屋老板的名字是？</w:t>
      </w:r>
      <w:r>
        <w:rPr>
          <w:szCs w:val="21"/>
        </w:rPr>
        <w:br/>
      </w:r>
      <w:r>
        <w:rPr>
          <w:rFonts w:ascii="Arial"/>
          <w:color w:val="111111"/>
          <w:szCs w:val="21"/>
          <w:shd w:val="clear" w:color="auto" w:fill="FFFFFF"/>
        </w:rPr>
        <w:t xml:space="preserve"> 坂田金时 坂田甜食 坂田银时 坂田零食</w:t>
      </w:r>
      <w:r>
        <w:rPr>
          <w:szCs w:val="21"/>
        </w:rPr>
        <w:br/>
      </w:r>
      <w:r>
        <w:rPr>
          <w:rFonts w:ascii="Arial"/>
          <w:color w:val="111111"/>
          <w:szCs w:val="21"/>
          <w:shd w:val="clear" w:color="auto" w:fill="FFFFFF"/>
        </w:rPr>
        <w:t>坂田银时</w:t>
      </w:r>
      <w:r>
        <w:rPr>
          <w:szCs w:val="21"/>
        </w:rPr>
        <w:br/>
      </w:r>
      <w:r>
        <w:rPr>
          <w:szCs w:val="21"/>
        </w:rPr>
        <w:br/>
      </w:r>
      <w:r>
        <w:rPr>
          <w:rFonts w:ascii="Arial"/>
          <w:color w:val="111111"/>
          <w:szCs w:val="21"/>
          <w:shd w:val="clear" w:color="auto" w:fill="FFFFFF"/>
        </w:rPr>
        <w:t>#84 以下那部动画的配乐不是梶浦由纪？</w:t>
      </w:r>
      <w:r>
        <w:rPr>
          <w:szCs w:val="21"/>
        </w:rPr>
        <w:br/>
      </w:r>
      <w:r>
        <w:rPr>
          <w:rFonts w:ascii="Arial"/>
          <w:color w:val="111111"/>
          <w:szCs w:val="21"/>
          <w:shd w:val="clear" w:color="auto" w:fill="FFFFFF"/>
        </w:rPr>
        <w:t xml:space="preserve"> madlax sword art online fate stay night fate zero</w:t>
      </w:r>
      <w:r>
        <w:rPr>
          <w:szCs w:val="21"/>
        </w:rPr>
        <w:br/>
      </w:r>
      <w:r>
        <w:rPr>
          <w:rFonts w:ascii="Arial"/>
          <w:color w:val="111111"/>
          <w:szCs w:val="21"/>
          <w:shd w:val="clear" w:color="auto" w:fill="FFFFFF"/>
        </w:rPr>
        <w:t>fsn</w:t>
      </w:r>
      <w:r>
        <w:rPr>
          <w:szCs w:val="21"/>
        </w:rPr>
        <w:br/>
      </w:r>
      <w:r>
        <w:rPr>
          <w:szCs w:val="21"/>
        </w:rPr>
        <w:br/>
      </w:r>
      <w:r>
        <w:rPr>
          <w:rFonts w:ascii="Arial"/>
          <w:color w:val="111111"/>
          <w:szCs w:val="21"/>
          <w:shd w:val="clear" w:color="auto" w:fill="FFFFFF"/>
        </w:rPr>
        <w:t>#85 《某科学超电磁炮》中 御坂美琴的硬币大约能打多少米？</w:t>
      </w:r>
      <w:r>
        <w:rPr>
          <w:szCs w:val="21"/>
        </w:rPr>
        <w:br/>
      </w:r>
      <w:r>
        <w:rPr>
          <w:rFonts w:ascii="Arial"/>
          <w:color w:val="111111"/>
          <w:szCs w:val="21"/>
          <w:shd w:val="clear" w:color="auto" w:fill="FFFFFF"/>
        </w:rPr>
        <w:t xml:space="preserve"> 60米 40米 70米 50米</w:t>
      </w:r>
      <w:r>
        <w:rPr>
          <w:szCs w:val="21"/>
        </w:rPr>
        <w:br/>
      </w:r>
      <w:r>
        <w:rPr>
          <w:rFonts w:ascii="Arial"/>
          <w:color w:val="111111"/>
          <w:szCs w:val="21"/>
          <w:shd w:val="clear" w:color="auto" w:fill="FFFFFF"/>
        </w:rPr>
        <w:t>50米</w:t>
      </w:r>
      <w:r>
        <w:rPr>
          <w:szCs w:val="21"/>
        </w:rPr>
        <w:br/>
      </w:r>
      <w:r>
        <w:rPr>
          <w:szCs w:val="21"/>
        </w:rPr>
        <w:br/>
      </w:r>
      <w:r>
        <w:rPr>
          <w:rFonts w:ascii="Arial"/>
          <w:color w:val="111111"/>
          <w:szCs w:val="21"/>
          <w:shd w:val="clear" w:color="auto" w:fill="FFFFFF"/>
        </w:rPr>
        <w:t>#86 以下哪个动漫人物被作为我朝四代隐形战机的爱称？</w:t>
      </w:r>
      <w:r>
        <w:rPr>
          <w:szCs w:val="21"/>
        </w:rPr>
        <w:br/>
      </w:r>
      <w:r>
        <w:rPr>
          <w:rFonts w:ascii="Arial"/>
          <w:color w:val="111111"/>
          <w:szCs w:val="21"/>
          <w:shd w:val="clear" w:color="auto" w:fill="FFFFFF"/>
        </w:rPr>
        <w:t xml:space="preserve"> 阎魔爱 蓬莱山辉夜 谏山黄泉 秋山澪</w:t>
      </w:r>
      <w:r>
        <w:rPr>
          <w:szCs w:val="21"/>
        </w:rPr>
        <w:br/>
      </w:r>
      <w:r>
        <w:rPr>
          <w:rFonts w:ascii="Arial"/>
          <w:color w:val="111111"/>
          <w:szCs w:val="21"/>
          <w:shd w:val="clear" w:color="auto" w:fill="FFFFFF"/>
        </w:rPr>
        <w:t>秋山澪</w:t>
      </w:r>
      <w:r>
        <w:rPr>
          <w:szCs w:val="21"/>
        </w:rPr>
        <w:br/>
      </w:r>
      <w:r>
        <w:rPr>
          <w:szCs w:val="21"/>
        </w:rPr>
        <w:br/>
      </w:r>
      <w:r>
        <w:rPr>
          <w:rFonts w:ascii="Arial"/>
          <w:color w:val="111111"/>
          <w:szCs w:val="21"/>
          <w:shd w:val="clear" w:color="auto" w:fill="FFFFFF"/>
        </w:rPr>
        <w:t>#87 EVA新剧场版中真希波玛丽眼镜镜框的颜色是</w:t>
      </w:r>
      <w:r>
        <w:rPr>
          <w:szCs w:val="21"/>
        </w:rPr>
        <w:br/>
      </w:r>
      <w:r>
        <w:rPr>
          <w:rFonts w:ascii="Arial"/>
          <w:color w:val="111111"/>
          <w:szCs w:val="21"/>
          <w:shd w:val="clear" w:color="auto" w:fill="FFFFFF"/>
        </w:rPr>
        <w:t xml:space="preserve"> 紫色 白色 蓝色 红色</w:t>
      </w:r>
      <w:r>
        <w:rPr>
          <w:szCs w:val="21"/>
        </w:rPr>
        <w:br/>
      </w:r>
      <w:r>
        <w:rPr>
          <w:rFonts w:ascii="Arial"/>
          <w:color w:val="111111"/>
          <w:szCs w:val="21"/>
          <w:shd w:val="clear" w:color="auto" w:fill="FFFFFF"/>
        </w:rPr>
        <w:t>红色</w:t>
      </w:r>
      <w:r>
        <w:rPr>
          <w:szCs w:val="21"/>
        </w:rPr>
        <w:br/>
      </w:r>
      <w:r>
        <w:rPr>
          <w:szCs w:val="21"/>
        </w:rPr>
        <w:br/>
      </w:r>
      <w:r>
        <w:rPr>
          <w:rFonts w:ascii="Arial"/>
          <w:color w:val="111111"/>
          <w:szCs w:val="21"/>
          <w:shd w:val="clear" w:color="auto" w:fill="FFFFFF"/>
        </w:rPr>
        <w:t>#88 世界第一公主殿下是谁</w:t>
      </w:r>
      <w:r>
        <w:rPr>
          <w:szCs w:val="21"/>
        </w:rPr>
        <w:br/>
      </w:r>
      <w:r>
        <w:rPr>
          <w:rFonts w:ascii="Arial"/>
          <w:color w:val="111111"/>
          <w:szCs w:val="21"/>
          <w:shd w:val="clear" w:color="auto" w:fill="FFFFFF"/>
        </w:rPr>
        <w:t xml:space="preserve"> 巡音 初音未来 镜音铃 lily</w:t>
      </w:r>
      <w:r>
        <w:rPr>
          <w:szCs w:val="21"/>
        </w:rPr>
        <w:br/>
      </w:r>
      <w:r>
        <w:rPr>
          <w:rFonts w:ascii="Arial"/>
          <w:color w:val="111111"/>
          <w:szCs w:val="21"/>
          <w:shd w:val="clear" w:color="auto" w:fill="FFFFFF"/>
        </w:rPr>
        <w:t>初音</w:t>
      </w:r>
      <w:r>
        <w:rPr>
          <w:szCs w:val="21"/>
        </w:rPr>
        <w:br/>
      </w:r>
      <w:r>
        <w:rPr>
          <w:szCs w:val="21"/>
        </w:rPr>
        <w:br/>
      </w:r>
      <w:r>
        <w:rPr>
          <w:rFonts w:ascii="Arial"/>
          <w:color w:val="111111"/>
          <w:szCs w:val="21"/>
          <w:shd w:val="clear" w:color="auto" w:fill="FFFFFF"/>
        </w:rPr>
        <w:t>#89 哔哩哔哩是什么类型的网站?</w:t>
      </w:r>
      <w:r>
        <w:rPr>
          <w:szCs w:val="21"/>
        </w:rPr>
        <w:br/>
      </w:r>
      <w:r>
        <w:rPr>
          <w:rFonts w:ascii="Arial"/>
          <w:color w:val="111111"/>
          <w:szCs w:val="21"/>
          <w:shd w:val="clear" w:color="auto" w:fill="FFFFFF"/>
        </w:rPr>
        <w:t xml:space="preserve"> 里番视频 哲♂学♂研♂究 弹幕视频 有关部门</w:t>
      </w:r>
      <w:r>
        <w:rPr>
          <w:szCs w:val="21"/>
        </w:rPr>
        <w:br/>
      </w:r>
      <w:r>
        <w:rPr>
          <w:rFonts w:ascii="Arial"/>
          <w:color w:val="111111"/>
          <w:szCs w:val="21"/>
          <w:shd w:val="clear" w:color="auto" w:fill="FFFFFF"/>
        </w:rPr>
        <w:t>弹幕视频</w:t>
      </w:r>
      <w:r>
        <w:rPr>
          <w:szCs w:val="21"/>
        </w:rPr>
        <w:br/>
      </w:r>
      <w:r>
        <w:rPr>
          <w:szCs w:val="21"/>
        </w:rPr>
        <w:br/>
      </w:r>
      <w:r>
        <w:rPr>
          <w:rFonts w:ascii="Arial"/>
          <w:color w:val="111111"/>
          <w:szCs w:val="21"/>
          <w:shd w:val="clear" w:color="auto" w:fill="FFFFFF"/>
        </w:rPr>
        <w:t>#90 2012年日萌萌王是谁</w:t>
      </w:r>
      <w:r>
        <w:rPr>
          <w:szCs w:val="21"/>
        </w:rPr>
        <w:br/>
      </w:r>
      <w:r>
        <w:rPr>
          <w:rFonts w:ascii="Arial"/>
          <w:color w:val="111111"/>
          <w:szCs w:val="21"/>
          <w:shd w:val="clear" w:color="auto" w:fill="FFFFFF"/>
        </w:rPr>
        <w:t xml:space="preserve"> 巴麻美 园城寺怜 逢坂大河 夏娜</w:t>
      </w:r>
      <w:r>
        <w:rPr>
          <w:szCs w:val="21"/>
        </w:rPr>
        <w:br/>
      </w:r>
      <w:r>
        <w:rPr>
          <w:szCs w:val="21"/>
        </w:rPr>
        <w:br/>
      </w:r>
      <w:r>
        <w:rPr>
          <w:rFonts w:ascii="Arial"/>
          <w:color w:val="111111"/>
          <w:szCs w:val="21"/>
          <w:shd w:val="clear" w:color="auto" w:fill="FFFFFF"/>
        </w:rPr>
        <w:t>#91 《穿越火线》由国内哪家公司代理运营？</w:t>
      </w:r>
      <w:r>
        <w:rPr>
          <w:szCs w:val="21"/>
        </w:rPr>
        <w:br/>
      </w:r>
      <w:r>
        <w:rPr>
          <w:rFonts w:ascii="Arial"/>
          <w:color w:val="111111"/>
          <w:szCs w:val="21"/>
          <w:shd w:val="clear" w:color="auto" w:fill="FFFFFF"/>
        </w:rPr>
        <w:t xml:space="preserve"> 网易 完美 腾讯 九城</w:t>
      </w:r>
      <w:r>
        <w:rPr>
          <w:szCs w:val="21"/>
        </w:rPr>
        <w:br/>
      </w:r>
      <w:r>
        <w:rPr>
          <w:rFonts w:ascii="Arial"/>
          <w:color w:val="111111"/>
          <w:szCs w:val="21"/>
          <w:shd w:val="clear" w:color="auto" w:fill="FFFFFF"/>
        </w:rPr>
        <w:t>腾讯</w:t>
      </w:r>
      <w:r>
        <w:rPr>
          <w:szCs w:val="21"/>
        </w:rPr>
        <w:br/>
      </w:r>
      <w:r>
        <w:rPr>
          <w:szCs w:val="21"/>
        </w:rPr>
        <w:br/>
      </w:r>
      <w:r>
        <w:rPr>
          <w:rFonts w:ascii="Arial"/>
          <w:color w:val="111111"/>
          <w:szCs w:val="21"/>
          <w:shd w:val="clear" w:color="auto" w:fill="FFFFFF"/>
        </w:rPr>
        <w:t>#92 下列各项不属于电脑操作系统的是</w:t>
      </w:r>
      <w:r>
        <w:rPr>
          <w:szCs w:val="21"/>
        </w:rPr>
        <w:br/>
      </w:r>
      <w:r>
        <w:rPr>
          <w:rFonts w:ascii="Arial"/>
          <w:color w:val="111111"/>
          <w:szCs w:val="21"/>
          <w:shd w:val="clear" w:color="auto" w:fill="FFFFFF"/>
        </w:rPr>
        <w:t xml:space="preserve"> S60 XP DOS UNIX</w:t>
      </w:r>
      <w:r>
        <w:rPr>
          <w:szCs w:val="21"/>
        </w:rPr>
        <w:br/>
      </w:r>
      <w:r>
        <w:rPr>
          <w:rFonts w:ascii="Arial"/>
          <w:color w:val="111111"/>
          <w:szCs w:val="21"/>
          <w:shd w:val="clear" w:color="auto" w:fill="FFFFFF"/>
        </w:rPr>
        <w:t>S60</w:t>
      </w:r>
      <w:r>
        <w:rPr>
          <w:szCs w:val="21"/>
        </w:rPr>
        <w:br/>
      </w:r>
      <w:r>
        <w:rPr>
          <w:szCs w:val="21"/>
        </w:rPr>
        <w:br/>
      </w:r>
      <w:r>
        <w:rPr>
          <w:rFonts w:ascii="Arial"/>
          <w:color w:val="111111"/>
          <w:szCs w:val="21"/>
          <w:shd w:val="clear" w:color="auto" w:fill="FFFFFF"/>
        </w:rPr>
        <w:t>#93 国际标准化组织ISO制定的OSI模型中，路由器工作在哪一层？</w:t>
      </w:r>
      <w:r>
        <w:rPr>
          <w:szCs w:val="21"/>
        </w:rPr>
        <w:br/>
      </w:r>
      <w:r>
        <w:rPr>
          <w:rFonts w:ascii="Arial"/>
          <w:color w:val="111111"/>
          <w:szCs w:val="21"/>
          <w:shd w:val="clear" w:color="auto" w:fill="FFFFFF"/>
        </w:rPr>
        <w:t xml:space="preserve"> 传输层 网络层 应用层 数据链路层</w:t>
      </w:r>
      <w:r>
        <w:rPr>
          <w:szCs w:val="21"/>
        </w:rPr>
        <w:br/>
      </w:r>
      <w:r>
        <w:rPr>
          <w:rFonts w:ascii="Arial"/>
          <w:color w:val="111111"/>
          <w:szCs w:val="21"/>
          <w:shd w:val="clear" w:color="auto" w:fill="FFFFFF"/>
        </w:rPr>
        <w:t>网络层</w:t>
      </w:r>
      <w:r>
        <w:rPr>
          <w:szCs w:val="21"/>
        </w:rPr>
        <w:br/>
      </w:r>
      <w:r>
        <w:rPr>
          <w:szCs w:val="21"/>
        </w:rPr>
        <w:br/>
      </w:r>
      <w:r>
        <w:rPr>
          <w:rFonts w:ascii="Arial"/>
          <w:color w:val="111111"/>
          <w:szCs w:val="21"/>
          <w:shd w:val="clear" w:color="auto" w:fill="FFFFFF"/>
        </w:rPr>
        <w:t>#94 下列谁没有担任《机动战士高达V》的机设</w:t>
      </w:r>
      <w:r>
        <w:rPr>
          <w:szCs w:val="21"/>
        </w:rPr>
        <w:br/>
      </w:r>
      <w:r>
        <w:rPr>
          <w:rFonts w:ascii="Arial"/>
          <w:color w:val="111111"/>
          <w:szCs w:val="21"/>
          <w:shd w:val="clear" w:color="auto" w:fill="FFFFFF"/>
        </w:rPr>
        <w:t xml:space="preserve"> 安彦良和 KATOKI 石垣纯哉 大河原邦男</w:t>
      </w:r>
      <w:r>
        <w:rPr>
          <w:szCs w:val="21"/>
        </w:rPr>
        <w:br/>
      </w:r>
      <w:r>
        <w:rPr>
          <w:rFonts w:ascii="Arial"/>
          <w:color w:val="111111"/>
          <w:szCs w:val="21"/>
          <w:shd w:val="clear" w:color="auto" w:fill="FFFFFF"/>
        </w:rPr>
        <w:t xml:space="preserve"> 安彦良和 </w:t>
      </w:r>
      <w:r>
        <w:rPr>
          <w:szCs w:val="21"/>
        </w:rPr>
        <w:br/>
      </w:r>
      <w:r>
        <w:rPr>
          <w:szCs w:val="21"/>
        </w:rPr>
        <w:br/>
      </w:r>
      <w:r>
        <w:rPr>
          <w:rFonts w:ascii="Arial"/>
          <w:color w:val="111111"/>
          <w:szCs w:val="21"/>
          <w:shd w:val="clear" w:color="auto" w:fill="FFFFFF"/>
        </w:rPr>
        <w:t>#95 mugen人物实力一共有几个级别</w:t>
      </w:r>
      <w:r>
        <w:rPr>
          <w:szCs w:val="21"/>
        </w:rPr>
        <w:br/>
      </w:r>
      <w:r>
        <w:rPr>
          <w:rFonts w:ascii="Arial"/>
          <w:color w:val="111111"/>
          <w:szCs w:val="21"/>
          <w:shd w:val="clear" w:color="auto" w:fill="FFFFFF"/>
        </w:rPr>
        <w:t xml:space="preserve"> 6个 8个 5个 7个</w:t>
      </w:r>
      <w:r>
        <w:rPr>
          <w:szCs w:val="21"/>
        </w:rPr>
        <w:br/>
      </w:r>
      <w:r>
        <w:rPr>
          <w:rFonts w:ascii="Arial"/>
          <w:color w:val="111111"/>
          <w:szCs w:val="21"/>
          <w:shd w:val="clear" w:color="auto" w:fill="FFFFFF"/>
        </w:rPr>
        <w:t>A:7个</w:t>
      </w:r>
      <w:r>
        <w:rPr>
          <w:szCs w:val="21"/>
        </w:rPr>
        <w:br/>
      </w:r>
      <w:r>
        <w:rPr>
          <w:szCs w:val="21"/>
        </w:rPr>
        <w:br/>
      </w:r>
      <w:r>
        <w:rPr>
          <w:rFonts w:ascii="Arial"/>
          <w:color w:val="111111"/>
          <w:szCs w:val="21"/>
          <w:shd w:val="clear" w:color="auto" w:fill="FFFFFF"/>
        </w:rPr>
        <w:t>#96 由Nintendo公司发售的8位游戏机的名称缩写是什么？</w:t>
      </w:r>
      <w:r>
        <w:rPr>
          <w:szCs w:val="21"/>
        </w:rPr>
        <w:br/>
      </w:r>
      <w:r>
        <w:rPr>
          <w:rFonts w:ascii="Arial"/>
          <w:color w:val="111111"/>
          <w:szCs w:val="21"/>
          <w:shd w:val="clear" w:color="auto" w:fill="FFFFFF"/>
        </w:rPr>
        <w:t xml:space="preserve"> FC XBOX PS3 PSP</w:t>
      </w:r>
      <w:r>
        <w:rPr>
          <w:szCs w:val="21"/>
        </w:rPr>
        <w:br/>
      </w:r>
      <w:r>
        <w:rPr>
          <w:rFonts w:ascii="Arial"/>
          <w:color w:val="111111"/>
          <w:szCs w:val="21"/>
          <w:shd w:val="clear" w:color="auto" w:fill="FFFFFF"/>
        </w:rPr>
        <w:t xml:space="preserve">A: FC </w:t>
      </w:r>
      <w:r>
        <w:rPr>
          <w:szCs w:val="21"/>
        </w:rPr>
        <w:br/>
      </w:r>
      <w:r>
        <w:rPr>
          <w:szCs w:val="21"/>
        </w:rPr>
        <w:br/>
      </w:r>
      <w:r>
        <w:rPr>
          <w:rFonts w:ascii="Arial"/>
          <w:color w:val="111111"/>
          <w:szCs w:val="21"/>
          <w:shd w:val="clear" w:color="auto" w:fill="FFFFFF"/>
        </w:rPr>
        <w:t>#97 （），你一定不懂吧。括号里的名字是？</w:t>
      </w:r>
      <w:r>
        <w:rPr>
          <w:szCs w:val="21"/>
        </w:rPr>
        <w:br/>
      </w:r>
      <w:r>
        <w:rPr>
          <w:rFonts w:ascii="Arial"/>
          <w:color w:val="111111"/>
          <w:szCs w:val="21"/>
          <w:shd w:val="clear" w:color="auto" w:fill="FFFFFF"/>
        </w:rPr>
        <w:t xml:space="preserve"> 当麻 士郎 秀吉 心叶</w:t>
      </w:r>
      <w:r>
        <w:rPr>
          <w:szCs w:val="21"/>
        </w:rPr>
        <w:br/>
      </w:r>
      <w:r>
        <w:rPr>
          <w:rFonts w:ascii="Arial"/>
          <w:color w:val="111111"/>
          <w:szCs w:val="21"/>
          <w:shd w:val="clear" w:color="auto" w:fill="FFFFFF"/>
        </w:rPr>
        <w:t>A: 心叶</w:t>
      </w:r>
      <w:r>
        <w:rPr>
          <w:szCs w:val="21"/>
        </w:rPr>
        <w:br/>
      </w:r>
      <w:r>
        <w:rPr>
          <w:szCs w:val="21"/>
        </w:rPr>
        <w:br/>
      </w:r>
      <w:r>
        <w:rPr>
          <w:rFonts w:ascii="Arial"/>
          <w:color w:val="111111"/>
          <w:szCs w:val="21"/>
          <w:shd w:val="clear" w:color="auto" w:fill="FFFFFF"/>
        </w:rPr>
        <w:t>#98 团长的名字是</w:t>
      </w:r>
      <w:r>
        <w:rPr>
          <w:szCs w:val="21"/>
        </w:rPr>
        <w:br/>
      </w:r>
      <w:r>
        <w:rPr>
          <w:rFonts w:ascii="Arial"/>
          <w:color w:val="111111"/>
          <w:szCs w:val="21"/>
          <w:shd w:val="clear" w:color="auto" w:fill="FFFFFF"/>
        </w:rPr>
        <w:t xml:space="preserve"> 须川亮 千反田爱瑠 凉宫春日 库洛洛 鲁西鲁</w:t>
      </w:r>
      <w:r>
        <w:rPr>
          <w:szCs w:val="21"/>
        </w:rPr>
        <w:br/>
      </w:r>
      <w:r>
        <w:rPr>
          <w:rFonts w:ascii="Arial"/>
          <w:color w:val="111111"/>
          <w:szCs w:val="21"/>
          <w:shd w:val="clear" w:color="auto" w:fill="FFFFFF"/>
        </w:rPr>
        <w:t>A:凉宫春日</w:t>
      </w:r>
      <w:r>
        <w:rPr>
          <w:szCs w:val="21"/>
        </w:rPr>
        <w:br/>
      </w:r>
      <w:r>
        <w:rPr>
          <w:szCs w:val="21"/>
        </w:rPr>
        <w:br/>
      </w:r>
      <w:r>
        <w:rPr>
          <w:rFonts w:ascii="Arial"/>
          <w:color w:val="111111"/>
          <w:szCs w:val="21"/>
          <w:shd w:val="clear" w:color="auto" w:fill="FFFFFF"/>
        </w:rPr>
        <w:t>#99 空之境界中与阴性人格式相反的阳性人格是?</w:t>
      </w:r>
      <w:r>
        <w:rPr>
          <w:szCs w:val="21"/>
        </w:rPr>
        <w:br/>
      </w:r>
      <w:r>
        <w:rPr>
          <w:rFonts w:ascii="Arial"/>
          <w:color w:val="111111"/>
          <w:szCs w:val="21"/>
          <w:shd w:val="clear" w:color="auto" w:fill="FFFFFF"/>
        </w:rPr>
        <w:t xml:space="preserve"> 枳 织 职 识</w:t>
      </w:r>
      <w:r>
        <w:rPr>
          <w:szCs w:val="21"/>
        </w:rPr>
        <w:br/>
      </w:r>
      <w:r>
        <w:rPr>
          <w:rFonts w:ascii="Arial"/>
          <w:color w:val="111111"/>
          <w:szCs w:val="21"/>
          <w:shd w:val="clear" w:color="auto" w:fill="FFFFFF"/>
        </w:rPr>
        <w:t>A:织</w:t>
      </w:r>
      <w:r>
        <w:rPr>
          <w:szCs w:val="21"/>
        </w:rPr>
        <w:br/>
      </w:r>
      <w:r>
        <w:rPr>
          <w:szCs w:val="21"/>
        </w:rPr>
        <w:br/>
      </w:r>
      <w:r>
        <w:rPr>
          <w:rFonts w:ascii="Arial"/>
          <w:color w:val="111111"/>
          <w:szCs w:val="21"/>
          <w:shd w:val="clear" w:color="auto" w:fill="FFFFFF"/>
        </w:rPr>
        <w:t>#100 东方project中不死组指的是那对CP</w:t>
      </w:r>
      <w:r>
        <w:rPr>
          <w:szCs w:val="21"/>
        </w:rPr>
        <w:br/>
      </w:r>
      <w:r>
        <w:rPr>
          <w:rFonts w:ascii="Arial"/>
          <w:color w:val="111111"/>
          <w:szCs w:val="21"/>
          <w:shd w:val="clear" w:color="auto" w:fill="FFFFFF"/>
        </w:rPr>
        <w:t xml:space="preserve"> 辉夜x永琳 妹红X慧音 永琳X慧音 妹红X辉夜</w:t>
      </w:r>
      <w:r>
        <w:rPr>
          <w:szCs w:val="21"/>
        </w:rPr>
        <w:br/>
      </w:r>
      <w:r>
        <w:rPr>
          <w:rFonts w:ascii="Arial"/>
          <w:color w:val="111111"/>
          <w:szCs w:val="21"/>
          <w:shd w:val="clear" w:color="auto" w:fill="FFFFFF"/>
        </w:rPr>
        <w:t>A:妹红X辉夜</w:t>
      </w:r>
      <w:r>
        <w:rPr>
          <w:szCs w:val="21"/>
        </w:rPr>
        <w:t xml:space="preserve"> </w:t>
      </w:r>
      <w:r>
        <w:rPr>
          <w:szCs w:val="21"/>
        </w:rPr>
        <w:br/>
      </w:r>
      <w:r>
        <w:rPr>
          <w:szCs w:val="21"/>
        </w:rPr>
        <w:br/>
      </w:r>
      <w:r>
        <w:rPr>
          <w:rFonts w:ascii="Helvetica"/>
          <w:color w:val="111111"/>
          <w:szCs w:val="21"/>
          <w:shd w:val="clear" w:color="auto" w:fill="FFFFFF"/>
        </w:rPr>
        <w:t xml:space="preserve">1.《蔷薇少女》中翠星石的瞳色是？ </w:t>
      </w:r>
      <w:r>
        <w:rPr>
          <w:szCs w:val="21"/>
        </w:rPr>
        <w:br/>
      </w:r>
      <w:r>
        <w:rPr>
          <w:rFonts w:ascii="Helvetica"/>
          <w:color w:val="111111"/>
          <w:szCs w:val="21"/>
          <w:shd w:val="clear" w:color="auto" w:fill="FFFFFF"/>
        </w:rPr>
        <w:t xml:space="preserve">左绿右红 </w:t>
      </w:r>
      <w:r>
        <w:rPr>
          <w:szCs w:val="21"/>
        </w:rPr>
        <w:br/>
      </w:r>
      <w:r>
        <w:rPr>
          <w:rFonts w:ascii="Helvetica"/>
          <w:color w:val="111111"/>
          <w:szCs w:val="21"/>
          <w:shd w:val="clear" w:color="auto" w:fill="FFFFFF"/>
        </w:rPr>
        <w:t xml:space="preserve">2.当PCl5 = PCl3 +Cl2的化学平衡常数Kc=1.8M时，在0.5L的容器中加入0.15molPCl5,求平衡后Cl2的浓度 </w:t>
      </w:r>
      <w:r>
        <w:rPr>
          <w:szCs w:val="21"/>
        </w:rPr>
        <w:br/>
      </w:r>
      <w:r>
        <w:rPr>
          <w:rFonts w:ascii="Helvetica"/>
          <w:color w:val="111111"/>
          <w:szCs w:val="21"/>
          <w:shd w:val="clear" w:color="auto" w:fill="FFFFFF"/>
        </w:rPr>
        <w:t xml:space="preserve">0.26M </w:t>
      </w:r>
      <w:r>
        <w:rPr>
          <w:szCs w:val="21"/>
        </w:rPr>
        <w:br/>
      </w:r>
      <w:r>
        <w:rPr>
          <w:rFonts w:ascii="Helvetica"/>
          <w:color w:val="111111"/>
          <w:szCs w:val="21"/>
          <w:shd w:val="clear" w:color="auto" w:fill="FFFFFF"/>
        </w:rPr>
        <w:t xml:space="preserve">3.《to love》中的梨斗的妹妹的配音是谁？ </w:t>
      </w:r>
      <w:r>
        <w:rPr>
          <w:szCs w:val="21"/>
        </w:rPr>
        <w:br/>
      </w:r>
      <w:r>
        <w:rPr>
          <w:rFonts w:ascii="Helvetica"/>
          <w:color w:val="111111"/>
          <w:szCs w:val="21"/>
          <w:shd w:val="clear" w:color="auto" w:fill="FFFFFF"/>
        </w:rPr>
        <w:t xml:space="preserve">花泽香菜 </w:t>
      </w:r>
      <w:r>
        <w:rPr>
          <w:szCs w:val="21"/>
        </w:rPr>
        <w:br/>
      </w:r>
      <w:r>
        <w:rPr>
          <w:rFonts w:ascii="Helvetica"/>
          <w:color w:val="111111"/>
          <w:szCs w:val="21"/>
          <w:shd w:val="clear" w:color="auto" w:fill="FFFFFF"/>
        </w:rPr>
        <w:t xml:space="preserve">4.以下哪位角色脸上没有刀疤？ </w:t>
      </w:r>
      <w:r>
        <w:rPr>
          <w:szCs w:val="21"/>
        </w:rPr>
        <w:br/>
      </w:r>
      <w:r>
        <w:rPr>
          <w:rFonts w:ascii="Helvetica"/>
          <w:color w:val="111111"/>
          <w:szCs w:val="21"/>
          <w:shd w:val="clear" w:color="auto" w:fill="FFFFFF"/>
        </w:rPr>
        <w:t xml:space="preserve">阿鲁卡多@HELLSING </w:t>
      </w:r>
      <w:r>
        <w:rPr>
          <w:szCs w:val="21"/>
        </w:rPr>
        <w:br/>
      </w:r>
      <w:r>
        <w:rPr>
          <w:rFonts w:ascii="Helvetica"/>
          <w:color w:val="111111"/>
          <w:szCs w:val="21"/>
          <w:shd w:val="clear" w:color="auto" w:fill="FFFFFF"/>
        </w:rPr>
        <w:t xml:space="preserve">5.“我的这把刀可是涂满了毒药的毒刃”出自于哪部作品 </w:t>
      </w:r>
      <w:r>
        <w:rPr>
          <w:szCs w:val="21"/>
        </w:rPr>
        <w:br/>
      </w:r>
      <w:r>
        <w:rPr>
          <w:rFonts w:ascii="Helvetica"/>
          <w:color w:val="111111"/>
          <w:szCs w:val="21"/>
          <w:shd w:val="clear" w:color="auto" w:fill="FFFFFF"/>
        </w:rPr>
        <w:t xml:space="preserve">勇士闯魔城 </w:t>
      </w:r>
      <w:r>
        <w:rPr>
          <w:szCs w:val="21"/>
        </w:rPr>
        <w:br/>
      </w:r>
      <w:r>
        <w:rPr>
          <w:rFonts w:ascii="Helvetica"/>
          <w:color w:val="111111"/>
          <w:szCs w:val="21"/>
          <w:shd w:val="clear" w:color="auto" w:fill="FFFFFF"/>
        </w:rPr>
        <w:t xml:space="preserve">6.下列动画作品中，那一部是由京都动画公司制作的。 </w:t>
      </w:r>
      <w:r>
        <w:rPr>
          <w:szCs w:val="21"/>
        </w:rPr>
        <w:br/>
      </w:r>
      <w:r>
        <w:rPr>
          <w:rFonts w:ascii="Helvetica"/>
          <w:color w:val="111111"/>
          <w:szCs w:val="21"/>
          <w:shd w:val="clear" w:color="auto" w:fill="FFFFFF"/>
        </w:rPr>
        <w:t xml:space="preserve">幸运星 </w:t>
      </w:r>
      <w:r>
        <w:rPr>
          <w:szCs w:val="21"/>
        </w:rPr>
        <w:br/>
      </w:r>
      <w:r>
        <w:rPr>
          <w:rFonts w:ascii="Helvetica"/>
          <w:color w:val="111111"/>
          <w:szCs w:val="21"/>
          <w:shd w:val="clear" w:color="auto" w:fill="FFFFFF"/>
        </w:rPr>
        <w:t xml:space="preserve">7.高达鲁姆会战中吉翁一方出动了多少艘姆赛级巡洋舰？ </w:t>
      </w:r>
      <w:r>
        <w:rPr>
          <w:szCs w:val="21"/>
        </w:rPr>
        <w:br/>
      </w:r>
      <w:r>
        <w:rPr>
          <w:rFonts w:ascii="Helvetica"/>
          <w:color w:val="111111"/>
          <w:szCs w:val="21"/>
          <w:shd w:val="clear" w:color="auto" w:fill="FFFFFF"/>
        </w:rPr>
        <w:t xml:space="preserve">69 </w:t>
      </w:r>
      <w:r>
        <w:rPr>
          <w:szCs w:val="21"/>
        </w:rPr>
        <w:br/>
      </w:r>
      <w:r>
        <w:rPr>
          <w:rFonts w:ascii="Helvetica"/>
          <w:color w:val="111111"/>
          <w:szCs w:val="21"/>
          <w:shd w:val="clear" w:color="auto" w:fill="FFFFFF"/>
        </w:rPr>
        <w:t xml:space="preserve">8.《加速世界》男主角是谁？ </w:t>
      </w:r>
      <w:r>
        <w:rPr>
          <w:szCs w:val="21"/>
        </w:rPr>
        <w:br/>
      </w:r>
      <w:r>
        <w:rPr>
          <w:rFonts w:ascii="Helvetica"/>
          <w:color w:val="111111"/>
          <w:szCs w:val="21"/>
          <w:shd w:val="clear" w:color="auto" w:fill="FFFFFF"/>
        </w:rPr>
        <w:t xml:space="preserve">有田春雪 </w:t>
      </w:r>
      <w:r>
        <w:rPr>
          <w:szCs w:val="21"/>
        </w:rPr>
        <w:br/>
      </w:r>
      <w:r>
        <w:rPr>
          <w:rFonts w:ascii="Helvetica"/>
          <w:color w:val="111111"/>
          <w:szCs w:val="21"/>
          <w:shd w:val="clear" w:color="auto" w:fill="FFFFFF"/>
        </w:rPr>
        <w:t xml:space="preserve">9.《今天开始做魔王》中，涉谷有利第一次是怎么穿越的？ </w:t>
      </w:r>
      <w:r>
        <w:rPr>
          <w:szCs w:val="21"/>
        </w:rPr>
        <w:br/>
      </w:r>
      <w:r>
        <w:rPr>
          <w:rFonts w:ascii="Helvetica"/>
          <w:color w:val="111111"/>
          <w:szCs w:val="21"/>
          <w:shd w:val="clear" w:color="auto" w:fill="FFFFFF"/>
        </w:rPr>
        <w:t xml:space="preserve">被女厕的抽水马桶冲到异界 </w:t>
      </w:r>
      <w:r>
        <w:rPr>
          <w:szCs w:val="21"/>
        </w:rPr>
        <w:br/>
      </w:r>
      <w:r>
        <w:rPr>
          <w:rFonts w:ascii="Helvetica"/>
          <w:color w:val="111111"/>
          <w:szCs w:val="21"/>
          <w:shd w:val="clear" w:color="auto" w:fill="FFFFFF"/>
        </w:rPr>
        <w:t xml:space="preserve">10.在缩写“ACG”中字母“G”代表什么？ </w:t>
      </w:r>
      <w:r>
        <w:rPr>
          <w:szCs w:val="21"/>
        </w:rPr>
        <w:br/>
      </w:r>
      <w:r>
        <w:rPr>
          <w:rFonts w:ascii="Helvetica"/>
          <w:color w:val="111111"/>
          <w:szCs w:val="21"/>
          <w:shd w:val="clear" w:color="auto" w:fill="FFFFFF"/>
        </w:rPr>
        <w:t xml:space="preserve">Game </w:t>
      </w:r>
      <w:r>
        <w:rPr>
          <w:szCs w:val="21"/>
        </w:rPr>
        <w:br/>
      </w:r>
      <w:r>
        <w:rPr>
          <w:rFonts w:ascii="Helvetica"/>
          <w:color w:val="111111"/>
          <w:szCs w:val="21"/>
          <w:shd w:val="clear" w:color="auto" w:fill="FFFFFF"/>
        </w:rPr>
        <w:t xml:space="preserve">11.在动漫《叛逆的鲁路修》中，C.C.的头发的颜色是？ </w:t>
      </w:r>
      <w:r>
        <w:rPr>
          <w:szCs w:val="21"/>
        </w:rPr>
        <w:br/>
      </w:r>
      <w:r>
        <w:rPr>
          <w:rFonts w:ascii="Helvetica"/>
          <w:color w:val="111111"/>
          <w:szCs w:val="21"/>
          <w:shd w:val="clear" w:color="auto" w:fill="FFFFFF"/>
        </w:rPr>
        <w:t xml:space="preserve">绿色 </w:t>
      </w:r>
      <w:r>
        <w:rPr>
          <w:szCs w:val="21"/>
        </w:rPr>
        <w:br/>
      </w:r>
      <w:r>
        <w:rPr>
          <w:rFonts w:ascii="Helvetica"/>
          <w:color w:val="111111"/>
          <w:szCs w:val="21"/>
          <w:shd w:val="clear" w:color="auto" w:fill="FFFFFF"/>
        </w:rPr>
        <w:t xml:space="preserve">12.凡能从石台上拔出此剑者，即为英格兰的天命之王。出自哪部动漫？ </w:t>
      </w:r>
      <w:r>
        <w:rPr>
          <w:szCs w:val="21"/>
        </w:rPr>
        <w:br/>
      </w:r>
      <w:r>
        <w:rPr>
          <w:rFonts w:ascii="Helvetica"/>
          <w:color w:val="111111"/>
          <w:szCs w:val="21"/>
          <w:shd w:val="clear" w:color="auto" w:fill="FFFFFF"/>
        </w:rPr>
        <w:t xml:space="preserve">命运之夜 </w:t>
      </w:r>
      <w:r>
        <w:rPr>
          <w:szCs w:val="21"/>
        </w:rPr>
        <w:br/>
      </w:r>
      <w:r>
        <w:rPr>
          <w:rFonts w:ascii="Helvetica"/>
          <w:color w:val="111111"/>
          <w:szCs w:val="21"/>
          <w:shd w:val="clear" w:color="auto" w:fill="FFFFFF"/>
        </w:rPr>
        <w:t xml:space="preserve">13.3dmax中旋转视图按哪个键 </w:t>
      </w:r>
      <w:r>
        <w:rPr>
          <w:szCs w:val="21"/>
        </w:rPr>
        <w:br/>
      </w:r>
      <w:r>
        <w:rPr>
          <w:rFonts w:ascii="Helvetica"/>
          <w:color w:val="111111"/>
          <w:szCs w:val="21"/>
          <w:shd w:val="clear" w:color="auto" w:fill="FFFFFF"/>
        </w:rPr>
        <w:t xml:space="preserve">alt+鼠标中键 </w:t>
      </w:r>
      <w:r>
        <w:rPr>
          <w:szCs w:val="21"/>
        </w:rPr>
        <w:br/>
      </w:r>
      <w:r>
        <w:rPr>
          <w:rFonts w:ascii="Helvetica"/>
          <w:color w:val="111111"/>
          <w:szCs w:val="21"/>
          <w:shd w:val="clear" w:color="auto" w:fill="FFFFFF"/>
        </w:rPr>
        <w:t xml:space="preserve">14.以下哪个不是鬼畜全明星成员？ </w:t>
      </w:r>
      <w:r>
        <w:rPr>
          <w:szCs w:val="21"/>
        </w:rPr>
        <w:br/>
      </w:r>
      <w:r>
        <w:rPr>
          <w:rFonts w:ascii="Helvetica"/>
          <w:color w:val="111111"/>
          <w:szCs w:val="21"/>
          <w:shd w:val="clear" w:color="auto" w:fill="FFFFFF"/>
        </w:rPr>
        <w:t xml:space="preserve">金凯瑞 </w:t>
      </w:r>
      <w:r>
        <w:rPr>
          <w:szCs w:val="21"/>
        </w:rPr>
        <w:br/>
      </w:r>
      <w:r>
        <w:rPr>
          <w:rFonts w:ascii="Helvetica"/>
          <w:color w:val="111111"/>
          <w:szCs w:val="21"/>
          <w:shd w:val="clear" w:color="auto" w:fill="FFFFFF"/>
        </w:rPr>
        <w:t xml:space="preserve">15.游戏《帝国时代2》中，中国的特色兵种是？ </w:t>
      </w:r>
      <w:r>
        <w:rPr>
          <w:szCs w:val="21"/>
        </w:rPr>
        <w:br/>
      </w:r>
      <w:r>
        <w:rPr>
          <w:rFonts w:ascii="Helvetica"/>
          <w:color w:val="111111"/>
          <w:szCs w:val="21"/>
          <w:shd w:val="clear" w:color="auto" w:fill="FFFFFF"/>
        </w:rPr>
        <w:t xml:space="preserve">诸葛弩手 </w:t>
      </w:r>
      <w:r>
        <w:rPr>
          <w:szCs w:val="21"/>
        </w:rPr>
        <w:br/>
      </w:r>
      <w:r>
        <w:rPr>
          <w:rFonts w:ascii="Helvetica"/>
          <w:color w:val="111111"/>
          <w:szCs w:val="21"/>
          <w:shd w:val="clear" w:color="auto" w:fill="FFFFFF"/>
        </w:rPr>
        <w:t xml:space="preserve">16.“钉宫病”是指有关哪位声优的病症？ </w:t>
      </w:r>
      <w:r>
        <w:rPr>
          <w:szCs w:val="21"/>
        </w:rPr>
        <w:br/>
      </w:r>
      <w:r>
        <w:rPr>
          <w:rFonts w:ascii="Helvetica"/>
          <w:color w:val="111111"/>
          <w:szCs w:val="21"/>
          <w:shd w:val="clear" w:color="auto" w:fill="FFFFFF"/>
        </w:rPr>
        <w:t xml:space="preserve">钉宫理惠 </w:t>
      </w:r>
      <w:r>
        <w:rPr>
          <w:szCs w:val="21"/>
        </w:rPr>
        <w:br/>
      </w:r>
      <w:r>
        <w:rPr>
          <w:rFonts w:ascii="Helvetica"/>
          <w:color w:val="111111"/>
          <w:szCs w:val="21"/>
          <w:shd w:val="clear" w:color="auto" w:fill="FFFFFF"/>
        </w:rPr>
        <w:t xml:space="preserve">17.晓美焰的声优是？ </w:t>
      </w:r>
      <w:r>
        <w:rPr>
          <w:szCs w:val="21"/>
        </w:rPr>
        <w:br/>
      </w:r>
      <w:r>
        <w:rPr>
          <w:rFonts w:ascii="Helvetica"/>
          <w:color w:val="111111"/>
          <w:szCs w:val="21"/>
          <w:shd w:val="clear" w:color="auto" w:fill="FFFFFF"/>
        </w:rPr>
        <w:t xml:space="preserve">斋藤千和 </w:t>
      </w:r>
      <w:r>
        <w:rPr>
          <w:szCs w:val="21"/>
        </w:rPr>
        <w:br/>
      </w:r>
      <w:r>
        <w:rPr>
          <w:rFonts w:ascii="Helvetica"/>
          <w:color w:val="111111"/>
          <w:szCs w:val="21"/>
          <w:shd w:val="clear" w:color="auto" w:fill="FFFFFF"/>
        </w:rPr>
        <w:t xml:space="preserve">18.下列哪个人物与《kiss×sis》中「住之江理香」的配音相同？ </w:t>
      </w:r>
      <w:r>
        <w:rPr>
          <w:szCs w:val="21"/>
        </w:rPr>
        <w:br/>
      </w:r>
      <w:r>
        <w:rPr>
          <w:rFonts w:ascii="Helvetica"/>
          <w:color w:val="111111"/>
          <w:szCs w:val="21"/>
          <w:shd w:val="clear" w:color="auto" w:fill="FFFFFF"/>
        </w:rPr>
        <w:t xml:space="preserve">蕾蒂西亚（问题儿童都来自异世界？） </w:t>
      </w:r>
      <w:r>
        <w:rPr>
          <w:szCs w:val="21"/>
        </w:rPr>
        <w:br/>
      </w:r>
      <w:r>
        <w:rPr>
          <w:rFonts w:ascii="Helvetica"/>
          <w:color w:val="111111"/>
          <w:szCs w:val="21"/>
          <w:shd w:val="clear" w:color="auto" w:fill="FFFFFF"/>
        </w:rPr>
        <w:t xml:space="preserve">19.请问被称为名作之壁的是什么动漫？ </w:t>
      </w:r>
      <w:r>
        <w:rPr>
          <w:szCs w:val="21"/>
        </w:rPr>
        <w:br/>
      </w:r>
      <w:r>
        <w:rPr>
          <w:rFonts w:ascii="Helvetica"/>
          <w:color w:val="111111"/>
          <w:szCs w:val="21"/>
          <w:shd w:val="clear" w:color="auto" w:fill="FFFFFF"/>
        </w:rPr>
        <w:t xml:space="preserve">Infinite Stratos </w:t>
      </w:r>
      <w:r>
        <w:rPr>
          <w:szCs w:val="21"/>
        </w:rPr>
        <w:br/>
      </w:r>
      <w:r>
        <w:rPr>
          <w:rFonts w:ascii="Helvetica"/>
          <w:color w:val="111111"/>
          <w:szCs w:val="21"/>
          <w:shd w:val="clear" w:color="auto" w:fill="FFFFFF"/>
        </w:rPr>
        <w:t xml:space="preserve">20.我国4个直辖市中哪个面积最大？ </w:t>
      </w:r>
      <w:r>
        <w:rPr>
          <w:szCs w:val="21"/>
        </w:rPr>
        <w:br/>
      </w:r>
      <w:r>
        <w:rPr>
          <w:rFonts w:ascii="Helvetica"/>
          <w:color w:val="111111"/>
          <w:szCs w:val="21"/>
          <w:shd w:val="clear" w:color="auto" w:fill="FFFFFF"/>
        </w:rPr>
        <w:t xml:space="preserve">重庆 </w:t>
      </w:r>
      <w:r>
        <w:rPr>
          <w:szCs w:val="21"/>
        </w:rPr>
        <w:br/>
      </w:r>
      <w:r>
        <w:rPr>
          <w:rFonts w:ascii="Helvetica"/>
          <w:color w:val="111111"/>
          <w:szCs w:val="21"/>
          <w:shd w:val="clear" w:color="auto" w:fill="FFFFFF"/>
        </w:rPr>
        <w:t xml:space="preserve">21.《clannad》中藤林杏所养的宠物小野猪的名字是什么？ </w:t>
      </w:r>
      <w:r>
        <w:rPr>
          <w:szCs w:val="21"/>
        </w:rPr>
        <w:br/>
      </w:r>
      <w:r>
        <w:rPr>
          <w:rFonts w:ascii="Helvetica"/>
          <w:color w:val="111111"/>
          <w:szCs w:val="21"/>
          <w:shd w:val="clear" w:color="auto" w:fill="FFFFFF"/>
        </w:rPr>
        <w:t xml:space="preserve">牡丹 </w:t>
      </w:r>
      <w:r>
        <w:rPr>
          <w:szCs w:val="21"/>
        </w:rPr>
        <w:br/>
      </w:r>
      <w:r>
        <w:rPr>
          <w:rFonts w:ascii="Helvetica"/>
          <w:color w:val="111111"/>
          <w:szCs w:val="21"/>
          <w:shd w:val="clear" w:color="auto" w:fill="FFFFFF"/>
        </w:rPr>
        <w:t xml:space="preserve">22.葛平的职业是？（说正经的） </w:t>
      </w:r>
      <w:r>
        <w:rPr>
          <w:szCs w:val="21"/>
        </w:rPr>
        <w:br/>
      </w:r>
      <w:r>
        <w:rPr>
          <w:rFonts w:ascii="Helvetica"/>
          <w:color w:val="111111"/>
          <w:szCs w:val="21"/>
          <w:shd w:val="clear" w:color="auto" w:fill="FFFFFF"/>
        </w:rPr>
        <w:t xml:space="preserve">配音演员 </w:t>
      </w:r>
      <w:r>
        <w:rPr>
          <w:szCs w:val="21"/>
        </w:rPr>
        <w:br/>
      </w:r>
      <w:r>
        <w:rPr>
          <w:rFonts w:ascii="Helvetica"/>
          <w:color w:val="111111"/>
          <w:szCs w:val="21"/>
          <w:shd w:val="clear" w:color="auto" w:fill="FFFFFF"/>
        </w:rPr>
        <w:t xml:space="preserve">23.日语的元音的罗马音是？ </w:t>
      </w:r>
      <w:r>
        <w:rPr>
          <w:szCs w:val="21"/>
        </w:rPr>
        <w:br/>
      </w:r>
      <w:r>
        <w:rPr>
          <w:rFonts w:ascii="Helvetica"/>
          <w:color w:val="111111"/>
          <w:szCs w:val="21"/>
          <w:shd w:val="clear" w:color="auto" w:fill="FFFFFF"/>
        </w:rPr>
        <w:t xml:space="preserve">aiueo </w:t>
      </w:r>
      <w:r>
        <w:rPr>
          <w:szCs w:val="21"/>
        </w:rPr>
        <w:br/>
      </w:r>
      <w:r>
        <w:rPr>
          <w:rFonts w:ascii="Helvetica"/>
          <w:color w:val="111111"/>
          <w:szCs w:val="21"/>
          <w:shd w:val="clear" w:color="auto" w:fill="FFFFFF"/>
        </w:rPr>
        <w:t xml:space="preserve">24.农业不发达，必须要有什么？ </w:t>
      </w:r>
      <w:r>
        <w:rPr>
          <w:szCs w:val="21"/>
        </w:rPr>
        <w:br/>
      </w:r>
      <w:r>
        <w:rPr>
          <w:rFonts w:ascii="Helvetica"/>
          <w:color w:val="111111"/>
          <w:szCs w:val="21"/>
          <w:shd w:val="clear" w:color="auto" w:fill="FFFFFF"/>
        </w:rPr>
        <w:t xml:space="preserve">金克拉 </w:t>
      </w:r>
      <w:r>
        <w:rPr>
          <w:szCs w:val="21"/>
        </w:rPr>
        <w:br/>
      </w:r>
      <w:r>
        <w:rPr>
          <w:rFonts w:ascii="Helvetica"/>
          <w:color w:val="111111"/>
          <w:szCs w:val="21"/>
          <w:shd w:val="clear" w:color="auto" w:fill="FFFFFF"/>
        </w:rPr>
        <w:t xml:space="preserve">25.阿卡林的原名是... </w:t>
      </w:r>
      <w:r>
        <w:rPr>
          <w:szCs w:val="21"/>
        </w:rPr>
        <w:br/>
      </w:r>
      <w:r>
        <w:rPr>
          <w:rFonts w:ascii="Helvetica"/>
          <w:color w:val="111111"/>
          <w:szCs w:val="21"/>
          <w:shd w:val="clear" w:color="auto" w:fill="FFFFFF"/>
        </w:rPr>
        <w:t xml:space="preserve">赤座燈里 </w:t>
      </w:r>
      <w:r>
        <w:rPr>
          <w:szCs w:val="21"/>
        </w:rPr>
        <w:br/>
      </w:r>
      <w:r>
        <w:rPr>
          <w:rFonts w:ascii="Helvetica"/>
          <w:color w:val="111111"/>
          <w:szCs w:val="21"/>
          <w:shd w:val="clear" w:color="auto" w:fill="FFFFFF"/>
        </w:rPr>
        <w:t xml:space="preserve">26.《十二国记》的作者是谁 </w:t>
      </w:r>
      <w:r>
        <w:rPr>
          <w:szCs w:val="21"/>
        </w:rPr>
        <w:br/>
      </w:r>
      <w:r>
        <w:rPr>
          <w:rFonts w:ascii="Helvetica"/>
          <w:color w:val="111111"/>
          <w:szCs w:val="21"/>
          <w:shd w:val="clear" w:color="auto" w:fill="FFFFFF"/>
        </w:rPr>
        <w:t xml:space="preserve">小野不由美 </w:t>
      </w:r>
      <w:r>
        <w:rPr>
          <w:szCs w:val="21"/>
        </w:rPr>
        <w:br/>
      </w:r>
      <w:r>
        <w:rPr>
          <w:rFonts w:ascii="Helvetica"/>
          <w:color w:val="111111"/>
          <w:szCs w:val="21"/>
          <w:shd w:val="clear" w:color="auto" w:fill="FFFFFF"/>
        </w:rPr>
        <w:t xml:space="preserve">27.《青之驱魔师》是作者是那位？ </w:t>
      </w:r>
      <w:r>
        <w:rPr>
          <w:szCs w:val="21"/>
        </w:rPr>
        <w:br/>
      </w:r>
      <w:r>
        <w:rPr>
          <w:rFonts w:ascii="Helvetica"/>
          <w:color w:val="111111"/>
          <w:szCs w:val="21"/>
          <w:shd w:val="clear" w:color="auto" w:fill="FFFFFF"/>
        </w:rPr>
        <w:t xml:space="preserve">加藤和惠 </w:t>
      </w:r>
      <w:r>
        <w:rPr>
          <w:szCs w:val="21"/>
        </w:rPr>
        <w:br/>
      </w:r>
      <w:r>
        <w:rPr>
          <w:rFonts w:ascii="Helvetica"/>
          <w:color w:val="111111"/>
          <w:szCs w:val="21"/>
          <w:shd w:val="clear" w:color="auto" w:fill="FFFFFF"/>
        </w:rPr>
        <w:t xml:space="preserve">28.以下哪一部作品的剧本不是虚渊玄？ </w:t>
      </w:r>
      <w:r>
        <w:rPr>
          <w:szCs w:val="21"/>
        </w:rPr>
        <w:br/>
      </w:r>
      <w:r>
        <w:rPr>
          <w:rFonts w:ascii="Helvetica"/>
          <w:color w:val="111111"/>
          <w:szCs w:val="21"/>
          <w:shd w:val="clear" w:color="auto" w:fill="FFFFFF"/>
        </w:rPr>
        <w:t xml:space="preserve">尘骸魔京 </w:t>
      </w:r>
      <w:r>
        <w:rPr>
          <w:szCs w:val="21"/>
        </w:rPr>
        <w:br/>
      </w:r>
      <w:r>
        <w:rPr>
          <w:rFonts w:ascii="Helvetica"/>
          <w:color w:val="111111"/>
          <w:szCs w:val="21"/>
          <w:shd w:val="clear" w:color="auto" w:fill="FFFFFF"/>
        </w:rPr>
        <w:t xml:space="preserve">29．以下哪一款RPG（角色扮演游戏）属于WRPG（欧美角色扮演游戏）？ </w:t>
      </w:r>
      <w:r>
        <w:rPr>
          <w:szCs w:val="21"/>
        </w:rPr>
        <w:br/>
      </w:r>
      <w:r>
        <w:rPr>
          <w:rFonts w:ascii="Helvetica"/>
          <w:color w:val="111111"/>
          <w:szCs w:val="21"/>
          <w:shd w:val="clear" w:color="auto" w:fill="FFFFFF"/>
        </w:rPr>
        <w:t xml:space="preserve">博德之门 </w:t>
      </w:r>
      <w:r>
        <w:rPr>
          <w:szCs w:val="21"/>
        </w:rPr>
        <w:br/>
      </w:r>
      <w:r>
        <w:rPr>
          <w:rFonts w:ascii="Helvetica"/>
          <w:color w:val="111111"/>
          <w:szCs w:val="21"/>
          <w:shd w:val="clear" w:color="auto" w:fill="FFFFFF"/>
        </w:rPr>
        <w:t xml:space="preserve">30.《银魂》中男主角是谁? </w:t>
      </w:r>
      <w:r>
        <w:rPr>
          <w:szCs w:val="21"/>
        </w:rPr>
        <w:br/>
      </w:r>
      <w:r>
        <w:rPr>
          <w:rFonts w:ascii="Helvetica"/>
          <w:color w:val="111111"/>
          <w:szCs w:val="21"/>
          <w:shd w:val="clear" w:color="auto" w:fill="FFFFFF"/>
        </w:rPr>
        <w:t xml:space="preserve">坂田银时 </w:t>
      </w:r>
      <w:r>
        <w:rPr>
          <w:szCs w:val="21"/>
        </w:rPr>
        <w:br/>
      </w:r>
      <w:r>
        <w:rPr>
          <w:rFonts w:ascii="Helvetica"/>
          <w:color w:val="111111"/>
          <w:szCs w:val="21"/>
          <w:shd w:val="clear" w:color="auto" w:fill="FFFFFF"/>
        </w:rPr>
        <w:t xml:space="preserve">31.游戏MONSTER HUNTER 3G 中共有几种武器？ </w:t>
      </w:r>
      <w:r>
        <w:rPr>
          <w:szCs w:val="21"/>
        </w:rPr>
        <w:br/>
      </w:r>
      <w:r>
        <w:rPr>
          <w:rFonts w:ascii="Helvetica"/>
          <w:color w:val="111111"/>
          <w:szCs w:val="21"/>
          <w:shd w:val="clear" w:color="auto" w:fill="FFFFFF"/>
        </w:rPr>
        <w:t xml:space="preserve">12 </w:t>
      </w:r>
      <w:r>
        <w:rPr>
          <w:szCs w:val="21"/>
        </w:rPr>
        <w:br/>
      </w:r>
      <w:r>
        <w:rPr>
          <w:rFonts w:ascii="Helvetica"/>
          <w:color w:val="111111"/>
          <w:szCs w:val="21"/>
          <w:shd w:val="clear" w:color="auto" w:fill="FFFFFF"/>
        </w:rPr>
        <w:t xml:space="preserve">32.夏目友人帐中的猫咪老师（斑）被动漫爱好者称呼为？ </w:t>
      </w:r>
      <w:r>
        <w:rPr>
          <w:szCs w:val="21"/>
        </w:rPr>
        <w:br/>
      </w:r>
      <w:r>
        <w:rPr>
          <w:rFonts w:ascii="Helvetica"/>
          <w:color w:val="111111"/>
          <w:szCs w:val="21"/>
          <w:shd w:val="clear" w:color="auto" w:fill="FFFFFF"/>
        </w:rPr>
        <w:t xml:space="preserve">娘口三三 </w:t>
      </w:r>
      <w:r>
        <w:rPr>
          <w:szCs w:val="21"/>
        </w:rPr>
        <w:br/>
      </w:r>
      <w:r>
        <w:rPr>
          <w:rFonts w:ascii="Helvetica"/>
          <w:color w:val="111111"/>
          <w:szCs w:val="21"/>
          <w:shd w:val="clear" w:color="auto" w:fill="FFFFFF"/>
        </w:rPr>
        <w:t xml:space="preserve">33.元首曾经去过中国的哪个省份？ </w:t>
      </w:r>
      <w:r>
        <w:rPr>
          <w:szCs w:val="21"/>
        </w:rPr>
        <w:br/>
      </w:r>
      <w:r>
        <w:rPr>
          <w:rFonts w:ascii="Helvetica"/>
          <w:color w:val="111111"/>
          <w:szCs w:val="21"/>
          <w:shd w:val="clear" w:color="auto" w:fill="FFFFFF"/>
        </w:rPr>
        <w:t xml:space="preserve">河北省 </w:t>
      </w:r>
      <w:r>
        <w:rPr>
          <w:szCs w:val="21"/>
        </w:rPr>
        <w:br/>
      </w:r>
      <w:r>
        <w:rPr>
          <w:rFonts w:ascii="Helvetica"/>
          <w:color w:val="111111"/>
          <w:szCs w:val="21"/>
          <w:shd w:val="clear" w:color="auto" w:fill="FFFFFF"/>
        </w:rPr>
        <w:t xml:space="preserve">34.钉宫四萌哪个出现的最早 </w:t>
      </w:r>
      <w:r>
        <w:rPr>
          <w:szCs w:val="21"/>
        </w:rPr>
        <w:br/>
      </w:r>
      <w:r>
        <w:rPr>
          <w:rFonts w:ascii="Helvetica"/>
          <w:color w:val="111111"/>
          <w:szCs w:val="21"/>
          <w:shd w:val="clear" w:color="auto" w:fill="FFFFFF"/>
        </w:rPr>
        <w:t xml:space="preserve">夏娜 </w:t>
      </w:r>
      <w:r>
        <w:rPr>
          <w:szCs w:val="21"/>
        </w:rPr>
        <w:br/>
      </w:r>
      <w:r>
        <w:rPr>
          <w:rFonts w:ascii="Helvetica"/>
          <w:color w:val="111111"/>
          <w:szCs w:val="21"/>
          <w:shd w:val="clear" w:color="auto" w:fill="FFFFFF"/>
        </w:rPr>
        <w:t xml:space="preserve">35.动漫《FATE ZERO》中，Rider的名字是？ </w:t>
      </w:r>
      <w:r>
        <w:rPr>
          <w:szCs w:val="21"/>
        </w:rPr>
        <w:br/>
      </w:r>
      <w:r>
        <w:rPr>
          <w:rFonts w:ascii="Helvetica"/>
          <w:color w:val="111111"/>
          <w:szCs w:val="21"/>
          <w:shd w:val="clear" w:color="auto" w:fill="FFFFFF"/>
        </w:rPr>
        <w:t xml:space="preserve">亚历山大·伊斯坎达尔 </w:t>
      </w:r>
      <w:r>
        <w:rPr>
          <w:szCs w:val="21"/>
        </w:rPr>
        <w:br/>
      </w:r>
      <w:r>
        <w:rPr>
          <w:rFonts w:ascii="Helvetica"/>
          <w:color w:val="111111"/>
          <w:szCs w:val="21"/>
          <w:shd w:val="clear" w:color="auto" w:fill="FFFFFF"/>
        </w:rPr>
        <w:t xml:space="preserve">36.官方逼死了谁？ </w:t>
      </w:r>
      <w:r>
        <w:rPr>
          <w:szCs w:val="21"/>
        </w:rPr>
        <w:br/>
      </w:r>
      <w:r>
        <w:rPr>
          <w:rFonts w:ascii="Helvetica"/>
          <w:color w:val="111111"/>
          <w:szCs w:val="21"/>
          <w:shd w:val="clear" w:color="auto" w:fill="FFFFFF"/>
        </w:rPr>
        <w:t xml:space="preserve">同人 </w:t>
      </w:r>
      <w:r>
        <w:rPr>
          <w:szCs w:val="21"/>
        </w:rPr>
        <w:br/>
      </w:r>
      <w:r>
        <w:rPr>
          <w:rFonts w:ascii="Helvetica"/>
          <w:color w:val="111111"/>
          <w:szCs w:val="21"/>
          <w:shd w:val="clear" w:color="auto" w:fill="FFFFFF"/>
        </w:rPr>
        <w:t xml:space="preserve">37.北极熊的毛是什么颜色？ </w:t>
      </w:r>
      <w:r>
        <w:rPr>
          <w:szCs w:val="21"/>
        </w:rPr>
        <w:br/>
      </w:r>
      <w:r>
        <w:rPr>
          <w:rFonts w:ascii="Helvetica"/>
          <w:color w:val="111111"/>
          <w:szCs w:val="21"/>
          <w:shd w:val="clear" w:color="auto" w:fill="FFFFFF"/>
        </w:rPr>
        <w:t xml:space="preserve">透明 </w:t>
      </w:r>
      <w:r>
        <w:rPr>
          <w:szCs w:val="21"/>
        </w:rPr>
        <w:br/>
      </w:r>
      <w:r>
        <w:rPr>
          <w:rFonts w:ascii="Helvetica"/>
          <w:color w:val="111111"/>
          <w:szCs w:val="21"/>
          <w:shd w:val="clear" w:color="auto" w:fill="FFFFFF"/>
        </w:rPr>
        <w:t xml:space="preserve">38.《死神》现任二番队队长大人的名字是？ </w:t>
      </w:r>
      <w:r>
        <w:rPr>
          <w:szCs w:val="21"/>
        </w:rPr>
        <w:br/>
      </w:r>
      <w:r>
        <w:rPr>
          <w:rFonts w:ascii="Helvetica"/>
          <w:color w:val="111111"/>
          <w:szCs w:val="21"/>
          <w:shd w:val="clear" w:color="auto" w:fill="FFFFFF"/>
        </w:rPr>
        <w:t xml:space="preserve">碎蜂 </w:t>
      </w:r>
      <w:r>
        <w:rPr>
          <w:szCs w:val="21"/>
        </w:rPr>
        <w:br/>
      </w:r>
      <w:r>
        <w:rPr>
          <w:rFonts w:ascii="Helvetica"/>
          <w:color w:val="111111"/>
          <w:szCs w:val="21"/>
          <w:shd w:val="clear" w:color="auto" w:fill="FFFFFF"/>
        </w:rPr>
        <w:t xml:space="preserve">39.“不要叫我大王，要叫我_______！” 空缺处填？ </w:t>
      </w:r>
      <w:r>
        <w:rPr>
          <w:szCs w:val="21"/>
        </w:rPr>
        <w:br/>
      </w:r>
      <w:r>
        <w:rPr>
          <w:rFonts w:ascii="Helvetica"/>
          <w:color w:val="111111"/>
          <w:szCs w:val="21"/>
          <w:shd w:val="clear" w:color="auto" w:fill="FFFFFF"/>
        </w:rPr>
        <w:t xml:space="preserve">女王大人 </w:t>
      </w:r>
      <w:r>
        <w:rPr>
          <w:szCs w:val="21"/>
        </w:rPr>
        <w:br/>
      </w:r>
      <w:r>
        <w:rPr>
          <w:rFonts w:ascii="Helvetica"/>
          <w:color w:val="111111"/>
          <w:szCs w:val="21"/>
          <w:shd w:val="clear" w:color="auto" w:fill="FFFFFF"/>
        </w:rPr>
        <w:t xml:space="preserve">40.拼音“s”的发音是？ </w:t>
      </w:r>
      <w:r>
        <w:rPr>
          <w:szCs w:val="21"/>
        </w:rPr>
        <w:br/>
      </w:r>
      <w:r>
        <w:rPr>
          <w:rFonts w:ascii="Helvetica"/>
          <w:color w:val="111111"/>
          <w:szCs w:val="21"/>
          <w:shd w:val="clear" w:color="auto" w:fill="FFFFFF"/>
        </w:rPr>
        <w:t xml:space="preserve">唇齿清擦音 </w:t>
      </w:r>
      <w:r>
        <w:rPr>
          <w:szCs w:val="21"/>
        </w:rPr>
        <w:br/>
      </w:r>
      <w:r>
        <w:rPr>
          <w:rFonts w:ascii="Helvetica"/>
          <w:color w:val="111111"/>
          <w:szCs w:val="21"/>
          <w:shd w:val="clear" w:color="auto" w:fill="FFFFFF"/>
        </w:rPr>
        <w:t xml:space="preserve">41.零之使魔中露易丝在托里斯汀所打工的酒馆前身叫什么 </w:t>
      </w:r>
      <w:r>
        <w:rPr>
          <w:szCs w:val="21"/>
        </w:rPr>
        <w:br/>
      </w:r>
      <w:r>
        <w:rPr>
          <w:rFonts w:ascii="Helvetica"/>
          <w:color w:val="111111"/>
          <w:szCs w:val="21"/>
          <w:shd w:val="clear" w:color="auto" w:fill="FFFFFF"/>
        </w:rPr>
        <w:t xml:space="preserve">鳗鱼之睡床 </w:t>
      </w:r>
      <w:r>
        <w:rPr>
          <w:szCs w:val="21"/>
        </w:rPr>
        <w:br/>
      </w:r>
      <w:r>
        <w:rPr>
          <w:rFonts w:ascii="Helvetica"/>
          <w:color w:val="111111"/>
          <w:szCs w:val="21"/>
          <w:shd w:val="clear" w:color="auto" w:fill="FFFFFF"/>
        </w:rPr>
        <w:t xml:space="preserve">42.《龙与虎》中的逢坂大河声优是谁？ </w:t>
      </w:r>
      <w:r>
        <w:rPr>
          <w:szCs w:val="21"/>
        </w:rPr>
        <w:br/>
      </w:r>
      <w:r>
        <w:rPr>
          <w:rFonts w:ascii="Helvetica"/>
          <w:color w:val="111111"/>
          <w:szCs w:val="21"/>
          <w:shd w:val="clear" w:color="auto" w:fill="FFFFFF"/>
        </w:rPr>
        <w:t xml:space="preserve">钉宫理惠 </w:t>
      </w:r>
      <w:r>
        <w:rPr>
          <w:szCs w:val="21"/>
        </w:rPr>
        <w:br/>
      </w:r>
      <w:r>
        <w:rPr>
          <w:rFonts w:ascii="Helvetica"/>
          <w:color w:val="111111"/>
          <w:szCs w:val="21"/>
          <w:shd w:val="clear" w:color="auto" w:fill="FFFFFF"/>
        </w:rPr>
        <w:t xml:space="preserve">43.下列各项不属于电脑操作系统的是 </w:t>
      </w:r>
      <w:r>
        <w:rPr>
          <w:szCs w:val="21"/>
        </w:rPr>
        <w:br/>
      </w:r>
      <w:r>
        <w:rPr>
          <w:rFonts w:ascii="Helvetica"/>
          <w:color w:val="111111"/>
          <w:szCs w:val="21"/>
          <w:shd w:val="clear" w:color="auto" w:fill="FFFFFF"/>
        </w:rPr>
        <w:t xml:space="preserve">S60 </w:t>
      </w:r>
      <w:r>
        <w:rPr>
          <w:szCs w:val="21"/>
        </w:rPr>
        <w:br/>
      </w:r>
      <w:r>
        <w:rPr>
          <w:rFonts w:ascii="Helvetica"/>
          <w:color w:val="111111"/>
          <w:szCs w:val="21"/>
          <w:shd w:val="clear" w:color="auto" w:fill="FFFFFF"/>
        </w:rPr>
        <w:t xml:space="preserve">44.Operation Skuld出自哪部动画？ </w:t>
      </w:r>
      <w:r>
        <w:rPr>
          <w:szCs w:val="21"/>
        </w:rPr>
        <w:br/>
      </w:r>
      <w:r>
        <w:rPr>
          <w:rFonts w:ascii="Helvetica"/>
          <w:color w:val="111111"/>
          <w:szCs w:val="21"/>
          <w:shd w:val="clear" w:color="auto" w:fill="FFFFFF"/>
        </w:rPr>
        <w:t xml:space="preserve">Chaos;Head </w:t>
      </w:r>
      <w:r>
        <w:rPr>
          <w:szCs w:val="21"/>
        </w:rPr>
        <w:br/>
      </w:r>
      <w:r>
        <w:rPr>
          <w:rFonts w:ascii="Helvetica"/>
          <w:color w:val="111111"/>
          <w:szCs w:val="21"/>
          <w:shd w:val="clear" w:color="auto" w:fill="FFFFFF"/>
        </w:rPr>
        <w:t xml:space="preserve">45.FFF团作为一种自发组织的民间团体主要活动形式是？ </w:t>
      </w:r>
      <w:r>
        <w:rPr>
          <w:szCs w:val="21"/>
        </w:rPr>
        <w:br/>
      </w:r>
      <w:r>
        <w:rPr>
          <w:rFonts w:ascii="Helvetica"/>
          <w:color w:val="111111"/>
          <w:szCs w:val="21"/>
          <w:shd w:val="clear" w:color="auto" w:fill="FFFFFF"/>
        </w:rPr>
        <w:t xml:space="preserve">烧死情侣 </w:t>
      </w:r>
      <w:r>
        <w:rPr>
          <w:szCs w:val="21"/>
        </w:rPr>
        <w:br/>
      </w:r>
      <w:r>
        <w:rPr>
          <w:rFonts w:ascii="Helvetica"/>
          <w:color w:val="111111"/>
          <w:szCs w:val="21"/>
          <w:shd w:val="clear" w:color="auto" w:fill="FFFFFF"/>
        </w:rPr>
        <w:t xml:space="preserve">46.《摇曳百合》中京子最喜欢的冰激凌口味是什么？ </w:t>
      </w:r>
      <w:r>
        <w:rPr>
          <w:szCs w:val="21"/>
        </w:rPr>
        <w:br/>
      </w:r>
      <w:r>
        <w:rPr>
          <w:rFonts w:ascii="Helvetica"/>
          <w:color w:val="111111"/>
          <w:szCs w:val="21"/>
          <w:shd w:val="clear" w:color="auto" w:fill="FFFFFF"/>
        </w:rPr>
        <w:t xml:space="preserve">朗姆酒葡萄干 </w:t>
      </w:r>
      <w:r>
        <w:rPr>
          <w:szCs w:val="21"/>
        </w:rPr>
        <w:br/>
      </w:r>
      <w:r>
        <w:rPr>
          <w:rFonts w:ascii="Helvetica"/>
          <w:color w:val="111111"/>
          <w:szCs w:val="21"/>
          <w:shd w:val="clear" w:color="auto" w:fill="FFFFFF"/>
        </w:rPr>
        <w:t xml:space="preserve">47.哪部是key社所谓的秋？ </w:t>
      </w:r>
      <w:r>
        <w:rPr>
          <w:szCs w:val="21"/>
        </w:rPr>
        <w:br/>
      </w:r>
      <w:r>
        <w:rPr>
          <w:rFonts w:ascii="Helvetica"/>
          <w:color w:val="111111"/>
          <w:szCs w:val="21"/>
          <w:shd w:val="clear" w:color="auto" w:fill="FFFFFF"/>
        </w:rPr>
        <w:t xml:space="preserve">One </w:t>
      </w:r>
      <w:r>
        <w:rPr>
          <w:szCs w:val="21"/>
        </w:rPr>
        <w:br/>
      </w:r>
      <w:r>
        <w:rPr>
          <w:rFonts w:ascii="Helvetica"/>
          <w:color w:val="111111"/>
          <w:szCs w:val="21"/>
          <w:shd w:val="clear" w:color="auto" w:fill="FFFFFF"/>
        </w:rPr>
        <w:t xml:space="preserve">48.以下哪个不是国产游戏。 </w:t>
      </w:r>
      <w:r>
        <w:rPr>
          <w:szCs w:val="21"/>
        </w:rPr>
        <w:br/>
      </w:r>
      <w:r>
        <w:rPr>
          <w:rFonts w:ascii="Helvetica"/>
          <w:color w:val="111111"/>
          <w:szCs w:val="21"/>
          <w:shd w:val="clear" w:color="auto" w:fill="FFFFFF"/>
        </w:rPr>
        <w:t xml:space="preserve">空之轨迹 </w:t>
      </w:r>
      <w:r>
        <w:rPr>
          <w:szCs w:val="21"/>
        </w:rPr>
        <w:br/>
      </w:r>
      <w:r>
        <w:rPr>
          <w:rFonts w:ascii="Helvetica"/>
          <w:color w:val="111111"/>
          <w:szCs w:val="21"/>
          <w:shd w:val="clear" w:color="auto" w:fill="FFFFFF"/>
        </w:rPr>
        <w:t xml:space="preserve">49.虚渊玄被称为？（四个中文汉字） </w:t>
      </w:r>
      <w:r>
        <w:rPr>
          <w:szCs w:val="21"/>
        </w:rPr>
        <w:br/>
      </w:r>
      <w:r>
        <w:rPr>
          <w:rFonts w:ascii="Helvetica"/>
          <w:color w:val="111111"/>
          <w:szCs w:val="21"/>
          <w:shd w:val="clear" w:color="auto" w:fill="FFFFFF"/>
        </w:rPr>
        <w:t xml:space="preserve">爱的战士 </w:t>
      </w:r>
      <w:r>
        <w:rPr>
          <w:szCs w:val="21"/>
        </w:rPr>
        <w:br/>
      </w:r>
      <w:r>
        <w:rPr>
          <w:rFonts w:ascii="Helvetica"/>
          <w:color w:val="111111"/>
          <w:szCs w:val="21"/>
          <w:shd w:val="clear" w:color="auto" w:fill="FFFFFF"/>
        </w:rPr>
        <w:t xml:space="preserve">50.一部动漫名称，《XXXX的忧郁》，XXXX应为？ </w:t>
      </w:r>
      <w:r>
        <w:rPr>
          <w:szCs w:val="21"/>
        </w:rPr>
        <w:br/>
      </w:r>
      <w:r>
        <w:rPr>
          <w:rFonts w:ascii="Helvetica"/>
          <w:color w:val="111111"/>
          <w:szCs w:val="21"/>
          <w:shd w:val="clear" w:color="auto" w:fill="FFFFFF"/>
        </w:rPr>
        <w:t xml:space="preserve">凉宫春日 </w:t>
      </w:r>
      <w:r>
        <w:rPr>
          <w:szCs w:val="21"/>
        </w:rPr>
        <w:br/>
      </w:r>
      <w:r>
        <w:rPr>
          <w:rFonts w:ascii="Helvetica"/>
          <w:color w:val="111111"/>
          <w:szCs w:val="21"/>
          <w:shd w:val="clear" w:color="auto" w:fill="FFFFFF"/>
        </w:rPr>
        <w:t xml:space="preserve">51.动画《回转企鹅罐》的监督是谁？ </w:t>
      </w:r>
      <w:r>
        <w:rPr>
          <w:szCs w:val="21"/>
        </w:rPr>
        <w:br/>
      </w:r>
      <w:r>
        <w:rPr>
          <w:rFonts w:ascii="Helvetica"/>
          <w:color w:val="111111"/>
          <w:szCs w:val="21"/>
          <w:shd w:val="clear" w:color="auto" w:fill="FFFFFF"/>
        </w:rPr>
        <w:t xml:space="preserve">几原邦彦 </w:t>
      </w:r>
      <w:r>
        <w:rPr>
          <w:szCs w:val="21"/>
        </w:rPr>
        <w:br/>
      </w:r>
      <w:r>
        <w:rPr>
          <w:rFonts w:ascii="Helvetica"/>
          <w:color w:val="111111"/>
          <w:szCs w:val="21"/>
          <w:shd w:val="clear" w:color="auto" w:fill="FFFFFF"/>
        </w:rPr>
        <w:t xml:space="preserve">52.自古枪兵幸运 。 </w:t>
      </w:r>
      <w:r>
        <w:rPr>
          <w:szCs w:val="21"/>
        </w:rPr>
        <w:br/>
      </w:r>
      <w:r>
        <w:rPr>
          <w:rFonts w:ascii="Helvetica"/>
          <w:color w:val="111111"/>
          <w:szCs w:val="21"/>
          <w:shd w:val="clear" w:color="auto" w:fill="FFFFFF"/>
        </w:rPr>
        <w:t xml:space="preserve">E </w:t>
      </w:r>
      <w:r>
        <w:rPr>
          <w:szCs w:val="21"/>
        </w:rPr>
        <w:br/>
      </w:r>
      <w:r>
        <w:rPr>
          <w:rFonts w:ascii="Helvetica"/>
          <w:color w:val="111111"/>
          <w:szCs w:val="21"/>
          <w:shd w:val="clear" w:color="auto" w:fill="FFFFFF"/>
        </w:rPr>
        <w:t xml:space="preserve">53.《Angel Beast》的女主角是谁？ </w:t>
      </w:r>
      <w:r>
        <w:rPr>
          <w:szCs w:val="21"/>
        </w:rPr>
        <w:br/>
      </w:r>
      <w:r>
        <w:rPr>
          <w:rFonts w:ascii="Helvetica"/>
          <w:color w:val="111111"/>
          <w:szCs w:val="21"/>
          <w:shd w:val="clear" w:color="auto" w:fill="FFFFFF"/>
        </w:rPr>
        <w:t xml:space="preserve">立华奏 </w:t>
      </w:r>
      <w:r>
        <w:rPr>
          <w:szCs w:val="21"/>
        </w:rPr>
        <w:br/>
      </w:r>
      <w:r>
        <w:rPr>
          <w:rFonts w:ascii="Helvetica"/>
          <w:color w:val="111111"/>
          <w:szCs w:val="21"/>
          <w:shd w:val="clear" w:color="auto" w:fill="FFFFFF"/>
        </w:rPr>
        <w:t xml:space="preserve">54.以下谁拥有Geass的能力？ </w:t>
      </w:r>
      <w:r>
        <w:rPr>
          <w:szCs w:val="21"/>
        </w:rPr>
        <w:br/>
      </w:r>
      <w:r>
        <w:rPr>
          <w:rFonts w:ascii="Helvetica"/>
          <w:color w:val="111111"/>
          <w:szCs w:val="21"/>
          <w:shd w:val="clear" w:color="auto" w:fill="FFFFFF"/>
        </w:rPr>
        <w:t xml:space="preserve">鲁鲁修 </w:t>
      </w:r>
      <w:r>
        <w:rPr>
          <w:szCs w:val="21"/>
        </w:rPr>
        <w:br/>
      </w:r>
      <w:r>
        <w:rPr>
          <w:rFonts w:ascii="Helvetica"/>
          <w:color w:val="111111"/>
          <w:szCs w:val="21"/>
          <w:shd w:val="clear" w:color="auto" w:fill="FFFFFF"/>
        </w:rPr>
        <w:t xml:space="preserve">55.新日暮中的黑暗势力统领是谁？ </w:t>
      </w:r>
      <w:r>
        <w:rPr>
          <w:szCs w:val="21"/>
        </w:rPr>
        <w:br/>
      </w:r>
      <w:r>
        <w:rPr>
          <w:rFonts w:ascii="Helvetica"/>
          <w:color w:val="111111"/>
          <w:szCs w:val="21"/>
          <w:shd w:val="clear" w:color="auto" w:fill="FFFFFF"/>
        </w:rPr>
        <w:t xml:space="preserve">VAN样 </w:t>
      </w:r>
      <w:r>
        <w:rPr>
          <w:szCs w:val="21"/>
        </w:rPr>
        <w:br/>
      </w:r>
      <w:r>
        <w:rPr>
          <w:rFonts w:ascii="Helvetica"/>
          <w:color w:val="111111"/>
          <w:szCs w:val="21"/>
          <w:shd w:val="clear" w:color="auto" w:fill="FFFFFF"/>
        </w:rPr>
        <w:t xml:space="preserve">56.XX我成为正义的伙伴了吗？ </w:t>
      </w:r>
      <w:r>
        <w:rPr>
          <w:szCs w:val="21"/>
        </w:rPr>
        <w:br/>
      </w:r>
      <w:r>
        <w:rPr>
          <w:rFonts w:ascii="Helvetica"/>
          <w:color w:val="111111"/>
          <w:szCs w:val="21"/>
          <w:shd w:val="clear" w:color="auto" w:fill="FFFFFF"/>
        </w:rPr>
        <w:t xml:space="preserve">切嗣 </w:t>
      </w:r>
      <w:r>
        <w:rPr>
          <w:szCs w:val="21"/>
        </w:rPr>
        <w:br/>
      </w:r>
      <w:r>
        <w:rPr>
          <w:rFonts w:ascii="Helvetica"/>
          <w:color w:val="111111"/>
          <w:szCs w:val="21"/>
          <w:shd w:val="clear" w:color="auto" w:fill="FFFFFF"/>
        </w:rPr>
        <w:t xml:space="preserve">57.400大妈是指 </w:t>
      </w:r>
      <w:r>
        <w:rPr>
          <w:szCs w:val="21"/>
        </w:rPr>
        <w:br/>
      </w:r>
      <w:r>
        <w:rPr>
          <w:rFonts w:ascii="Helvetica"/>
          <w:color w:val="111111"/>
          <w:szCs w:val="21"/>
          <w:shd w:val="clear" w:color="auto" w:fill="FFFFFF"/>
        </w:rPr>
        <w:t xml:space="preserve">东映蜘蛛人 </w:t>
      </w:r>
      <w:r>
        <w:rPr>
          <w:szCs w:val="21"/>
        </w:rPr>
        <w:br/>
      </w:r>
      <w:r>
        <w:rPr>
          <w:rFonts w:ascii="Helvetica"/>
          <w:color w:val="111111"/>
          <w:szCs w:val="21"/>
          <w:shd w:val="clear" w:color="auto" w:fill="FFFFFF"/>
        </w:rPr>
        <w:t xml:space="preserve">58.海猫鸣泣之时的武具是叫什么名字？ </w:t>
      </w:r>
      <w:r>
        <w:rPr>
          <w:szCs w:val="21"/>
        </w:rPr>
        <w:br/>
      </w:r>
      <w:r>
        <w:rPr>
          <w:rFonts w:ascii="Helvetica"/>
          <w:color w:val="111111"/>
          <w:szCs w:val="21"/>
          <w:shd w:val="clear" w:color="auto" w:fill="FFFFFF"/>
        </w:rPr>
        <w:t xml:space="preserve">谢斯塔姐妹兵 </w:t>
      </w:r>
      <w:r>
        <w:rPr>
          <w:szCs w:val="21"/>
        </w:rPr>
        <w:br/>
      </w:r>
      <w:r>
        <w:rPr>
          <w:rFonts w:ascii="Helvetica"/>
          <w:color w:val="111111"/>
          <w:szCs w:val="21"/>
          <w:shd w:val="clear" w:color="auto" w:fill="FFFFFF"/>
        </w:rPr>
        <w:t xml:space="preserve">59.key君是谁？ </w:t>
      </w:r>
      <w:r>
        <w:rPr>
          <w:szCs w:val="21"/>
        </w:rPr>
        <w:br/>
      </w:r>
      <w:r>
        <w:rPr>
          <w:rFonts w:ascii="Helvetica"/>
          <w:color w:val="111111"/>
          <w:szCs w:val="21"/>
          <w:shd w:val="clear" w:color="auto" w:fill="FFFFFF"/>
        </w:rPr>
        <w:t xml:space="preserve">杉崎健 </w:t>
      </w:r>
      <w:r>
        <w:rPr>
          <w:szCs w:val="21"/>
        </w:rPr>
        <w:br/>
      </w:r>
      <w:r>
        <w:rPr>
          <w:rFonts w:ascii="Helvetica"/>
          <w:color w:val="111111"/>
          <w:szCs w:val="21"/>
          <w:shd w:val="clear" w:color="auto" w:fill="FFFFFF"/>
        </w:rPr>
        <w:t xml:space="preserve">60.以下哪个人不属于ACG界四大人渣？ </w:t>
      </w:r>
      <w:r>
        <w:rPr>
          <w:szCs w:val="21"/>
        </w:rPr>
        <w:br/>
      </w:r>
      <w:r>
        <w:rPr>
          <w:rFonts w:ascii="Helvetica"/>
          <w:color w:val="111111"/>
          <w:szCs w:val="21"/>
          <w:shd w:val="clear" w:color="auto" w:fill="FFFFFF"/>
        </w:rPr>
        <w:t xml:space="preserve">结城梨斗 </w:t>
      </w:r>
      <w:r>
        <w:rPr>
          <w:szCs w:val="21"/>
        </w:rPr>
        <w:br/>
      </w:r>
      <w:r>
        <w:rPr>
          <w:rFonts w:ascii="Helvetica"/>
          <w:color w:val="111111"/>
          <w:szCs w:val="21"/>
          <w:shd w:val="clear" w:color="auto" w:fill="FFFFFF"/>
        </w:rPr>
        <w:t xml:space="preserve">61.某部机甲动漫中出现的经典台词是？ </w:t>
      </w:r>
      <w:r>
        <w:rPr>
          <w:szCs w:val="21"/>
        </w:rPr>
        <w:br/>
      </w:r>
      <w:r>
        <w:rPr>
          <w:rFonts w:ascii="Helvetica"/>
          <w:color w:val="111111"/>
          <w:szCs w:val="21"/>
          <w:shd w:val="clear" w:color="auto" w:fill="FFFFFF"/>
        </w:rPr>
        <w:t xml:space="preserve">我爸爸都没打过我！ </w:t>
      </w:r>
      <w:r>
        <w:rPr>
          <w:szCs w:val="21"/>
        </w:rPr>
        <w:br/>
      </w:r>
      <w:r>
        <w:rPr>
          <w:rFonts w:ascii="Helvetica"/>
          <w:color w:val="111111"/>
          <w:szCs w:val="21"/>
          <w:shd w:val="clear" w:color="auto" w:fill="FFFFFF"/>
        </w:rPr>
        <w:t xml:space="preserve">62.以下哪个地区代表未出现在金克拉广告中？ </w:t>
      </w:r>
      <w:r>
        <w:rPr>
          <w:szCs w:val="21"/>
        </w:rPr>
        <w:br/>
      </w:r>
      <w:r>
        <w:rPr>
          <w:rFonts w:ascii="Helvetica"/>
          <w:color w:val="111111"/>
          <w:szCs w:val="21"/>
          <w:shd w:val="clear" w:color="auto" w:fill="FFFFFF"/>
        </w:rPr>
        <w:t xml:space="preserve">俄罗斯 </w:t>
      </w:r>
      <w:r>
        <w:rPr>
          <w:szCs w:val="21"/>
        </w:rPr>
        <w:br/>
      </w:r>
      <w:r>
        <w:rPr>
          <w:rFonts w:ascii="Helvetica"/>
          <w:color w:val="111111"/>
          <w:szCs w:val="21"/>
          <w:shd w:val="clear" w:color="auto" w:fill="FFFFFF"/>
        </w:rPr>
        <w:t xml:space="preserve">63.阿良良木历有几个妹妹？ </w:t>
      </w:r>
      <w:r>
        <w:rPr>
          <w:szCs w:val="21"/>
        </w:rPr>
        <w:br/>
      </w:r>
      <w:r>
        <w:rPr>
          <w:rFonts w:ascii="Helvetica"/>
          <w:color w:val="111111"/>
          <w:szCs w:val="21"/>
          <w:shd w:val="clear" w:color="auto" w:fill="FFFFFF"/>
        </w:rPr>
        <w:t xml:space="preserve">2个 </w:t>
      </w:r>
      <w:r>
        <w:rPr>
          <w:szCs w:val="21"/>
        </w:rPr>
        <w:br/>
      </w:r>
      <w:r>
        <w:rPr>
          <w:rFonts w:ascii="Helvetica"/>
          <w:color w:val="111111"/>
          <w:szCs w:val="21"/>
          <w:shd w:val="clear" w:color="auto" w:fill="FFFFFF"/>
        </w:rPr>
        <w:t xml:space="preserve">64.金坷垃三人组里的非洲人叫什么名字。 </w:t>
      </w:r>
      <w:r>
        <w:rPr>
          <w:szCs w:val="21"/>
        </w:rPr>
        <w:br/>
      </w:r>
      <w:r>
        <w:rPr>
          <w:rFonts w:ascii="Helvetica"/>
          <w:color w:val="111111"/>
          <w:szCs w:val="21"/>
          <w:shd w:val="clear" w:color="auto" w:fill="FFFFFF"/>
        </w:rPr>
        <w:t xml:space="preserve">东仙队长 </w:t>
      </w:r>
      <w:r>
        <w:rPr>
          <w:szCs w:val="21"/>
        </w:rPr>
        <w:br/>
      </w:r>
      <w:r>
        <w:rPr>
          <w:rFonts w:ascii="Helvetica"/>
          <w:color w:val="111111"/>
          <w:szCs w:val="21"/>
          <w:shd w:val="clear" w:color="auto" w:fill="FFFFFF"/>
        </w:rPr>
        <w:t xml:space="preserve">65.以下哪部作品没有得过这本轻小说真厉害排行榜的第一？ </w:t>
      </w:r>
      <w:r>
        <w:rPr>
          <w:szCs w:val="21"/>
        </w:rPr>
        <w:br/>
      </w:r>
      <w:r>
        <w:rPr>
          <w:rFonts w:ascii="Helvetica"/>
          <w:color w:val="111111"/>
          <w:szCs w:val="21"/>
          <w:shd w:val="clear" w:color="auto" w:fill="FFFFFF"/>
        </w:rPr>
        <w:t xml:space="preserve">龙与虎 </w:t>
      </w:r>
      <w:r>
        <w:rPr>
          <w:szCs w:val="21"/>
        </w:rPr>
        <w:br/>
      </w:r>
      <w:r>
        <w:rPr>
          <w:rFonts w:ascii="Helvetica"/>
          <w:color w:val="111111"/>
          <w:szCs w:val="21"/>
          <w:shd w:val="clear" w:color="auto" w:fill="FFFFFF"/>
        </w:rPr>
        <w:t xml:space="preserve">66.逢坂大河是哪部作品的主角 </w:t>
      </w:r>
      <w:r>
        <w:rPr>
          <w:szCs w:val="21"/>
        </w:rPr>
        <w:br/>
      </w:r>
      <w:r>
        <w:rPr>
          <w:rFonts w:ascii="Helvetica"/>
          <w:color w:val="111111"/>
          <w:szCs w:val="21"/>
          <w:shd w:val="clear" w:color="auto" w:fill="FFFFFF"/>
        </w:rPr>
        <w:t xml:space="preserve">龙与虎 </w:t>
      </w:r>
      <w:r>
        <w:rPr>
          <w:szCs w:val="21"/>
        </w:rPr>
        <w:br/>
      </w:r>
      <w:r>
        <w:rPr>
          <w:rFonts w:ascii="Helvetica"/>
          <w:color w:val="111111"/>
          <w:szCs w:val="21"/>
          <w:shd w:val="clear" w:color="auto" w:fill="FFFFFF"/>
        </w:rPr>
        <w:t xml:space="preserve">67.洛天依的声源是 </w:t>
      </w:r>
      <w:r>
        <w:rPr>
          <w:szCs w:val="21"/>
        </w:rPr>
        <w:br/>
      </w:r>
      <w:r>
        <w:rPr>
          <w:rFonts w:ascii="Helvetica"/>
          <w:color w:val="111111"/>
          <w:szCs w:val="21"/>
          <w:shd w:val="clear" w:color="auto" w:fill="FFFFFF"/>
        </w:rPr>
        <w:t xml:space="preserve">山新 </w:t>
      </w:r>
      <w:r>
        <w:rPr>
          <w:szCs w:val="21"/>
        </w:rPr>
        <w:br/>
      </w:r>
      <w:r>
        <w:rPr>
          <w:rFonts w:ascii="Helvetica"/>
          <w:color w:val="111111"/>
          <w:szCs w:val="21"/>
          <w:shd w:val="clear" w:color="auto" w:fill="FFFFFF"/>
        </w:rPr>
        <w:t xml:space="preserve">68.《机动战士高达00》中刹那.f.清英的配音是谁？ </w:t>
      </w:r>
      <w:r>
        <w:rPr>
          <w:szCs w:val="21"/>
        </w:rPr>
        <w:br/>
      </w:r>
      <w:r>
        <w:rPr>
          <w:rFonts w:ascii="Helvetica"/>
          <w:color w:val="111111"/>
          <w:szCs w:val="21"/>
          <w:shd w:val="clear" w:color="auto" w:fill="FFFFFF"/>
        </w:rPr>
        <w:t xml:space="preserve">宫野真守 </w:t>
      </w:r>
      <w:r>
        <w:rPr>
          <w:szCs w:val="21"/>
        </w:rPr>
        <w:br/>
      </w:r>
      <w:r>
        <w:rPr>
          <w:rFonts w:ascii="Helvetica"/>
          <w:color w:val="111111"/>
          <w:szCs w:val="21"/>
          <w:shd w:val="clear" w:color="auto" w:fill="FFFFFF"/>
        </w:rPr>
        <w:t xml:space="preserve">69.《Love Live!》中的小泉花阳最喜欢的食物是。 </w:t>
      </w:r>
      <w:r>
        <w:rPr>
          <w:szCs w:val="21"/>
        </w:rPr>
        <w:br/>
      </w:r>
      <w:r>
        <w:rPr>
          <w:rFonts w:ascii="Helvetica"/>
          <w:color w:val="111111"/>
          <w:szCs w:val="21"/>
          <w:shd w:val="clear" w:color="auto" w:fill="FFFFFF"/>
        </w:rPr>
        <w:t xml:space="preserve">白米饭 </w:t>
      </w:r>
      <w:r>
        <w:rPr>
          <w:szCs w:val="21"/>
        </w:rPr>
        <w:br/>
      </w:r>
      <w:r>
        <w:rPr>
          <w:rFonts w:ascii="Helvetica"/>
          <w:color w:val="111111"/>
          <w:szCs w:val="21"/>
          <w:shd w:val="clear" w:color="auto" w:fill="FFFFFF"/>
        </w:rPr>
        <w:t xml:space="preserve">70.NTSC制式的视频帧率是 </w:t>
      </w:r>
      <w:r>
        <w:rPr>
          <w:szCs w:val="21"/>
        </w:rPr>
        <w:br/>
      </w:r>
      <w:r>
        <w:rPr>
          <w:rFonts w:ascii="Helvetica"/>
          <w:color w:val="111111"/>
          <w:szCs w:val="21"/>
          <w:shd w:val="clear" w:color="auto" w:fill="FFFFFF"/>
        </w:rPr>
        <w:t xml:space="preserve">30fps </w:t>
      </w:r>
      <w:r>
        <w:rPr>
          <w:szCs w:val="21"/>
        </w:rPr>
        <w:br/>
      </w:r>
      <w:r>
        <w:rPr>
          <w:rFonts w:ascii="Helvetica"/>
          <w:color w:val="111111"/>
          <w:szCs w:val="21"/>
          <w:shd w:val="clear" w:color="auto" w:fill="FFFFFF"/>
        </w:rPr>
        <w:t xml:space="preserve">71.博丽灵梦所在的神社是什么？ </w:t>
      </w:r>
      <w:r>
        <w:rPr>
          <w:szCs w:val="21"/>
        </w:rPr>
        <w:br/>
      </w:r>
      <w:r>
        <w:rPr>
          <w:rFonts w:ascii="Helvetica"/>
          <w:color w:val="111111"/>
          <w:szCs w:val="21"/>
          <w:shd w:val="clear" w:color="auto" w:fill="FFFFFF"/>
        </w:rPr>
        <w:t xml:space="preserve">博丽神社 </w:t>
      </w:r>
      <w:r>
        <w:rPr>
          <w:szCs w:val="21"/>
        </w:rPr>
        <w:br/>
      </w:r>
      <w:r>
        <w:rPr>
          <w:rFonts w:ascii="Helvetica"/>
          <w:color w:val="111111"/>
          <w:szCs w:val="21"/>
          <w:shd w:val="clear" w:color="auto" w:fill="FFFFFF"/>
        </w:rPr>
        <w:t xml:space="preserve">72.日本剑圣宫本武藏自创的武术是什么？ </w:t>
      </w:r>
      <w:r>
        <w:rPr>
          <w:szCs w:val="21"/>
        </w:rPr>
        <w:br/>
      </w:r>
      <w:r>
        <w:rPr>
          <w:rFonts w:ascii="Helvetica"/>
          <w:color w:val="111111"/>
          <w:szCs w:val="21"/>
          <w:shd w:val="clear" w:color="auto" w:fill="FFFFFF"/>
        </w:rPr>
        <w:t xml:space="preserve">二天一流 </w:t>
      </w:r>
      <w:r>
        <w:rPr>
          <w:szCs w:val="21"/>
        </w:rPr>
        <w:br/>
      </w:r>
      <w:r>
        <w:rPr>
          <w:rFonts w:ascii="Helvetica"/>
          <w:color w:val="111111"/>
          <w:szCs w:val="21"/>
          <w:shd w:val="clear" w:color="auto" w:fill="FFFFFF"/>
        </w:rPr>
        <w:t xml:space="preserve">73.“今天的风儿好喧嚣啊”的出处。 </w:t>
      </w:r>
      <w:r>
        <w:rPr>
          <w:szCs w:val="21"/>
        </w:rPr>
        <w:br/>
      </w:r>
      <w:r>
        <w:rPr>
          <w:rFonts w:ascii="Helvetica"/>
          <w:color w:val="111111"/>
          <w:szCs w:val="21"/>
          <w:shd w:val="clear" w:color="auto" w:fill="FFFFFF"/>
        </w:rPr>
        <w:t xml:space="preserve">男子高中生的日常 </w:t>
      </w:r>
      <w:r>
        <w:rPr>
          <w:szCs w:val="21"/>
        </w:rPr>
        <w:br/>
      </w:r>
      <w:r>
        <w:rPr>
          <w:rFonts w:ascii="Helvetica"/>
          <w:color w:val="111111"/>
          <w:szCs w:val="21"/>
          <w:shd w:val="clear" w:color="auto" w:fill="FFFFFF"/>
        </w:rPr>
        <w:t xml:space="preserve">74.声优喜多村英梨被中国网友戏称为？ </w:t>
      </w:r>
      <w:r>
        <w:rPr>
          <w:szCs w:val="21"/>
        </w:rPr>
        <w:br/>
      </w:r>
      <w:r>
        <w:rPr>
          <w:rFonts w:ascii="Helvetica"/>
          <w:color w:val="111111"/>
          <w:szCs w:val="21"/>
          <w:shd w:val="clear" w:color="auto" w:fill="FFFFFF"/>
        </w:rPr>
        <w:t xml:space="preserve">酋长 </w:t>
      </w:r>
      <w:r>
        <w:rPr>
          <w:szCs w:val="21"/>
        </w:rPr>
        <w:br/>
      </w:r>
      <w:r>
        <w:rPr>
          <w:rFonts w:ascii="Helvetica"/>
          <w:color w:val="111111"/>
          <w:szCs w:val="21"/>
          <w:shd w:val="clear" w:color="auto" w:fill="FFFFFF"/>
        </w:rPr>
        <w:t xml:space="preserve">75.下面哪个角色不是浪川大辅配的？ </w:t>
      </w:r>
      <w:r>
        <w:rPr>
          <w:szCs w:val="21"/>
        </w:rPr>
        <w:br/>
      </w:r>
      <w:r>
        <w:rPr>
          <w:rFonts w:ascii="Helvetica"/>
          <w:color w:val="111111"/>
          <w:szCs w:val="21"/>
          <w:shd w:val="clear" w:color="auto" w:fill="FFFFFF"/>
        </w:rPr>
        <w:t xml:space="preserve">怪盗基德 </w:t>
      </w:r>
      <w:r>
        <w:rPr>
          <w:szCs w:val="21"/>
        </w:rPr>
        <w:br/>
      </w:r>
      <w:r>
        <w:rPr>
          <w:rFonts w:ascii="Helvetica"/>
          <w:color w:val="111111"/>
          <w:szCs w:val="21"/>
          <w:shd w:val="clear" w:color="auto" w:fill="FFFFFF"/>
        </w:rPr>
        <w:t xml:space="preserve">76.《虫之歌》中的狮子堂戌子绰号是？ </w:t>
      </w:r>
      <w:r>
        <w:rPr>
          <w:szCs w:val="21"/>
        </w:rPr>
        <w:br/>
      </w:r>
      <w:r>
        <w:rPr>
          <w:rFonts w:ascii="Helvetica"/>
          <w:color w:val="111111"/>
          <w:szCs w:val="21"/>
          <w:shd w:val="clear" w:color="auto" w:fill="FFFFFF"/>
        </w:rPr>
        <w:t xml:space="preserve">小狗 </w:t>
      </w:r>
      <w:r>
        <w:rPr>
          <w:szCs w:val="21"/>
        </w:rPr>
        <w:br/>
      </w:r>
      <w:r>
        <w:rPr>
          <w:rFonts w:ascii="Helvetica"/>
          <w:color w:val="111111"/>
          <w:szCs w:val="21"/>
          <w:shd w:val="clear" w:color="auto" w:fill="FFFFFF"/>
        </w:rPr>
        <w:t xml:space="preserve">77.谁被称为日本动画界的黑泽明？ </w:t>
      </w:r>
      <w:r>
        <w:rPr>
          <w:szCs w:val="21"/>
        </w:rPr>
        <w:br/>
      </w:r>
      <w:r>
        <w:rPr>
          <w:rFonts w:ascii="Helvetica"/>
          <w:color w:val="111111"/>
          <w:szCs w:val="21"/>
          <w:shd w:val="clear" w:color="auto" w:fill="FFFFFF"/>
        </w:rPr>
        <w:t xml:space="preserve">宫崎骏 </w:t>
      </w:r>
      <w:r>
        <w:rPr>
          <w:szCs w:val="21"/>
        </w:rPr>
        <w:br/>
      </w:r>
      <w:r>
        <w:rPr>
          <w:rFonts w:ascii="Helvetica"/>
          <w:color w:val="111111"/>
          <w:szCs w:val="21"/>
          <w:shd w:val="clear" w:color="auto" w:fill="FFFFFF"/>
        </w:rPr>
        <w:t xml:space="preserve">78.回转企鹅罐中一共有多少个ED？出了多少个OST？ </w:t>
      </w:r>
      <w:r>
        <w:rPr>
          <w:szCs w:val="21"/>
        </w:rPr>
        <w:br/>
      </w:r>
      <w:r>
        <w:rPr>
          <w:rFonts w:ascii="Helvetica"/>
          <w:color w:val="111111"/>
          <w:szCs w:val="21"/>
          <w:shd w:val="clear" w:color="auto" w:fill="FFFFFF"/>
        </w:rPr>
        <w:t xml:space="preserve">10，8 </w:t>
      </w:r>
      <w:r>
        <w:rPr>
          <w:szCs w:val="21"/>
        </w:rPr>
        <w:br/>
      </w:r>
      <w:r>
        <w:rPr>
          <w:rFonts w:ascii="Helvetica"/>
          <w:color w:val="111111"/>
          <w:szCs w:val="21"/>
          <w:shd w:val="clear" w:color="auto" w:fill="FFFFFF"/>
        </w:rPr>
        <w:t xml:space="preserve">79.以下不是光色三原色的是？ </w:t>
      </w:r>
      <w:r>
        <w:rPr>
          <w:szCs w:val="21"/>
        </w:rPr>
        <w:br/>
      </w:r>
      <w:r>
        <w:rPr>
          <w:rFonts w:ascii="Helvetica"/>
          <w:color w:val="111111"/>
          <w:szCs w:val="21"/>
          <w:shd w:val="clear" w:color="auto" w:fill="FFFFFF"/>
        </w:rPr>
        <w:t xml:space="preserve">绿色 </w:t>
      </w:r>
      <w:r>
        <w:rPr>
          <w:szCs w:val="21"/>
        </w:rPr>
        <w:br/>
      </w:r>
      <w:r>
        <w:rPr>
          <w:rFonts w:ascii="Helvetica"/>
          <w:color w:val="111111"/>
          <w:szCs w:val="21"/>
          <w:shd w:val="clear" w:color="auto" w:fill="FFFFFF"/>
        </w:rPr>
        <w:t xml:space="preserve">80.物语系列中忍野忍拥有的妖刀名号是？ </w:t>
      </w:r>
      <w:r>
        <w:rPr>
          <w:szCs w:val="21"/>
        </w:rPr>
        <w:br/>
      </w:r>
      <w:r>
        <w:rPr>
          <w:rFonts w:ascii="Helvetica"/>
          <w:color w:val="111111"/>
          <w:szCs w:val="21"/>
          <w:shd w:val="clear" w:color="auto" w:fill="FFFFFF"/>
        </w:rPr>
        <w:t xml:space="preserve">心渡 </w:t>
      </w:r>
      <w:r>
        <w:rPr>
          <w:szCs w:val="21"/>
        </w:rPr>
        <w:br/>
      </w:r>
      <w:r>
        <w:rPr>
          <w:rFonts w:ascii="Helvetica"/>
          <w:color w:val="111111"/>
          <w:szCs w:val="21"/>
          <w:shd w:val="clear" w:color="auto" w:fill="FFFFFF"/>
        </w:rPr>
        <w:t xml:space="preserve">81.高达的英文缩写是。 </w:t>
      </w:r>
      <w:r>
        <w:rPr>
          <w:szCs w:val="21"/>
        </w:rPr>
        <w:br/>
      </w:r>
      <w:r>
        <w:rPr>
          <w:rFonts w:ascii="Helvetica"/>
          <w:color w:val="111111"/>
          <w:szCs w:val="21"/>
          <w:shd w:val="clear" w:color="auto" w:fill="FFFFFF"/>
        </w:rPr>
        <w:t xml:space="preserve">GUNDAM </w:t>
      </w:r>
      <w:r>
        <w:rPr>
          <w:szCs w:val="21"/>
        </w:rPr>
        <w:br/>
      </w:r>
      <w:r>
        <w:rPr>
          <w:rFonts w:ascii="Helvetica"/>
          <w:color w:val="111111"/>
          <w:szCs w:val="21"/>
          <w:shd w:val="clear" w:color="auto" w:fill="FFFFFF"/>
        </w:rPr>
        <w:t xml:space="preserve">82.蒙奇·D·路飞出自哪个作品。 </w:t>
      </w:r>
      <w:r>
        <w:rPr>
          <w:szCs w:val="21"/>
        </w:rPr>
        <w:br/>
      </w:r>
      <w:r>
        <w:rPr>
          <w:rFonts w:ascii="Helvetica"/>
          <w:color w:val="111111"/>
          <w:szCs w:val="21"/>
          <w:shd w:val="clear" w:color="auto" w:fill="FFFFFF"/>
        </w:rPr>
        <w:t xml:space="preserve">海贼王 </w:t>
      </w:r>
      <w:r>
        <w:rPr>
          <w:szCs w:val="21"/>
        </w:rPr>
        <w:br/>
      </w:r>
      <w:r>
        <w:rPr>
          <w:rFonts w:ascii="Helvetica"/>
          <w:color w:val="111111"/>
          <w:szCs w:val="21"/>
          <w:shd w:val="clear" w:color="auto" w:fill="FFFFFF"/>
        </w:rPr>
        <w:t xml:space="preserve">83.“给我一个支点，我可以撬动地球”这句话是谁说的？ </w:t>
      </w:r>
      <w:r>
        <w:rPr>
          <w:szCs w:val="21"/>
        </w:rPr>
        <w:br/>
      </w:r>
      <w:r>
        <w:rPr>
          <w:rFonts w:ascii="Helvetica"/>
          <w:color w:val="111111"/>
          <w:szCs w:val="21"/>
          <w:shd w:val="clear" w:color="auto" w:fill="FFFFFF"/>
        </w:rPr>
        <w:t xml:space="preserve">阿基米德 </w:t>
      </w:r>
      <w:r>
        <w:rPr>
          <w:szCs w:val="21"/>
        </w:rPr>
        <w:br/>
      </w:r>
      <w:r>
        <w:rPr>
          <w:rFonts w:ascii="Helvetica"/>
          <w:color w:val="111111"/>
          <w:szCs w:val="21"/>
          <w:shd w:val="clear" w:color="auto" w:fill="FFFFFF"/>
        </w:rPr>
        <w:t xml:space="preserve">84.《中二病也要谈恋爱》中小鸟游六花的姐姐叫什么名字？ </w:t>
      </w:r>
      <w:r>
        <w:rPr>
          <w:szCs w:val="21"/>
        </w:rPr>
        <w:br/>
      </w:r>
      <w:r>
        <w:rPr>
          <w:rFonts w:ascii="Helvetica"/>
          <w:color w:val="111111"/>
          <w:szCs w:val="21"/>
          <w:shd w:val="clear" w:color="auto" w:fill="FFFFFF"/>
        </w:rPr>
        <w:t xml:space="preserve">小鸟游十花 </w:t>
      </w:r>
      <w:r>
        <w:rPr>
          <w:szCs w:val="21"/>
        </w:rPr>
        <w:br/>
      </w:r>
      <w:r>
        <w:rPr>
          <w:rFonts w:ascii="Helvetica"/>
          <w:color w:val="111111"/>
          <w:szCs w:val="21"/>
          <w:shd w:val="clear" w:color="auto" w:fill="FFFFFF"/>
        </w:rPr>
        <w:t xml:space="preserve">85.《英雄联盟》中盖伦是哪个势力的。 </w:t>
      </w:r>
      <w:r>
        <w:rPr>
          <w:szCs w:val="21"/>
        </w:rPr>
        <w:br/>
      </w:r>
      <w:r>
        <w:rPr>
          <w:rFonts w:ascii="Helvetica"/>
          <w:color w:val="111111"/>
          <w:szCs w:val="21"/>
          <w:shd w:val="clear" w:color="auto" w:fill="FFFFFF"/>
        </w:rPr>
        <w:t xml:space="preserve">德玛西亚 </w:t>
      </w:r>
      <w:r>
        <w:rPr>
          <w:szCs w:val="21"/>
        </w:rPr>
        <w:br/>
      </w:r>
      <w:r>
        <w:rPr>
          <w:rFonts w:ascii="Helvetica"/>
          <w:color w:val="111111"/>
          <w:szCs w:val="21"/>
          <w:shd w:val="clear" w:color="auto" w:fill="FFFFFF"/>
        </w:rPr>
        <w:t xml:space="preserve">86.幽灵行军不是谁的固有结界 </w:t>
      </w:r>
      <w:r>
        <w:rPr>
          <w:szCs w:val="21"/>
        </w:rPr>
        <w:br/>
      </w:r>
      <w:r>
        <w:rPr>
          <w:rFonts w:ascii="Helvetica"/>
          <w:color w:val="111111"/>
          <w:szCs w:val="21"/>
          <w:shd w:val="clear" w:color="auto" w:fill="FFFFFF"/>
        </w:rPr>
        <w:t xml:space="preserve">梵·斐姆 </w:t>
      </w:r>
      <w:r>
        <w:rPr>
          <w:szCs w:val="21"/>
        </w:rPr>
        <w:br/>
      </w:r>
      <w:r>
        <w:rPr>
          <w:rFonts w:ascii="Helvetica"/>
          <w:color w:val="111111"/>
          <w:szCs w:val="21"/>
          <w:shd w:val="clear" w:color="auto" w:fill="FFFFFF"/>
        </w:rPr>
        <w:t xml:space="preserve">87.《化物语》中战场原黑仪的配音是谁？ </w:t>
      </w:r>
      <w:r>
        <w:rPr>
          <w:szCs w:val="21"/>
        </w:rPr>
        <w:br/>
      </w:r>
      <w:r>
        <w:rPr>
          <w:rFonts w:ascii="Helvetica"/>
          <w:color w:val="111111"/>
          <w:szCs w:val="21"/>
          <w:shd w:val="clear" w:color="auto" w:fill="FFFFFF"/>
        </w:rPr>
        <w:t xml:space="preserve">斋藤千和 </w:t>
      </w:r>
      <w:r>
        <w:rPr>
          <w:szCs w:val="21"/>
        </w:rPr>
        <w:br/>
      </w:r>
      <w:r>
        <w:rPr>
          <w:rFonts w:ascii="Helvetica"/>
          <w:color w:val="111111"/>
          <w:szCs w:val="21"/>
          <w:shd w:val="clear" w:color="auto" w:fill="FFFFFF"/>
        </w:rPr>
        <w:t xml:space="preserve">88.春秋战国时期，哪家学说的主张是“兼爱”“非攻”？ </w:t>
      </w:r>
      <w:r>
        <w:rPr>
          <w:szCs w:val="21"/>
        </w:rPr>
        <w:br/>
      </w:r>
      <w:r>
        <w:rPr>
          <w:rFonts w:ascii="Helvetica"/>
          <w:color w:val="111111"/>
          <w:szCs w:val="21"/>
          <w:shd w:val="clear" w:color="auto" w:fill="FFFFFF"/>
        </w:rPr>
        <w:t xml:space="preserve">墨家 </w:t>
      </w:r>
      <w:r>
        <w:rPr>
          <w:szCs w:val="21"/>
        </w:rPr>
        <w:br/>
      </w:r>
      <w:r>
        <w:rPr>
          <w:rFonts w:ascii="Helvetica"/>
          <w:color w:val="111111"/>
          <w:szCs w:val="21"/>
          <w:shd w:val="clear" w:color="auto" w:fill="FFFFFF"/>
        </w:rPr>
        <w:t xml:space="preserve">89.《未来日记》中女主叫什么名字？ </w:t>
      </w:r>
      <w:r>
        <w:rPr>
          <w:szCs w:val="21"/>
        </w:rPr>
        <w:br/>
      </w:r>
      <w:r>
        <w:rPr>
          <w:rFonts w:ascii="Helvetica"/>
          <w:color w:val="111111"/>
          <w:szCs w:val="21"/>
          <w:shd w:val="clear" w:color="auto" w:fill="FFFFFF"/>
        </w:rPr>
        <w:t xml:space="preserve">我妻由乃 </w:t>
      </w:r>
      <w:r>
        <w:rPr>
          <w:szCs w:val="21"/>
        </w:rPr>
        <w:br/>
      </w:r>
      <w:r>
        <w:rPr>
          <w:rFonts w:ascii="Helvetica"/>
          <w:color w:val="111111"/>
          <w:szCs w:val="21"/>
          <w:shd w:val="clear" w:color="auto" w:fill="FFFFFF"/>
        </w:rPr>
        <w:t xml:space="preserve">90.路飞的爷爷是？ </w:t>
      </w:r>
      <w:r>
        <w:rPr>
          <w:szCs w:val="21"/>
        </w:rPr>
        <w:br/>
      </w:r>
      <w:r>
        <w:rPr>
          <w:rFonts w:ascii="Helvetica"/>
          <w:color w:val="111111"/>
          <w:szCs w:val="21"/>
          <w:shd w:val="clear" w:color="auto" w:fill="FFFFFF"/>
        </w:rPr>
        <w:t xml:space="preserve">海军 </w:t>
      </w:r>
      <w:r>
        <w:rPr>
          <w:szCs w:val="21"/>
        </w:rPr>
        <w:br/>
      </w:r>
      <w:r>
        <w:rPr>
          <w:rFonts w:ascii="Helvetica"/>
          <w:color w:val="111111"/>
          <w:szCs w:val="21"/>
          <w:shd w:val="clear" w:color="auto" w:fill="FFFFFF"/>
        </w:rPr>
        <w:t xml:space="preserve">91.“拔刀，拔刀，拔刀”出自哪部漫画？ </w:t>
      </w:r>
      <w:r>
        <w:rPr>
          <w:szCs w:val="21"/>
        </w:rPr>
        <w:br/>
      </w:r>
      <w:r>
        <w:rPr>
          <w:rFonts w:ascii="Helvetica"/>
          <w:color w:val="111111"/>
          <w:szCs w:val="21"/>
          <w:shd w:val="clear" w:color="auto" w:fill="FFFFFF"/>
        </w:rPr>
        <w:t xml:space="preserve">K </w:t>
      </w:r>
      <w:r>
        <w:rPr>
          <w:szCs w:val="21"/>
        </w:rPr>
        <w:t xml:space="preserve"> </w:t>
      </w:r>
      <w:r>
        <w:rPr>
          <w:szCs w:val="21"/>
        </w:rPr>
        <w:br/>
      </w:r>
      <w:r>
        <w:rPr>
          <w:rFonts w:ascii="宋体" w:hAnsi="宋体"/>
          <w:color w:val="000000"/>
          <w:szCs w:val="21"/>
        </w:rPr>
        <w:t>#1 《新本格魔法少女莉丝佳》中莉丝佳使用什么魔法？</w:t>
      </w:r>
      <w:r>
        <w:rPr>
          <w:szCs w:val="21"/>
        </w:rPr>
        <w:br/>
      </w:r>
      <w:r>
        <w:rPr>
          <w:rFonts w:ascii="宋体" w:hAnsi="宋体"/>
          <w:color w:val="000000"/>
          <w:szCs w:val="21"/>
        </w:rPr>
        <w:t xml:space="preserve">时间 </w:t>
      </w:r>
      <w:r>
        <w:rPr>
          <w:szCs w:val="21"/>
        </w:rPr>
        <w:br/>
      </w:r>
      <w:r>
        <w:rPr>
          <w:szCs w:val="21"/>
        </w:rPr>
        <w:br/>
      </w:r>
      <w:r>
        <w:rPr>
          <w:rFonts w:ascii="宋体" w:hAnsi="宋体"/>
          <w:color w:val="000000"/>
          <w:szCs w:val="21"/>
        </w:rPr>
        <w:t>#2 “耶稣的晚宴”此绝招出自哪部动漫？</w:t>
      </w:r>
      <w:r>
        <w:rPr>
          <w:szCs w:val="21"/>
        </w:rPr>
        <w:br/>
      </w:r>
      <w:r>
        <w:rPr>
          <w:rFonts w:ascii="宋体" w:hAnsi="宋体"/>
          <w:color w:val="000000"/>
          <w:szCs w:val="21"/>
        </w:rPr>
        <w:t>钢铁神兵</w:t>
      </w:r>
      <w:r>
        <w:rPr>
          <w:szCs w:val="21"/>
        </w:rPr>
        <w:br/>
      </w:r>
      <w:r>
        <w:rPr>
          <w:szCs w:val="21"/>
        </w:rPr>
        <w:br/>
      </w:r>
      <w:r>
        <w:rPr>
          <w:rFonts w:ascii="宋体" w:hAnsi="宋体"/>
          <w:color w:val="000000"/>
          <w:szCs w:val="21"/>
        </w:rPr>
        <w:t>#3 《大剑》中史上最强的战士迪妮莎是怎么死的？</w:t>
      </w:r>
      <w:r>
        <w:rPr>
          <w:szCs w:val="21"/>
        </w:rPr>
        <w:br/>
      </w:r>
      <w:r>
        <w:rPr>
          <w:rFonts w:ascii="宋体" w:hAnsi="宋体"/>
          <w:color w:val="000000"/>
          <w:szCs w:val="21"/>
        </w:rPr>
        <w:t>被普莉西拉偷袭所杀</w:t>
      </w:r>
      <w:r>
        <w:rPr>
          <w:szCs w:val="21"/>
        </w:rPr>
        <w:br/>
      </w:r>
      <w:r>
        <w:rPr>
          <w:szCs w:val="21"/>
        </w:rPr>
        <w:br/>
      </w:r>
      <w:r>
        <w:rPr>
          <w:rFonts w:ascii="宋体" w:hAnsi="宋体"/>
          <w:color w:val="000000"/>
          <w:szCs w:val="21"/>
        </w:rPr>
        <w:t>#4 数码暴龙第一季的主题曲叫什么</w:t>
      </w:r>
      <w:r>
        <w:rPr>
          <w:szCs w:val="21"/>
        </w:rPr>
        <w:br/>
      </w:r>
      <w:r>
        <w:rPr>
          <w:rFonts w:ascii="宋体" w:hAnsi="宋体"/>
          <w:color w:val="000000"/>
          <w:szCs w:val="21"/>
        </w:rPr>
        <w:t>Butterfly</w:t>
      </w:r>
      <w:r>
        <w:rPr>
          <w:szCs w:val="21"/>
        </w:rPr>
        <w:br/>
      </w:r>
      <w:r>
        <w:rPr>
          <w:szCs w:val="21"/>
        </w:rPr>
        <w:br/>
      </w:r>
      <w:r>
        <w:rPr>
          <w:rFonts w:ascii="宋体" w:hAnsi="宋体"/>
          <w:color w:val="000000"/>
          <w:szCs w:val="21"/>
        </w:rPr>
        <w:t>#5 《Code Geass 反叛的鲁路修》中日本被不列颠帝国改称为什么？</w:t>
      </w:r>
      <w:r>
        <w:rPr>
          <w:szCs w:val="21"/>
        </w:rPr>
        <w:br/>
      </w:r>
      <w:r>
        <w:rPr>
          <w:rFonts w:ascii="宋体" w:hAnsi="宋体"/>
          <w:color w:val="000000"/>
          <w:szCs w:val="21"/>
        </w:rPr>
        <w:t>11区</w:t>
      </w:r>
      <w:r>
        <w:rPr>
          <w:szCs w:val="21"/>
        </w:rPr>
        <w:br/>
      </w:r>
      <w:r>
        <w:rPr>
          <w:szCs w:val="21"/>
        </w:rPr>
        <w:br/>
      </w:r>
      <w:r>
        <w:rPr>
          <w:rFonts w:ascii="宋体" w:hAnsi="宋体"/>
          <w:color w:val="000000"/>
          <w:szCs w:val="21"/>
        </w:rPr>
        <w:t>#6 创价学会御本尊(4代目)的sm号是多少</w:t>
      </w:r>
      <w:r>
        <w:rPr>
          <w:szCs w:val="21"/>
        </w:rPr>
        <w:br/>
      </w:r>
      <w:r>
        <w:rPr>
          <w:rFonts w:ascii="宋体" w:hAnsi="宋体"/>
          <w:color w:val="000000"/>
          <w:szCs w:val="21"/>
        </w:rPr>
        <w:t>sm6999999</w:t>
      </w:r>
      <w:r>
        <w:rPr>
          <w:szCs w:val="21"/>
        </w:rPr>
        <w:br/>
      </w:r>
      <w:r>
        <w:rPr>
          <w:szCs w:val="21"/>
        </w:rPr>
        <w:br/>
      </w:r>
      <w:r>
        <w:rPr>
          <w:rFonts w:ascii="宋体" w:hAnsi="宋体"/>
          <w:color w:val="000000"/>
          <w:szCs w:val="21"/>
        </w:rPr>
        <w:t>#7 机动战士高达中的牛高型号是？</w:t>
      </w:r>
      <w:r>
        <w:rPr>
          <w:szCs w:val="21"/>
        </w:rPr>
        <w:br/>
      </w:r>
      <w:r>
        <w:rPr>
          <w:rFonts w:ascii="宋体" w:hAnsi="宋体"/>
          <w:color w:val="000000"/>
          <w:szCs w:val="21"/>
        </w:rPr>
        <w:t>RX-93</w:t>
      </w:r>
      <w:r>
        <w:rPr>
          <w:szCs w:val="21"/>
        </w:rPr>
        <w:br/>
      </w:r>
      <w:r>
        <w:rPr>
          <w:szCs w:val="21"/>
        </w:rPr>
        <w:br/>
      </w:r>
      <w:r>
        <w:rPr>
          <w:rFonts w:ascii="宋体" w:hAnsi="宋体"/>
          <w:color w:val="000000"/>
          <w:szCs w:val="21"/>
        </w:rPr>
        <w:t xml:space="preserve">#8 以下哪部作品出品时间最早 </w:t>
      </w:r>
      <w:r>
        <w:rPr>
          <w:szCs w:val="21"/>
        </w:rPr>
        <w:br/>
      </w:r>
      <w:r>
        <w:rPr>
          <w:rFonts w:ascii="宋体" w:hAnsi="宋体"/>
          <w:color w:val="000000"/>
          <w:szCs w:val="21"/>
        </w:rPr>
        <w:t>飞跃巅峰</w:t>
      </w:r>
      <w:r>
        <w:rPr>
          <w:szCs w:val="21"/>
        </w:rPr>
        <w:br/>
      </w:r>
      <w:r>
        <w:rPr>
          <w:szCs w:val="21"/>
        </w:rPr>
        <w:br/>
      </w:r>
      <w:r>
        <w:rPr>
          <w:rFonts w:ascii="宋体" w:hAnsi="宋体"/>
          <w:color w:val="000000"/>
          <w:szCs w:val="21"/>
        </w:rPr>
        <w:t xml:space="preserve">#9 下面哪一位不是《天地无用》系列中的三女神？ </w:t>
      </w:r>
      <w:r>
        <w:rPr>
          <w:szCs w:val="21"/>
        </w:rPr>
        <w:br/>
      </w:r>
      <w:r>
        <w:rPr>
          <w:rFonts w:ascii="宋体" w:hAnsi="宋体"/>
          <w:color w:val="000000"/>
          <w:szCs w:val="21"/>
        </w:rPr>
        <w:t>魉呼（注：鹫羽 访希深 津名魅都是）</w:t>
      </w:r>
      <w:r>
        <w:rPr>
          <w:szCs w:val="21"/>
        </w:rPr>
        <w:br/>
      </w:r>
      <w:r>
        <w:rPr>
          <w:szCs w:val="21"/>
        </w:rPr>
        <w:br/>
      </w:r>
      <w:r>
        <w:rPr>
          <w:rFonts w:ascii="宋体" w:hAnsi="宋体"/>
          <w:color w:val="000000"/>
          <w:szCs w:val="21"/>
        </w:rPr>
        <w:t>#10 被称为"LOL"的游戏是什么？</w:t>
      </w:r>
      <w:r>
        <w:rPr>
          <w:szCs w:val="21"/>
        </w:rPr>
        <w:br/>
      </w:r>
      <w:r>
        <w:rPr>
          <w:rFonts w:ascii="宋体" w:hAnsi="宋体"/>
          <w:color w:val="000000"/>
          <w:szCs w:val="21"/>
        </w:rPr>
        <w:t>英雄联盟</w:t>
      </w:r>
      <w:r>
        <w:rPr>
          <w:szCs w:val="21"/>
        </w:rPr>
        <w:br/>
      </w:r>
      <w:r>
        <w:rPr>
          <w:szCs w:val="21"/>
        </w:rPr>
        <w:br/>
      </w:r>
      <w:r>
        <w:rPr>
          <w:rFonts w:ascii="宋体" w:hAnsi="宋体"/>
          <w:color w:val="000000"/>
          <w:szCs w:val="21"/>
        </w:rPr>
        <w:t>#11 寒蝉里龙宫礼奈惯用的武器是？</w:t>
      </w:r>
      <w:r>
        <w:rPr>
          <w:szCs w:val="21"/>
        </w:rPr>
        <w:br/>
      </w:r>
      <w:r>
        <w:rPr>
          <w:rFonts w:ascii="宋体" w:hAnsi="宋体"/>
          <w:color w:val="000000"/>
          <w:szCs w:val="21"/>
        </w:rPr>
        <w:t>柴刀</w:t>
      </w:r>
      <w:r>
        <w:rPr>
          <w:szCs w:val="21"/>
        </w:rPr>
        <w:br/>
      </w:r>
      <w:r>
        <w:rPr>
          <w:szCs w:val="21"/>
        </w:rPr>
        <w:br/>
      </w:r>
      <w:r>
        <w:rPr>
          <w:rFonts w:ascii="宋体" w:hAnsi="宋体"/>
          <w:color w:val="000000"/>
          <w:szCs w:val="21"/>
        </w:rPr>
        <w:t>#12 《东方妖妖梦》Phantasm面BOSS叫什么名字？</w:t>
      </w:r>
      <w:r>
        <w:rPr>
          <w:szCs w:val="21"/>
        </w:rPr>
        <w:br/>
      </w:r>
      <w:r>
        <w:rPr>
          <w:rFonts w:ascii="宋体" w:hAnsi="宋体"/>
          <w:color w:val="000000"/>
          <w:szCs w:val="21"/>
        </w:rPr>
        <w:t>八云紫</w:t>
      </w:r>
      <w:r>
        <w:rPr>
          <w:szCs w:val="21"/>
        </w:rPr>
        <w:br/>
      </w:r>
      <w:r>
        <w:rPr>
          <w:szCs w:val="21"/>
        </w:rPr>
        <w:br/>
      </w:r>
      <w:r>
        <w:rPr>
          <w:rFonts w:ascii="宋体" w:hAnsi="宋体"/>
          <w:color w:val="000000"/>
          <w:szCs w:val="21"/>
        </w:rPr>
        <w:t>#13 下列哪种立体匹配算法不是全局匹配算法？</w:t>
      </w:r>
      <w:r>
        <w:rPr>
          <w:szCs w:val="21"/>
        </w:rPr>
        <w:br/>
      </w:r>
      <w:r>
        <w:rPr>
          <w:rFonts w:ascii="宋体" w:hAnsi="宋体"/>
          <w:color w:val="000000"/>
          <w:szCs w:val="21"/>
        </w:rPr>
        <w:t>(你瞎蒙吧 T_T)</w:t>
      </w:r>
      <w:r>
        <w:rPr>
          <w:szCs w:val="21"/>
        </w:rPr>
        <w:br/>
      </w:r>
      <w:r>
        <w:rPr>
          <w:szCs w:val="21"/>
        </w:rPr>
        <w:br/>
      </w:r>
      <w:r>
        <w:rPr>
          <w:rFonts w:ascii="宋体" w:hAnsi="宋体"/>
          <w:color w:val="000000"/>
          <w:szCs w:val="21"/>
        </w:rPr>
        <w:t>#14 宏观经济学中的AS指的是什么？</w:t>
      </w:r>
      <w:r>
        <w:rPr>
          <w:szCs w:val="21"/>
        </w:rPr>
        <w:br/>
      </w:r>
      <w:r>
        <w:rPr>
          <w:rFonts w:ascii="宋体" w:hAnsi="宋体"/>
          <w:color w:val="000000"/>
          <w:szCs w:val="21"/>
        </w:rPr>
        <w:t>Aggregate Supply（想选～After Story～这个的去面壁）</w:t>
      </w:r>
      <w:r>
        <w:rPr>
          <w:szCs w:val="21"/>
        </w:rPr>
        <w:br/>
      </w:r>
      <w:r>
        <w:rPr>
          <w:szCs w:val="21"/>
        </w:rPr>
        <w:br/>
      </w:r>
      <w:r>
        <w:rPr>
          <w:rFonts w:ascii="宋体" w:hAnsi="宋体"/>
          <w:color w:val="000000"/>
          <w:szCs w:val="21"/>
        </w:rPr>
        <w:t>#15 曾参与过《传说系列》OP演唱的歌手及歌团中正确的一组是？</w:t>
      </w:r>
      <w:r>
        <w:rPr>
          <w:szCs w:val="21"/>
        </w:rPr>
        <w:br/>
      </w:r>
      <w:r>
        <w:rPr>
          <w:rFonts w:ascii="宋体" w:hAnsi="宋体"/>
          <w:color w:val="000000"/>
          <w:szCs w:val="21"/>
        </w:rPr>
        <w:t>(自己蒙吧，我就发现有这几个但是.....)</w:t>
      </w:r>
      <w:r>
        <w:rPr>
          <w:szCs w:val="21"/>
        </w:rPr>
        <w:br/>
      </w:r>
      <w:r>
        <w:rPr>
          <w:rFonts w:ascii="宋体" w:hAnsi="宋体"/>
          <w:color w:val="000000"/>
          <w:szCs w:val="21"/>
        </w:rPr>
        <w:t>misono</w:t>
      </w:r>
      <w:r>
        <w:rPr>
          <w:szCs w:val="21"/>
        </w:rPr>
        <w:br/>
      </w:r>
      <w:r>
        <w:rPr>
          <w:rFonts w:ascii="宋体" w:hAnsi="宋体"/>
          <w:color w:val="000000"/>
          <w:szCs w:val="21"/>
        </w:rPr>
        <w:t>DEEN</w:t>
      </w:r>
      <w:r>
        <w:rPr>
          <w:szCs w:val="21"/>
        </w:rPr>
        <w:br/>
      </w:r>
      <w:r>
        <w:rPr>
          <w:rFonts w:ascii="宋体" w:hAnsi="宋体"/>
          <w:color w:val="000000"/>
          <w:szCs w:val="21"/>
        </w:rPr>
        <w:t xml:space="preserve">奥华子 </w:t>
      </w:r>
      <w:r>
        <w:rPr>
          <w:szCs w:val="21"/>
        </w:rPr>
        <w:br/>
      </w:r>
      <w:r>
        <w:rPr>
          <w:rFonts w:ascii="宋体" w:hAnsi="宋体"/>
          <w:color w:val="000000"/>
          <w:szCs w:val="21"/>
        </w:rPr>
        <w:t>滨崎步，仓木麻衣</w:t>
      </w:r>
      <w:r>
        <w:rPr>
          <w:szCs w:val="21"/>
        </w:rPr>
        <w:br/>
      </w:r>
      <w:r>
        <w:rPr>
          <w:szCs w:val="21"/>
        </w:rPr>
        <w:br/>
      </w:r>
      <w:r>
        <w:rPr>
          <w:rFonts w:ascii="宋体" w:hAnsi="宋体"/>
          <w:color w:val="000000"/>
          <w:szCs w:val="21"/>
        </w:rPr>
        <w:t>#16 《魔法少女小圆》中小圆的配音是谁？</w:t>
      </w:r>
      <w:r>
        <w:rPr>
          <w:szCs w:val="21"/>
        </w:rPr>
        <w:br/>
      </w:r>
      <w:r>
        <w:rPr>
          <w:rFonts w:ascii="宋体" w:hAnsi="宋体"/>
          <w:color w:val="000000"/>
          <w:szCs w:val="21"/>
        </w:rPr>
        <w:t>悠木碧</w:t>
      </w:r>
      <w:r>
        <w:rPr>
          <w:szCs w:val="21"/>
        </w:rPr>
        <w:br/>
      </w:r>
      <w:r>
        <w:rPr>
          <w:szCs w:val="21"/>
        </w:rPr>
        <w:br/>
      </w:r>
      <w:r>
        <w:rPr>
          <w:rFonts w:ascii="宋体" w:hAnsi="宋体"/>
          <w:color w:val="000000"/>
          <w:szCs w:val="21"/>
        </w:rPr>
        <w:t>#17 动画《勇者王》里面的GGG正确拼写为？</w:t>
      </w:r>
      <w:r>
        <w:rPr>
          <w:szCs w:val="21"/>
        </w:rPr>
        <w:br/>
      </w:r>
      <w:r>
        <w:rPr>
          <w:rFonts w:ascii="宋体" w:hAnsi="宋体"/>
          <w:color w:val="000000"/>
          <w:szCs w:val="21"/>
        </w:rPr>
        <w:t>GaoGaiGar</w:t>
      </w:r>
      <w:r>
        <w:rPr>
          <w:szCs w:val="21"/>
        </w:rPr>
        <w:br/>
      </w:r>
      <w:r>
        <w:rPr>
          <w:szCs w:val="21"/>
        </w:rPr>
        <w:br/>
      </w:r>
      <w:r>
        <w:rPr>
          <w:rFonts w:ascii="宋体" w:hAnsi="宋体"/>
          <w:color w:val="000000"/>
          <w:szCs w:val="21"/>
        </w:rPr>
        <w:t>#18 《紫音之王》中谁因为幼年受到惊吓而导致失去了声音？</w:t>
      </w:r>
      <w:r>
        <w:rPr>
          <w:szCs w:val="21"/>
        </w:rPr>
        <w:br/>
      </w:r>
      <w:r>
        <w:rPr>
          <w:rFonts w:ascii="宋体" w:hAnsi="宋体"/>
          <w:color w:val="000000"/>
          <w:szCs w:val="21"/>
        </w:rPr>
        <w:t>安冈紫音</w:t>
      </w:r>
      <w:r>
        <w:rPr>
          <w:szCs w:val="21"/>
        </w:rPr>
        <w:br/>
      </w:r>
      <w:r>
        <w:rPr>
          <w:szCs w:val="21"/>
        </w:rPr>
        <w:br/>
      </w:r>
      <w:r>
        <w:rPr>
          <w:rFonts w:ascii="宋体" w:hAnsi="宋体"/>
          <w:color w:val="000000"/>
          <w:szCs w:val="21"/>
        </w:rPr>
        <w:t>#19 《蔷薇少女》中翠星石的瞳色是？</w:t>
      </w:r>
      <w:r>
        <w:rPr>
          <w:szCs w:val="21"/>
        </w:rPr>
        <w:br/>
      </w:r>
      <w:r>
        <w:rPr>
          <w:rFonts w:ascii="宋体" w:hAnsi="宋体"/>
          <w:color w:val="000000"/>
          <w:szCs w:val="21"/>
        </w:rPr>
        <w:t>左绿右红</w:t>
      </w:r>
      <w:r>
        <w:rPr>
          <w:szCs w:val="21"/>
        </w:rPr>
        <w:br/>
      </w:r>
      <w:r>
        <w:rPr>
          <w:szCs w:val="21"/>
        </w:rPr>
        <w:br/>
      </w:r>
      <w:r>
        <w:rPr>
          <w:rFonts w:ascii="宋体" w:hAnsi="宋体"/>
          <w:color w:val="000000"/>
          <w:szCs w:val="21"/>
        </w:rPr>
        <w:t>#20 娶妻当如樱庭葵，生女当如___。</w:t>
      </w:r>
      <w:r>
        <w:rPr>
          <w:szCs w:val="21"/>
        </w:rPr>
        <w:br/>
      </w:r>
      <w:r>
        <w:rPr>
          <w:rFonts w:ascii="宋体" w:hAnsi="宋体"/>
          <w:color w:val="000000"/>
          <w:szCs w:val="21"/>
        </w:rPr>
        <w:t>泉此方</w:t>
      </w:r>
      <w:r>
        <w:rPr>
          <w:szCs w:val="21"/>
        </w:rPr>
        <w:br/>
      </w:r>
      <w:r>
        <w:rPr>
          <w:szCs w:val="21"/>
        </w:rPr>
        <w:br/>
      </w:r>
      <w:r>
        <w:rPr>
          <w:rFonts w:ascii="宋体" w:hAnsi="宋体"/>
          <w:color w:val="000000"/>
          <w:szCs w:val="21"/>
        </w:rPr>
        <w:t>#21 去除掉头和尾巴的马达加斯加蟑螂是什么味道？</w:t>
      </w:r>
      <w:r>
        <w:rPr>
          <w:szCs w:val="21"/>
        </w:rPr>
        <w:br/>
      </w:r>
      <w:r>
        <w:rPr>
          <w:rFonts w:ascii="宋体" w:hAnsi="宋体"/>
          <w:color w:val="000000"/>
          <w:szCs w:val="21"/>
        </w:rPr>
        <w:t>鸡肉味，嘎嘣脆</w:t>
      </w:r>
      <w:r>
        <w:rPr>
          <w:szCs w:val="21"/>
        </w:rPr>
        <w:br/>
      </w:r>
      <w:r>
        <w:rPr>
          <w:szCs w:val="21"/>
        </w:rPr>
        <w:br/>
      </w:r>
      <w:r>
        <w:rPr>
          <w:rFonts w:ascii="宋体" w:hAnsi="宋体"/>
          <w:color w:val="000000"/>
          <w:szCs w:val="21"/>
        </w:rPr>
        <w:t>#22 恶作剧之吻男主角名字是（）</w:t>
      </w:r>
      <w:r>
        <w:rPr>
          <w:szCs w:val="21"/>
        </w:rPr>
        <w:br/>
      </w:r>
      <w:r>
        <w:rPr>
          <w:rFonts w:ascii="宋体" w:hAnsi="宋体"/>
          <w:color w:val="000000"/>
          <w:szCs w:val="21"/>
        </w:rPr>
        <w:t>入江直树</w:t>
      </w:r>
      <w:r>
        <w:rPr>
          <w:szCs w:val="21"/>
        </w:rPr>
        <w:br/>
      </w:r>
      <w:r>
        <w:rPr>
          <w:szCs w:val="21"/>
        </w:rPr>
        <w:br/>
      </w:r>
      <w:r>
        <w:rPr>
          <w:rFonts w:ascii="宋体" w:hAnsi="宋体"/>
          <w:color w:val="000000"/>
          <w:szCs w:val="21"/>
        </w:rPr>
        <w:t>#23 《北斗神拳》主角健在师兄弟4人中排行第几</w:t>
      </w:r>
      <w:r>
        <w:rPr>
          <w:szCs w:val="21"/>
        </w:rPr>
        <w:br/>
      </w:r>
      <w:r>
        <w:rPr>
          <w:rFonts w:ascii="宋体" w:hAnsi="宋体"/>
          <w:color w:val="000000"/>
          <w:szCs w:val="21"/>
        </w:rPr>
        <w:t>老三</w:t>
      </w:r>
      <w:r>
        <w:rPr>
          <w:szCs w:val="21"/>
        </w:rPr>
        <w:br/>
      </w:r>
      <w:r>
        <w:rPr>
          <w:szCs w:val="21"/>
        </w:rPr>
        <w:br/>
      </w:r>
      <w:r>
        <w:rPr>
          <w:rFonts w:ascii="宋体" w:hAnsi="宋体"/>
          <w:color w:val="000000"/>
          <w:szCs w:val="21"/>
        </w:rPr>
        <w:t>#24 《哆啦A梦》中多啦A梦是从什么时代来的？</w:t>
      </w:r>
      <w:r>
        <w:rPr>
          <w:szCs w:val="21"/>
        </w:rPr>
        <w:br/>
      </w:r>
      <w:r>
        <w:rPr>
          <w:rFonts w:ascii="宋体" w:hAnsi="宋体"/>
          <w:color w:val="000000"/>
          <w:szCs w:val="21"/>
        </w:rPr>
        <w:t>22世纪</w:t>
      </w:r>
      <w:r>
        <w:rPr>
          <w:szCs w:val="21"/>
        </w:rPr>
        <w:br/>
      </w:r>
      <w:r>
        <w:rPr>
          <w:szCs w:val="21"/>
        </w:rPr>
        <w:br/>
      </w:r>
      <w:r>
        <w:rPr>
          <w:rFonts w:ascii="宋体" w:hAnsi="宋体"/>
          <w:color w:val="000000"/>
          <w:szCs w:val="21"/>
        </w:rPr>
        <w:t>#25 《海贼王》的作者是谁？</w:t>
      </w:r>
      <w:r>
        <w:rPr>
          <w:szCs w:val="21"/>
        </w:rPr>
        <w:br/>
      </w:r>
      <w:r>
        <w:rPr>
          <w:rFonts w:ascii="宋体" w:hAnsi="宋体"/>
          <w:color w:val="000000"/>
          <w:szCs w:val="21"/>
        </w:rPr>
        <w:t>尾田荣一郎</w:t>
      </w:r>
      <w:r>
        <w:rPr>
          <w:szCs w:val="21"/>
        </w:rPr>
        <w:t xml:space="preserve"> </w:t>
      </w:r>
      <w:r>
        <w:rPr>
          <w:szCs w:val="21"/>
        </w:rPr>
        <w:br/>
      </w:r>
      <w:r>
        <w:rPr>
          <w:rFonts w:ascii="宋体" w:hAnsi="宋体"/>
          <w:color w:val="000000"/>
          <w:szCs w:val="21"/>
        </w:rPr>
        <w:t>#26 《新世纪福音战士》中的凌波丽的配音是谁？</w:t>
      </w:r>
      <w:r>
        <w:rPr>
          <w:szCs w:val="21"/>
        </w:rPr>
        <w:br/>
      </w:r>
      <w:r>
        <w:rPr>
          <w:rFonts w:ascii="宋体" w:hAnsi="宋体"/>
          <w:color w:val="000000"/>
          <w:szCs w:val="21"/>
        </w:rPr>
        <w:t>林原惠</w:t>
      </w:r>
      <w:r>
        <w:rPr>
          <w:szCs w:val="21"/>
        </w:rPr>
        <w:br/>
      </w:r>
      <w:r>
        <w:rPr>
          <w:szCs w:val="21"/>
        </w:rPr>
        <w:br/>
      </w:r>
      <w:r>
        <w:rPr>
          <w:rFonts w:ascii="宋体" w:hAnsi="宋体"/>
          <w:color w:val="000000"/>
          <w:szCs w:val="21"/>
        </w:rPr>
        <w:t>#27 以下哪一个是“完全数”</w:t>
      </w:r>
      <w:r>
        <w:rPr>
          <w:szCs w:val="21"/>
        </w:rPr>
        <w:br/>
      </w:r>
      <w:r>
        <w:rPr>
          <w:rFonts w:ascii="宋体" w:hAnsi="宋体"/>
          <w:color w:val="000000"/>
          <w:szCs w:val="21"/>
        </w:rPr>
        <w:t>496</w:t>
      </w:r>
      <w:r>
        <w:rPr>
          <w:szCs w:val="21"/>
        </w:rPr>
        <w:br/>
      </w:r>
      <w:r>
        <w:rPr>
          <w:szCs w:val="21"/>
        </w:rPr>
        <w:br/>
      </w:r>
      <w:r>
        <w:rPr>
          <w:rFonts w:ascii="宋体" w:hAnsi="宋体"/>
          <w:color w:val="000000"/>
          <w:szCs w:val="21"/>
        </w:rPr>
        <w:t>#28 生前川上伦子没有配过哪部动画的角色？</w:t>
      </w:r>
      <w:r>
        <w:rPr>
          <w:szCs w:val="21"/>
        </w:rPr>
        <w:br/>
      </w:r>
      <w:r>
        <w:rPr>
          <w:rFonts w:ascii="宋体" w:hAnsi="宋体"/>
          <w:color w:val="000000"/>
          <w:szCs w:val="21"/>
        </w:rPr>
        <w:t>CLANNAD 古河渚</w:t>
      </w:r>
      <w:r>
        <w:rPr>
          <w:szCs w:val="21"/>
        </w:rPr>
        <w:br/>
      </w:r>
      <w:r>
        <w:rPr>
          <w:szCs w:val="21"/>
        </w:rPr>
        <w:br/>
      </w:r>
      <w:r>
        <w:rPr>
          <w:rFonts w:ascii="宋体" w:hAnsi="宋体"/>
          <w:color w:val="000000"/>
          <w:szCs w:val="21"/>
        </w:rPr>
        <w:t>#29 葛炮的基友的名字是？</w:t>
      </w:r>
      <w:r>
        <w:rPr>
          <w:szCs w:val="21"/>
        </w:rPr>
        <w:br/>
      </w:r>
      <w:r>
        <w:rPr>
          <w:rFonts w:ascii="宋体" w:hAnsi="宋体"/>
          <w:color w:val="000000"/>
          <w:szCs w:val="21"/>
        </w:rPr>
        <w:t>（没找到求普）</w:t>
      </w:r>
      <w:r>
        <w:rPr>
          <w:szCs w:val="21"/>
        </w:rPr>
        <w:br/>
      </w:r>
      <w:r>
        <w:rPr>
          <w:szCs w:val="21"/>
        </w:rPr>
        <w:br/>
      </w:r>
      <w:r>
        <w:rPr>
          <w:rFonts w:ascii="宋体" w:hAnsi="宋体"/>
          <w:color w:val="000000"/>
          <w:szCs w:val="21"/>
        </w:rPr>
        <w:t>#30 《last hope》中波多野卓巳医生喜欢几点吃点心？</w:t>
      </w:r>
      <w:r>
        <w:rPr>
          <w:szCs w:val="21"/>
        </w:rPr>
        <w:br/>
      </w:r>
      <w:r>
        <w:rPr>
          <w:rFonts w:ascii="宋体" w:hAnsi="宋体"/>
          <w:color w:val="000000"/>
          <w:szCs w:val="21"/>
        </w:rPr>
        <w:t>（我还没的吃呢）</w:t>
      </w:r>
      <w:r>
        <w:rPr>
          <w:szCs w:val="21"/>
        </w:rPr>
        <w:br/>
      </w:r>
      <w:r>
        <w:rPr>
          <w:szCs w:val="21"/>
        </w:rPr>
        <w:br/>
      </w:r>
      <w:r>
        <w:rPr>
          <w:rFonts w:ascii="宋体" w:hAnsi="宋体"/>
          <w:color w:val="000000"/>
          <w:szCs w:val="21"/>
        </w:rPr>
        <w:t>#31 “这个时候只要微笑就可以了”这句经典台词出自于那部动画？</w:t>
      </w:r>
      <w:r>
        <w:rPr>
          <w:szCs w:val="21"/>
        </w:rPr>
        <w:br/>
      </w:r>
      <w:r>
        <w:rPr>
          <w:rFonts w:ascii="宋体" w:hAnsi="宋体"/>
          <w:color w:val="000000"/>
          <w:szCs w:val="21"/>
        </w:rPr>
        <w:t>《新世纪福音战士》</w:t>
      </w:r>
      <w:r>
        <w:rPr>
          <w:szCs w:val="21"/>
        </w:rPr>
        <w:br/>
      </w:r>
      <w:r>
        <w:rPr>
          <w:szCs w:val="21"/>
        </w:rPr>
        <w:br/>
      </w:r>
      <w:r>
        <w:rPr>
          <w:rFonts w:ascii="宋体" w:hAnsi="宋体"/>
          <w:color w:val="000000"/>
          <w:szCs w:val="21"/>
        </w:rPr>
        <w:t>#32 《我的朋友很少》中邻人部第一次和宿所吃的晚饭是？</w:t>
      </w:r>
      <w:r>
        <w:rPr>
          <w:szCs w:val="21"/>
        </w:rPr>
        <w:br/>
      </w:r>
      <w:r>
        <w:rPr>
          <w:rFonts w:ascii="宋体" w:hAnsi="宋体"/>
          <w:color w:val="000000"/>
          <w:szCs w:val="21"/>
        </w:rPr>
        <w:t>可能是地狱火锅</w:t>
      </w:r>
      <w:r>
        <w:rPr>
          <w:szCs w:val="21"/>
        </w:rPr>
        <w:br/>
      </w:r>
      <w:r>
        <w:rPr>
          <w:szCs w:val="21"/>
        </w:rPr>
        <w:br/>
      </w:r>
      <w:r>
        <w:rPr>
          <w:rFonts w:ascii="宋体" w:hAnsi="宋体"/>
          <w:color w:val="000000"/>
          <w:szCs w:val="21"/>
        </w:rPr>
        <w:t>#33 T-34坦克Mod1939配备的主炮口径多大</w:t>
      </w:r>
      <w:r>
        <w:rPr>
          <w:szCs w:val="21"/>
        </w:rPr>
        <w:br/>
      </w:r>
      <w:r>
        <w:rPr>
          <w:rFonts w:ascii="宋体" w:hAnsi="宋体"/>
          <w:color w:val="000000"/>
          <w:szCs w:val="21"/>
        </w:rPr>
        <w:t>76.2mm</w:t>
      </w:r>
      <w:r>
        <w:rPr>
          <w:szCs w:val="21"/>
        </w:rPr>
        <w:br/>
      </w:r>
      <w:r>
        <w:rPr>
          <w:szCs w:val="21"/>
        </w:rPr>
        <w:br/>
      </w:r>
      <w:r>
        <w:rPr>
          <w:rFonts w:ascii="宋体" w:hAnsi="宋体"/>
          <w:color w:val="000000"/>
          <w:szCs w:val="21"/>
        </w:rPr>
        <w:t>#34 2012年日萌萌王是谁？</w:t>
      </w:r>
      <w:r>
        <w:rPr>
          <w:szCs w:val="21"/>
        </w:rPr>
        <w:br/>
      </w:r>
      <w:r>
        <w:rPr>
          <w:rFonts w:ascii="宋体" w:hAnsi="宋体"/>
          <w:color w:val="000000"/>
          <w:szCs w:val="21"/>
        </w:rPr>
        <w:t>园城寺怜</w:t>
      </w:r>
      <w:r>
        <w:rPr>
          <w:szCs w:val="21"/>
        </w:rPr>
        <w:br/>
      </w:r>
      <w:r>
        <w:rPr>
          <w:szCs w:val="21"/>
        </w:rPr>
        <w:br/>
      </w:r>
      <w:r>
        <w:rPr>
          <w:rFonts w:ascii="宋体" w:hAnsi="宋体"/>
          <w:color w:val="000000"/>
          <w:szCs w:val="21"/>
        </w:rPr>
        <w:t>#35 "银魂", 眼镜代表了什麼...</w:t>
      </w:r>
      <w:r>
        <w:rPr>
          <w:szCs w:val="21"/>
        </w:rPr>
        <w:br/>
      </w:r>
      <w:r>
        <w:rPr>
          <w:rFonts w:ascii="宋体" w:hAnsi="宋体"/>
          <w:color w:val="000000"/>
          <w:szCs w:val="21"/>
        </w:rPr>
        <w:t>新八</w:t>
      </w:r>
      <w:r>
        <w:rPr>
          <w:szCs w:val="21"/>
        </w:rPr>
        <w:br/>
      </w:r>
      <w:r>
        <w:rPr>
          <w:szCs w:val="21"/>
        </w:rPr>
        <w:br/>
      </w:r>
      <w:r>
        <w:rPr>
          <w:rFonts w:ascii="宋体" w:hAnsi="宋体"/>
          <w:color w:val="000000"/>
          <w:szCs w:val="21"/>
        </w:rPr>
        <w:t>#36 《中二病也要谈恋爱》第一集中，勇太用那只手先接到六花的小脚的？</w:t>
      </w:r>
      <w:r>
        <w:rPr>
          <w:szCs w:val="21"/>
        </w:rPr>
        <w:br/>
      </w:r>
      <w:r>
        <w:rPr>
          <w:rFonts w:ascii="宋体" w:hAnsi="宋体"/>
          <w:color w:val="000000"/>
          <w:szCs w:val="21"/>
        </w:rPr>
        <w:t>右手（细节帝。。。）</w:t>
      </w:r>
      <w:r>
        <w:rPr>
          <w:szCs w:val="21"/>
        </w:rPr>
        <w:br/>
      </w:r>
      <w:r>
        <w:rPr>
          <w:szCs w:val="21"/>
        </w:rPr>
        <w:br/>
      </w:r>
      <w:r>
        <w:rPr>
          <w:rFonts w:ascii="宋体" w:hAnsi="宋体"/>
          <w:color w:val="000000"/>
          <w:szCs w:val="21"/>
        </w:rPr>
        <w:t>#37 LOL中谁的大招跟御坂美琴相似却不同？</w:t>
      </w:r>
      <w:r>
        <w:rPr>
          <w:szCs w:val="21"/>
        </w:rPr>
        <w:br/>
      </w:r>
      <w:r>
        <w:rPr>
          <w:rFonts w:ascii="宋体" w:hAnsi="宋体"/>
          <w:color w:val="000000"/>
          <w:szCs w:val="21"/>
        </w:rPr>
        <w:t>拉克丝</w:t>
      </w:r>
      <w:r>
        <w:rPr>
          <w:szCs w:val="21"/>
        </w:rPr>
        <w:br/>
      </w:r>
      <w:r>
        <w:rPr>
          <w:szCs w:val="21"/>
        </w:rPr>
        <w:br/>
      </w:r>
      <w:r>
        <w:rPr>
          <w:rFonts w:ascii="宋体" w:hAnsi="宋体"/>
          <w:color w:val="000000"/>
          <w:szCs w:val="21"/>
        </w:rPr>
        <w:t>#38 游戏王中主角游戏的千年积木其实是什么</w:t>
      </w:r>
      <w:r>
        <w:rPr>
          <w:szCs w:val="21"/>
        </w:rPr>
        <w:br/>
      </w:r>
      <w:r>
        <w:rPr>
          <w:rFonts w:ascii="宋体" w:hAnsi="宋体"/>
          <w:color w:val="000000"/>
          <w:szCs w:val="21"/>
        </w:rPr>
        <w:t>魔方（不是四棱锥形状的积木吗？？？？看着选吧）</w:t>
      </w:r>
      <w:r>
        <w:rPr>
          <w:szCs w:val="21"/>
        </w:rPr>
        <w:br/>
      </w:r>
      <w:r>
        <w:rPr>
          <w:szCs w:val="21"/>
        </w:rPr>
        <w:br/>
      </w:r>
      <w:r>
        <w:rPr>
          <w:rFonts w:ascii="宋体" w:hAnsi="宋体"/>
          <w:color w:val="000000"/>
          <w:szCs w:val="21"/>
        </w:rPr>
        <w:t>#39 《银魂》中桂小太郎的绰号假发的读音是？【罗马音】</w:t>
      </w:r>
      <w:r>
        <w:rPr>
          <w:szCs w:val="21"/>
        </w:rPr>
        <w:br/>
      </w:r>
      <w:r>
        <w:rPr>
          <w:rFonts w:ascii="宋体" w:hAnsi="宋体"/>
          <w:color w:val="000000"/>
          <w:szCs w:val="21"/>
        </w:rPr>
        <w:t>zira</w:t>
      </w:r>
      <w:r>
        <w:rPr>
          <w:szCs w:val="21"/>
        </w:rPr>
        <w:br/>
      </w:r>
      <w:r>
        <w:rPr>
          <w:szCs w:val="21"/>
        </w:rPr>
        <w:br/>
      </w:r>
      <w:r>
        <w:rPr>
          <w:rFonts w:ascii="宋体" w:hAnsi="宋体"/>
          <w:color w:val="000000"/>
          <w:szCs w:val="21"/>
        </w:rPr>
        <w:t>#40 轻小说《便·当》系列中，哪个角色作为主角洋抢夺便当时的敌人出现过？</w:t>
      </w:r>
      <w:r>
        <w:rPr>
          <w:szCs w:val="21"/>
        </w:rPr>
        <w:br/>
      </w:r>
      <w:r>
        <w:rPr>
          <w:rFonts w:ascii="宋体" w:hAnsi="宋体"/>
          <w:color w:val="000000"/>
          <w:szCs w:val="21"/>
        </w:rPr>
        <w:t>淡雪绘理华</w:t>
      </w:r>
      <w:r>
        <w:rPr>
          <w:szCs w:val="21"/>
        </w:rPr>
        <w:br/>
      </w:r>
      <w:r>
        <w:rPr>
          <w:szCs w:val="21"/>
        </w:rPr>
        <w:br/>
      </w:r>
      <w:r>
        <w:rPr>
          <w:rFonts w:ascii="宋体" w:hAnsi="宋体"/>
          <w:color w:val="000000"/>
          <w:szCs w:val="21"/>
        </w:rPr>
        <w:t>#41 一下哪只龙没在《怪物猎人3G》里出现</w:t>
      </w:r>
      <w:r>
        <w:rPr>
          <w:szCs w:val="21"/>
        </w:rPr>
        <w:br/>
      </w:r>
      <w:r>
        <w:rPr>
          <w:rFonts w:ascii="宋体" w:hAnsi="宋体"/>
          <w:color w:val="000000"/>
          <w:szCs w:val="21"/>
        </w:rPr>
        <w:t>轰龙</w:t>
      </w:r>
      <w:r>
        <w:rPr>
          <w:szCs w:val="21"/>
        </w:rPr>
        <w:br/>
      </w:r>
      <w:r>
        <w:rPr>
          <w:szCs w:val="21"/>
        </w:rPr>
        <w:br/>
      </w:r>
      <w:r>
        <w:rPr>
          <w:rFonts w:ascii="宋体" w:hAnsi="宋体"/>
          <w:color w:val="000000"/>
          <w:szCs w:val="21"/>
        </w:rPr>
        <w:t>#42 杉田智和的职业是</w:t>
      </w:r>
      <w:r>
        <w:rPr>
          <w:szCs w:val="21"/>
        </w:rPr>
        <w:br/>
      </w:r>
      <w:r>
        <w:rPr>
          <w:rFonts w:ascii="宋体" w:hAnsi="宋体"/>
          <w:color w:val="000000"/>
          <w:szCs w:val="21"/>
        </w:rPr>
        <w:t>声优</w:t>
      </w:r>
      <w:r>
        <w:rPr>
          <w:szCs w:val="21"/>
        </w:rPr>
        <w:br/>
      </w:r>
      <w:r>
        <w:rPr>
          <w:szCs w:val="21"/>
        </w:rPr>
        <w:br/>
      </w:r>
      <w:r>
        <w:rPr>
          <w:rFonts w:ascii="宋体" w:hAnsi="宋体"/>
          <w:color w:val="000000"/>
          <w:szCs w:val="21"/>
        </w:rPr>
        <w:t>#43 蛇足最喜欢的中国明星是？</w:t>
      </w:r>
      <w:r>
        <w:rPr>
          <w:szCs w:val="21"/>
        </w:rPr>
        <w:br/>
      </w:r>
      <w:r>
        <w:rPr>
          <w:rFonts w:ascii="宋体" w:hAnsi="宋体"/>
          <w:color w:val="000000"/>
          <w:szCs w:val="21"/>
        </w:rPr>
        <w:t>林志玲</w:t>
      </w:r>
      <w:r>
        <w:rPr>
          <w:szCs w:val="21"/>
        </w:rPr>
        <w:br/>
      </w:r>
      <w:r>
        <w:rPr>
          <w:szCs w:val="21"/>
        </w:rPr>
        <w:br/>
      </w:r>
      <w:r>
        <w:rPr>
          <w:rFonts w:ascii="宋体" w:hAnsi="宋体"/>
          <w:color w:val="000000"/>
          <w:szCs w:val="21"/>
        </w:rPr>
        <w:t>#44 马猴烧酒是什么意思？</w:t>
      </w:r>
      <w:r>
        <w:rPr>
          <w:szCs w:val="21"/>
        </w:rPr>
        <w:br/>
      </w:r>
      <w:r>
        <w:rPr>
          <w:rFonts w:ascii="宋体" w:hAnsi="宋体"/>
          <w:color w:val="000000"/>
          <w:szCs w:val="21"/>
        </w:rPr>
        <w:t>魔法少女</w:t>
      </w:r>
      <w:r>
        <w:rPr>
          <w:szCs w:val="21"/>
        </w:rPr>
        <w:br/>
      </w:r>
      <w:r>
        <w:rPr>
          <w:szCs w:val="21"/>
        </w:rPr>
        <w:br/>
      </w:r>
      <w:r>
        <w:rPr>
          <w:rFonts w:ascii="宋体" w:hAnsi="宋体"/>
          <w:color w:val="000000"/>
          <w:szCs w:val="21"/>
        </w:rPr>
        <w:t>#45 “跟我定下契约 成为魔法少女吧！”这句著名台词出自哪部动漫魔法少女魔法少女小圆</w:t>
      </w:r>
      <w:r>
        <w:rPr>
          <w:szCs w:val="21"/>
        </w:rPr>
        <w:br/>
      </w:r>
      <w:r>
        <w:rPr>
          <w:szCs w:val="21"/>
        </w:rPr>
        <w:br/>
      </w:r>
      <w:r>
        <w:rPr>
          <w:rFonts w:ascii="宋体" w:hAnsi="宋体"/>
          <w:color w:val="000000"/>
          <w:szCs w:val="21"/>
        </w:rPr>
        <w:t>#46 以下哪部作品，不是宫崎骏的作品？</w:t>
      </w:r>
      <w:r>
        <w:rPr>
          <w:szCs w:val="21"/>
        </w:rPr>
        <w:br/>
      </w:r>
      <w:r>
        <w:rPr>
          <w:rFonts w:ascii="宋体" w:hAnsi="宋体"/>
          <w:color w:val="000000"/>
          <w:szCs w:val="21"/>
        </w:rPr>
        <w:t>夏日大作战</w:t>
      </w:r>
      <w:r>
        <w:rPr>
          <w:szCs w:val="21"/>
        </w:rPr>
        <w:br/>
      </w:r>
      <w:r>
        <w:rPr>
          <w:szCs w:val="21"/>
        </w:rPr>
        <w:br/>
      </w:r>
      <w:r>
        <w:rPr>
          <w:rFonts w:ascii="宋体" w:hAnsi="宋体"/>
          <w:color w:val="000000"/>
          <w:szCs w:val="21"/>
        </w:rPr>
        <w:t>#47 银魂中真选组副长是什么食物的维权主义使者？</w:t>
      </w:r>
      <w:r>
        <w:rPr>
          <w:szCs w:val="21"/>
        </w:rPr>
        <w:br/>
      </w:r>
      <w:r>
        <w:rPr>
          <w:rFonts w:ascii="宋体" w:hAnsi="宋体"/>
          <w:color w:val="000000"/>
          <w:szCs w:val="21"/>
        </w:rPr>
        <w:t>蛋黄酱</w:t>
      </w:r>
      <w:r>
        <w:rPr>
          <w:szCs w:val="21"/>
        </w:rPr>
        <w:br/>
      </w:r>
      <w:r>
        <w:rPr>
          <w:szCs w:val="21"/>
        </w:rPr>
        <w:br/>
      </w:r>
      <w:r>
        <w:rPr>
          <w:rFonts w:ascii="宋体" w:hAnsi="宋体"/>
          <w:color w:val="000000"/>
          <w:szCs w:val="21"/>
        </w:rPr>
        <w:t>#48 下面哪个不是key社三大催泪弹的作品</w:t>
      </w:r>
      <w:r>
        <w:rPr>
          <w:szCs w:val="21"/>
        </w:rPr>
        <w:br/>
      </w:r>
      <w:r>
        <w:rPr>
          <w:rFonts w:ascii="宋体" w:hAnsi="宋体"/>
          <w:color w:val="000000"/>
          <w:szCs w:val="21"/>
        </w:rPr>
        <w:t>Rewrite</w:t>
      </w:r>
      <w:r>
        <w:rPr>
          <w:szCs w:val="21"/>
        </w:rPr>
        <w:br/>
      </w:r>
      <w:r>
        <w:rPr>
          <w:szCs w:val="21"/>
        </w:rPr>
        <w:br/>
      </w:r>
      <w:r>
        <w:rPr>
          <w:rFonts w:ascii="宋体" w:hAnsi="宋体"/>
          <w:color w:val="000000"/>
          <w:szCs w:val="21"/>
        </w:rPr>
        <w:t>#49 斜上45度机器维修法是谁发明的</w:t>
      </w:r>
      <w:r>
        <w:rPr>
          <w:szCs w:val="21"/>
        </w:rPr>
        <w:br/>
      </w:r>
      <w:r>
        <w:rPr>
          <w:rFonts w:ascii="宋体" w:hAnsi="宋体"/>
          <w:color w:val="000000"/>
          <w:szCs w:val="21"/>
        </w:rPr>
        <w:t>御坂美琴</w:t>
      </w:r>
      <w:r>
        <w:rPr>
          <w:szCs w:val="21"/>
        </w:rPr>
        <w:br/>
      </w:r>
      <w:r>
        <w:rPr>
          <w:szCs w:val="21"/>
        </w:rPr>
        <w:br/>
      </w:r>
      <w:r>
        <w:rPr>
          <w:rFonts w:ascii="宋体" w:hAnsi="宋体"/>
          <w:color w:val="000000"/>
          <w:szCs w:val="21"/>
        </w:rPr>
        <w:t>#50 《魂斗罗》FC一代中第三关boss是？</w:t>
      </w:r>
      <w:r>
        <w:rPr>
          <w:szCs w:val="21"/>
        </w:rPr>
        <w:br/>
      </w:r>
      <w:r>
        <w:rPr>
          <w:rFonts w:ascii="宋体" w:hAnsi="宋体"/>
          <w:color w:val="000000"/>
          <w:szCs w:val="21"/>
        </w:rPr>
        <w:t>挥舞触手的雕像</w:t>
      </w:r>
      <w:r>
        <w:rPr>
          <w:szCs w:val="21"/>
        </w:rPr>
        <w:t xml:space="preserve"> </w:t>
      </w:r>
      <w:r>
        <w:rPr>
          <w:szCs w:val="21"/>
        </w:rPr>
        <w:br/>
      </w:r>
      <w:r>
        <w:rPr>
          <w:szCs w:val="21"/>
        </w:rPr>
        <w:br/>
      </w:r>
      <w:r>
        <w:rPr>
          <w:rFonts w:ascii="宋体" w:hAnsi="宋体"/>
          <w:color w:val="000000"/>
          <w:szCs w:val="21"/>
        </w:rPr>
        <w:t>#51 绿头发，金瞳孔，女王范</w:t>
      </w:r>
      <w:r>
        <w:rPr>
          <w:szCs w:val="21"/>
        </w:rPr>
        <w:br/>
      </w:r>
      <w:r>
        <w:rPr>
          <w:rFonts w:ascii="宋体" w:hAnsi="宋体"/>
          <w:color w:val="000000"/>
          <w:szCs w:val="21"/>
        </w:rPr>
        <w:t>CC</w:t>
      </w:r>
      <w:r>
        <w:rPr>
          <w:szCs w:val="21"/>
        </w:rPr>
        <w:br/>
      </w:r>
      <w:r>
        <w:rPr>
          <w:szCs w:val="21"/>
        </w:rPr>
        <w:br/>
      </w:r>
      <w:r>
        <w:rPr>
          <w:rFonts w:ascii="宋体" w:hAnsi="宋体"/>
          <w:color w:val="000000"/>
          <w:szCs w:val="21"/>
        </w:rPr>
        <w:t>#52 当一枚硬币加速到光速的8/9时,</w:t>
      </w:r>
      <w:r>
        <w:rPr>
          <w:szCs w:val="21"/>
        </w:rPr>
        <w:br/>
      </w:r>
      <w:r>
        <w:rPr>
          <w:rFonts w:ascii="宋体" w:hAnsi="宋体"/>
          <w:color w:val="000000"/>
          <w:szCs w:val="21"/>
        </w:rPr>
        <w:t>它会发射电磁炮</w:t>
      </w:r>
      <w:r>
        <w:rPr>
          <w:szCs w:val="21"/>
        </w:rPr>
        <w:br/>
      </w:r>
      <w:r>
        <w:rPr>
          <w:szCs w:val="21"/>
        </w:rPr>
        <w:br/>
      </w:r>
      <w:r>
        <w:rPr>
          <w:rFonts w:ascii="宋体" w:hAnsi="宋体"/>
          <w:color w:val="000000"/>
          <w:szCs w:val="21"/>
        </w:rPr>
        <w:t>#53 普遍认为，“金坷垃”系列中的非洲人的真名是？</w:t>
      </w:r>
      <w:r>
        <w:rPr>
          <w:szCs w:val="21"/>
        </w:rPr>
        <w:br/>
      </w:r>
      <w:r>
        <w:rPr>
          <w:rFonts w:ascii="宋体" w:hAnsi="宋体"/>
          <w:color w:val="000000"/>
          <w:szCs w:val="21"/>
        </w:rPr>
        <w:t>东仙要</w:t>
      </w:r>
      <w:r>
        <w:rPr>
          <w:szCs w:val="21"/>
        </w:rPr>
        <w:br/>
      </w:r>
      <w:r>
        <w:rPr>
          <w:szCs w:val="21"/>
        </w:rPr>
        <w:br/>
      </w:r>
      <w:r>
        <w:rPr>
          <w:rFonts w:ascii="宋体" w:hAnsi="宋体"/>
          <w:color w:val="000000"/>
          <w:szCs w:val="21"/>
        </w:rPr>
        <w:t>#54 以下哪个不是《魔兽世界》中的种族？</w:t>
      </w:r>
      <w:r>
        <w:rPr>
          <w:szCs w:val="21"/>
        </w:rPr>
        <w:br/>
      </w:r>
      <w:r>
        <w:rPr>
          <w:rFonts w:ascii="宋体" w:hAnsi="宋体"/>
          <w:color w:val="000000"/>
          <w:szCs w:val="21"/>
        </w:rPr>
        <w:t>虫族</w:t>
      </w:r>
      <w:r>
        <w:rPr>
          <w:szCs w:val="21"/>
        </w:rPr>
        <w:br/>
      </w:r>
      <w:r>
        <w:rPr>
          <w:szCs w:val="21"/>
        </w:rPr>
        <w:br/>
      </w:r>
      <w:r>
        <w:rPr>
          <w:rFonts w:ascii="宋体" w:hAnsi="宋体"/>
          <w:color w:val="000000"/>
          <w:szCs w:val="21"/>
        </w:rPr>
        <w:t>#55 《龙与虎》中的龙指的是谁？</w:t>
      </w:r>
      <w:r>
        <w:rPr>
          <w:szCs w:val="21"/>
        </w:rPr>
        <w:br/>
      </w:r>
      <w:r>
        <w:rPr>
          <w:rFonts w:ascii="宋体" w:hAnsi="宋体"/>
          <w:color w:val="000000"/>
          <w:szCs w:val="21"/>
        </w:rPr>
        <w:t>高须龙儿</w:t>
      </w:r>
      <w:r>
        <w:rPr>
          <w:szCs w:val="21"/>
        </w:rPr>
        <w:br/>
      </w:r>
      <w:r>
        <w:rPr>
          <w:szCs w:val="21"/>
        </w:rPr>
        <w:br/>
      </w:r>
      <w:r>
        <w:rPr>
          <w:rFonts w:ascii="宋体" w:hAnsi="宋体"/>
          <w:color w:val="000000"/>
          <w:szCs w:val="21"/>
        </w:rPr>
        <w:t>#56 海贼王OP&lt;WE ARE!&gt;演唱者的是谁</w:t>
      </w:r>
      <w:r>
        <w:rPr>
          <w:szCs w:val="21"/>
        </w:rPr>
        <w:br/>
      </w:r>
      <w:r>
        <w:rPr>
          <w:rFonts w:ascii="宋体" w:hAnsi="宋体"/>
          <w:color w:val="000000"/>
          <w:szCs w:val="21"/>
        </w:rPr>
        <w:t>东方神起</w:t>
      </w:r>
      <w:r>
        <w:rPr>
          <w:szCs w:val="21"/>
        </w:rPr>
        <w:br/>
      </w:r>
      <w:r>
        <w:rPr>
          <w:szCs w:val="21"/>
        </w:rPr>
        <w:br/>
      </w:r>
      <w:r>
        <w:rPr>
          <w:rFonts w:ascii="宋体" w:hAnsi="宋体"/>
          <w:color w:val="000000"/>
          <w:szCs w:val="21"/>
        </w:rPr>
        <w:t>#57 mugen人物实力一共有几个级别</w:t>
      </w:r>
      <w:r>
        <w:rPr>
          <w:szCs w:val="21"/>
        </w:rPr>
        <w:br/>
      </w:r>
      <w:r>
        <w:rPr>
          <w:rFonts w:ascii="宋体" w:hAnsi="宋体"/>
          <w:color w:val="000000"/>
          <w:szCs w:val="21"/>
        </w:rPr>
        <w:t>7个</w:t>
      </w:r>
      <w:r>
        <w:rPr>
          <w:szCs w:val="21"/>
        </w:rPr>
        <w:br/>
      </w:r>
      <w:r>
        <w:rPr>
          <w:szCs w:val="21"/>
        </w:rPr>
        <w:br/>
      </w:r>
      <w:r>
        <w:rPr>
          <w:rFonts w:ascii="宋体" w:hAnsi="宋体"/>
          <w:color w:val="000000"/>
          <w:szCs w:val="21"/>
        </w:rPr>
        <w:t>#58 EVA初号机的装甲涂装是什么颜色？</w:t>
      </w:r>
      <w:r>
        <w:rPr>
          <w:szCs w:val="21"/>
        </w:rPr>
        <w:br/>
      </w:r>
      <w:r>
        <w:rPr>
          <w:rFonts w:ascii="宋体" w:hAnsi="宋体"/>
          <w:color w:val="000000"/>
          <w:szCs w:val="21"/>
        </w:rPr>
        <w:t>紫色</w:t>
      </w:r>
      <w:r>
        <w:rPr>
          <w:szCs w:val="21"/>
        </w:rPr>
        <w:br/>
      </w:r>
      <w:r>
        <w:rPr>
          <w:szCs w:val="21"/>
        </w:rPr>
        <w:br/>
      </w:r>
      <w:r>
        <w:rPr>
          <w:rFonts w:ascii="宋体" w:hAnsi="宋体"/>
          <w:color w:val="000000"/>
          <w:szCs w:val="21"/>
        </w:rPr>
        <w:t>#59 化物语的监督是谁？</w:t>
      </w:r>
      <w:r>
        <w:rPr>
          <w:szCs w:val="21"/>
        </w:rPr>
        <w:br/>
      </w:r>
      <w:r>
        <w:rPr>
          <w:rFonts w:ascii="宋体" w:hAnsi="宋体"/>
          <w:color w:val="000000"/>
          <w:szCs w:val="21"/>
        </w:rPr>
        <w:t>新房昭之</w:t>
      </w:r>
      <w:r>
        <w:rPr>
          <w:szCs w:val="21"/>
        </w:rPr>
        <w:br/>
      </w:r>
      <w:r>
        <w:rPr>
          <w:szCs w:val="21"/>
        </w:rPr>
        <w:br/>
      </w:r>
      <w:r>
        <w:rPr>
          <w:rFonts w:ascii="宋体" w:hAnsi="宋体"/>
          <w:color w:val="000000"/>
          <w:szCs w:val="21"/>
        </w:rPr>
        <w:t>#60 以下哪一部游戏作品不属于Galgame？</w:t>
      </w:r>
      <w:r>
        <w:rPr>
          <w:szCs w:val="21"/>
        </w:rPr>
        <w:br/>
      </w:r>
      <w:r>
        <w:rPr>
          <w:rFonts w:ascii="宋体" w:hAnsi="宋体"/>
          <w:color w:val="000000"/>
          <w:szCs w:val="21"/>
        </w:rPr>
        <w:t>刺客信条</w:t>
      </w:r>
      <w:r>
        <w:rPr>
          <w:szCs w:val="21"/>
        </w:rPr>
        <w:br/>
      </w:r>
      <w:r>
        <w:rPr>
          <w:szCs w:val="21"/>
        </w:rPr>
        <w:br/>
      </w:r>
      <w:r>
        <w:rPr>
          <w:rFonts w:ascii="宋体" w:hAnsi="宋体"/>
          <w:color w:val="000000"/>
          <w:szCs w:val="21"/>
        </w:rPr>
        <w:t>#61 《无头骑士异闻录》中折原临也的配音是？</w:t>
      </w:r>
      <w:r>
        <w:rPr>
          <w:szCs w:val="21"/>
        </w:rPr>
        <w:br/>
      </w:r>
      <w:r>
        <w:rPr>
          <w:rFonts w:ascii="宋体" w:hAnsi="宋体"/>
          <w:color w:val="000000"/>
          <w:szCs w:val="21"/>
        </w:rPr>
        <w:t>神谷浩史</w:t>
      </w:r>
      <w:r>
        <w:rPr>
          <w:szCs w:val="21"/>
        </w:rPr>
        <w:br/>
      </w:r>
      <w:r>
        <w:rPr>
          <w:szCs w:val="21"/>
        </w:rPr>
        <w:br/>
      </w:r>
      <w:r>
        <w:rPr>
          <w:rFonts w:ascii="宋体" w:hAnsi="宋体"/>
          <w:color w:val="000000"/>
          <w:szCs w:val="21"/>
        </w:rPr>
        <w:t>#62 下列各项不属于电脑操作系统的是</w:t>
      </w:r>
      <w:r>
        <w:rPr>
          <w:szCs w:val="21"/>
        </w:rPr>
        <w:br/>
      </w:r>
      <w:r>
        <w:rPr>
          <w:rFonts w:ascii="宋体" w:hAnsi="宋体"/>
          <w:color w:val="000000"/>
          <w:szCs w:val="21"/>
        </w:rPr>
        <w:t>S60</w:t>
      </w:r>
      <w:r>
        <w:rPr>
          <w:szCs w:val="21"/>
        </w:rPr>
        <w:br/>
      </w:r>
      <w:r>
        <w:rPr>
          <w:szCs w:val="21"/>
        </w:rPr>
        <w:br/>
      </w:r>
      <w:r>
        <w:rPr>
          <w:rFonts w:ascii="宋体" w:hAnsi="宋体"/>
          <w:color w:val="000000"/>
          <w:szCs w:val="21"/>
        </w:rPr>
        <w:t>#63 动画《code geass 叛逆的鲁路修》的监督是谁？</w:t>
      </w:r>
      <w:r>
        <w:rPr>
          <w:szCs w:val="21"/>
        </w:rPr>
        <w:br/>
      </w:r>
      <w:r>
        <w:rPr>
          <w:rFonts w:ascii="宋体" w:hAnsi="宋体"/>
          <w:color w:val="000000"/>
          <w:szCs w:val="21"/>
        </w:rPr>
        <w:t>谷口悟朗</w:t>
      </w:r>
      <w:r>
        <w:rPr>
          <w:szCs w:val="21"/>
        </w:rPr>
        <w:br/>
      </w:r>
      <w:r>
        <w:rPr>
          <w:szCs w:val="21"/>
        </w:rPr>
        <w:br/>
      </w:r>
      <w:r>
        <w:rPr>
          <w:rFonts w:ascii="宋体" w:hAnsi="宋体"/>
          <w:color w:val="000000"/>
          <w:szCs w:val="21"/>
        </w:rPr>
        <w:t>#64 鲁鲁修的真名是什么？</w:t>
      </w:r>
      <w:r>
        <w:rPr>
          <w:szCs w:val="21"/>
        </w:rPr>
        <w:br/>
      </w:r>
      <w:r>
        <w:rPr>
          <w:rFonts w:ascii="宋体" w:hAnsi="宋体"/>
          <w:color w:val="000000"/>
          <w:szCs w:val="21"/>
        </w:rPr>
        <w:t xml:space="preserve">Lelouch Vie Britannia </w:t>
      </w:r>
      <w:r>
        <w:rPr>
          <w:szCs w:val="21"/>
        </w:rPr>
        <w:br/>
      </w:r>
      <w:r>
        <w:rPr>
          <w:szCs w:val="21"/>
        </w:rPr>
        <w:br/>
      </w:r>
      <w:r>
        <w:rPr>
          <w:rFonts w:ascii="宋体" w:hAnsi="宋体"/>
          <w:color w:val="000000"/>
          <w:szCs w:val="21"/>
        </w:rPr>
        <w:t>#65 以下哲♂学名言哪句是VAN样说的</w:t>
      </w:r>
      <w:r>
        <w:rPr>
          <w:szCs w:val="21"/>
        </w:rPr>
        <w:br/>
      </w:r>
      <w:r>
        <w:rPr>
          <w:rFonts w:ascii="宋体" w:hAnsi="宋体"/>
          <w:color w:val="000000"/>
          <w:szCs w:val="21"/>
        </w:rPr>
        <w:t>Deep♂Dark♂Fantasy</w:t>
      </w:r>
      <w:r>
        <w:rPr>
          <w:szCs w:val="21"/>
        </w:rPr>
        <w:br/>
      </w:r>
      <w:r>
        <w:rPr>
          <w:szCs w:val="21"/>
        </w:rPr>
        <w:br/>
      </w:r>
      <w:r>
        <w:rPr>
          <w:rFonts w:ascii="宋体" w:hAnsi="宋体"/>
          <w:color w:val="000000"/>
          <w:szCs w:val="21"/>
        </w:rPr>
        <w:t>#66 被人戏称为“阿拉垃圾君”的角色真正的名字是？</w:t>
      </w:r>
      <w:r>
        <w:rPr>
          <w:szCs w:val="21"/>
        </w:rPr>
        <w:br/>
      </w:r>
      <w:r>
        <w:rPr>
          <w:rFonts w:ascii="宋体" w:hAnsi="宋体"/>
          <w:color w:val="000000"/>
          <w:szCs w:val="21"/>
        </w:rPr>
        <w:t>阿良良木历</w:t>
      </w:r>
      <w:r>
        <w:rPr>
          <w:szCs w:val="21"/>
        </w:rPr>
        <w:br/>
      </w:r>
      <w:r>
        <w:rPr>
          <w:szCs w:val="21"/>
        </w:rPr>
        <w:br/>
      </w:r>
      <w:r>
        <w:rPr>
          <w:rFonts w:ascii="宋体" w:hAnsi="宋体"/>
          <w:color w:val="000000"/>
          <w:szCs w:val="21"/>
        </w:rPr>
        <w:t>#67 被称为校园银魂，原作是空知英秋曾经的助手的是哪部动画？</w:t>
      </w:r>
      <w:r>
        <w:rPr>
          <w:szCs w:val="21"/>
        </w:rPr>
        <w:br/>
      </w:r>
      <w:r>
        <w:rPr>
          <w:rFonts w:ascii="宋体" w:hAnsi="宋体"/>
          <w:color w:val="000000"/>
          <w:szCs w:val="21"/>
        </w:rPr>
        <w:t>学园救援团</w:t>
      </w:r>
      <w:r>
        <w:rPr>
          <w:szCs w:val="21"/>
        </w:rPr>
        <w:br/>
      </w:r>
      <w:r>
        <w:rPr>
          <w:szCs w:val="21"/>
        </w:rPr>
        <w:br/>
      </w:r>
      <w:r>
        <w:rPr>
          <w:rFonts w:ascii="宋体" w:hAnsi="宋体"/>
          <w:color w:val="000000"/>
          <w:szCs w:val="21"/>
        </w:rPr>
        <w:t>#68 声优铃村健一的妻子是？</w:t>
      </w:r>
      <w:r>
        <w:rPr>
          <w:szCs w:val="21"/>
        </w:rPr>
        <w:br/>
      </w:r>
      <w:r>
        <w:rPr>
          <w:rFonts w:ascii="宋体" w:hAnsi="宋体"/>
          <w:color w:val="000000"/>
          <w:szCs w:val="21"/>
        </w:rPr>
        <w:t>坂本真绫</w:t>
      </w:r>
      <w:r>
        <w:rPr>
          <w:szCs w:val="21"/>
        </w:rPr>
        <w:br/>
      </w:r>
      <w:r>
        <w:rPr>
          <w:szCs w:val="21"/>
        </w:rPr>
        <w:br/>
      </w:r>
      <w:r>
        <w:rPr>
          <w:rFonts w:ascii="宋体" w:hAnsi="宋体"/>
          <w:color w:val="000000"/>
          <w:szCs w:val="21"/>
        </w:rPr>
        <w:t>#69 李靖家有三个儿子，大儿子叫金吒，二儿子叫木吒，三儿子叫（ ）。</w:t>
      </w:r>
      <w:r>
        <w:rPr>
          <w:szCs w:val="21"/>
        </w:rPr>
        <w:br/>
      </w:r>
      <w:r>
        <w:rPr>
          <w:rFonts w:ascii="宋体" w:hAnsi="宋体"/>
          <w:color w:val="000000"/>
          <w:szCs w:val="21"/>
        </w:rPr>
        <w:t>李狗蛋</w:t>
      </w:r>
      <w:r>
        <w:rPr>
          <w:szCs w:val="21"/>
        </w:rPr>
        <w:br/>
      </w:r>
      <w:r>
        <w:rPr>
          <w:szCs w:val="21"/>
        </w:rPr>
        <w:br/>
      </w:r>
      <w:r>
        <w:rPr>
          <w:rFonts w:ascii="宋体" w:hAnsi="宋体"/>
          <w:color w:val="000000"/>
          <w:szCs w:val="21"/>
        </w:rPr>
        <w:t>#70 下面哪一项漫画没有在少年漫画杂志少年JUMP上连载？</w:t>
      </w:r>
      <w:r>
        <w:rPr>
          <w:szCs w:val="21"/>
        </w:rPr>
        <w:br/>
      </w:r>
      <w:r>
        <w:rPr>
          <w:rFonts w:ascii="宋体" w:hAnsi="宋体"/>
          <w:color w:val="000000"/>
          <w:szCs w:val="21"/>
        </w:rPr>
        <w:t>《妖精的尾巴》</w:t>
      </w:r>
      <w:r>
        <w:rPr>
          <w:szCs w:val="21"/>
        </w:rPr>
        <w:br/>
      </w:r>
      <w:r>
        <w:rPr>
          <w:rFonts w:ascii="宋体" w:hAnsi="宋体"/>
          <w:color w:val="000000"/>
          <w:szCs w:val="21"/>
        </w:rPr>
        <w:t>#71 质能方程的公式？</w:t>
      </w:r>
      <w:r>
        <w:rPr>
          <w:szCs w:val="21"/>
        </w:rPr>
        <w:br/>
      </w:r>
      <w:r>
        <w:rPr>
          <w:rFonts w:ascii="宋体" w:hAnsi="宋体"/>
          <w:color w:val="000000"/>
          <w:szCs w:val="21"/>
        </w:rPr>
        <w:t>E=MC²</w:t>
      </w:r>
      <w:r>
        <w:rPr>
          <w:szCs w:val="21"/>
        </w:rPr>
        <w:br/>
      </w:r>
      <w:r>
        <w:rPr>
          <w:szCs w:val="21"/>
        </w:rPr>
        <w:br/>
      </w:r>
      <w:r>
        <w:rPr>
          <w:rFonts w:ascii="宋体" w:hAnsi="宋体"/>
          <w:color w:val="000000"/>
          <w:szCs w:val="21"/>
        </w:rPr>
        <w:t>#72 配音演员葛平因为为哪个角色配音而广为人知？</w:t>
      </w:r>
      <w:r>
        <w:rPr>
          <w:szCs w:val="21"/>
        </w:rPr>
        <w:br/>
      </w:r>
      <w:r>
        <w:rPr>
          <w:rFonts w:ascii="宋体" w:hAnsi="宋体"/>
          <w:color w:val="000000"/>
          <w:szCs w:val="21"/>
        </w:rPr>
        <w:t>蓝猫</w:t>
      </w:r>
      <w:r>
        <w:rPr>
          <w:szCs w:val="21"/>
        </w:rPr>
        <w:br/>
      </w:r>
      <w:r>
        <w:rPr>
          <w:szCs w:val="21"/>
        </w:rPr>
        <w:br/>
      </w:r>
      <w:r>
        <w:rPr>
          <w:rFonts w:ascii="宋体" w:hAnsi="宋体"/>
          <w:color w:val="000000"/>
          <w:szCs w:val="21"/>
        </w:rPr>
        <w:t>#73 《俺と妹の200日戦争》是下面哪个团体的作品？</w:t>
      </w:r>
      <w:r>
        <w:rPr>
          <w:szCs w:val="21"/>
        </w:rPr>
        <w:br/>
      </w:r>
      <w:r>
        <w:rPr>
          <w:rFonts w:ascii="宋体" w:hAnsi="宋体"/>
          <w:color w:val="000000"/>
          <w:szCs w:val="21"/>
        </w:rPr>
        <w:t>蛸壶屋（我找到的就是这个。。）</w:t>
      </w:r>
      <w:r>
        <w:rPr>
          <w:szCs w:val="21"/>
        </w:rPr>
        <w:br/>
      </w:r>
      <w:r>
        <w:rPr>
          <w:szCs w:val="21"/>
        </w:rPr>
        <w:br/>
      </w:r>
      <w:r>
        <w:rPr>
          <w:rFonts w:ascii="宋体" w:hAnsi="宋体"/>
          <w:color w:val="000000"/>
          <w:szCs w:val="21"/>
        </w:rPr>
        <w:t>#74 俺はGandom（我就是高达）这句话是谁说的？</w:t>
      </w:r>
      <w:r>
        <w:rPr>
          <w:szCs w:val="21"/>
        </w:rPr>
        <w:br/>
      </w:r>
      <w:r>
        <w:rPr>
          <w:rFonts w:ascii="宋体" w:hAnsi="宋体"/>
          <w:color w:val="000000"/>
          <w:szCs w:val="21"/>
        </w:rPr>
        <w:t>刹那·F·清英</w:t>
      </w:r>
      <w:r>
        <w:rPr>
          <w:szCs w:val="21"/>
        </w:rPr>
        <w:br/>
      </w:r>
      <w:r>
        <w:rPr>
          <w:szCs w:val="21"/>
        </w:rPr>
        <w:br/>
      </w:r>
      <w:r>
        <w:rPr>
          <w:rFonts w:ascii="宋体" w:hAnsi="宋体"/>
          <w:color w:val="000000"/>
          <w:szCs w:val="21"/>
        </w:rPr>
        <w:t>#75 一代补丁一代神，代代补丁有什么？</w:t>
      </w:r>
      <w:r>
        <w:rPr>
          <w:szCs w:val="21"/>
        </w:rPr>
        <w:br/>
      </w:r>
      <w:r>
        <w:rPr>
          <w:rFonts w:ascii="宋体" w:hAnsi="宋体"/>
          <w:color w:val="000000"/>
          <w:szCs w:val="21"/>
        </w:rPr>
        <w:t>法神</w:t>
      </w:r>
      <w:r>
        <w:rPr>
          <w:szCs w:val="21"/>
        </w:rPr>
        <w:t xml:space="preserve"> </w:t>
      </w:r>
      <w:r>
        <w:rPr>
          <w:szCs w:val="21"/>
        </w:rPr>
        <w:br/>
      </w:r>
      <w:r>
        <w:rPr>
          <w:rFonts w:ascii="宋体" w:hAnsi="宋体"/>
          <w:color w:val="000000"/>
          <w:szCs w:val="21"/>
        </w:rPr>
        <w:t>#76 坦克世界里面白板期的虎式坦克使用的是什么炮？</w:t>
      </w:r>
      <w:r>
        <w:rPr>
          <w:szCs w:val="21"/>
        </w:rPr>
        <w:br/>
      </w:r>
      <w:r>
        <w:rPr>
          <w:rFonts w:ascii="宋体" w:hAnsi="宋体"/>
          <w:color w:val="000000"/>
          <w:szCs w:val="21"/>
        </w:rPr>
        <w:t>短88</w:t>
      </w:r>
      <w:r>
        <w:rPr>
          <w:szCs w:val="21"/>
        </w:rPr>
        <w:br/>
      </w:r>
      <w:r>
        <w:rPr>
          <w:szCs w:val="21"/>
        </w:rPr>
        <w:br/>
      </w:r>
      <w:r>
        <w:rPr>
          <w:rFonts w:ascii="宋体" w:hAnsi="宋体"/>
          <w:color w:val="000000"/>
          <w:szCs w:val="21"/>
        </w:rPr>
        <w:t>#77 clannad游戏发行公司是？</w:t>
      </w:r>
      <w:r>
        <w:rPr>
          <w:szCs w:val="21"/>
        </w:rPr>
        <w:br/>
      </w:r>
      <w:r>
        <w:rPr>
          <w:rFonts w:ascii="宋体" w:hAnsi="宋体"/>
          <w:color w:val="000000"/>
          <w:szCs w:val="21"/>
        </w:rPr>
        <w:t>KEY社</w:t>
      </w:r>
      <w:r>
        <w:rPr>
          <w:szCs w:val="21"/>
        </w:rPr>
        <w:br/>
      </w:r>
      <w:r>
        <w:rPr>
          <w:szCs w:val="21"/>
        </w:rPr>
        <w:br/>
      </w:r>
      <w:r>
        <w:rPr>
          <w:rFonts w:ascii="宋体" w:hAnsi="宋体"/>
          <w:color w:val="000000"/>
          <w:szCs w:val="21"/>
        </w:rPr>
        <w:t>#78 被网友称为“世界第一吃货殿下”的是</w:t>
      </w:r>
      <w:r>
        <w:rPr>
          <w:szCs w:val="21"/>
        </w:rPr>
        <w:br/>
      </w:r>
      <w:r>
        <w:rPr>
          <w:rFonts w:ascii="宋体" w:hAnsi="宋体"/>
          <w:color w:val="000000"/>
          <w:szCs w:val="21"/>
        </w:rPr>
        <w:t>洛天依</w:t>
      </w:r>
      <w:r>
        <w:rPr>
          <w:szCs w:val="21"/>
        </w:rPr>
        <w:br/>
      </w:r>
      <w:r>
        <w:rPr>
          <w:szCs w:val="21"/>
        </w:rPr>
        <w:br/>
      </w:r>
      <w:r>
        <w:rPr>
          <w:rFonts w:ascii="宋体" w:hAnsi="宋体"/>
          <w:color w:val="000000"/>
          <w:szCs w:val="21"/>
        </w:rPr>
        <w:t>#79 物语系列中出现的金发少女是？</w:t>
      </w:r>
      <w:r>
        <w:rPr>
          <w:szCs w:val="21"/>
        </w:rPr>
        <w:br/>
      </w:r>
      <w:r>
        <w:rPr>
          <w:rFonts w:ascii="宋体" w:hAnsi="宋体"/>
          <w:color w:val="000000"/>
          <w:szCs w:val="21"/>
        </w:rPr>
        <w:t xml:space="preserve">忍野忍 </w:t>
      </w:r>
      <w:r>
        <w:rPr>
          <w:szCs w:val="21"/>
        </w:rPr>
        <w:br/>
      </w:r>
      <w:r>
        <w:rPr>
          <w:szCs w:val="21"/>
        </w:rPr>
        <w:br/>
      </w:r>
      <w:r>
        <w:rPr>
          <w:rFonts w:ascii="宋体" w:hAnsi="宋体"/>
          <w:color w:val="000000"/>
          <w:szCs w:val="21"/>
        </w:rPr>
        <w:t>#80 SAO中“桐人”在现实世界的真名叫什么？</w:t>
      </w:r>
      <w:r>
        <w:rPr>
          <w:szCs w:val="21"/>
        </w:rPr>
        <w:br/>
      </w:r>
      <w:r>
        <w:rPr>
          <w:rFonts w:ascii="宋体" w:hAnsi="宋体"/>
          <w:color w:val="000000"/>
          <w:szCs w:val="21"/>
        </w:rPr>
        <w:t>桐谷和人</w:t>
      </w:r>
      <w:r>
        <w:rPr>
          <w:szCs w:val="21"/>
        </w:rPr>
        <w:br/>
      </w:r>
      <w:r>
        <w:rPr>
          <w:szCs w:val="21"/>
        </w:rPr>
        <w:br/>
      </w:r>
      <w:r>
        <w:rPr>
          <w:rFonts w:ascii="宋体" w:hAnsi="宋体"/>
          <w:color w:val="000000"/>
          <w:szCs w:val="21"/>
        </w:rPr>
        <w:t>#81 《龙与虎》中的逢坂大河声优是谁？</w:t>
      </w:r>
      <w:r>
        <w:rPr>
          <w:szCs w:val="21"/>
        </w:rPr>
        <w:br/>
      </w:r>
      <w:r>
        <w:rPr>
          <w:rFonts w:ascii="宋体" w:hAnsi="宋体"/>
          <w:color w:val="000000"/>
          <w:szCs w:val="21"/>
        </w:rPr>
        <w:t>钉宫理惠</w:t>
      </w:r>
      <w:r>
        <w:rPr>
          <w:szCs w:val="21"/>
        </w:rPr>
        <w:br/>
      </w:r>
      <w:r>
        <w:rPr>
          <w:szCs w:val="21"/>
        </w:rPr>
        <w:br/>
      </w:r>
      <w:r>
        <w:rPr>
          <w:rFonts w:ascii="宋体" w:hAnsi="宋体"/>
          <w:color w:val="000000"/>
          <w:szCs w:val="21"/>
        </w:rPr>
        <w:t>#82 被称作大萌神的动漫人物是谁？</w:t>
      </w:r>
      <w:r>
        <w:rPr>
          <w:szCs w:val="21"/>
        </w:rPr>
        <w:br/>
      </w:r>
      <w:r>
        <w:rPr>
          <w:rFonts w:ascii="宋体" w:hAnsi="宋体"/>
          <w:color w:val="000000"/>
          <w:szCs w:val="21"/>
        </w:rPr>
        <w:t>长门有希</w:t>
      </w:r>
      <w:r>
        <w:rPr>
          <w:szCs w:val="21"/>
        </w:rPr>
        <w:br/>
      </w:r>
      <w:r>
        <w:rPr>
          <w:szCs w:val="21"/>
        </w:rPr>
        <w:br/>
      </w:r>
      <w:r>
        <w:rPr>
          <w:rFonts w:ascii="宋体" w:hAnsi="宋体"/>
          <w:color w:val="000000"/>
          <w:szCs w:val="21"/>
        </w:rPr>
        <w:t>#83 凉宫春日建立了什么团？</w:t>
      </w:r>
      <w:r>
        <w:rPr>
          <w:szCs w:val="21"/>
        </w:rPr>
        <w:br/>
      </w:r>
      <w:r>
        <w:rPr>
          <w:rFonts w:ascii="宋体" w:hAnsi="宋体"/>
          <w:color w:val="000000"/>
          <w:szCs w:val="21"/>
        </w:rPr>
        <w:t>SOS</w:t>
      </w:r>
      <w:r>
        <w:rPr>
          <w:szCs w:val="21"/>
        </w:rPr>
        <w:br/>
      </w:r>
      <w:r>
        <w:rPr>
          <w:szCs w:val="21"/>
        </w:rPr>
        <w:br/>
      </w:r>
      <w:r>
        <w:rPr>
          <w:rFonts w:ascii="宋体" w:hAnsi="宋体"/>
          <w:color w:val="000000"/>
          <w:szCs w:val="21"/>
        </w:rPr>
        <w:t>#84 《黑塔利亚》里王耀的声优还为该作品哪位人物配音？</w:t>
      </w:r>
      <w:r>
        <w:rPr>
          <w:szCs w:val="21"/>
        </w:rPr>
        <w:br/>
      </w:r>
      <w:r>
        <w:rPr>
          <w:rFonts w:ascii="宋体" w:hAnsi="宋体"/>
          <w:color w:val="000000"/>
          <w:szCs w:val="21"/>
        </w:rPr>
        <w:t>（摸eng →_→）</w:t>
      </w:r>
      <w:r>
        <w:rPr>
          <w:szCs w:val="21"/>
        </w:rPr>
        <w:br/>
      </w:r>
      <w:r>
        <w:rPr>
          <w:szCs w:val="21"/>
        </w:rPr>
        <w:br/>
      </w:r>
      <w:r>
        <w:rPr>
          <w:rFonts w:ascii="宋体" w:hAnsi="宋体"/>
          <w:color w:val="000000"/>
          <w:szCs w:val="21"/>
        </w:rPr>
        <w:t>#85 普莉兹姆利巴姐妹一共为几人？</w:t>
      </w:r>
      <w:r>
        <w:rPr>
          <w:szCs w:val="21"/>
        </w:rPr>
        <w:br/>
      </w:r>
      <w:r>
        <w:rPr>
          <w:rFonts w:ascii="宋体" w:hAnsi="宋体"/>
          <w:color w:val="000000"/>
          <w:szCs w:val="21"/>
        </w:rPr>
        <w:t xml:space="preserve">4人 </w:t>
      </w:r>
      <w:r>
        <w:rPr>
          <w:szCs w:val="21"/>
        </w:rPr>
        <w:br/>
      </w:r>
      <w:r>
        <w:rPr>
          <w:szCs w:val="21"/>
        </w:rPr>
        <w:br/>
      </w:r>
      <w:r>
        <w:rPr>
          <w:rFonts w:ascii="宋体" w:hAnsi="宋体"/>
          <w:color w:val="000000"/>
          <w:szCs w:val="21"/>
        </w:rPr>
        <w:t>#86 游戏《帝国时代2》中，中国的特色兵种是？</w:t>
      </w:r>
      <w:r>
        <w:rPr>
          <w:szCs w:val="21"/>
        </w:rPr>
        <w:br/>
      </w:r>
      <w:r>
        <w:rPr>
          <w:rFonts w:ascii="宋体" w:hAnsi="宋体"/>
          <w:color w:val="000000"/>
          <w:szCs w:val="21"/>
        </w:rPr>
        <w:t>诸葛弩手</w:t>
      </w:r>
      <w:r>
        <w:rPr>
          <w:szCs w:val="21"/>
        </w:rPr>
        <w:br/>
      </w:r>
      <w:r>
        <w:rPr>
          <w:szCs w:val="21"/>
        </w:rPr>
        <w:br/>
      </w:r>
      <w:r>
        <w:rPr>
          <w:rFonts w:ascii="宋体" w:hAnsi="宋体"/>
          <w:color w:val="000000"/>
          <w:szCs w:val="21"/>
        </w:rPr>
        <w:t>#87 以下哪一部不属于逆后宫向（女性向后宫）动画？</w:t>
      </w:r>
      <w:r>
        <w:rPr>
          <w:szCs w:val="21"/>
        </w:rPr>
        <w:br/>
      </w:r>
      <w:r>
        <w:rPr>
          <w:rFonts w:ascii="宋体" w:hAnsi="宋体"/>
          <w:color w:val="000000"/>
          <w:szCs w:val="21"/>
        </w:rPr>
        <w:t>我的妹妹不可能那么可爱</w:t>
      </w:r>
      <w:r>
        <w:rPr>
          <w:szCs w:val="21"/>
        </w:rPr>
        <w:br/>
      </w:r>
      <w:r>
        <w:rPr>
          <w:szCs w:val="21"/>
        </w:rPr>
        <w:br/>
      </w:r>
      <w:r>
        <w:rPr>
          <w:rFonts w:ascii="宋体" w:hAnsi="宋体"/>
          <w:color w:val="000000"/>
          <w:szCs w:val="21"/>
        </w:rPr>
        <w:t>#88 新日暮里中的黑暗势力统领是谁</w:t>
      </w:r>
      <w:r>
        <w:rPr>
          <w:szCs w:val="21"/>
        </w:rPr>
        <w:br/>
      </w:r>
      <w:r>
        <w:rPr>
          <w:rFonts w:ascii="宋体" w:hAnsi="宋体"/>
          <w:color w:val="000000"/>
          <w:szCs w:val="21"/>
        </w:rPr>
        <w:t xml:space="preserve">VAN样 </w:t>
      </w:r>
      <w:r>
        <w:rPr>
          <w:szCs w:val="21"/>
        </w:rPr>
        <w:br/>
      </w:r>
      <w:r>
        <w:rPr>
          <w:szCs w:val="21"/>
        </w:rPr>
        <w:br/>
      </w:r>
      <w:r>
        <w:rPr>
          <w:rFonts w:ascii="宋体" w:hAnsi="宋体"/>
          <w:color w:val="000000"/>
          <w:szCs w:val="21"/>
        </w:rPr>
        <w:t>#89 将原歌曲中的歌词，故意用另一种语言，取其与原语言相似的语音或音调，以达到恶搞文字游戏的过程叫什么?</w:t>
      </w:r>
      <w:r>
        <w:rPr>
          <w:szCs w:val="21"/>
        </w:rPr>
        <w:br/>
      </w:r>
      <w:r>
        <w:rPr>
          <w:rFonts w:ascii="宋体" w:hAnsi="宋体"/>
          <w:color w:val="000000"/>
          <w:szCs w:val="21"/>
        </w:rPr>
        <w:t>空耳</w:t>
      </w:r>
      <w:r>
        <w:rPr>
          <w:szCs w:val="21"/>
        </w:rPr>
        <w:br/>
      </w:r>
      <w:r>
        <w:rPr>
          <w:szCs w:val="21"/>
        </w:rPr>
        <w:br/>
      </w:r>
      <w:r>
        <w:rPr>
          <w:rFonts w:ascii="宋体" w:hAnsi="宋体"/>
          <w:color w:val="000000"/>
          <w:szCs w:val="21"/>
        </w:rPr>
        <w:t>#90 银魂中坂本辰马被称为什么？</w:t>
      </w:r>
      <w:r>
        <w:rPr>
          <w:szCs w:val="21"/>
        </w:rPr>
        <w:br/>
      </w:r>
      <w:r>
        <w:rPr>
          <w:rFonts w:ascii="宋体" w:hAnsi="宋体"/>
          <w:color w:val="000000"/>
          <w:szCs w:val="21"/>
        </w:rPr>
        <w:t>啊哈哈君</w:t>
      </w:r>
      <w:r>
        <w:rPr>
          <w:szCs w:val="21"/>
        </w:rPr>
        <w:br/>
      </w:r>
      <w:r>
        <w:rPr>
          <w:szCs w:val="21"/>
        </w:rPr>
        <w:br/>
      </w:r>
      <w:r>
        <w:rPr>
          <w:rFonts w:ascii="宋体" w:hAnsi="宋体"/>
          <w:color w:val="000000"/>
          <w:szCs w:val="21"/>
        </w:rPr>
        <w:t>#91 大家喜欢叫御坂美琴什么？</w:t>
      </w:r>
      <w:r>
        <w:rPr>
          <w:szCs w:val="21"/>
        </w:rPr>
        <w:br/>
      </w:r>
      <w:r>
        <w:rPr>
          <w:rFonts w:ascii="宋体" w:hAnsi="宋体"/>
          <w:color w:val="000000"/>
          <w:szCs w:val="21"/>
        </w:rPr>
        <w:t>炮姐</w:t>
      </w:r>
      <w:r>
        <w:rPr>
          <w:szCs w:val="21"/>
        </w:rPr>
        <w:br/>
      </w:r>
      <w:r>
        <w:rPr>
          <w:szCs w:val="21"/>
        </w:rPr>
        <w:br/>
      </w:r>
      <w:r>
        <w:rPr>
          <w:rFonts w:ascii="宋体" w:hAnsi="宋体"/>
          <w:color w:val="000000"/>
          <w:szCs w:val="21"/>
        </w:rPr>
        <w:t>#92 被誉为“物理学圣剑”的武器全称是什么？</w:t>
      </w:r>
      <w:r>
        <w:rPr>
          <w:szCs w:val="21"/>
        </w:rPr>
        <w:br/>
      </w:r>
      <w:r>
        <w:rPr>
          <w:rFonts w:ascii="宋体" w:hAnsi="宋体"/>
          <w:color w:val="000000"/>
          <w:szCs w:val="21"/>
        </w:rPr>
        <w:t>撬棍</w:t>
      </w:r>
      <w:r>
        <w:rPr>
          <w:szCs w:val="21"/>
        </w:rPr>
        <w:br/>
      </w:r>
      <w:r>
        <w:rPr>
          <w:szCs w:val="21"/>
        </w:rPr>
        <w:br/>
      </w:r>
      <w:r>
        <w:rPr>
          <w:rFonts w:ascii="宋体" w:hAnsi="宋体"/>
          <w:color w:val="000000"/>
          <w:szCs w:val="21"/>
        </w:rPr>
        <w:t>#93 网络用语“奥义很爽”出自哪个人物的台词？</w:t>
      </w:r>
      <w:r>
        <w:rPr>
          <w:szCs w:val="21"/>
        </w:rPr>
        <w:br/>
      </w:r>
      <w:r>
        <w:rPr>
          <w:rFonts w:ascii="宋体" w:hAnsi="宋体"/>
          <w:color w:val="000000"/>
          <w:szCs w:val="21"/>
        </w:rPr>
        <w:t>易建联</w:t>
      </w:r>
      <w:r>
        <w:rPr>
          <w:szCs w:val="21"/>
        </w:rPr>
        <w:br/>
      </w:r>
      <w:r>
        <w:rPr>
          <w:szCs w:val="21"/>
        </w:rPr>
        <w:br/>
      </w:r>
      <w:r>
        <w:rPr>
          <w:rFonts w:ascii="宋体" w:hAnsi="宋体"/>
          <w:color w:val="000000"/>
          <w:szCs w:val="21"/>
        </w:rPr>
        <w:t>#94 以下4位谢皮利中谁是用铁球的？杰洛·谢皮利 西撒·谢皮利 威尔·A·谢皮利 马里奥·谢皮利</w:t>
      </w:r>
      <w:r>
        <w:rPr>
          <w:szCs w:val="21"/>
        </w:rPr>
        <w:br/>
      </w:r>
      <w:r>
        <w:rPr>
          <w:szCs w:val="21"/>
        </w:rPr>
        <w:br/>
      </w:r>
      <w:r>
        <w:rPr>
          <w:rFonts w:ascii="宋体" w:hAnsi="宋体"/>
          <w:color w:val="000000"/>
          <w:szCs w:val="21"/>
        </w:rPr>
        <w:t>#95 《凉宫春日的忧郁》中长门有希的真实身份是什么？</w:t>
      </w:r>
      <w:r>
        <w:rPr>
          <w:szCs w:val="21"/>
        </w:rPr>
        <w:br/>
      </w:r>
      <w:r>
        <w:rPr>
          <w:rFonts w:ascii="宋体" w:hAnsi="宋体"/>
          <w:color w:val="000000"/>
          <w:szCs w:val="21"/>
        </w:rPr>
        <w:t>外星人</w:t>
      </w:r>
      <w:r>
        <w:rPr>
          <w:szCs w:val="21"/>
        </w:rPr>
        <w:br/>
      </w:r>
      <w:r>
        <w:rPr>
          <w:szCs w:val="21"/>
        </w:rPr>
        <w:br/>
      </w:r>
      <w:r>
        <w:rPr>
          <w:rFonts w:ascii="宋体" w:hAnsi="宋体"/>
          <w:color w:val="000000"/>
          <w:szCs w:val="21"/>
        </w:rPr>
        <w:t>#96 歼灭天使是谁？莱维 玲 雾香 莱娜</w:t>
      </w:r>
      <w:r>
        <w:rPr>
          <w:szCs w:val="21"/>
        </w:rPr>
        <w:br/>
      </w:r>
      <w:r>
        <w:rPr>
          <w:szCs w:val="21"/>
        </w:rPr>
        <w:br/>
      </w:r>
      <w:r>
        <w:rPr>
          <w:rFonts w:ascii="宋体" w:hAnsi="宋体"/>
          <w:color w:val="000000"/>
          <w:szCs w:val="21"/>
        </w:rPr>
        <w:t>#97 放课后茶会是什么组织？</w:t>
      </w:r>
      <w:r>
        <w:rPr>
          <w:szCs w:val="21"/>
        </w:rPr>
        <w:br/>
      </w:r>
      <w:r>
        <w:rPr>
          <w:rFonts w:ascii="宋体" w:hAnsi="宋体"/>
          <w:color w:val="000000"/>
          <w:szCs w:val="21"/>
        </w:rPr>
        <w:t>轻音部</w:t>
      </w:r>
      <w:r>
        <w:rPr>
          <w:szCs w:val="21"/>
        </w:rPr>
        <w:br/>
      </w:r>
      <w:r>
        <w:rPr>
          <w:szCs w:val="21"/>
        </w:rPr>
        <w:br/>
      </w:r>
      <w:r>
        <w:rPr>
          <w:rFonts w:ascii="宋体" w:hAnsi="宋体"/>
          <w:color w:val="000000"/>
          <w:szCs w:val="21"/>
        </w:rPr>
        <w:t>#98 《蜡笔小新》中主人公小新的姓氏是什么？</w:t>
      </w:r>
      <w:r>
        <w:rPr>
          <w:szCs w:val="21"/>
        </w:rPr>
        <w:br/>
      </w:r>
      <w:r>
        <w:rPr>
          <w:rFonts w:ascii="宋体" w:hAnsi="宋体"/>
          <w:color w:val="000000"/>
          <w:szCs w:val="21"/>
        </w:rPr>
        <w:t>野原</w:t>
      </w:r>
      <w:r>
        <w:rPr>
          <w:szCs w:val="21"/>
        </w:rPr>
        <w:br/>
      </w:r>
      <w:r>
        <w:rPr>
          <w:szCs w:val="21"/>
        </w:rPr>
        <w:br/>
      </w:r>
      <w:r>
        <w:rPr>
          <w:rFonts w:ascii="宋体" w:hAnsi="宋体"/>
          <w:color w:val="000000"/>
          <w:szCs w:val="21"/>
        </w:rPr>
        <w:t>#99 以下哪位角色脸上没有刀疤？</w:t>
      </w:r>
      <w:r>
        <w:rPr>
          <w:szCs w:val="21"/>
        </w:rPr>
        <w:br/>
      </w:r>
      <w:r>
        <w:rPr>
          <w:rFonts w:ascii="宋体" w:hAnsi="宋体"/>
          <w:color w:val="000000"/>
          <w:szCs w:val="21"/>
        </w:rPr>
        <w:t>阿鲁卡多</w:t>
      </w:r>
      <w:r>
        <w:fldChar w:fldCharType="begin"/>
      </w:r>
      <w:r>
        <w:instrText xml:space="preserve">HYPERLINK "http://tieba.baidu.com/i/sys/jump?un=HELLSING" </w:instrText>
      </w:r>
      <w:r>
        <w:fldChar w:fldCharType="separate"/>
      </w:r>
      <w:r>
        <w:rPr>
          <w:rFonts w:ascii="宋体" w:hAnsi="宋体"/>
          <w:color w:val="1D53BF"/>
          <w:szCs w:val="21"/>
        </w:rPr>
        <w:t>@HELLSING</w:t>
      </w:r>
      <w:r>
        <w:fldChar w:fldCharType="end"/>
      </w:r>
      <w:r>
        <w:rPr>
          <w:rFonts w:ascii="宋体" w:hAnsi="宋体"/>
          <w:color w:val="000000"/>
          <w:szCs w:val="21"/>
        </w:rPr>
        <w:t xml:space="preserve"> </w:t>
      </w:r>
      <w:r>
        <w:rPr>
          <w:szCs w:val="21"/>
        </w:rPr>
        <w:br/>
      </w:r>
      <w:r>
        <w:rPr>
          <w:szCs w:val="21"/>
        </w:rPr>
        <w:br/>
      </w:r>
      <w:r>
        <w:rPr>
          <w:rFonts w:ascii="宋体" w:hAnsi="宋体"/>
          <w:color w:val="000000"/>
          <w:szCs w:val="21"/>
        </w:rPr>
        <w:t>#100 《命运石之门》中凤凰院凶真的配音是？</w:t>
      </w:r>
      <w:r>
        <w:rPr>
          <w:szCs w:val="21"/>
        </w:rPr>
        <w:br/>
      </w:r>
      <w:r>
        <w:rPr>
          <w:rFonts w:ascii="宋体" w:hAnsi="宋体"/>
          <w:color w:val="000000"/>
          <w:szCs w:val="21"/>
        </w:rPr>
        <w:t>宫野真守</w:t>
      </w:r>
      <w:r>
        <w:rPr>
          <w:szCs w:val="21"/>
        </w:rPr>
        <w:t xml:space="preserve"> </w:t>
      </w:r>
      <w:r>
        <w:rPr>
          <w:szCs w:val="21"/>
        </w:rPr>
        <w:br/>
      </w:r>
      <w:r>
        <w:rPr>
          <w:rFonts w:ascii="宋体" w:hAnsi="宋体"/>
          <w:color w:val="000000"/>
          <w:szCs w:val="21"/>
        </w:rPr>
        <w:t xml:space="preserve">#1 初代日萌冠军是？ </w:t>
      </w:r>
      <w:r>
        <w:rPr>
          <w:szCs w:val="21"/>
        </w:rPr>
        <w:br/>
      </w:r>
      <w:r>
        <w:rPr>
          <w:rFonts w:ascii="宋体" w:hAnsi="宋体"/>
          <w:color w:val="000000"/>
          <w:szCs w:val="21"/>
        </w:rPr>
        <w:t>木之本樱</w:t>
      </w:r>
      <w:r>
        <w:rPr>
          <w:szCs w:val="21"/>
        </w:rPr>
        <w:br/>
      </w:r>
      <w:r>
        <w:rPr>
          <w:szCs w:val="21"/>
        </w:rPr>
        <w:br/>
      </w:r>
      <w:r>
        <w:rPr>
          <w:rFonts w:ascii="宋体" w:hAnsi="宋体"/>
          <w:color w:val="000000"/>
          <w:szCs w:val="21"/>
        </w:rPr>
        <w:t xml:space="preserve">#2 以下哪位人物没有与QB签订契约成为魔法少女？ </w:t>
      </w:r>
      <w:r>
        <w:rPr>
          <w:szCs w:val="21"/>
        </w:rPr>
        <w:br/>
      </w:r>
      <w:r>
        <w:rPr>
          <w:rFonts w:ascii="宋体" w:hAnsi="宋体"/>
          <w:color w:val="000000"/>
          <w:szCs w:val="21"/>
        </w:rPr>
        <w:t>杨玉环</w:t>
      </w:r>
      <w:r>
        <w:rPr>
          <w:szCs w:val="21"/>
        </w:rPr>
        <w:br/>
      </w:r>
      <w:r>
        <w:rPr>
          <w:szCs w:val="21"/>
        </w:rPr>
        <w:br/>
      </w:r>
      <w:r>
        <w:rPr>
          <w:rFonts w:ascii="宋体" w:hAnsi="宋体"/>
          <w:color w:val="000000"/>
          <w:szCs w:val="21"/>
        </w:rPr>
        <w:t xml:space="preserve">#3 国际标准化组织ISO制定的OSI模型中，路由器工作在哪一层？ </w:t>
      </w:r>
      <w:r>
        <w:rPr>
          <w:szCs w:val="21"/>
        </w:rPr>
        <w:br/>
      </w:r>
      <w:r>
        <w:rPr>
          <w:rFonts w:ascii="宋体" w:hAnsi="宋体"/>
          <w:color w:val="000000"/>
          <w:szCs w:val="21"/>
        </w:rPr>
        <w:t>网络层</w:t>
      </w:r>
      <w:r>
        <w:rPr>
          <w:szCs w:val="21"/>
        </w:rPr>
        <w:br/>
      </w:r>
      <w:r>
        <w:rPr>
          <w:szCs w:val="21"/>
        </w:rPr>
        <w:br/>
      </w:r>
      <w:r>
        <w:rPr>
          <w:rFonts w:ascii="宋体" w:hAnsi="宋体"/>
          <w:color w:val="000000"/>
          <w:szCs w:val="21"/>
        </w:rPr>
        <w:t xml:space="preserve">#4 东方人物“小五萝莉”的本名是？ </w:t>
      </w:r>
      <w:r>
        <w:rPr>
          <w:szCs w:val="21"/>
        </w:rPr>
        <w:br/>
      </w:r>
      <w:r>
        <w:rPr>
          <w:rFonts w:ascii="宋体" w:hAnsi="宋体"/>
          <w:color w:val="000000"/>
          <w:szCs w:val="21"/>
        </w:rPr>
        <w:t>古明地さとり</w:t>
      </w:r>
      <w:r>
        <w:rPr>
          <w:szCs w:val="21"/>
        </w:rPr>
        <w:br/>
      </w:r>
      <w:r>
        <w:rPr>
          <w:szCs w:val="21"/>
        </w:rPr>
        <w:br/>
      </w:r>
      <w:r>
        <w:rPr>
          <w:rFonts w:ascii="宋体" w:hAnsi="宋体"/>
          <w:color w:val="000000"/>
          <w:szCs w:val="21"/>
        </w:rPr>
        <w:t xml:space="preserve">#5 下列哪首歌的演唱者不是Lia？ </w:t>
      </w:r>
      <w:r>
        <w:rPr>
          <w:szCs w:val="21"/>
        </w:rPr>
        <w:br/>
      </w:r>
      <w:r>
        <w:rPr>
          <w:rFonts w:ascii="宋体" w:hAnsi="宋体"/>
          <w:color w:val="000000"/>
          <w:szCs w:val="21"/>
        </w:rPr>
        <w:t>だんご大家族</w:t>
      </w:r>
      <w:r>
        <w:rPr>
          <w:szCs w:val="21"/>
        </w:rPr>
        <w:br/>
      </w:r>
      <w:r>
        <w:rPr>
          <w:szCs w:val="21"/>
        </w:rPr>
        <w:br/>
      </w:r>
      <w:r>
        <w:rPr>
          <w:rFonts w:ascii="宋体" w:hAnsi="宋体"/>
          <w:color w:val="000000"/>
          <w:szCs w:val="21"/>
        </w:rPr>
        <w:t xml:space="preserve">#6 《火影忍者》中鸣人的父亲叫什么名字？ </w:t>
      </w:r>
      <w:r>
        <w:rPr>
          <w:szCs w:val="21"/>
        </w:rPr>
        <w:br/>
      </w:r>
      <w:r>
        <w:rPr>
          <w:rFonts w:ascii="宋体" w:hAnsi="宋体"/>
          <w:color w:val="000000"/>
          <w:szCs w:val="21"/>
        </w:rPr>
        <w:t xml:space="preserve">波风水门 </w:t>
      </w:r>
      <w:r>
        <w:rPr>
          <w:szCs w:val="21"/>
        </w:rPr>
        <w:br/>
      </w:r>
      <w:r>
        <w:rPr>
          <w:szCs w:val="21"/>
        </w:rPr>
        <w:br/>
      </w:r>
      <w:r>
        <w:rPr>
          <w:rFonts w:ascii="宋体" w:hAnsi="宋体"/>
          <w:color w:val="000000"/>
          <w:szCs w:val="21"/>
        </w:rPr>
        <w:t xml:space="preserve">#7 下列人物中不是女性的是 </w:t>
      </w:r>
      <w:r>
        <w:rPr>
          <w:szCs w:val="21"/>
        </w:rPr>
        <w:br/>
      </w:r>
      <w:r>
        <w:rPr>
          <w:rFonts w:ascii="宋体" w:hAnsi="宋体"/>
          <w:color w:val="000000"/>
          <w:szCs w:val="21"/>
        </w:rPr>
        <w:t xml:space="preserve">木下秀吉 </w:t>
      </w:r>
      <w:r>
        <w:rPr>
          <w:szCs w:val="21"/>
        </w:rPr>
        <w:br/>
      </w:r>
      <w:r>
        <w:rPr>
          <w:szCs w:val="21"/>
        </w:rPr>
        <w:br/>
      </w:r>
      <w:r>
        <w:rPr>
          <w:rFonts w:ascii="宋体" w:hAnsi="宋体"/>
          <w:color w:val="000000"/>
          <w:szCs w:val="21"/>
        </w:rPr>
        <w:t>#8 动画《神奇宝贝》中基拉祈多少年醒来一次，并且每次醒来只维持多少天？</w:t>
      </w:r>
      <w:r>
        <w:rPr>
          <w:szCs w:val="21"/>
        </w:rPr>
        <w:br/>
      </w:r>
      <w:r>
        <w:rPr>
          <w:rFonts w:ascii="宋体" w:hAnsi="宋体"/>
          <w:color w:val="000000"/>
          <w:szCs w:val="21"/>
        </w:rPr>
        <w:t>1000, 7</w:t>
      </w:r>
      <w:r>
        <w:rPr>
          <w:szCs w:val="21"/>
        </w:rPr>
        <w:br/>
      </w:r>
      <w:r>
        <w:rPr>
          <w:szCs w:val="21"/>
        </w:rPr>
        <w:br/>
      </w:r>
      <w:r>
        <w:rPr>
          <w:rFonts w:ascii="宋体" w:hAnsi="宋体"/>
          <w:color w:val="000000"/>
          <w:szCs w:val="21"/>
        </w:rPr>
        <w:t>#9 《暗黑破坏神2》中，1秒由多少帧组成？</w:t>
      </w:r>
      <w:r>
        <w:rPr>
          <w:szCs w:val="21"/>
        </w:rPr>
        <w:br/>
      </w:r>
      <w:r>
        <w:rPr>
          <w:rFonts w:ascii="宋体" w:hAnsi="宋体"/>
          <w:color w:val="000000"/>
          <w:szCs w:val="21"/>
        </w:rPr>
        <w:t>25</w:t>
      </w:r>
      <w:r>
        <w:rPr>
          <w:szCs w:val="21"/>
        </w:rPr>
        <w:br/>
      </w:r>
      <w:r>
        <w:rPr>
          <w:szCs w:val="21"/>
        </w:rPr>
        <w:br/>
      </w:r>
      <w:r>
        <w:rPr>
          <w:rFonts w:ascii="宋体" w:hAnsi="宋体"/>
          <w:color w:val="000000"/>
          <w:szCs w:val="21"/>
        </w:rPr>
        <w:t xml:space="preserve">#10 陆逊一手牌无中，当他使用完之后（未被无懈）会得到几张手牌？ </w:t>
      </w:r>
      <w:r>
        <w:rPr>
          <w:szCs w:val="21"/>
        </w:rPr>
        <w:br/>
      </w:r>
      <w:r>
        <w:rPr>
          <w:rFonts w:ascii="宋体" w:hAnsi="宋体"/>
          <w:color w:val="000000"/>
          <w:szCs w:val="21"/>
        </w:rPr>
        <w:t xml:space="preserve">三张 </w:t>
      </w:r>
      <w:r>
        <w:rPr>
          <w:szCs w:val="21"/>
        </w:rPr>
        <w:br/>
      </w:r>
      <w:r>
        <w:rPr>
          <w:szCs w:val="21"/>
        </w:rPr>
        <w:br/>
      </w:r>
      <w:r>
        <w:rPr>
          <w:rFonts w:ascii="宋体" w:hAnsi="宋体"/>
          <w:color w:val="000000"/>
          <w:szCs w:val="21"/>
        </w:rPr>
        <w:t xml:space="preserve">#11 谁被称为日本动画界的黑泽明？ </w:t>
      </w:r>
      <w:r>
        <w:rPr>
          <w:szCs w:val="21"/>
        </w:rPr>
        <w:br/>
      </w:r>
      <w:r>
        <w:rPr>
          <w:rFonts w:ascii="宋体" w:hAnsi="宋体"/>
          <w:color w:val="000000"/>
          <w:szCs w:val="21"/>
        </w:rPr>
        <w:t xml:space="preserve">宫崎骏 </w:t>
      </w:r>
      <w:r>
        <w:rPr>
          <w:szCs w:val="21"/>
        </w:rPr>
        <w:br/>
      </w:r>
      <w:r>
        <w:rPr>
          <w:szCs w:val="21"/>
        </w:rPr>
        <w:br/>
      </w:r>
      <w:r>
        <w:rPr>
          <w:rFonts w:ascii="宋体" w:hAnsi="宋体"/>
          <w:color w:val="000000"/>
          <w:szCs w:val="21"/>
        </w:rPr>
        <w:t xml:space="preserve">#12 AT力场的全称是？ </w:t>
      </w:r>
      <w:r>
        <w:rPr>
          <w:szCs w:val="21"/>
        </w:rPr>
        <w:br/>
      </w:r>
      <w:r>
        <w:rPr>
          <w:rFonts w:ascii="宋体" w:hAnsi="宋体"/>
          <w:color w:val="000000"/>
          <w:szCs w:val="21"/>
        </w:rPr>
        <w:t>Absolute Terror Field</w:t>
      </w:r>
      <w:r>
        <w:rPr>
          <w:szCs w:val="21"/>
        </w:rPr>
        <w:br/>
      </w:r>
      <w:r>
        <w:rPr>
          <w:szCs w:val="21"/>
        </w:rPr>
        <w:br/>
      </w:r>
      <w:r>
        <w:rPr>
          <w:rFonts w:ascii="宋体" w:hAnsi="宋体"/>
          <w:color w:val="000000"/>
          <w:szCs w:val="21"/>
        </w:rPr>
        <w:t xml:space="preserve">#13 《凉宫春日的忧郁》的凉宫春日的声优平野绫还为哪部动漫的主角配音？ </w:t>
      </w:r>
      <w:r>
        <w:rPr>
          <w:szCs w:val="21"/>
        </w:rPr>
        <w:br/>
      </w:r>
      <w:r>
        <w:rPr>
          <w:rFonts w:ascii="宋体" w:hAnsi="宋体"/>
          <w:color w:val="000000"/>
          <w:szCs w:val="21"/>
        </w:rPr>
        <w:t xml:space="preserve">幸运星 </w:t>
      </w:r>
      <w:r>
        <w:rPr>
          <w:szCs w:val="21"/>
        </w:rPr>
        <w:br/>
      </w:r>
      <w:r>
        <w:rPr>
          <w:szCs w:val="21"/>
        </w:rPr>
        <w:br/>
      </w:r>
      <w:r>
        <w:rPr>
          <w:rFonts w:ascii="宋体" w:hAnsi="宋体"/>
          <w:color w:val="000000"/>
          <w:szCs w:val="21"/>
        </w:rPr>
        <w:t xml:space="preserve">#14 一入银魂深似海，从此……是路人 </w:t>
      </w:r>
      <w:r>
        <w:rPr>
          <w:szCs w:val="21"/>
        </w:rPr>
        <w:br/>
      </w:r>
      <w:r>
        <w:rPr>
          <w:rFonts w:ascii="宋体" w:hAnsi="宋体"/>
          <w:color w:val="000000"/>
          <w:szCs w:val="21"/>
        </w:rPr>
        <w:t>节操</w:t>
      </w:r>
      <w:r>
        <w:rPr>
          <w:szCs w:val="21"/>
        </w:rPr>
        <w:br/>
      </w:r>
      <w:r>
        <w:rPr>
          <w:szCs w:val="21"/>
        </w:rPr>
        <w:br/>
      </w:r>
      <w:r>
        <w:rPr>
          <w:rFonts w:ascii="宋体" w:hAnsi="宋体"/>
          <w:color w:val="000000"/>
          <w:szCs w:val="21"/>
        </w:rPr>
        <w:t>#15 音MAD鬼畜作品原BGM多数选于DDR,jubeat,beatmania等音游，则该系列的制作团队名为？</w:t>
      </w:r>
      <w:r>
        <w:rPr>
          <w:szCs w:val="21"/>
        </w:rPr>
        <w:br/>
      </w:r>
      <w:r>
        <w:rPr>
          <w:rFonts w:ascii="宋体" w:hAnsi="宋体"/>
          <w:color w:val="000000"/>
          <w:szCs w:val="21"/>
        </w:rPr>
        <w:t xml:space="preserve">BEMANI </w:t>
      </w:r>
      <w:r>
        <w:rPr>
          <w:szCs w:val="21"/>
        </w:rPr>
        <w:br/>
      </w:r>
      <w:r>
        <w:rPr>
          <w:szCs w:val="21"/>
        </w:rPr>
        <w:br/>
      </w:r>
      <w:r>
        <w:rPr>
          <w:rFonts w:ascii="宋体" w:hAnsi="宋体"/>
          <w:color w:val="000000"/>
          <w:szCs w:val="21"/>
        </w:rPr>
        <w:t xml:space="preserve">#16 《死神》作者是谁？ </w:t>
      </w:r>
      <w:r>
        <w:rPr>
          <w:szCs w:val="21"/>
        </w:rPr>
        <w:br/>
      </w:r>
      <w:r>
        <w:rPr>
          <w:rFonts w:ascii="宋体" w:hAnsi="宋体"/>
          <w:color w:val="000000"/>
          <w:szCs w:val="21"/>
        </w:rPr>
        <w:t xml:space="preserve">久保带人 </w:t>
      </w:r>
      <w:r>
        <w:rPr>
          <w:szCs w:val="21"/>
        </w:rPr>
        <w:br/>
      </w:r>
      <w:r>
        <w:rPr>
          <w:szCs w:val="21"/>
        </w:rPr>
        <w:br/>
      </w:r>
      <w:r>
        <w:rPr>
          <w:rFonts w:ascii="宋体" w:hAnsi="宋体"/>
          <w:color w:val="000000"/>
          <w:szCs w:val="21"/>
        </w:rPr>
        <w:t xml:space="preserve">#17 立华奏的配音是？ </w:t>
      </w:r>
      <w:r>
        <w:rPr>
          <w:szCs w:val="21"/>
        </w:rPr>
        <w:br/>
      </w:r>
      <w:r>
        <w:rPr>
          <w:rFonts w:ascii="宋体" w:hAnsi="宋体"/>
          <w:color w:val="000000"/>
          <w:szCs w:val="21"/>
        </w:rPr>
        <w:t>花泽香菜</w:t>
      </w:r>
      <w:r>
        <w:rPr>
          <w:szCs w:val="21"/>
        </w:rPr>
        <w:br/>
      </w:r>
      <w:r>
        <w:rPr>
          <w:szCs w:val="21"/>
        </w:rPr>
        <w:br/>
      </w:r>
      <w:r>
        <w:rPr>
          <w:rFonts w:ascii="宋体" w:hAnsi="宋体"/>
          <w:color w:val="000000"/>
          <w:szCs w:val="21"/>
        </w:rPr>
        <w:t xml:space="preserve">#18 自古（）出CP </w:t>
      </w:r>
      <w:r>
        <w:rPr>
          <w:szCs w:val="21"/>
        </w:rPr>
        <w:br/>
      </w:r>
      <w:r>
        <w:rPr>
          <w:rFonts w:ascii="宋体" w:hAnsi="宋体"/>
          <w:color w:val="000000"/>
          <w:szCs w:val="21"/>
        </w:rPr>
        <w:t xml:space="preserve">红蓝 </w:t>
      </w:r>
      <w:r>
        <w:rPr>
          <w:szCs w:val="21"/>
        </w:rPr>
        <w:br/>
      </w:r>
      <w:r>
        <w:rPr>
          <w:szCs w:val="21"/>
        </w:rPr>
        <w:br/>
      </w:r>
      <w:r>
        <w:rPr>
          <w:rFonts w:ascii="宋体" w:hAnsi="宋体"/>
          <w:color w:val="000000"/>
          <w:szCs w:val="21"/>
        </w:rPr>
        <w:t xml:space="preserve">#19 红茶党是指那个动漫角色的粉丝？ </w:t>
      </w:r>
      <w:r>
        <w:rPr>
          <w:szCs w:val="21"/>
        </w:rPr>
        <w:br/>
      </w:r>
      <w:r>
        <w:rPr>
          <w:rFonts w:ascii="宋体" w:hAnsi="宋体"/>
          <w:color w:val="000000"/>
          <w:szCs w:val="21"/>
        </w:rPr>
        <w:t>真红</w:t>
      </w:r>
      <w:r>
        <w:rPr>
          <w:szCs w:val="21"/>
        </w:rPr>
        <w:br/>
      </w:r>
      <w:r>
        <w:rPr>
          <w:szCs w:val="21"/>
        </w:rPr>
        <w:br/>
      </w:r>
      <w:r>
        <w:rPr>
          <w:rFonts w:ascii="宋体" w:hAnsi="宋体"/>
          <w:color w:val="000000"/>
          <w:szCs w:val="21"/>
        </w:rPr>
        <w:t xml:space="preserve">#20 笨蛋测试召唤兽中木下秀吉的性别是 </w:t>
      </w:r>
      <w:r>
        <w:rPr>
          <w:szCs w:val="21"/>
        </w:rPr>
        <w:br/>
      </w:r>
      <w:r>
        <w:rPr>
          <w:rFonts w:ascii="宋体" w:hAnsi="宋体"/>
          <w:color w:val="000000"/>
          <w:szCs w:val="21"/>
        </w:rPr>
        <w:t>秀吉（“秀吉的性别就是秀吉”）</w:t>
      </w:r>
      <w:r>
        <w:rPr>
          <w:szCs w:val="21"/>
        </w:rPr>
        <w:br/>
      </w:r>
      <w:r>
        <w:rPr>
          <w:szCs w:val="21"/>
        </w:rPr>
        <w:br/>
      </w:r>
      <w:r>
        <w:rPr>
          <w:rFonts w:ascii="宋体" w:hAnsi="宋体"/>
          <w:color w:val="000000"/>
          <w:szCs w:val="21"/>
        </w:rPr>
        <w:t xml:space="preserve">#21 游戏《英雄无敌2忠诚的代价》中“龙族战争”地图全开后像什么样子？ </w:t>
      </w:r>
      <w:r>
        <w:rPr>
          <w:szCs w:val="21"/>
        </w:rPr>
        <w:br/>
      </w:r>
      <w:r>
        <w:rPr>
          <w:rFonts w:ascii="宋体" w:hAnsi="宋体"/>
          <w:color w:val="000000"/>
          <w:szCs w:val="21"/>
        </w:rPr>
        <w:t xml:space="preserve">正面龙头 </w:t>
      </w:r>
      <w:r>
        <w:rPr>
          <w:szCs w:val="21"/>
        </w:rPr>
        <w:br/>
      </w:r>
      <w:r>
        <w:rPr>
          <w:szCs w:val="21"/>
        </w:rPr>
        <w:br/>
      </w:r>
      <w:r>
        <w:rPr>
          <w:rFonts w:ascii="宋体" w:hAnsi="宋体"/>
          <w:color w:val="000000"/>
          <w:szCs w:val="21"/>
        </w:rPr>
        <w:t xml:space="preserve">#22 《刀语》中咎儿的口头禅是？ </w:t>
      </w:r>
      <w:r>
        <w:rPr>
          <w:szCs w:val="21"/>
        </w:rPr>
        <w:br/>
      </w:r>
      <w:r>
        <w:rPr>
          <w:rFonts w:ascii="宋体" w:hAnsi="宋体"/>
          <w:color w:val="000000"/>
          <w:szCs w:val="21"/>
        </w:rPr>
        <w:t xml:space="preserve">切利欧 </w:t>
      </w:r>
      <w:r>
        <w:rPr>
          <w:szCs w:val="21"/>
        </w:rPr>
        <w:br/>
      </w:r>
      <w:r>
        <w:rPr>
          <w:szCs w:val="21"/>
        </w:rPr>
        <w:br/>
      </w:r>
      <w:r>
        <w:rPr>
          <w:rFonts w:ascii="宋体" w:hAnsi="宋体"/>
          <w:color w:val="000000"/>
          <w:szCs w:val="21"/>
        </w:rPr>
        <w:t xml:space="preserve">#23 薛定谔的猫是薛定谔的一个著名实验，其不涉及的问题是 </w:t>
      </w:r>
      <w:r>
        <w:rPr>
          <w:szCs w:val="21"/>
        </w:rPr>
        <w:br/>
      </w:r>
      <w:r>
        <w:rPr>
          <w:rFonts w:ascii="宋体" w:hAnsi="宋体"/>
          <w:color w:val="000000"/>
          <w:szCs w:val="21"/>
        </w:rPr>
        <w:t>势垒穿透</w:t>
      </w:r>
      <w:r>
        <w:rPr>
          <w:szCs w:val="21"/>
        </w:rPr>
        <w:br/>
      </w:r>
      <w:r>
        <w:rPr>
          <w:szCs w:val="21"/>
        </w:rPr>
        <w:br/>
      </w:r>
      <w:r>
        <w:rPr>
          <w:rFonts w:ascii="宋体" w:hAnsi="宋体"/>
          <w:color w:val="000000"/>
          <w:szCs w:val="21"/>
        </w:rPr>
        <w:t xml:space="preserve">#24 雾雨魔理沙在东方神灵庙（TH13）中的称号是？ </w:t>
      </w:r>
      <w:r>
        <w:rPr>
          <w:szCs w:val="21"/>
        </w:rPr>
        <w:br/>
      </w:r>
      <w:r>
        <w:rPr>
          <w:rFonts w:ascii="宋体" w:hAnsi="宋体"/>
          <w:color w:val="000000"/>
          <w:szCs w:val="21"/>
        </w:rPr>
        <w:t>强欲的魔法使</w:t>
      </w:r>
      <w:r>
        <w:rPr>
          <w:szCs w:val="21"/>
        </w:rPr>
        <w:br/>
      </w:r>
      <w:r>
        <w:rPr>
          <w:szCs w:val="21"/>
        </w:rPr>
        <w:br/>
      </w:r>
      <w:r>
        <w:rPr>
          <w:rFonts w:ascii="宋体" w:hAnsi="宋体"/>
          <w:color w:val="000000"/>
          <w:szCs w:val="21"/>
        </w:rPr>
        <w:t xml:space="preserve">#25 2011年新番四大名作中哪一部在2011年并未完结？ </w:t>
      </w:r>
      <w:r>
        <w:rPr>
          <w:szCs w:val="21"/>
        </w:rPr>
        <w:br/>
      </w:r>
      <w:r>
        <w:rPr>
          <w:rFonts w:ascii="宋体" w:hAnsi="宋体"/>
          <w:color w:val="000000"/>
          <w:szCs w:val="21"/>
        </w:rPr>
        <w:t>（你懂的T_T）</w:t>
      </w:r>
      <w:r>
        <w:rPr>
          <w:szCs w:val="21"/>
        </w:rPr>
        <w:t xml:space="preserve"> </w:t>
      </w:r>
      <w:r>
        <w:rPr>
          <w:szCs w:val="21"/>
        </w:rPr>
        <w:br/>
      </w:r>
      <w:r>
        <w:rPr>
          <w:rFonts w:ascii="宋体" w:hAnsi="宋体"/>
          <w:color w:val="000000"/>
          <w:szCs w:val="21"/>
        </w:rPr>
        <w:t xml:space="preserve">#26 化物语里被重蟹附体时的战场原黑仪的体重是多少 </w:t>
      </w:r>
      <w:r>
        <w:rPr>
          <w:szCs w:val="21"/>
        </w:rPr>
        <w:br/>
      </w:r>
      <w:r>
        <w:rPr>
          <w:rFonts w:ascii="宋体" w:hAnsi="宋体"/>
          <w:color w:val="000000"/>
          <w:szCs w:val="21"/>
        </w:rPr>
        <w:t xml:space="preserve">5kg </w:t>
      </w:r>
      <w:r>
        <w:rPr>
          <w:szCs w:val="21"/>
        </w:rPr>
        <w:br/>
      </w:r>
      <w:r>
        <w:rPr>
          <w:szCs w:val="21"/>
        </w:rPr>
        <w:br/>
      </w:r>
      <w:r>
        <w:rPr>
          <w:rFonts w:ascii="宋体" w:hAnsi="宋体"/>
          <w:color w:val="000000"/>
          <w:szCs w:val="21"/>
        </w:rPr>
        <w:t xml:space="preserve">#27 自古红蓝出__ </w:t>
      </w:r>
      <w:r>
        <w:rPr>
          <w:szCs w:val="21"/>
        </w:rPr>
        <w:br/>
      </w:r>
      <w:r>
        <w:rPr>
          <w:rFonts w:ascii="宋体" w:hAnsi="宋体"/>
          <w:color w:val="000000"/>
          <w:szCs w:val="21"/>
        </w:rPr>
        <w:t xml:space="preserve">CP </w:t>
      </w:r>
      <w:r>
        <w:rPr>
          <w:szCs w:val="21"/>
        </w:rPr>
        <w:br/>
      </w:r>
      <w:r>
        <w:rPr>
          <w:szCs w:val="21"/>
        </w:rPr>
        <w:br/>
      </w:r>
      <w:r>
        <w:rPr>
          <w:rFonts w:ascii="宋体" w:hAnsi="宋体"/>
          <w:color w:val="000000"/>
          <w:szCs w:val="21"/>
        </w:rPr>
        <w:t xml:space="preserve">#28 以下哪个不是游戏王的神卡 </w:t>
      </w:r>
      <w:r>
        <w:rPr>
          <w:szCs w:val="21"/>
        </w:rPr>
        <w:br/>
      </w:r>
      <w:r>
        <w:rPr>
          <w:rFonts w:ascii="宋体" w:hAnsi="宋体"/>
          <w:color w:val="000000"/>
          <w:szCs w:val="21"/>
        </w:rPr>
        <w:t>雅典娜</w:t>
      </w:r>
      <w:r>
        <w:rPr>
          <w:szCs w:val="21"/>
        </w:rPr>
        <w:br/>
      </w:r>
      <w:r>
        <w:rPr>
          <w:szCs w:val="21"/>
        </w:rPr>
        <w:br/>
      </w:r>
      <w:r>
        <w:rPr>
          <w:rFonts w:ascii="宋体" w:hAnsi="宋体"/>
          <w:color w:val="000000"/>
          <w:szCs w:val="21"/>
        </w:rPr>
        <w:t xml:space="preserve">#29 无头骑士异闻录中罪歌到11卷出现了几个母体？ </w:t>
      </w:r>
      <w:r>
        <w:rPr>
          <w:szCs w:val="21"/>
        </w:rPr>
        <w:br/>
      </w:r>
      <w:r>
        <w:rPr>
          <w:rFonts w:ascii="宋体" w:hAnsi="宋体"/>
          <w:color w:val="000000"/>
          <w:szCs w:val="21"/>
        </w:rPr>
        <w:t xml:space="preserve">2个 </w:t>
      </w:r>
      <w:r>
        <w:rPr>
          <w:szCs w:val="21"/>
        </w:rPr>
        <w:br/>
      </w:r>
      <w:r>
        <w:rPr>
          <w:szCs w:val="21"/>
        </w:rPr>
        <w:br/>
      </w:r>
      <w:r>
        <w:rPr>
          <w:rFonts w:ascii="宋体" w:hAnsi="宋体"/>
          <w:color w:val="000000"/>
          <w:szCs w:val="21"/>
        </w:rPr>
        <w:t xml:space="preserve">#30 人们常说的爱的战士是谁？ </w:t>
      </w:r>
      <w:r>
        <w:rPr>
          <w:szCs w:val="21"/>
        </w:rPr>
        <w:br/>
      </w:r>
      <w:r>
        <w:rPr>
          <w:rFonts w:ascii="宋体" w:hAnsi="宋体"/>
          <w:color w:val="000000"/>
          <w:szCs w:val="21"/>
        </w:rPr>
        <w:t xml:space="preserve">虚渊玄 </w:t>
      </w:r>
      <w:r>
        <w:rPr>
          <w:szCs w:val="21"/>
        </w:rPr>
        <w:br/>
      </w:r>
      <w:r>
        <w:rPr>
          <w:szCs w:val="21"/>
        </w:rPr>
        <w:br/>
      </w:r>
      <w:r>
        <w:rPr>
          <w:rFonts w:ascii="宋体" w:hAnsi="宋体"/>
          <w:color w:val="000000"/>
          <w:szCs w:val="21"/>
        </w:rPr>
        <w:t xml:space="preserve">#31 幽灵行军不是谁的固有结界 </w:t>
      </w:r>
      <w:r>
        <w:rPr>
          <w:szCs w:val="21"/>
        </w:rPr>
        <w:br/>
      </w:r>
      <w:r>
        <w:rPr>
          <w:rFonts w:ascii="宋体" w:hAnsi="宋体"/>
          <w:color w:val="000000"/>
          <w:szCs w:val="21"/>
        </w:rPr>
        <w:t xml:space="preserve">梵·斐姆 </w:t>
      </w:r>
      <w:r>
        <w:rPr>
          <w:szCs w:val="21"/>
        </w:rPr>
        <w:br/>
      </w:r>
      <w:r>
        <w:rPr>
          <w:szCs w:val="21"/>
        </w:rPr>
        <w:br/>
      </w:r>
      <w:r>
        <w:rPr>
          <w:rFonts w:ascii="宋体" w:hAnsi="宋体"/>
          <w:color w:val="000000"/>
          <w:szCs w:val="21"/>
        </w:rPr>
        <w:t xml:space="preserve">#32 《CLANNAD》的男主人公的是谁？ </w:t>
      </w:r>
      <w:r>
        <w:rPr>
          <w:szCs w:val="21"/>
        </w:rPr>
        <w:br/>
      </w:r>
      <w:r>
        <w:rPr>
          <w:rFonts w:ascii="宋体" w:hAnsi="宋体"/>
          <w:color w:val="000000"/>
          <w:szCs w:val="21"/>
        </w:rPr>
        <w:t>冈崎朋也</w:t>
      </w:r>
      <w:r>
        <w:rPr>
          <w:szCs w:val="21"/>
        </w:rPr>
        <w:br/>
      </w:r>
      <w:r>
        <w:rPr>
          <w:szCs w:val="21"/>
        </w:rPr>
        <w:br/>
      </w:r>
      <w:r>
        <w:rPr>
          <w:rFonts w:ascii="宋体" w:hAnsi="宋体"/>
          <w:color w:val="000000"/>
          <w:szCs w:val="21"/>
        </w:rPr>
        <w:t xml:space="preserve">#33 MIO走光时穿的是 </w:t>
      </w:r>
      <w:r>
        <w:rPr>
          <w:szCs w:val="21"/>
        </w:rPr>
        <w:br/>
      </w:r>
      <w:r>
        <w:rPr>
          <w:rFonts w:ascii="宋体" w:hAnsi="宋体"/>
          <w:color w:val="000000"/>
          <w:szCs w:val="21"/>
        </w:rPr>
        <w:t>蓝白条纹胖次</w:t>
      </w:r>
      <w:r>
        <w:rPr>
          <w:szCs w:val="21"/>
        </w:rPr>
        <w:br/>
      </w:r>
      <w:r>
        <w:rPr>
          <w:szCs w:val="21"/>
        </w:rPr>
        <w:br/>
      </w:r>
      <w:r>
        <w:rPr>
          <w:rFonts w:ascii="宋体" w:hAnsi="宋体"/>
          <w:color w:val="000000"/>
          <w:szCs w:val="21"/>
        </w:rPr>
        <w:t xml:space="preserve">#34 动漫11区指哪里？ </w:t>
      </w:r>
      <w:r>
        <w:rPr>
          <w:szCs w:val="21"/>
        </w:rPr>
        <w:br/>
      </w:r>
      <w:r>
        <w:rPr>
          <w:rFonts w:ascii="宋体" w:hAnsi="宋体"/>
          <w:color w:val="000000"/>
          <w:szCs w:val="21"/>
        </w:rPr>
        <w:t xml:space="preserve">日本 </w:t>
      </w:r>
      <w:r>
        <w:rPr>
          <w:szCs w:val="21"/>
        </w:rPr>
        <w:br/>
      </w:r>
      <w:r>
        <w:rPr>
          <w:szCs w:val="21"/>
        </w:rPr>
        <w:br/>
      </w:r>
      <w:r>
        <w:rPr>
          <w:rFonts w:ascii="宋体" w:hAnsi="宋体"/>
          <w:color w:val="000000"/>
          <w:szCs w:val="21"/>
        </w:rPr>
        <w:t xml:space="preserve">#35 动画，漫画，游戏的简称是？ </w:t>
      </w:r>
      <w:r>
        <w:rPr>
          <w:szCs w:val="21"/>
        </w:rPr>
        <w:br/>
      </w:r>
      <w:r>
        <w:rPr>
          <w:rFonts w:ascii="宋体" w:hAnsi="宋体"/>
          <w:color w:val="000000"/>
          <w:szCs w:val="21"/>
        </w:rPr>
        <w:t>ACG （我就知道游戏....GAME OVER）</w:t>
      </w:r>
      <w:r>
        <w:rPr>
          <w:szCs w:val="21"/>
        </w:rPr>
        <w:br/>
      </w:r>
      <w:r>
        <w:rPr>
          <w:szCs w:val="21"/>
        </w:rPr>
        <w:br/>
      </w:r>
      <w:r>
        <w:rPr>
          <w:rFonts w:ascii="宋体" w:hAnsi="宋体"/>
          <w:color w:val="000000"/>
          <w:szCs w:val="21"/>
        </w:rPr>
        <w:t xml:space="preserve">#36 游戏《三国杀》中，拥有“咆哮”技能是人是？ </w:t>
      </w:r>
      <w:r>
        <w:rPr>
          <w:szCs w:val="21"/>
        </w:rPr>
        <w:br/>
      </w:r>
      <w:r>
        <w:rPr>
          <w:rFonts w:ascii="宋体" w:hAnsi="宋体"/>
          <w:color w:val="000000"/>
          <w:szCs w:val="21"/>
        </w:rPr>
        <w:t xml:space="preserve">张飞 </w:t>
      </w:r>
      <w:r>
        <w:rPr>
          <w:szCs w:val="21"/>
        </w:rPr>
        <w:br/>
      </w:r>
      <w:r>
        <w:rPr>
          <w:szCs w:val="21"/>
        </w:rPr>
        <w:br/>
      </w:r>
      <w:r>
        <w:rPr>
          <w:rFonts w:ascii="宋体" w:hAnsi="宋体"/>
          <w:color w:val="000000"/>
          <w:szCs w:val="21"/>
        </w:rPr>
        <w:t xml:space="preserve">#37 电视剧《巾帼枭雄之义海豪情》中，叫梁非凡去“吔屎啦”的人物是？ </w:t>
      </w:r>
      <w:r>
        <w:rPr>
          <w:szCs w:val="21"/>
        </w:rPr>
        <w:br/>
      </w:r>
      <w:r>
        <w:rPr>
          <w:rFonts w:ascii="宋体" w:hAnsi="宋体"/>
          <w:color w:val="000000"/>
          <w:szCs w:val="21"/>
        </w:rPr>
        <w:t xml:space="preserve">刘醒 </w:t>
      </w:r>
      <w:r>
        <w:rPr>
          <w:szCs w:val="21"/>
        </w:rPr>
        <w:br/>
      </w:r>
      <w:r>
        <w:rPr>
          <w:szCs w:val="21"/>
        </w:rPr>
        <w:br/>
      </w:r>
      <w:r>
        <w:rPr>
          <w:rFonts w:ascii="宋体" w:hAnsi="宋体"/>
          <w:color w:val="000000"/>
          <w:szCs w:val="21"/>
        </w:rPr>
        <w:t xml:space="preserve">#38 肥料掺了金坷垃，小麦亩产________ </w:t>
      </w:r>
      <w:r>
        <w:rPr>
          <w:szCs w:val="21"/>
        </w:rPr>
        <w:br/>
      </w:r>
      <w:r>
        <w:rPr>
          <w:rFonts w:ascii="宋体" w:hAnsi="宋体"/>
          <w:color w:val="000000"/>
          <w:szCs w:val="21"/>
        </w:rPr>
        <w:t xml:space="preserve">1800 </w:t>
      </w:r>
      <w:r>
        <w:rPr>
          <w:szCs w:val="21"/>
        </w:rPr>
        <w:br/>
      </w:r>
      <w:r>
        <w:rPr>
          <w:szCs w:val="21"/>
        </w:rPr>
        <w:br/>
      </w:r>
      <w:r>
        <w:rPr>
          <w:rFonts w:ascii="宋体" w:hAnsi="宋体"/>
          <w:color w:val="000000"/>
          <w:szCs w:val="21"/>
        </w:rPr>
        <w:t xml:space="preserve">#39 以下不是由盛大代理的网游 </w:t>
      </w:r>
      <w:r>
        <w:rPr>
          <w:szCs w:val="21"/>
        </w:rPr>
        <w:br/>
      </w:r>
      <w:r>
        <w:rPr>
          <w:rFonts w:ascii="宋体" w:hAnsi="宋体"/>
          <w:color w:val="000000"/>
          <w:szCs w:val="21"/>
        </w:rPr>
        <w:t>坦克世界</w:t>
      </w:r>
      <w:r>
        <w:rPr>
          <w:szCs w:val="21"/>
        </w:rPr>
        <w:br/>
      </w:r>
      <w:r>
        <w:rPr>
          <w:szCs w:val="21"/>
        </w:rPr>
        <w:br/>
      </w:r>
      <w:r>
        <w:rPr>
          <w:rFonts w:ascii="宋体" w:hAnsi="宋体"/>
          <w:color w:val="000000"/>
          <w:szCs w:val="21"/>
        </w:rPr>
        <w:t xml:space="preserve">#40 当PCl5 = PCl3 +Cl2的化学平衡常数Kc=1.8M时，在0.5L的容器中加入0.15molPCl5,求平衡后Cl2的浓度 </w:t>
      </w:r>
      <w:r>
        <w:rPr>
          <w:szCs w:val="21"/>
        </w:rPr>
        <w:br/>
      </w:r>
      <w:r>
        <w:rPr>
          <w:rFonts w:ascii="宋体" w:hAnsi="宋体"/>
          <w:color w:val="000000"/>
          <w:szCs w:val="21"/>
        </w:rPr>
        <w:t>（这个我不知道怎么办，按信息x^2 = 1.8,没有；容器中有溶液？还是那俩的性状我搞错了。。。。额，往事如风啊，化学老师我对不起你）</w:t>
      </w:r>
      <w:r>
        <w:rPr>
          <w:szCs w:val="21"/>
        </w:rPr>
        <w:br/>
      </w:r>
      <w:r>
        <w:rPr>
          <w:szCs w:val="21"/>
        </w:rPr>
        <w:br/>
      </w:r>
      <w:r>
        <w:rPr>
          <w:rFonts w:ascii="宋体" w:hAnsi="宋体"/>
          <w:color w:val="000000"/>
          <w:szCs w:val="21"/>
        </w:rPr>
        <w:t>#41以下突出环保主题的宫崎骏动画是？</w:t>
      </w:r>
      <w:r>
        <w:rPr>
          <w:szCs w:val="21"/>
        </w:rPr>
        <w:br/>
      </w:r>
      <w:r>
        <w:rPr>
          <w:rFonts w:ascii="宋体" w:hAnsi="宋体"/>
          <w:color w:val="000000"/>
          <w:szCs w:val="21"/>
        </w:rPr>
        <w:t>《风之谷》 （这个应该是反对战争啊）</w:t>
      </w:r>
      <w:r>
        <w:rPr>
          <w:szCs w:val="21"/>
        </w:rPr>
        <w:br/>
      </w:r>
      <w:r>
        <w:rPr>
          <w:szCs w:val="21"/>
        </w:rPr>
        <w:br/>
      </w:r>
      <w:r>
        <w:rPr>
          <w:rFonts w:ascii="宋体" w:hAnsi="宋体"/>
          <w:color w:val="000000"/>
          <w:szCs w:val="21"/>
        </w:rPr>
        <w:t xml:space="preserve">#42 与阿卡林有相似命运的动漫角色有谁？ </w:t>
      </w:r>
      <w:r>
        <w:rPr>
          <w:szCs w:val="21"/>
        </w:rPr>
        <w:br/>
      </w:r>
      <w:r>
        <w:rPr>
          <w:rFonts w:ascii="宋体" w:hAnsi="宋体"/>
          <w:color w:val="000000"/>
          <w:szCs w:val="21"/>
        </w:rPr>
        <w:t>忠邦？</w:t>
      </w:r>
      <w:r>
        <w:rPr>
          <w:szCs w:val="21"/>
        </w:rPr>
        <w:br/>
      </w:r>
      <w:r>
        <w:rPr>
          <w:szCs w:val="21"/>
        </w:rPr>
        <w:br/>
      </w:r>
      <w:r>
        <w:rPr>
          <w:rFonts w:ascii="宋体" w:hAnsi="宋体"/>
          <w:color w:val="000000"/>
          <w:szCs w:val="21"/>
        </w:rPr>
        <w:t xml:space="preserve">#43 二小姐是谁的妹妹？ </w:t>
      </w:r>
      <w:r>
        <w:rPr>
          <w:szCs w:val="21"/>
        </w:rPr>
        <w:br/>
      </w:r>
      <w:r>
        <w:rPr>
          <w:rFonts w:ascii="宋体" w:hAnsi="宋体"/>
          <w:color w:val="000000"/>
          <w:szCs w:val="21"/>
        </w:rPr>
        <w:t>芙兰朵露·斯卡雷特</w:t>
      </w:r>
      <w:r>
        <w:rPr>
          <w:szCs w:val="21"/>
        </w:rPr>
        <w:br/>
      </w:r>
      <w:r>
        <w:rPr>
          <w:szCs w:val="21"/>
        </w:rPr>
        <w:br/>
      </w:r>
      <w:r>
        <w:rPr>
          <w:rFonts w:ascii="宋体" w:hAnsi="宋体"/>
          <w:color w:val="000000"/>
          <w:szCs w:val="21"/>
        </w:rPr>
        <w:t xml:space="preserve">#44 动漫《灌篮高手》是在哪一年被动画化的作品？ </w:t>
      </w:r>
      <w:r>
        <w:rPr>
          <w:szCs w:val="21"/>
        </w:rPr>
        <w:br/>
      </w:r>
      <w:r>
        <w:rPr>
          <w:rFonts w:ascii="宋体" w:hAnsi="宋体"/>
          <w:color w:val="000000"/>
          <w:szCs w:val="21"/>
        </w:rPr>
        <w:t>1993</w:t>
      </w:r>
      <w:r>
        <w:rPr>
          <w:szCs w:val="21"/>
        </w:rPr>
        <w:br/>
      </w:r>
      <w:r>
        <w:rPr>
          <w:szCs w:val="21"/>
        </w:rPr>
        <w:br/>
      </w:r>
      <w:r>
        <w:rPr>
          <w:rFonts w:ascii="宋体" w:hAnsi="宋体"/>
          <w:color w:val="000000"/>
          <w:szCs w:val="21"/>
        </w:rPr>
        <w:t xml:space="preserve">#45 以下哪个人物出自东方project？ </w:t>
      </w:r>
      <w:r>
        <w:rPr>
          <w:szCs w:val="21"/>
        </w:rPr>
        <w:br/>
      </w:r>
      <w:r>
        <w:rPr>
          <w:rFonts w:ascii="宋体" w:hAnsi="宋体"/>
          <w:color w:val="000000"/>
          <w:szCs w:val="21"/>
        </w:rPr>
        <w:t xml:space="preserve">西行寺幽幽子 </w:t>
      </w:r>
      <w:r>
        <w:rPr>
          <w:szCs w:val="21"/>
        </w:rPr>
        <w:br/>
      </w:r>
      <w:r>
        <w:rPr>
          <w:szCs w:val="21"/>
        </w:rPr>
        <w:br/>
      </w:r>
      <w:r>
        <w:rPr>
          <w:rFonts w:ascii="宋体" w:hAnsi="宋体"/>
          <w:color w:val="000000"/>
          <w:szCs w:val="21"/>
        </w:rPr>
        <w:t xml:space="preserve">#46 平乳是稀缺___ </w:t>
      </w:r>
      <w:r>
        <w:rPr>
          <w:szCs w:val="21"/>
        </w:rPr>
        <w:br/>
      </w:r>
      <w:r>
        <w:rPr>
          <w:rFonts w:ascii="宋体" w:hAnsi="宋体"/>
          <w:color w:val="000000"/>
          <w:szCs w:val="21"/>
        </w:rPr>
        <w:t xml:space="preserve">资源 </w:t>
      </w:r>
      <w:r>
        <w:rPr>
          <w:szCs w:val="21"/>
        </w:rPr>
        <w:br/>
      </w:r>
      <w:r>
        <w:rPr>
          <w:szCs w:val="21"/>
        </w:rPr>
        <w:br/>
      </w:r>
      <w:r>
        <w:rPr>
          <w:rFonts w:ascii="宋体" w:hAnsi="宋体"/>
          <w:color w:val="000000"/>
          <w:szCs w:val="21"/>
        </w:rPr>
        <w:t xml:space="preserve">#47 被誉为奥运番的一部东方同人动画叫做？ </w:t>
      </w:r>
      <w:r>
        <w:rPr>
          <w:szCs w:val="21"/>
        </w:rPr>
        <w:br/>
      </w:r>
      <w:r>
        <w:rPr>
          <w:rFonts w:ascii="宋体" w:hAnsi="宋体"/>
          <w:color w:val="000000"/>
          <w:szCs w:val="21"/>
        </w:rPr>
        <w:t>梦想夏乡</w:t>
      </w:r>
      <w:r>
        <w:rPr>
          <w:szCs w:val="21"/>
        </w:rPr>
        <w:br/>
      </w:r>
      <w:r>
        <w:rPr>
          <w:szCs w:val="21"/>
        </w:rPr>
        <w:br/>
      </w:r>
      <w:r>
        <w:rPr>
          <w:rFonts w:ascii="宋体" w:hAnsi="宋体"/>
          <w:color w:val="000000"/>
          <w:szCs w:val="21"/>
        </w:rPr>
        <w:t xml:space="preserve">#48 《火影忍者》中第五代火影是谁？ </w:t>
      </w:r>
      <w:r>
        <w:rPr>
          <w:szCs w:val="21"/>
        </w:rPr>
        <w:br/>
      </w:r>
      <w:r>
        <w:rPr>
          <w:rFonts w:ascii="宋体" w:hAnsi="宋体"/>
          <w:color w:val="000000"/>
          <w:szCs w:val="21"/>
        </w:rPr>
        <w:t xml:space="preserve">纲手 </w:t>
      </w:r>
      <w:r>
        <w:rPr>
          <w:szCs w:val="21"/>
        </w:rPr>
        <w:br/>
      </w:r>
      <w:r>
        <w:rPr>
          <w:szCs w:val="21"/>
        </w:rPr>
        <w:br/>
      </w:r>
      <w:r>
        <w:rPr>
          <w:rFonts w:ascii="宋体" w:hAnsi="宋体"/>
          <w:color w:val="000000"/>
          <w:szCs w:val="21"/>
        </w:rPr>
        <w:t xml:space="preserve">#49 以下声优中被称为组长的是 </w:t>
      </w:r>
      <w:r>
        <w:rPr>
          <w:szCs w:val="21"/>
        </w:rPr>
        <w:br/>
      </w:r>
      <w:r>
        <w:rPr>
          <w:rFonts w:ascii="宋体" w:hAnsi="宋体"/>
          <w:color w:val="000000"/>
          <w:szCs w:val="21"/>
        </w:rPr>
        <w:t xml:space="preserve">杉田智和 </w:t>
      </w:r>
      <w:r>
        <w:rPr>
          <w:szCs w:val="21"/>
        </w:rPr>
        <w:br/>
      </w:r>
      <w:r>
        <w:rPr>
          <w:szCs w:val="21"/>
        </w:rPr>
        <w:br/>
      </w:r>
      <w:r>
        <w:rPr>
          <w:rFonts w:ascii="宋体" w:hAnsi="宋体"/>
          <w:color w:val="000000"/>
          <w:szCs w:val="21"/>
        </w:rPr>
        <w:t xml:space="preserve">#50 物语系列中忍野忍所拥有的妖刀名号是？ </w:t>
      </w:r>
      <w:r>
        <w:rPr>
          <w:szCs w:val="21"/>
        </w:rPr>
        <w:br/>
      </w:r>
      <w:r>
        <w:rPr>
          <w:rFonts w:ascii="宋体" w:hAnsi="宋体"/>
          <w:color w:val="000000"/>
          <w:szCs w:val="21"/>
        </w:rPr>
        <w:t>心渡</w:t>
      </w:r>
      <w:r>
        <w:rPr>
          <w:szCs w:val="21"/>
        </w:rPr>
        <w:t xml:space="preserve"> </w:t>
      </w:r>
      <w:r>
        <w:rPr>
          <w:szCs w:val="21"/>
        </w:rPr>
        <w:br/>
      </w:r>
      <w:r>
        <w:rPr>
          <w:rFonts w:ascii="宋体" w:hAnsi="宋体"/>
          <w:color w:val="000000"/>
          <w:szCs w:val="21"/>
        </w:rPr>
        <w:t xml:space="preserve">#51 绅士们最讨厌和哪个职业的人组队？ </w:t>
      </w:r>
      <w:r>
        <w:rPr>
          <w:szCs w:val="21"/>
        </w:rPr>
        <w:br/>
      </w:r>
      <w:r>
        <w:rPr>
          <w:rFonts w:ascii="宋体" w:hAnsi="宋体"/>
          <w:color w:val="000000"/>
          <w:szCs w:val="21"/>
        </w:rPr>
        <w:t>圣骑？</w:t>
      </w:r>
      <w:r>
        <w:rPr>
          <w:szCs w:val="21"/>
        </w:rPr>
        <w:br/>
      </w:r>
      <w:r>
        <w:rPr>
          <w:szCs w:val="21"/>
        </w:rPr>
        <w:br/>
      </w:r>
      <w:r>
        <w:rPr>
          <w:rFonts w:ascii="宋体" w:hAnsi="宋体"/>
          <w:color w:val="000000"/>
          <w:szCs w:val="21"/>
        </w:rPr>
        <w:t xml:space="preserve">#52 《天降之物》中的男主角的名字是？ </w:t>
      </w:r>
      <w:r>
        <w:rPr>
          <w:szCs w:val="21"/>
        </w:rPr>
        <w:br/>
      </w:r>
      <w:r>
        <w:rPr>
          <w:rFonts w:ascii="宋体" w:hAnsi="宋体"/>
          <w:color w:val="000000"/>
          <w:szCs w:val="21"/>
        </w:rPr>
        <w:t xml:space="preserve">樱井智树 </w:t>
      </w:r>
      <w:r>
        <w:rPr>
          <w:szCs w:val="21"/>
        </w:rPr>
        <w:br/>
      </w:r>
      <w:r>
        <w:rPr>
          <w:szCs w:val="21"/>
        </w:rPr>
        <w:br/>
      </w:r>
      <w:r>
        <w:rPr>
          <w:rFonts w:ascii="宋体" w:hAnsi="宋体"/>
          <w:color w:val="000000"/>
          <w:szCs w:val="21"/>
        </w:rPr>
        <w:t xml:space="preserve">#53 动画《魔法少女奈叶》中的角色高町奈叶的声优是谁？ </w:t>
      </w:r>
      <w:r>
        <w:rPr>
          <w:szCs w:val="21"/>
        </w:rPr>
        <w:br/>
      </w:r>
      <w:r>
        <w:rPr>
          <w:rFonts w:ascii="宋体" w:hAnsi="宋体"/>
          <w:color w:val="000000"/>
          <w:szCs w:val="21"/>
        </w:rPr>
        <w:t>田村由香里</w:t>
      </w:r>
      <w:r>
        <w:rPr>
          <w:szCs w:val="21"/>
        </w:rPr>
        <w:br/>
      </w:r>
      <w:r>
        <w:rPr>
          <w:szCs w:val="21"/>
        </w:rPr>
        <w:br/>
      </w:r>
      <w:r>
        <w:rPr>
          <w:rFonts w:ascii="宋体" w:hAnsi="宋体"/>
          <w:color w:val="000000"/>
          <w:szCs w:val="21"/>
        </w:rPr>
        <w:t xml:space="preserve">#54 “龙破斩”是《魔剑美神》中哪的角色的得意技？ </w:t>
      </w:r>
      <w:r>
        <w:rPr>
          <w:szCs w:val="21"/>
        </w:rPr>
        <w:br/>
      </w:r>
      <w:r>
        <w:rPr>
          <w:rFonts w:ascii="宋体" w:hAnsi="宋体"/>
          <w:color w:val="000000"/>
          <w:szCs w:val="21"/>
        </w:rPr>
        <w:t>莉娜·因巴斯</w:t>
      </w:r>
      <w:r>
        <w:rPr>
          <w:szCs w:val="21"/>
        </w:rPr>
        <w:br/>
      </w:r>
      <w:r>
        <w:rPr>
          <w:szCs w:val="21"/>
        </w:rPr>
        <w:br/>
      </w:r>
      <w:r>
        <w:rPr>
          <w:rFonts w:ascii="宋体" w:hAnsi="宋体"/>
          <w:color w:val="000000"/>
          <w:szCs w:val="21"/>
        </w:rPr>
        <w:t xml:space="preserve">#55 XX我成为正义的伙伴了吗？ </w:t>
      </w:r>
      <w:r>
        <w:rPr>
          <w:szCs w:val="21"/>
        </w:rPr>
        <w:br/>
      </w:r>
      <w:r>
        <w:rPr>
          <w:rFonts w:ascii="宋体" w:hAnsi="宋体"/>
          <w:color w:val="000000"/>
          <w:szCs w:val="21"/>
        </w:rPr>
        <w:t xml:space="preserve">切嗣 </w:t>
      </w:r>
      <w:r>
        <w:rPr>
          <w:szCs w:val="21"/>
        </w:rPr>
        <w:br/>
      </w:r>
      <w:r>
        <w:rPr>
          <w:szCs w:val="21"/>
        </w:rPr>
        <w:br/>
      </w:r>
      <w:r>
        <w:rPr>
          <w:rFonts w:ascii="宋体" w:hAnsi="宋体"/>
          <w:color w:val="000000"/>
          <w:szCs w:val="21"/>
        </w:rPr>
        <w:t xml:space="preserve">#56 以下哪一个角色没有参加2012年的2CH最萌大会（即日萌）？ </w:t>
      </w:r>
      <w:r>
        <w:rPr>
          <w:szCs w:val="21"/>
        </w:rPr>
        <w:br/>
      </w:r>
      <w:r>
        <w:rPr>
          <w:rFonts w:ascii="宋体" w:hAnsi="宋体"/>
          <w:color w:val="000000"/>
          <w:szCs w:val="21"/>
        </w:rPr>
        <w:t xml:space="preserve">御坂美琴 </w:t>
      </w:r>
      <w:r>
        <w:rPr>
          <w:szCs w:val="21"/>
        </w:rPr>
        <w:br/>
      </w:r>
      <w:r>
        <w:rPr>
          <w:szCs w:val="21"/>
        </w:rPr>
        <w:br/>
      </w:r>
      <w:r>
        <w:rPr>
          <w:rFonts w:ascii="宋体" w:hAnsi="宋体"/>
          <w:color w:val="000000"/>
          <w:szCs w:val="21"/>
        </w:rPr>
        <w:t xml:space="preserve">#57 《侵略！乌贼娘》中乌贼娘的中文外号是？ </w:t>
      </w:r>
      <w:r>
        <w:rPr>
          <w:szCs w:val="21"/>
        </w:rPr>
        <w:br/>
      </w:r>
      <w:r>
        <w:rPr>
          <w:rFonts w:ascii="宋体" w:hAnsi="宋体"/>
          <w:color w:val="000000"/>
          <w:szCs w:val="21"/>
        </w:rPr>
        <w:t xml:space="preserve">一个牧师妹 </w:t>
      </w:r>
      <w:r>
        <w:rPr>
          <w:szCs w:val="21"/>
        </w:rPr>
        <w:br/>
      </w:r>
      <w:r>
        <w:rPr>
          <w:szCs w:val="21"/>
        </w:rPr>
        <w:br/>
      </w:r>
      <w:r>
        <w:rPr>
          <w:rFonts w:ascii="宋体" w:hAnsi="宋体"/>
          <w:color w:val="000000"/>
          <w:szCs w:val="21"/>
        </w:rPr>
        <w:t xml:space="preserve">#58 《天降小册子》L 不抱膝坐，推理能力会降低多少？ </w:t>
      </w:r>
      <w:r>
        <w:rPr>
          <w:szCs w:val="21"/>
        </w:rPr>
        <w:br/>
      </w:r>
      <w:r>
        <w:rPr>
          <w:rFonts w:ascii="宋体" w:hAnsi="宋体"/>
          <w:color w:val="000000"/>
          <w:szCs w:val="21"/>
        </w:rPr>
        <w:t>（自求）</w:t>
      </w:r>
      <w:r>
        <w:rPr>
          <w:szCs w:val="21"/>
        </w:rPr>
        <w:br/>
      </w:r>
      <w:r>
        <w:rPr>
          <w:szCs w:val="21"/>
        </w:rPr>
        <w:br/>
      </w:r>
      <w:r>
        <w:rPr>
          <w:rFonts w:ascii="宋体" w:hAnsi="宋体"/>
          <w:color w:val="000000"/>
          <w:szCs w:val="21"/>
        </w:rPr>
        <w:t xml:space="preserve">#59 GNU的初始人？ </w:t>
      </w:r>
      <w:r>
        <w:rPr>
          <w:szCs w:val="21"/>
        </w:rPr>
        <w:br/>
      </w:r>
      <w:r>
        <w:rPr>
          <w:rFonts w:ascii="宋体" w:hAnsi="宋体"/>
          <w:color w:val="000000"/>
          <w:szCs w:val="21"/>
        </w:rPr>
        <w:t>Stallman</w:t>
      </w:r>
      <w:r>
        <w:rPr>
          <w:szCs w:val="21"/>
        </w:rPr>
        <w:br/>
      </w:r>
      <w:r>
        <w:rPr>
          <w:szCs w:val="21"/>
        </w:rPr>
        <w:br/>
      </w:r>
      <w:r>
        <w:rPr>
          <w:rFonts w:ascii="宋体" w:hAnsi="宋体"/>
          <w:color w:val="000000"/>
          <w:szCs w:val="21"/>
        </w:rPr>
        <w:t xml:space="preserve">#60 “钉宫病”是指有关哪位声优的病症？ </w:t>
      </w:r>
      <w:r>
        <w:rPr>
          <w:szCs w:val="21"/>
        </w:rPr>
        <w:br/>
      </w:r>
      <w:r>
        <w:rPr>
          <w:rFonts w:ascii="宋体" w:hAnsi="宋体"/>
          <w:color w:val="000000"/>
          <w:szCs w:val="21"/>
        </w:rPr>
        <w:t>钉宫理惠</w:t>
      </w:r>
      <w:r>
        <w:rPr>
          <w:szCs w:val="21"/>
        </w:rPr>
        <w:br/>
      </w:r>
      <w:r>
        <w:rPr>
          <w:szCs w:val="21"/>
        </w:rPr>
        <w:br/>
      </w:r>
      <w:r>
        <w:rPr>
          <w:rFonts w:ascii="宋体" w:hAnsi="宋体"/>
          <w:color w:val="000000"/>
          <w:szCs w:val="21"/>
        </w:rPr>
        <w:t xml:space="preserve">#61 曾被ACG界宅民称作“名作之壁”的动漫作品是？ </w:t>
      </w:r>
      <w:r>
        <w:rPr>
          <w:szCs w:val="21"/>
        </w:rPr>
        <w:br/>
      </w:r>
      <w:r>
        <w:rPr>
          <w:rFonts w:ascii="宋体" w:hAnsi="宋体"/>
          <w:color w:val="000000"/>
          <w:szCs w:val="21"/>
        </w:rPr>
        <w:t>A.infinitestratos</w:t>
      </w:r>
      <w:r>
        <w:rPr>
          <w:szCs w:val="21"/>
        </w:rPr>
        <w:br/>
      </w:r>
      <w:r>
        <w:rPr>
          <w:szCs w:val="21"/>
        </w:rPr>
        <w:br/>
      </w:r>
      <w:r>
        <w:rPr>
          <w:rFonts w:ascii="宋体" w:hAnsi="宋体"/>
          <w:color w:val="000000"/>
          <w:szCs w:val="21"/>
        </w:rPr>
        <w:t xml:space="preserve">#62 《英雄联盟》中的暗影之拳是谁？ </w:t>
      </w:r>
      <w:r>
        <w:rPr>
          <w:szCs w:val="21"/>
        </w:rPr>
        <w:br/>
      </w:r>
      <w:r>
        <w:rPr>
          <w:rFonts w:ascii="宋体" w:hAnsi="宋体"/>
          <w:color w:val="000000"/>
          <w:szCs w:val="21"/>
        </w:rPr>
        <w:t xml:space="preserve">阿卡丽 </w:t>
      </w:r>
      <w:r>
        <w:rPr>
          <w:szCs w:val="21"/>
        </w:rPr>
        <w:br/>
      </w:r>
      <w:r>
        <w:rPr>
          <w:szCs w:val="21"/>
        </w:rPr>
        <w:br/>
      </w:r>
      <w:r>
        <w:rPr>
          <w:rFonts w:ascii="宋体" w:hAnsi="宋体"/>
          <w:color w:val="000000"/>
          <w:szCs w:val="21"/>
        </w:rPr>
        <w:t xml:space="preserve">#63 超电磁炮指的是哪个动漫人物？ </w:t>
      </w:r>
      <w:r>
        <w:rPr>
          <w:szCs w:val="21"/>
        </w:rPr>
        <w:br/>
      </w:r>
      <w:r>
        <w:rPr>
          <w:rFonts w:ascii="宋体" w:hAnsi="宋体"/>
          <w:color w:val="000000"/>
          <w:szCs w:val="21"/>
        </w:rPr>
        <w:t>御坂美琴</w:t>
      </w:r>
      <w:r>
        <w:rPr>
          <w:szCs w:val="21"/>
        </w:rPr>
        <w:br/>
      </w:r>
      <w:r>
        <w:rPr>
          <w:szCs w:val="21"/>
        </w:rPr>
        <w:br/>
      </w:r>
      <w:r>
        <w:rPr>
          <w:rFonts w:ascii="宋体" w:hAnsi="宋体"/>
          <w:color w:val="000000"/>
          <w:szCs w:val="21"/>
        </w:rPr>
        <w:t xml:space="preserve">#64 仙剑五前传中，姜承又名什么 </w:t>
      </w:r>
      <w:r>
        <w:rPr>
          <w:szCs w:val="21"/>
        </w:rPr>
        <w:br/>
      </w:r>
      <w:r>
        <w:rPr>
          <w:rFonts w:ascii="宋体" w:hAnsi="宋体"/>
          <w:color w:val="000000"/>
          <w:szCs w:val="21"/>
        </w:rPr>
        <w:t xml:space="preserve">姜世离 </w:t>
      </w:r>
      <w:r>
        <w:rPr>
          <w:szCs w:val="21"/>
        </w:rPr>
        <w:br/>
      </w:r>
      <w:r>
        <w:rPr>
          <w:szCs w:val="21"/>
        </w:rPr>
        <w:br/>
      </w:r>
      <w:r>
        <w:rPr>
          <w:rFonts w:ascii="宋体" w:hAnsi="宋体"/>
          <w:color w:val="000000"/>
          <w:szCs w:val="21"/>
        </w:rPr>
        <w:t>#65 烧红镍球放入水中会有什么现象</w:t>
      </w:r>
      <w:r>
        <w:rPr>
          <w:szCs w:val="21"/>
        </w:rPr>
        <w:br/>
      </w:r>
      <w:r>
        <w:rPr>
          <w:rFonts w:ascii="宋体" w:hAnsi="宋体"/>
          <w:color w:val="000000"/>
          <w:szCs w:val="21"/>
        </w:rPr>
        <w:t>（有啾啾的声音T_T）</w:t>
      </w:r>
      <w:r>
        <w:rPr>
          <w:szCs w:val="21"/>
        </w:rPr>
        <w:br/>
      </w:r>
      <w:r>
        <w:rPr>
          <w:szCs w:val="21"/>
        </w:rPr>
        <w:br/>
      </w:r>
      <w:r>
        <w:rPr>
          <w:rFonts w:ascii="宋体" w:hAnsi="宋体"/>
          <w:color w:val="000000"/>
          <w:szCs w:val="21"/>
        </w:rPr>
        <w:t xml:space="preserve">#66 自古幸运E的职业是？ </w:t>
      </w:r>
      <w:r>
        <w:rPr>
          <w:szCs w:val="21"/>
        </w:rPr>
        <w:br/>
      </w:r>
      <w:r>
        <w:rPr>
          <w:rFonts w:ascii="宋体" w:hAnsi="宋体"/>
          <w:color w:val="000000"/>
          <w:szCs w:val="21"/>
        </w:rPr>
        <w:t xml:space="preserve">枪兵 </w:t>
      </w:r>
      <w:r>
        <w:rPr>
          <w:szCs w:val="21"/>
        </w:rPr>
        <w:br/>
      </w:r>
      <w:r>
        <w:rPr>
          <w:szCs w:val="21"/>
        </w:rPr>
        <w:br/>
      </w:r>
      <w:r>
        <w:rPr>
          <w:rFonts w:ascii="宋体" w:hAnsi="宋体"/>
          <w:color w:val="000000"/>
          <w:szCs w:val="21"/>
        </w:rPr>
        <w:t xml:space="preserve">#67 为《高达SEED》、《舞-HiME》、《空之境界》等动画谱写配乐的日本ACG界知名音乐制作人是 </w:t>
      </w:r>
      <w:r>
        <w:rPr>
          <w:szCs w:val="21"/>
        </w:rPr>
        <w:br/>
      </w:r>
      <w:r>
        <w:rPr>
          <w:rFonts w:ascii="宋体" w:hAnsi="宋体"/>
          <w:color w:val="000000"/>
          <w:szCs w:val="21"/>
        </w:rPr>
        <w:t>梶浦由记</w:t>
      </w:r>
      <w:r>
        <w:rPr>
          <w:szCs w:val="21"/>
        </w:rPr>
        <w:br/>
      </w:r>
      <w:r>
        <w:rPr>
          <w:szCs w:val="21"/>
        </w:rPr>
        <w:br/>
      </w:r>
      <w:r>
        <w:rPr>
          <w:szCs w:val="21"/>
        </w:rPr>
        <w:br/>
      </w:r>
      <w:r>
        <w:rPr>
          <w:rFonts w:ascii="宋体" w:hAnsi="宋体"/>
          <w:color w:val="000000"/>
          <w:szCs w:val="21"/>
        </w:rPr>
        <w:t xml:space="preserve">#68 “你说这个谁懂啊？”出自谁的话 </w:t>
      </w:r>
      <w:r>
        <w:rPr>
          <w:szCs w:val="21"/>
        </w:rPr>
        <w:br/>
      </w:r>
      <w:r>
        <w:rPr>
          <w:rFonts w:ascii="宋体" w:hAnsi="宋体"/>
          <w:color w:val="000000"/>
          <w:szCs w:val="21"/>
        </w:rPr>
        <w:t>劳·鲁·克鲁泽</w:t>
      </w:r>
      <w:r>
        <w:rPr>
          <w:szCs w:val="21"/>
        </w:rPr>
        <w:br/>
      </w:r>
      <w:r>
        <w:rPr>
          <w:szCs w:val="21"/>
        </w:rPr>
        <w:br/>
      </w:r>
      <w:r>
        <w:rPr>
          <w:rFonts w:ascii="宋体" w:hAnsi="宋体"/>
          <w:color w:val="000000"/>
          <w:szCs w:val="21"/>
        </w:rPr>
        <w:t>#69 “夜阑卧听风吹雨，铁马冰河入梦来”是谁的诗句？</w:t>
      </w:r>
      <w:r>
        <w:rPr>
          <w:szCs w:val="21"/>
        </w:rPr>
        <w:br/>
      </w:r>
      <w:r>
        <w:rPr>
          <w:rFonts w:ascii="宋体" w:hAnsi="宋体"/>
          <w:color w:val="000000"/>
          <w:szCs w:val="21"/>
        </w:rPr>
        <w:t>陆游</w:t>
      </w:r>
      <w:r>
        <w:rPr>
          <w:szCs w:val="21"/>
        </w:rPr>
        <w:br/>
      </w:r>
      <w:r>
        <w:rPr>
          <w:szCs w:val="21"/>
        </w:rPr>
        <w:br/>
      </w:r>
      <w:r>
        <w:rPr>
          <w:rFonts w:ascii="宋体" w:hAnsi="宋体"/>
          <w:color w:val="000000"/>
          <w:szCs w:val="21"/>
        </w:rPr>
        <w:t xml:space="preserve">#70 死亡笔记里夜神月的爸爸叫什么名字 </w:t>
      </w:r>
      <w:r>
        <w:rPr>
          <w:szCs w:val="21"/>
        </w:rPr>
        <w:br/>
      </w:r>
      <w:r>
        <w:rPr>
          <w:rFonts w:ascii="宋体" w:hAnsi="宋体"/>
          <w:color w:val="000000"/>
          <w:szCs w:val="21"/>
        </w:rPr>
        <w:t>夜神总一郎</w:t>
      </w:r>
      <w:r>
        <w:rPr>
          <w:szCs w:val="21"/>
        </w:rPr>
        <w:br/>
      </w:r>
      <w:r>
        <w:rPr>
          <w:szCs w:val="21"/>
        </w:rPr>
        <w:br/>
      </w:r>
      <w:r>
        <w:rPr>
          <w:rFonts w:ascii="宋体" w:hAnsi="宋体"/>
          <w:color w:val="000000"/>
          <w:szCs w:val="21"/>
        </w:rPr>
        <w:t xml:space="preserve">#71 奈克瑟斯奥特曼的OP叫什么？ </w:t>
      </w:r>
      <w:r>
        <w:rPr>
          <w:szCs w:val="21"/>
        </w:rPr>
        <w:br/>
      </w:r>
      <w:r>
        <w:rPr>
          <w:rFonts w:ascii="宋体" w:hAnsi="宋体"/>
          <w:color w:val="000000"/>
          <w:szCs w:val="21"/>
        </w:rPr>
        <w:t xml:space="preserve">英雄 </w:t>
      </w:r>
      <w:r>
        <w:rPr>
          <w:szCs w:val="21"/>
        </w:rPr>
        <w:br/>
      </w:r>
      <w:r>
        <w:rPr>
          <w:szCs w:val="21"/>
        </w:rPr>
        <w:br/>
      </w:r>
      <w:r>
        <w:rPr>
          <w:rFonts w:ascii="宋体" w:hAnsi="宋体"/>
          <w:color w:val="000000"/>
          <w:szCs w:val="21"/>
        </w:rPr>
        <w:t xml:space="preserve">#72 在电脑上使用模拟器，在不改变游戏内核的情况下，使用工具辅助操作的游戏方式为？ </w:t>
      </w:r>
      <w:r>
        <w:rPr>
          <w:szCs w:val="21"/>
        </w:rPr>
        <w:br/>
      </w:r>
      <w:r>
        <w:rPr>
          <w:rFonts w:ascii="宋体" w:hAnsi="宋体"/>
          <w:color w:val="000000"/>
          <w:szCs w:val="21"/>
        </w:rPr>
        <w:t xml:space="preserve">TAS </w:t>
      </w:r>
      <w:r>
        <w:rPr>
          <w:szCs w:val="21"/>
        </w:rPr>
        <w:br/>
      </w:r>
      <w:r>
        <w:rPr>
          <w:szCs w:val="21"/>
        </w:rPr>
        <w:br/>
      </w:r>
      <w:r>
        <w:rPr>
          <w:rFonts w:ascii="宋体" w:hAnsi="宋体"/>
          <w:color w:val="000000"/>
          <w:szCs w:val="21"/>
        </w:rPr>
        <w:t xml:space="preserve">#73 下列哪个人物与《kiss×sis》中「住之江理香」的配音相同？ </w:t>
      </w:r>
      <w:r>
        <w:rPr>
          <w:szCs w:val="21"/>
        </w:rPr>
        <w:br/>
      </w:r>
      <w:r>
        <w:rPr>
          <w:rFonts w:ascii="宋体" w:hAnsi="宋体"/>
          <w:color w:val="000000"/>
          <w:szCs w:val="21"/>
        </w:rPr>
        <w:t>蕾蒂西亚（问题儿童都来自异世界？）</w:t>
      </w:r>
      <w:r>
        <w:rPr>
          <w:szCs w:val="21"/>
        </w:rPr>
        <w:br/>
      </w:r>
      <w:r>
        <w:rPr>
          <w:szCs w:val="21"/>
        </w:rPr>
        <w:br/>
      </w:r>
      <w:r>
        <w:rPr>
          <w:rFonts w:ascii="宋体" w:hAnsi="宋体"/>
          <w:color w:val="000000"/>
          <w:szCs w:val="21"/>
        </w:rPr>
        <w:t xml:space="preserve">#74 五岳，是中国五大名山的总称，以下那个选项不属于五岳？ </w:t>
      </w:r>
      <w:r>
        <w:rPr>
          <w:szCs w:val="21"/>
        </w:rPr>
        <w:br/>
      </w:r>
      <w:r>
        <w:rPr>
          <w:rFonts w:ascii="宋体" w:hAnsi="宋体"/>
          <w:color w:val="000000"/>
          <w:szCs w:val="21"/>
        </w:rPr>
        <w:t>峨眉 （东西南北中，泰华衡恒嵩）</w:t>
      </w:r>
      <w:r>
        <w:rPr>
          <w:szCs w:val="21"/>
        </w:rPr>
        <w:br/>
      </w:r>
      <w:r>
        <w:rPr>
          <w:szCs w:val="21"/>
        </w:rPr>
        <w:br/>
      </w:r>
      <w:r>
        <w:rPr>
          <w:rFonts w:ascii="宋体" w:hAnsi="宋体"/>
          <w:color w:val="000000"/>
          <w:szCs w:val="21"/>
        </w:rPr>
        <w:t xml:space="preserve">#75 “今天的风儿有点喧嚣”出自下列哪部动画 </w:t>
      </w:r>
      <w:r>
        <w:rPr>
          <w:szCs w:val="21"/>
        </w:rPr>
        <w:br/>
      </w:r>
      <w:r>
        <w:rPr>
          <w:rFonts w:ascii="宋体" w:hAnsi="宋体"/>
          <w:color w:val="000000"/>
          <w:szCs w:val="21"/>
        </w:rPr>
        <w:t>男子高中生的日常</w:t>
      </w:r>
      <w:r>
        <w:rPr>
          <w:szCs w:val="21"/>
        </w:rPr>
        <w:br/>
      </w:r>
      <w:r>
        <w:rPr>
          <w:rFonts w:ascii="宋体" w:hAnsi="宋体"/>
          <w:color w:val="000000"/>
          <w:szCs w:val="21"/>
        </w:rPr>
        <w:t xml:space="preserve">#76 以下哪种力不属于性质力？ </w:t>
      </w:r>
      <w:r>
        <w:rPr>
          <w:szCs w:val="21"/>
        </w:rPr>
        <w:br/>
      </w:r>
      <w:r>
        <w:rPr>
          <w:rFonts w:ascii="宋体" w:hAnsi="宋体"/>
          <w:color w:val="000000"/>
          <w:szCs w:val="21"/>
        </w:rPr>
        <w:t>压力 （在高中阶段性质力仅包括：重力、弹力、摩擦力、分子力、电场力、磁场力、核力七种，其他出现的均是效果力）</w:t>
      </w:r>
      <w:r>
        <w:rPr>
          <w:szCs w:val="21"/>
        </w:rPr>
        <w:br/>
      </w:r>
      <w:r>
        <w:rPr>
          <w:szCs w:val="21"/>
        </w:rPr>
        <w:br/>
      </w:r>
      <w:r>
        <w:rPr>
          <w:rFonts w:ascii="宋体" w:hAnsi="宋体"/>
          <w:color w:val="000000"/>
          <w:szCs w:val="21"/>
        </w:rPr>
        <w:t xml:space="preserve">#77 阿良良木历有几个妹妹？ </w:t>
      </w:r>
      <w:r>
        <w:rPr>
          <w:szCs w:val="21"/>
        </w:rPr>
        <w:br/>
      </w:r>
      <w:r>
        <w:rPr>
          <w:rFonts w:ascii="宋体" w:hAnsi="宋体"/>
          <w:color w:val="000000"/>
          <w:szCs w:val="21"/>
        </w:rPr>
        <w:t xml:space="preserve">2个 </w:t>
      </w:r>
      <w:r>
        <w:rPr>
          <w:szCs w:val="21"/>
        </w:rPr>
        <w:br/>
      </w:r>
      <w:r>
        <w:rPr>
          <w:szCs w:val="21"/>
        </w:rPr>
        <w:br/>
      </w:r>
      <w:r>
        <w:rPr>
          <w:rFonts w:ascii="宋体" w:hAnsi="宋体"/>
          <w:color w:val="000000"/>
          <w:szCs w:val="21"/>
        </w:rPr>
        <w:t xml:space="preserve">#78 KONAMI旗下MUG制作团队的名称是？ </w:t>
      </w:r>
      <w:r>
        <w:rPr>
          <w:szCs w:val="21"/>
        </w:rPr>
        <w:br/>
      </w:r>
      <w:r>
        <w:rPr>
          <w:rFonts w:ascii="宋体" w:hAnsi="宋体"/>
          <w:color w:val="000000"/>
          <w:szCs w:val="21"/>
        </w:rPr>
        <w:t>BEMANI</w:t>
      </w:r>
      <w:r>
        <w:rPr>
          <w:szCs w:val="21"/>
        </w:rPr>
        <w:br/>
      </w:r>
      <w:r>
        <w:rPr>
          <w:szCs w:val="21"/>
        </w:rPr>
        <w:br/>
      </w:r>
      <w:r>
        <w:rPr>
          <w:rFonts w:ascii="宋体" w:hAnsi="宋体"/>
          <w:color w:val="000000"/>
          <w:szCs w:val="21"/>
        </w:rPr>
        <w:t xml:space="preserve">#79 动漫《灼眼的夏娜》中夏娜所使用的武器名称为？ </w:t>
      </w:r>
      <w:r>
        <w:rPr>
          <w:szCs w:val="21"/>
        </w:rPr>
        <w:br/>
      </w:r>
      <w:r>
        <w:rPr>
          <w:rFonts w:ascii="宋体" w:hAnsi="宋体"/>
          <w:color w:val="000000"/>
          <w:szCs w:val="21"/>
        </w:rPr>
        <w:t>贽殿遮那</w:t>
      </w:r>
      <w:r>
        <w:rPr>
          <w:szCs w:val="21"/>
        </w:rPr>
        <w:br/>
      </w:r>
      <w:r>
        <w:rPr>
          <w:szCs w:val="21"/>
        </w:rPr>
        <w:br/>
      </w:r>
      <w:r>
        <w:rPr>
          <w:rFonts w:ascii="宋体" w:hAnsi="宋体"/>
          <w:color w:val="000000"/>
          <w:szCs w:val="21"/>
        </w:rPr>
        <w:t>#80 《名侦探柯南》中服部平次是哪里人？</w:t>
      </w:r>
      <w:r>
        <w:rPr>
          <w:szCs w:val="21"/>
        </w:rPr>
        <w:br/>
      </w:r>
      <w:r>
        <w:rPr>
          <w:rFonts w:ascii="宋体" w:hAnsi="宋体"/>
          <w:color w:val="000000"/>
          <w:szCs w:val="21"/>
        </w:rPr>
        <w:t>大阪</w:t>
      </w:r>
      <w:r>
        <w:rPr>
          <w:szCs w:val="21"/>
        </w:rPr>
        <w:br/>
      </w:r>
      <w:r>
        <w:rPr>
          <w:szCs w:val="21"/>
        </w:rPr>
        <w:br/>
      </w:r>
      <w:r>
        <w:rPr>
          <w:rFonts w:ascii="宋体" w:hAnsi="宋体"/>
          <w:color w:val="000000"/>
          <w:szCs w:val="21"/>
        </w:rPr>
        <w:t xml:space="preserve">#81 在受到精神打击时，什么会下降？ </w:t>
      </w:r>
      <w:r>
        <w:rPr>
          <w:szCs w:val="21"/>
        </w:rPr>
        <w:br/>
      </w:r>
      <w:r>
        <w:rPr>
          <w:rFonts w:ascii="宋体" w:hAnsi="宋体"/>
          <w:color w:val="000000"/>
          <w:szCs w:val="21"/>
        </w:rPr>
        <w:t xml:space="preserve">SAN值 </w:t>
      </w:r>
      <w:r>
        <w:rPr>
          <w:szCs w:val="21"/>
        </w:rPr>
        <w:br/>
      </w:r>
      <w:r>
        <w:rPr>
          <w:szCs w:val="21"/>
        </w:rPr>
        <w:br/>
      </w:r>
      <w:r>
        <w:rPr>
          <w:rFonts w:ascii="宋体" w:hAnsi="宋体"/>
          <w:color w:val="000000"/>
          <w:szCs w:val="21"/>
        </w:rPr>
        <w:t xml:space="preserve">#82 X在叫，人坏掉，请问X是什么 </w:t>
      </w:r>
      <w:r>
        <w:rPr>
          <w:szCs w:val="21"/>
        </w:rPr>
        <w:br/>
      </w:r>
      <w:r>
        <w:rPr>
          <w:rFonts w:ascii="宋体" w:hAnsi="宋体"/>
          <w:color w:val="000000"/>
          <w:szCs w:val="21"/>
        </w:rPr>
        <w:t xml:space="preserve">蝉 </w:t>
      </w:r>
      <w:r>
        <w:rPr>
          <w:szCs w:val="21"/>
        </w:rPr>
        <w:br/>
      </w:r>
      <w:r>
        <w:rPr>
          <w:szCs w:val="21"/>
        </w:rPr>
        <w:br/>
      </w:r>
      <w:r>
        <w:rPr>
          <w:rFonts w:ascii="宋体" w:hAnsi="宋体"/>
          <w:color w:val="000000"/>
          <w:szCs w:val="21"/>
        </w:rPr>
        <w:t xml:space="preserve">#83 在动漫《高达0079》中，被称作“红色有角三倍速”的机体是由谁驾驶的？ </w:t>
      </w:r>
      <w:r>
        <w:rPr>
          <w:szCs w:val="21"/>
        </w:rPr>
        <w:br/>
      </w:r>
      <w:r>
        <w:rPr>
          <w:rFonts w:ascii="宋体" w:hAnsi="宋体"/>
          <w:color w:val="000000"/>
          <w:szCs w:val="21"/>
        </w:rPr>
        <w:t xml:space="preserve">夏亚 </w:t>
      </w:r>
      <w:r>
        <w:rPr>
          <w:szCs w:val="21"/>
        </w:rPr>
        <w:br/>
      </w:r>
      <w:r>
        <w:rPr>
          <w:szCs w:val="21"/>
        </w:rPr>
        <w:br/>
      </w:r>
      <w:r>
        <w:rPr>
          <w:rFonts w:ascii="宋体" w:hAnsi="宋体"/>
          <w:color w:val="000000"/>
          <w:szCs w:val="21"/>
        </w:rPr>
        <w:t xml:space="preserve">#84 《足球小将》中主角大空翼梦想前往的足球之国是？ </w:t>
      </w:r>
      <w:r>
        <w:rPr>
          <w:szCs w:val="21"/>
        </w:rPr>
        <w:br/>
      </w:r>
      <w:r>
        <w:rPr>
          <w:rFonts w:ascii="宋体" w:hAnsi="宋体"/>
          <w:color w:val="000000"/>
          <w:szCs w:val="21"/>
        </w:rPr>
        <w:t xml:space="preserve">巴西 </w:t>
      </w:r>
      <w:r>
        <w:rPr>
          <w:szCs w:val="21"/>
        </w:rPr>
        <w:br/>
      </w:r>
      <w:r>
        <w:rPr>
          <w:szCs w:val="21"/>
        </w:rPr>
        <w:br/>
      </w:r>
      <w:r>
        <w:rPr>
          <w:rFonts w:ascii="宋体" w:hAnsi="宋体"/>
          <w:color w:val="000000"/>
          <w:szCs w:val="21"/>
        </w:rPr>
        <w:t xml:space="preserve">#85 二战中英制17磅反坦克炮的口径 </w:t>
      </w:r>
      <w:r>
        <w:rPr>
          <w:szCs w:val="21"/>
        </w:rPr>
        <w:br/>
      </w:r>
      <w:r>
        <w:rPr>
          <w:rFonts w:ascii="宋体" w:hAnsi="宋体"/>
          <w:color w:val="000000"/>
          <w:szCs w:val="21"/>
        </w:rPr>
        <w:t xml:space="preserve">76.2毫米 </w:t>
      </w:r>
      <w:r>
        <w:rPr>
          <w:szCs w:val="21"/>
        </w:rPr>
        <w:br/>
      </w:r>
      <w:r>
        <w:rPr>
          <w:szCs w:val="21"/>
        </w:rPr>
        <w:br/>
      </w:r>
      <w:r>
        <w:rPr>
          <w:rFonts w:ascii="宋体" w:hAnsi="宋体"/>
          <w:color w:val="000000"/>
          <w:szCs w:val="21"/>
        </w:rPr>
        <w:t>#86 与宫崎骏常年合作的著名音乐家是谁？</w:t>
      </w:r>
      <w:r>
        <w:rPr>
          <w:szCs w:val="21"/>
        </w:rPr>
        <w:br/>
      </w:r>
      <w:r>
        <w:rPr>
          <w:rFonts w:ascii="宋体" w:hAnsi="宋体"/>
          <w:color w:val="000000"/>
          <w:szCs w:val="21"/>
        </w:rPr>
        <w:t>久石让</w:t>
      </w:r>
      <w:r>
        <w:rPr>
          <w:szCs w:val="21"/>
        </w:rPr>
        <w:br/>
      </w:r>
      <w:r>
        <w:rPr>
          <w:szCs w:val="21"/>
        </w:rPr>
        <w:br/>
      </w:r>
      <w:r>
        <w:rPr>
          <w:rFonts w:ascii="宋体" w:hAnsi="宋体"/>
          <w:color w:val="000000"/>
          <w:szCs w:val="21"/>
        </w:rPr>
        <w:t xml:space="preserve">#87 坂田银时的声优是谁 </w:t>
      </w:r>
      <w:r>
        <w:rPr>
          <w:szCs w:val="21"/>
        </w:rPr>
        <w:br/>
      </w:r>
      <w:r>
        <w:rPr>
          <w:rFonts w:ascii="宋体" w:hAnsi="宋体"/>
          <w:color w:val="000000"/>
          <w:szCs w:val="21"/>
        </w:rPr>
        <w:t>杉田智和</w:t>
      </w:r>
      <w:r>
        <w:rPr>
          <w:szCs w:val="21"/>
        </w:rPr>
        <w:br/>
      </w:r>
      <w:r>
        <w:rPr>
          <w:szCs w:val="21"/>
        </w:rPr>
        <w:br/>
      </w:r>
      <w:r>
        <w:rPr>
          <w:rFonts w:ascii="宋体" w:hAnsi="宋体"/>
          <w:color w:val="000000"/>
          <w:szCs w:val="21"/>
        </w:rPr>
        <w:t xml:space="preserve">#88 以下动画哪一部里面并没有神谷浩史的出场？ </w:t>
      </w:r>
      <w:r>
        <w:rPr>
          <w:szCs w:val="21"/>
        </w:rPr>
        <w:br/>
      </w:r>
      <w:r>
        <w:rPr>
          <w:rFonts w:ascii="宋体" w:hAnsi="宋体"/>
          <w:color w:val="000000"/>
          <w:szCs w:val="21"/>
        </w:rPr>
        <w:t xml:space="preserve">K </w:t>
      </w:r>
      <w:r>
        <w:rPr>
          <w:szCs w:val="21"/>
        </w:rPr>
        <w:br/>
      </w:r>
      <w:r>
        <w:rPr>
          <w:szCs w:val="21"/>
        </w:rPr>
        <w:br/>
      </w:r>
      <w:r>
        <w:rPr>
          <w:rFonts w:ascii="宋体" w:hAnsi="宋体"/>
          <w:color w:val="000000"/>
          <w:szCs w:val="21"/>
        </w:rPr>
        <w:t xml:space="preserve">#89 《北斗神拳》中的南斗凤凰拳传人撒奥萨在MUGEN界被称为？ </w:t>
      </w:r>
      <w:r>
        <w:rPr>
          <w:szCs w:val="21"/>
        </w:rPr>
        <w:br/>
      </w:r>
      <w:r>
        <w:rPr>
          <w:rFonts w:ascii="宋体" w:hAnsi="宋体"/>
          <w:color w:val="000000"/>
          <w:szCs w:val="21"/>
        </w:rPr>
        <w:t xml:space="preserve">第七 </w:t>
      </w:r>
      <w:r>
        <w:rPr>
          <w:szCs w:val="21"/>
        </w:rPr>
        <w:br/>
      </w:r>
      <w:r>
        <w:rPr>
          <w:szCs w:val="21"/>
        </w:rPr>
        <w:br/>
      </w:r>
      <w:r>
        <w:rPr>
          <w:rFonts w:ascii="宋体" w:hAnsi="宋体"/>
          <w:color w:val="000000"/>
          <w:szCs w:val="21"/>
        </w:rPr>
        <w:t>#90 IS中的铃是哪国人？</w:t>
      </w:r>
      <w:r>
        <w:rPr>
          <w:szCs w:val="21"/>
        </w:rPr>
        <w:br/>
      </w:r>
      <w:r>
        <w:rPr>
          <w:rFonts w:ascii="宋体" w:hAnsi="宋体"/>
          <w:color w:val="000000"/>
          <w:szCs w:val="21"/>
        </w:rPr>
        <w:t>中国人</w:t>
      </w:r>
      <w:r>
        <w:rPr>
          <w:szCs w:val="21"/>
        </w:rPr>
        <w:br/>
      </w:r>
      <w:r>
        <w:rPr>
          <w:szCs w:val="21"/>
        </w:rPr>
        <w:br/>
      </w:r>
      <w:r>
        <w:rPr>
          <w:rFonts w:ascii="宋体" w:hAnsi="宋体"/>
          <w:color w:val="000000"/>
          <w:szCs w:val="21"/>
        </w:rPr>
        <w:t xml:space="preserve">#91 《Fate Zero》中谁杀死远坂时臣？ </w:t>
      </w:r>
      <w:r>
        <w:rPr>
          <w:szCs w:val="21"/>
        </w:rPr>
        <w:br/>
      </w:r>
      <w:r>
        <w:rPr>
          <w:rFonts w:ascii="宋体" w:hAnsi="宋体"/>
          <w:color w:val="000000"/>
          <w:szCs w:val="21"/>
        </w:rPr>
        <w:t xml:space="preserve">言峰绮礼 </w:t>
      </w:r>
      <w:r>
        <w:rPr>
          <w:szCs w:val="21"/>
        </w:rPr>
        <w:br/>
      </w:r>
      <w:r>
        <w:rPr>
          <w:szCs w:val="21"/>
        </w:rPr>
        <w:br/>
      </w:r>
      <w:r>
        <w:rPr>
          <w:rFonts w:ascii="宋体" w:hAnsi="宋体"/>
          <w:color w:val="000000"/>
          <w:szCs w:val="21"/>
        </w:rPr>
        <w:t xml:space="preserve">#92 黑猫警长每集打四枪出现四个字是? </w:t>
      </w:r>
      <w:r>
        <w:rPr>
          <w:szCs w:val="21"/>
        </w:rPr>
        <w:br/>
      </w:r>
      <w:r>
        <w:rPr>
          <w:rFonts w:ascii="宋体" w:hAnsi="宋体"/>
          <w:color w:val="000000"/>
          <w:szCs w:val="21"/>
        </w:rPr>
        <w:t xml:space="preserve">请看下集 </w:t>
      </w:r>
      <w:r>
        <w:rPr>
          <w:szCs w:val="21"/>
        </w:rPr>
        <w:br/>
      </w:r>
      <w:r>
        <w:rPr>
          <w:szCs w:val="21"/>
        </w:rPr>
        <w:br/>
      </w:r>
      <w:r>
        <w:rPr>
          <w:rFonts w:ascii="宋体" w:hAnsi="宋体"/>
          <w:color w:val="000000"/>
          <w:szCs w:val="21"/>
        </w:rPr>
        <w:t xml:space="preserve">#93 《黑塔利亚》中的意大利的配音是谁？ </w:t>
      </w:r>
      <w:r>
        <w:rPr>
          <w:szCs w:val="21"/>
        </w:rPr>
        <w:br/>
      </w:r>
      <w:r>
        <w:rPr>
          <w:rFonts w:ascii="宋体" w:hAnsi="宋体"/>
          <w:color w:val="000000"/>
          <w:szCs w:val="21"/>
        </w:rPr>
        <w:t>浪川大辅</w:t>
      </w:r>
      <w:r>
        <w:rPr>
          <w:szCs w:val="21"/>
        </w:rPr>
        <w:br/>
      </w:r>
      <w:r>
        <w:rPr>
          <w:szCs w:val="21"/>
        </w:rPr>
        <w:br/>
      </w:r>
      <w:r>
        <w:rPr>
          <w:rFonts w:ascii="宋体" w:hAnsi="宋体"/>
          <w:color w:val="000000"/>
          <w:szCs w:val="21"/>
        </w:rPr>
        <w:t xml:space="preserve">#94 《扑杀天使》中小骷髅的咒语是什么？ </w:t>
      </w:r>
      <w:r>
        <w:rPr>
          <w:szCs w:val="21"/>
        </w:rPr>
        <w:br/>
      </w:r>
      <w:r>
        <w:rPr>
          <w:rFonts w:ascii="宋体" w:hAnsi="宋体"/>
          <w:color w:val="000000"/>
          <w:szCs w:val="21"/>
        </w:rPr>
        <w:t>哔哔噜 哔噜哔噜 哔哔噜哔 （要X2吗？）</w:t>
      </w:r>
      <w:r>
        <w:rPr>
          <w:szCs w:val="21"/>
        </w:rPr>
        <w:br/>
      </w:r>
      <w:r>
        <w:rPr>
          <w:szCs w:val="21"/>
        </w:rPr>
        <w:br/>
      </w:r>
      <w:r>
        <w:rPr>
          <w:rFonts w:ascii="宋体" w:hAnsi="宋体"/>
          <w:color w:val="000000"/>
          <w:szCs w:val="21"/>
        </w:rPr>
        <w:t xml:space="preserve">#95 傅里叶级数是傅里叶在研究哪种物理现象时提出的？ </w:t>
      </w:r>
      <w:r>
        <w:rPr>
          <w:szCs w:val="21"/>
        </w:rPr>
        <w:br/>
      </w:r>
      <w:r>
        <w:rPr>
          <w:rFonts w:ascii="宋体" w:hAnsi="宋体"/>
          <w:color w:val="000000"/>
          <w:szCs w:val="21"/>
        </w:rPr>
        <w:t xml:space="preserve">热传导 </w:t>
      </w:r>
      <w:r>
        <w:rPr>
          <w:szCs w:val="21"/>
        </w:rPr>
        <w:br/>
      </w:r>
      <w:r>
        <w:rPr>
          <w:szCs w:val="21"/>
        </w:rPr>
        <w:br/>
      </w:r>
      <w:r>
        <w:rPr>
          <w:rFonts w:ascii="宋体" w:hAnsi="宋体"/>
          <w:color w:val="000000"/>
          <w:szCs w:val="21"/>
        </w:rPr>
        <w:t>#96 物语系列中忍野忍所拥有的妖刀名号是？</w:t>
      </w:r>
      <w:r>
        <w:rPr>
          <w:szCs w:val="21"/>
        </w:rPr>
        <w:br/>
      </w:r>
      <w:r>
        <w:rPr>
          <w:rFonts w:ascii="宋体" w:hAnsi="宋体"/>
          <w:color w:val="000000"/>
          <w:szCs w:val="21"/>
        </w:rPr>
        <w:t>心渡</w:t>
      </w:r>
      <w:r>
        <w:rPr>
          <w:szCs w:val="21"/>
        </w:rPr>
        <w:br/>
      </w:r>
      <w:r>
        <w:rPr>
          <w:szCs w:val="21"/>
        </w:rPr>
        <w:br/>
      </w:r>
      <w:r>
        <w:rPr>
          <w:rFonts w:ascii="宋体" w:hAnsi="宋体"/>
          <w:color w:val="000000"/>
          <w:szCs w:val="21"/>
        </w:rPr>
        <w:t xml:space="preserve">#97 动画《咲-Saki-》的常用中文译名是？ </w:t>
      </w:r>
      <w:r>
        <w:rPr>
          <w:szCs w:val="21"/>
        </w:rPr>
        <w:br/>
      </w:r>
      <w:r>
        <w:rPr>
          <w:rFonts w:ascii="宋体" w:hAnsi="宋体"/>
          <w:color w:val="000000"/>
          <w:szCs w:val="21"/>
        </w:rPr>
        <w:t>天才麻将少女</w:t>
      </w:r>
      <w:r>
        <w:rPr>
          <w:szCs w:val="21"/>
        </w:rPr>
        <w:br/>
      </w:r>
      <w:r>
        <w:rPr>
          <w:szCs w:val="21"/>
        </w:rPr>
        <w:br/>
      </w:r>
      <w:r>
        <w:rPr>
          <w:rFonts w:ascii="宋体" w:hAnsi="宋体"/>
          <w:color w:val="000000"/>
          <w:szCs w:val="21"/>
        </w:rPr>
        <w:t xml:space="preserve">#98 以下哪部动画是京都出品的？ </w:t>
      </w:r>
      <w:r>
        <w:rPr>
          <w:szCs w:val="21"/>
        </w:rPr>
        <w:br/>
      </w:r>
      <w:r>
        <w:rPr>
          <w:rFonts w:ascii="宋体" w:hAnsi="宋体"/>
          <w:color w:val="000000"/>
          <w:szCs w:val="21"/>
        </w:rPr>
        <w:t>Munto</w:t>
      </w:r>
      <w:r>
        <w:rPr>
          <w:szCs w:val="21"/>
        </w:rPr>
        <w:br/>
      </w:r>
      <w:r>
        <w:rPr>
          <w:szCs w:val="21"/>
        </w:rPr>
        <w:br/>
      </w:r>
      <w:r>
        <w:rPr>
          <w:rFonts w:ascii="宋体" w:hAnsi="宋体"/>
          <w:color w:val="000000"/>
          <w:szCs w:val="21"/>
        </w:rPr>
        <w:t xml:space="preserve">#99 哪座城市的名字没有出现于游戏《文明5》中？ </w:t>
      </w:r>
      <w:r>
        <w:rPr>
          <w:szCs w:val="21"/>
        </w:rPr>
        <w:br/>
      </w:r>
      <w:r>
        <w:rPr>
          <w:rFonts w:ascii="宋体" w:hAnsi="宋体"/>
          <w:color w:val="000000"/>
          <w:szCs w:val="21"/>
        </w:rPr>
        <w:t xml:space="preserve">洛连特 </w:t>
      </w:r>
      <w:r>
        <w:rPr>
          <w:szCs w:val="21"/>
        </w:rPr>
        <w:br/>
      </w:r>
      <w:r>
        <w:rPr>
          <w:szCs w:val="21"/>
        </w:rPr>
        <w:br/>
      </w:r>
      <w:r>
        <w:rPr>
          <w:rFonts w:ascii="宋体" w:hAnsi="宋体"/>
          <w:color w:val="000000"/>
          <w:szCs w:val="21"/>
        </w:rPr>
        <w:t>#100 《神剃》中花泽香菜为谁配音？</w:t>
      </w:r>
      <w:r>
        <w:rPr>
          <w:szCs w:val="21"/>
        </w:rPr>
        <w:br/>
      </w:r>
      <w:r>
        <w:rPr>
          <w:rFonts w:ascii="宋体" w:hAnsi="宋体"/>
          <w:color w:val="000000"/>
          <w:szCs w:val="21"/>
        </w:rPr>
        <w:t>凉城白亚（听说这些是一个人↑——↑）</w:t>
      </w:r>
      <w:r>
        <w:rPr>
          <w:szCs w:val="21"/>
        </w:rPr>
        <w:t xml:space="preserve"> </w:t>
      </w:r>
      <w:r>
        <w:rPr>
          <w:szCs w:val="21"/>
        </w:rPr>
        <w:br/>
      </w:r>
      <w:r>
        <w:rPr>
          <w:rFonts w:ascii="宋体" w:hAnsi="宋体"/>
          <w:color w:val="000000"/>
          <w:szCs w:val="21"/>
        </w:rPr>
        <w:t>#1 高达0079里夏亚的速度阿姆罗的外号是？</w:t>
      </w:r>
      <w:r>
        <w:rPr>
          <w:szCs w:val="21"/>
        </w:rPr>
        <w:br/>
      </w:r>
      <w:r>
        <w:rPr>
          <w:rFonts w:ascii="宋体" w:hAnsi="宋体"/>
          <w:color w:val="000000"/>
          <w:szCs w:val="21"/>
        </w:rPr>
        <w:t>联邦的白色恶魔</w:t>
      </w:r>
      <w:r>
        <w:rPr>
          <w:szCs w:val="21"/>
        </w:rPr>
        <w:br/>
      </w:r>
      <w:r>
        <w:rPr>
          <w:szCs w:val="21"/>
        </w:rPr>
        <w:br/>
      </w:r>
      <w:r>
        <w:rPr>
          <w:rFonts w:ascii="宋体" w:hAnsi="宋体"/>
          <w:color w:val="000000"/>
          <w:szCs w:val="21"/>
        </w:rPr>
        <w:t>#2 五星物语中害怕MH的Fatima是</w:t>
      </w:r>
      <w:r>
        <w:rPr>
          <w:szCs w:val="21"/>
        </w:rPr>
        <w:br/>
      </w:r>
      <w:r>
        <w:rPr>
          <w:rFonts w:ascii="宋体" w:hAnsi="宋体"/>
          <w:color w:val="000000"/>
          <w:szCs w:val="21"/>
        </w:rPr>
        <w:t>可罗索</w:t>
      </w:r>
      <w:r>
        <w:rPr>
          <w:szCs w:val="21"/>
        </w:rPr>
        <w:br/>
      </w:r>
      <w:r>
        <w:rPr>
          <w:szCs w:val="21"/>
        </w:rPr>
        <w:br/>
      </w:r>
      <w:r>
        <w:rPr>
          <w:rFonts w:ascii="宋体" w:hAnsi="宋体"/>
          <w:color w:val="000000"/>
          <w:szCs w:val="21"/>
        </w:rPr>
        <w:t>#3 “草船借箭”故事里，借的是谁家的箭</w:t>
      </w:r>
      <w:r>
        <w:rPr>
          <w:szCs w:val="21"/>
        </w:rPr>
        <w:br/>
      </w:r>
      <w:r>
        <w:rPr>
          <w:rFonts w:ascii="宋体" w:hAnsi="宋体"/>
          <w:color w:val="000000"/>
          <w:szCs w:val="21"/>
        </w:rPr>
        <w:t>曹操</w:t>
      </w:r>
      <w:r>
        <w:rPr>
          <w:szCs w:val="21"/>
        </w:rPr>
        <w:br/>
      </w:r>
      <w:r>
        <w:rPr>
          <w:szCs w:val="21"/>
        </w:rPr>
        <w:br/>
      </w:r>
      <w:r>
        <w:rPr>
          <w:rFonts w:ascii="宋体" w:hAnsi="宋体"/>
          <w:color w:val="000000"/>
          <w:szCs w:val="21"/>
        </w:rPr>
        <w:t>#4 在动漫《高达SEED》中，下列人物里不能使用"SEED”能力的是？</w:t>
      </w:r>
      <w:r>
        <w:rPr>
          <w:szCs w:val="21"/>
        </w:rPr>
        <w:br/>
      </w:r>
      <w:r>
        <w:rPr>
          <w:rFonts w:ascii="宋体" w:hAnsi="宋体"/>
          <w:color w:val="000000"/>
          <w:szCs w:val="21"/>
        </w:rPr>
        <w:t>穆 拉 弗拉格</w:t>
      </w:r>
      <w:r>
        <w:rPr>
          <w:szCs w:val="21"/>
        </w:rPr>
        <w:br/>
      </w:r>
      <w:r>
        <w:rPr>
          <w:szCs w:val="21"/>
        </w:rPr>
        <w:br/>
      </w:r>
      <w:r>
        <w:rPr>
          <w:rFonts w:ascii="宋体" w:hAnsi="宋体"/>
          <w:color w:val="000000"/>
          <w:szCs w:val="21"/>
        </w:rPr>
        <w:t>#5 下列哪部动画是由轻小说改编成的？</w:t>
      </w:r>
      <w:r>
        <w:rPr>
          <w:szCs w:val="21"/>
        </w:rPr>
        <w:br/>
      </w:r>
      <w:r>
        <w:rPr>
          <w:rFonts w:ascii="宋体" w:hAnsi="宋体"/>
          <w:color w:val="000000"/>
          <w:szCs w:val="21"/>
        </w:rPr>
        <w:t xml:space="preserve">樱花庄的宠物女孩 </w:t>
      </w:r>
      <w:r>
        <w:rPr>
          <w:szCs w:val="21"/>
        </w:rPr>
        <w:br/>
      </w:r>
      <w:r>
        <w:rPr>
          <w:szCs w:val="21"/>
        </w:rPr>
        <w:br/>
      </w:r>
      <w:r>
        <w:rPr>
          <w:rFonts w:ascii="宋体" w:hAnsi="宋体"/>
          <w:color w:val="000000"/>
          <w:szCs w:val="21"/>
        </w:rPr>
        <w:t>#6 知名单机游戏“上古卷轴五”主角的特技是什么？</w:t>
      </w:r>
      <w:r>
        <w:rPr>
          <w:szCs w:val="21"/>
        </w:rPr>
        <w:br/>
      </w:r>
      <w:r>
        <w:rPr>
          <w:rFonts w:ascii="宋体" w:hAnsi="宋体"/>
          <w:color w:val="000000"/>
          <w:szCs w:val="21"/>
        </w:rPr>
        <w:t>龙吼</w:t>
      </w:r>
      <w:r>
        <w:rPr>
          <w:szCs w:val="21"/>
        </w:rPr>
        <w:br/>
      </w:r>
      <w:r>
        <w:rPr>
          <w:szCs w:val="21"/>
        </w:rPr>
        <w:br/>
      </w:r>
      <w:r>
        <w:rPr>
          <w:rFonts w:ascii="宋体" w:hAnsi="宋体"/>
          <w:color w:val="000000"/>
          <w:szCs w:val="21"/>
        </w:rPr>
        <w:t>#7 大汶口文化遗址在我国的</w:t>
      </w:r>
      <w:r>
        <w:rPr>
          <w:szCs w:val="21"/>
        </w:rPr>
        <w:br/>
      </w:r>
      <w:r>
        <w:rPr>
          <w:rFonts w:ascii="宋体" w:hAnsi="宋体"/>
          <w:color w:val="000000"/>
          <w:szCs w:val="21"/>
        </w:rPr>
        <w:t>山东</w:t>
      </w:r>
      <w:r>
        <w:rPr>
          <w:szCs w:val="21"/>
        </w:rPr>
        <w:br/>
      </w:r>
      <w:r>
        <w:rPr>
          <w:szCs w:val="21"/>
        </w:rPr>
        <w:br/>
      </w:r>
      <w:r>
        <w:rPr>
          <w:rFonts w:ascii="宋体" w:hAnsi="宋体"/>
          <w:color w:val="000000"/>
          <w:szCs w:val="21"/>
        </w:rPr>
        <w:t>#8 半导体二极管(硅管)的导通电压是多少</w:t>
      </w:r>
      <w:r>
        <w:rPr>
          <w:szCs w:val="21"/>
        </w:rPr>
        <w:br/>
      </w:r>
      <w:r>
        <w:rPr>
          <w:rFonts w:ascii="宋体" w:hAnsi="宋体"/>
          <w:color w:val="000000"/>
          <w:szCs w:val="21"/>
        </w:rPr>
        <w:t>0.6-0.8V</w:t>
      </w:r>
      <w:r>
        <w:rPr>
          <w:szCs w:val="21"/>
        </w:rPr>
        <w:br/>
      </w:r>
      <w:r>
        <w:rPr>
          <w:szCs w:val="21"/>
        </w:rPr>
        <w:br/>
      </w:r>
      <w:r>
        <w:rPr>
          <w:rFonts w:ascii="宋体" w:hAnsi="宋体"/>
          <w:color w:val="000000"/>
          <w:szCs w:val="21"/>
        </w:rPr>
        <w:t>#9 《神次元游戏海王星V》中，拉丝缇修（Lastation）的守护女神是哪个？</w:t>
      </w:r>
      <w:r>
        <w:rPr>
          <w:szCs w:val="21"/>
        </w:rPr>
        <w:br/>
      </w:r>
      <w:r>
        <w:rPr>
          <w:rFonts w:ascii="宋体" w:hAnsi="宋体"/>
          <w:color w:val="000000"/>
          <w:szCs w:val="21"/>
        </w:rPr>
        <w:t>诺瓦露（Noire）</w:t>
      </w:r>
      <w:r>
        <w:rPr>
          <w:szCs w:val="21"/>
        </w:rPr>
        <w:br/>
      </w:r>
      <w:r>
        <w:rPr>
          <w:szCs w:val="21"/>
        </w:rPr>
        <w:br/>
      </w:r>
      <w:r>
        <w:rPr>
          <w:rFonts w:ascii="宋体" w:hAnsi="宋体"/>
          <w:color w:val="000000"/>
          <w:szCs w:val="21"/>
        </w:rPr>
        <w:t>#10 《未来日记》中逃亡日记的日记持有者是谁？</w:t>
      </w:r>
      <w:r>
        <w:rPr>
          <w:szCs w:val="21"/>
        </w:rPr>
        <w:br/>
      </w:r>
      <w:r>
        <w:rPr>
          <w:rFonts w:ascii="宋体" w:hAnsi="宋体"/>
          <w:color w:val="000000"/>
          <w:szCs w:val="21"/>
        </w:rPr>
        <w:t>姆鲁姆鲁</w:t>
      </w:r>
      <w:r>
        <w:rPr>
          <w:szCs w:val="21"/>
        </w:rPr>
        <w:br/>
      </w:r>
      <w:r>
        <w:rPr>
          <w:szCs w:val="21"/>
        </w:rPr>
        <w:br/>
      </w:r>
      <w:r>
        <w:rPr>
          <w:rFonts w:ascii="宋体" w:hAnsi="宋体"/>
          <w:color w:val="000000"/>
          <w:szCs w:val="21"/>
        </w:rPr>
        <w:t>#11 以下哪一位神跟《K》中人名无关？</w:t>
      </w:r>
      <w:r>
        <w:rPr>
          <w:szCs w:val="21"/>
        </w:rPr>
        <w:br/>
      </w:r>
      <w:r>
        <w:rPr>
          <w:rFonts w:ascii="宋体" w:hAnsi="宋体"/>
          <w:color w:val="000000"/>
          <w:szCs w:val="21"/>
        </w:rPr>
        <w:t>(哥帮不了你了。。。)</w:t>
      </w:r>
      <w:r>
        <w:rPr>
          <w:szCs w:val="21"/>
        </w:rPr>
        <w:br/>
      </w:r>
      <w:r>
        <w:rPr>
          <w:szCs w:val="21"/>
        </w:rPr>
        <w:br/>
      </w:r>
      <w:r>
        <w:rPr>
          <w:rFonts w:ascii="宋体" w:hAnsi="宋体"/>
          <w:color w:val="000000"/>
          <w:szCs w:val="21"/>
        </w:rPr>
        <w:t>#12 灰羽联盟中主角落下的真名是?</w:t>
      </w:r>
      <w:r>
        <w:rPr>
          <w:szCs w:val="21"/>
        </w:rPr>
        <w:br/>
      </w:r>
      <w:r>
        <w:rPr>
          <w:rFonts w:ascii="宋体" w:hAnsi="宋体"/>
          <w:color w:val="000000"/>
          <w:szCs w:val="21"/>
        </w:rPr>
        <w:t>洛下（百科是落下怎么破）</w:t>
      </w:r>
      <w:r>
        <w:rPr>
          <w:szCs w:val="21"/>
        </w:rPr>
        <w:br/>
      </w:r>
      <w:r>
        <w:rPr>
          <w:szCs w:val="21"/>
        </w:rPr>
        <w:br/>
      </w:r>
      <w:r>
        <w:rPr>
          <w:rFonts w:ascii="宋体" w:hAnsi="宋体"/>
          <w:color w:val="000000"/>
          <w:szCs w:val="21"/>
        </w:rPr>
        <w:t>#13 魔笛magi的作者是谁？</w:t>
      </w:r>
      <w:r>
        <w:rPr>
          <w:szCs w:val="21"/>
        </w:rPr>
        <w:br/>
      </w:r>
      <w:r>
        <w:rPr>
          <w:rFonts w:ascii="宋体" w:hAnsi="宋体"/>
          <w:color w:val="000000"/>
          <w:szCs w:val="21"/>
        </w:rPr>
        <w:t>大高忍</w:t>
      </w:r>
      <w:r>
        <w:rPr>
          <w:szCs w:val="21"/>
        </w:rPr>
        <w:br/>
      </w:r>
      <w:r>
        <w:rPr>
          <w:szCs w:val="21"/>
        </w:rPr>
        <w:br/>
      </w:r>
      <w:r>
        <w:rPr>
          <w:rFonts w:ascii="宋体" w:hAnsi="宋体"/>
          <w:color w:val="000000"/>
          <w:szCs w:val="21"/>
        </w:rPr>
        <w:t>#14 在各大弹幕视频网站中被称为“人生导师”的是谁？</w:t>
      </w:r>
      <w:r>
        <w:rPr>
          <w:szCs w:val="21"/>
        </w:rPr>
        <w:br/>
      </w:r>
      <w:r>
        <w:rPr>
          <w:rFonts w:ascii="宋体" w:hAnsi="宋体"/>
          <w:color w:val="000000"/>
          <w:szCs w:val="21"/>
        </w:rPr>
        <w:t>松冈修造</w:t>
      </w:r>
      <w:r>
        <w:rPr>
          <w:szCs w:val="21"/>
        </w:rPr>
        <w:br/>
      </w:r>
      <w:r>
        <w:rPr>
          <w:szCs w:val="21"/>
        </w:rPr>
        <w:br/>
      </w:r>
      <w:r>
        <w:rPr>
          <w:rFonts w:ascii="宋体" w:hAnsi="宋体"/>
          <w:color w:val="000000"/>
          <w:szCs w:val="21"/>
        </w:rPr>
        <w:t>#15 爬上过长门有希肩膀的动物叫什么名字？</w:t>
      </w:r>
      <w:r>
        <w:rPr>
          <w:szCs w:val="21"/>
        </w:rPr>
        <w:br/>
      </w:r>
      <w:r>
        <w:rPr>
          <w:rFonts w:ascii="宋体" w:hAnsi="宋体"/>
          <w:color w:val="000000"/>
          <w:szCs w:val="21"/>
        </w:rPr>
        <w:t>三味线（三色公花猫一只）</w:t>
      </w:r>
      <w:r>
        <w:rPr>
          <w:szCs w:val="21"/>
        </w:rPr>
        <w:br/>
      </w:r>
      <w:r>
        <w:rPr>
          <w:szCs w:val="21"/>
        </w:rPr>
        <w:br/>
      </w:r>
      <w:r>
        <w:rPr>
          <w:rFonts w:ascii="宋体" w:hAnsi="宋体"/>
          <w:color w:val="000000"/>
          <w:szCs w:val="21"/>
        </w:rPr>
        <w:t>#16 《数码暴龙》中一下属于光之斗士的是？</w:t>
      </w:r>
      <w:r>
        <w:rPr>
          <w:szCs w:val="21"/>
        </w:rPr>
        <w:br/>
      </w:r>
      <w:r>
        <w:rPr>
          <w:rFonts w:ascii="宋体" w:hAnsi="宋体"/>
          <w:color w:val="000000"/>
          <w:szCs w:val="21"/>
        </w:rPr>
        <w:t>火神兽</w:t>
      </w:r>
      <w:r>
        <w:rPr>
          <w:szCs w:val="21"/>
        </w:rPr>
        <w:br/>
      </w:r>
      <w:r>
        <w:rPr>
          <w:szCs w:val="21"/>
        </w:rPr>
        <w:br/>
      </w:r>
      <w:r>
        <w:rPr>
          <w:rFonts w:ascii="宋体" w:hAnsi="宋体"/>
          <w:color w:val="000000"/>
          <w:szCs w:val="21"/>
        </w:rPr>
        <w:t>#17 YOOOOOOOOO梦的叫法来源于什么</w:t>
      </w:r>
      <w:r>
        <w:rPr>
          <w:szCs w:val="21"/>
        </w:rPr>
        <w:br/>
      </w:r>
      <w:r>
        <w:rPr>
          <w:rFonts w:ascii="宋体" w:hAnsi="宋体"/>
          <w:color w:val="000000"/>
          <w:szCs w:val="21"/>
        </w:rPr>
        <w:t>女装山脉</w:t>
      </w:r>
      <w:r>
        <w:rPr>
          <w:szCs w:val="21"/>
        </w:rPr>
        <w:br/>
      </w:r>
      <w:r>
        <w:rPr>
          <w:szCs w:val="21"/>
        </w:rPr>
        <w:br/>
      </w:r>
      <w:r>
        <w:rPr>
          <w:rFonts w:ascii="宋体" w:hAnsi="宋体"/>
          <w:color w:val="000000"/>
          <w:szCs w:val="21"/>
        </w:rPr>
        <w:t>#18 动漫《南家三姐妹》中，不属于“南家三姐妹”的是？</w:t>
      </w:r>
      <w:r>
        <w:rPr>
          <w:szCs w:val="21"/>
        </w:rPr>
        <w:br/>
      </w:r>
      <w:r>
        <w:rPr>
          <w:rFonts w:ascii="宋体" w:hAnsi="宋体"/>
          <w:color w:val="000000"/>
          <w:szCs w:val="21"/>
        </w:rPr>
        <w:t>南冬马</w:t>
      </w:r>
      <w:r>
        <w:rPr>
          <w:szCs w:val="21"/>
        </w:rPr>
        <w:br/>
      </w:r>
      <w:r>
        <w:rPr>
          <w:szCs w:val="21"/>
        </w:rPr>
        <w:br/>
      </w:r>
      <w:r>
        <w:rPr>
          <w:rFonts w:ascii="宋体" w:hAnsi="宋体"/>
          <w:color w:val="000000"/>
          <w:szCs w:val="21"/>
        </w:rPr>
        <w:t>#19 “连我爸爸都没打过我” 这句话是谁说的</w:t>
      </w:r>
      <w:r>
        <w:rPr>
          <w:szCs w:val="21"/>
        </w:rPr>
        <w:br/>
      </w:r>
      <w:r>
        <w:rPr>
          <w:rFonts w:ascii="宋体" w:hAnsi="宋体"/>
          <w:color w:val="000000"/>
          <w:szCs w:val="21"/>
        </w:rPr>
        <w:t>阿姆罗·雷</w:t>
      </w:r>
      <w:r>
        <w:rPr>
          <w:szCs w:val="21"/>
        </w:rPr>
        <w:br/>
      </w:r>
      <w:r>
        <w:rPr>
          <w:szCs w:val="21"/>
        </w:rPr>
        <w:br/>
      </w:r>
      <w:r>
        <w:rPr>
          <w:rFonts w:ascii="宋体" w:hAnsi="宋体"/>
          <w:color w:val="000000"/>
          <w:szCs w:val="21"/>
        </w:rPr>
        <w:t>#20 和某位著名女性声优同名，出现在部分动画STAFF中的音响技师叫做？</w:t>
      </w:r>
      <w:r>
        <w:rPr>
          <w:szCs w:val="21"/>
        </w:rPr>
        <w:br/>
      </w:r>
      <w:r>
        <w:rPr>
          <w:rFonts w:ascii="宋体" w:hAnsi="宋体"/>
          <w:color w:val="000000"/>
          <w:szCs w:val="21"/>
        </w:rPr>
        <w:t>朴路美（我蒙的）</w:t>
      </w:r>
      <w:r>
        <w:rPr>
          <w:szCs w:val="21"/>
        </w:rPr>
        <w:br/>
      </w:r>
      <w:r>
        <w:rPr>
          <w:szCs w:val="21"/>
        </w:rPr>
        <w:br/>
      </w:r>
      <w:r>
        <w:rPr>
          <w:rFonts w:ascii="宋体" w:hAnsi="宋体"/>
          <w:color w:val="000000"/>
          <w:szCs w:val="21"/>
        </w:rPr>
        <w:t>#21 在Minecraft原版中，可以在炉子中烤熟食用的是</w:t>
      </w:r>
      <w:r>
        <w:rPr>
          <w:szCs w:val="21"/>
        </w:rPr>
        <w:br/>
      </w:r>
      <w:r>
        <w:rPr>
          <w:rFonts w:ascii="宋体" w:hAnsi="宋体"/>
          <w:color w:val="000000"/>
          <w:szCs w:val="21"/>
        </w:rPr>
        <w:t>土豆</w:t>
      </w:r>
      <w:r>
        <w:rPr>
          <w:szCs w:val="21"/>
        </w:rPr>
        <w:br/>
      </w:r>
      <w:r>
        <w:rPr>
          <w:szCs w:val="21"/>
        </w:rPr>
        <w:br/>
      </w:r>
      <w:r>
        <w:rPr>
          <w:rFonts w:ascii="宋体" w:hAnsi="宋体"/>
          <w:color w:val="000000"/>
          <w:szCs w:val="21"/>
        </w:rPr>
        <w:t>#22 贝爷全名叫什么？</w:t>
      </w:r>
      <w:r>
        <w:rPr>
          <w:szCs w:val="21"/>
        </w:rPr>
        <w:br/>
      </w:r>
      <w:r>
        <w:rPr>
          <w:rFonts w:ascii="宋体" w:hAnsi="宋体"/>
          <w:color w:val="000000"/>
          <w:szCs w:val="21"/>
        </w:rPr>
        <w:t>贝尔·格里尔斯</w:t>
      </w:r>
      <w:r>
        <w:rPr>
          <w:szCs w:val="21"/>
        </w:rPr>
        <w:br/>
      </w:r>
      <w:r>
        <w:rPr>
          <w:szCs w:val="21"/>
        </w:rPr>
        <w:br/>
      </w:r>
      <w:r>
        <w:rPr>
          <w:rFonts w:ascii="宋体" w:hAnsi="宋体"/>
          <w:color w:val="000000"/>
          <w:szCs w:val="21"/>
        </w:rPr>
        <w:t>#23 黄濑凉太的模仿技能能保持几分钟8</w:t>
      </w:r>
      <w:r>
        <w:rPr>
          <w:szCs w:val="21"/>
        </w:rPr>
        <w:br/>
      </w:r>
      <w:r>
        <w:rPr>
          <w:rFonts w:ascii="宋体" w:hAnsi="宋体"/>
          <w:color w:val="000000"/>
          <w:szCs w:val="21"/>
        </w:rPr>
        <w:t>5分钟</w:t>
      </w:r>
      <w:r>
        <w:rPr>
          <w:szCs w:val="21"/>
        </w:rPr>
        <w:br/>
      </w:r>
      <w:r>
        <w:rPr>
          <w:szCs w:val="21"/>
        </w:rPr>
        <w:br/>
      </w:r>
      <w:r>
        <w:rPr>
          <w:rFonts w:ascii="宋体" w:hAnsi="宋体"/>
          <w:color w:val="000000"/>
          <w:szCs w:val="21"/>
        </w:rPr>
        <w:t>#24 Fate/Zero中卫宫切嗣发射起源弹所用的手枪名叫？</w:t>
      </w:r>
      <w:r>
        <w:rPr>
          <w:szCs w:val="21"/>
        </w:rPr>
        <w:br/>
      </w:r>
      <w:r>
        <w:rPr>
          <w:rFonts w:ascii="宋体" w:hAnsi="宋体"/>
          <w:color w:val="000000"/>
          <w:szCs w:val="21"/>
        </w:rPr>
        <w:t>Thompson Arms Contender</w:t>
      </w:r>
      <w:r>
        <w:rPr>
          <w:szCs w:val="21"/>
        </w:rPr>
        <w:br/>
      </w:r>
      <w:r>
        <w:rPr>
          <w:szCs w:val="21"/>
        </w:rPr>
        <w:br/>
      </w:r>
      <w:r>
        <w:rPr>
          <w:rFonts w:ascii="宋体" w:hAnsi="宋体"/>
          <w:color w:val="000000"/>
          <w:szCs w:val="21"/>
        </w:rPr>
        <w:t>#25 以下哪位人物是因为视力不好才戴眼镜的</w:t>
      </w:r>
      <w:r>
        <w:rPr>
          <w:szCs w:val="21"/>
        </w:rPr>
        <w:br/>
      </w:r>
      <w:r>
        <w:rPr>
          <w:rFonts w:ascii="宋体" w:hAnsi="宋体"/>
          <w:color w:val="000000"/>
          <w:szCs w:val="21"/>
        </w:rPr>
        <w:t>黑桐干也</w:t>
      </w:r>
      <w:r>
        <w:rPr>
          <w:szCs w:val="21"/>
        </w:rPr>
        <w:t xml:space="preserve"> </w:t>
      </w:r>
      <w:r>
        <w:rPr>
          <w:szCs w:val="21"/>
        </w:rPr>
        <w:br/>
      </w:r>
      <w:r>
        <w:rPr>
          <w:rFonts w:ascii="宋体" w:hAnsi="宋体"/>
          <w:color w:val="000000"/>
          <w:szCs w:val="21"/>
        </w:rPr>
        <w:t>#26 GJ部中部长穿过哪个动物装？</w:t>
      </w:r>
      <w:r>
        <w:rPr>
          <w:szCs w:val="21"/>
        </w:rPr>
        <w:br/>
      </w:r>
      <w:r>
        <w:rPr>
          <w:rFonts w:ascii="宋体" w:hAnsi="宋体"/>
          <w:color w:val="000000"/>
          <w:szCs w:val="21"/>
        </w:rPr>
        <w:t>仓鼠 老鼠 土拨鼠 粉老鼠（你猜是哪个）</w:t>
      </w:r>
      <w:r>
        <w:rPr>
          <w:szCs w:val="21"/>
        </w:rPr>
        <w:br/>
      </w:r>
      <w:r>
        <w:rPr>
          <w:szCs w:val="21"/>
        </w:rPr>
        <w:br/>
      </w:r>
      <w:r>
        <w:rPr>
          <w:rFonts w:ascii="宋体" w:hAnsi="宋体"/>
          <w:color w:val="000000"/>
          <w:szCs w:val="21"/>
        </w:rPr>
        <w:t>#27 是哪个卫星发射中心将第2颗北斗导航卫星成功送入预定轨道？</w:t>
      </w:r>
      <w:r>
        <w:rPr>
          <w:szCs w:val="21"/>
        </w:rPr>
        <w:br/>
      </w:r>
      <w:r>
        <w:rPr>
          <w:rFonts w:ascii="宋体" w:hAnsi="宋体"/>
          <w:color w:val="000000"/>
          <w:szCs w:val="21"/>
        </w:rPr>
        <w:t>西昌卫星发射中心</w:t>
      </w:r>
      <w:r>
        <w:rPr>
          <w:szCs w:val="21"/>
        </w:rPr>
        <w:br/>
      </w:r>
      <w:r>
        <w:rPr>
          <w:szCs w:val="21"/>
        </w:rPr>
        <w:br/>
      </w:r>
      <w:r>
        <w:rPr>
          <w:rFonts w:ascii="宋体" w:hAnsi="宋体"/>
          <w:color w:val="000000"/>
          <w:szCs w:val="21"/>
        </w:rPr>
        <w:t>#28 “孤这一生，无怨无悔，只是，有少许遗憾啊..”是谁的台词？</w:t>
      </w:r>
      <w:r>
        <w:rPr>
          <w:szCs w:val="21"/>
        </w:rPr>
        <w:br/>
      </w:r>
      <w:r>
        <w:rPr>
          <w:rFonts w:ascii="宋体" w:hAnsi="宋体"/>
          <w:color w:val="000000"/>
          <w:szCs w:val="21"/>
        </w:rPr>
        <w:t>龙溟</w:t>
      </w:r>
      <w:r>
        <w:rPr>
          <w:szCs w:val="21"/>
        </w:rPr>
        <w:br/>
      </w:r>
      <w:r>
        <w:rPr>
          <w:szCs w:val="21"/>
        </w:rPr>
        <w:br/>
      </w:r>
      <w:r>
        <w:rPr>
          <w:rFonts w:ascii="宋体" w:hAnsi="宋体"/>
          <w:color w:val="000000"/>
          <w:szCs w:val="21"/>
        </w:rPr>
        <w:t>#29 LOL的新英雄太强了，我们来削弱____吧。</w:t>
      </w:r>
      <w:r>
        <w:rPr>
          <w:szCs w:val="21"/>
        </w:rPr>
        <w:br/>
      </w:r>
      <w:r>
        <w:rPr>
          <w:rFonts w:ascii="宋体" w:hAnsi="宋体"/>
          <w:color w:val="000000"/>
          <w:szCs w:val="21"/>
        </w:rPr>
        <w:t>刀妹</w:t>
      </w:r>
      <w:r>
        <w:rPr>
          <w:szCs w:val="21"/>
        </w:rPr>
        <w:br/>
      </w:r>
      <w:r>
        <w:rPr>
          <w:szCs w:val="21"/>
        </w:rPr>
        <w:br/>
      </w:r>
      <w:r>
        <w:rPr>
          <w:rFonts w:ascii="宋体" w:hAnsi="宋体"/>
          <w:color w:val="000000"/>
          <w:szCs w:val="21"/>
        </w:rPr>
        <w:t>#30 f”（x）个业务员呀，来到新华里呀，每天都会增到？个优秀的组员【f（x）=3x^2】5 3 4 6 （这个我不知道，实际上从一唱到到了六。。。。）</w:t>
      </w:r>
      <w:r>
        <w:rPr>
          <w:szCs w:val="21"/>
        </w:rPr>
        <w:br/>
      </w:r>
      <w:r>
        <w:rPr>
          <w:szCs w:val="21"/>
        </w:rPr>
        <w:br/>
      </w:r>
      <w:r>
        <w:rPr>
          <w:rFonts w:ascii="宋体" w:hAnsi="宋体"/>
          <w:color w:val="000000"/>
          <w:szCs w:val="21"/>
        </w:rPr>
        <w:t>#31 在Tiger&amp;Bunny中公主抱了Wild Tiger的Hero是？</w:t>
      </w:r>
      <w:r>
        <w:rPr>
          <w:szCs w:val="21"/>
        </w:rPr>
        <w:br/>
      </w:r>
      <w:r>
        <w:rPr>
          <w:rFonts w:ascii="宋体" w:hAnsi="宋体"/>
          <w:color w:val="000000"/>
          <w:szCs w:val="21"/>
        </w:rPr>
        <w:t>巴纳比</w:t>
      </w:r>
      <w:r>
        <w:rPr>
          <w:szCs w:val="21"/>
        </w:rPr>
        <w:br/>
      </w:r>
      <w:r>
        <w:rPr>
          <w:szCs w:val="21"/>
        </w:rPr>
        <w:br/>
      </w:r>
      <w:r>
        <w:rPr>
          <w:rFonts w:ascii="宋体" w:hAnsi="宋体"/>
          <w:color w:val="000000"/>
          <w:szCs w:val="21"/>
        </w:rPr>
        <w:t>#32 海猫鸣泣之时乐队武具叫什么名字</w:t>
      </w:r>
      <w:r>
        <w:rPr>
          <w:szCs w:val="21"/>
        </w:rPr>
        <w:br/>
      </w:r>
      <w:r>
        <w:rPr>
          <w:rFonts w:ascii="宋体" w:hAnsi="宋体"/>
          <w:color w:val="000000"/>
          <w:szCs w:val="21"/>
        </w:rPr>
        <w:t>谢丝塔姐妹</w:t>
      </w:r>
      <w:r>
        <w:rPr>
          <w:szCs w:val="21"/>
        </w:rPr>
        <w:br/>
      </w:r>
      <w:r>
        <w:rPr>
          <w:szCs w:val="21"/>
        </w:rPr>
        <w:br/>
      </w:r>
      <w:r>
        <w:rPr>
          <w:rFonts w:ascii="宋体" w:hAnsi="宋体"/>
          <w:color w:val="000000"/>
          <w:szCs w:val="21"/>
        </w:rPr>
        <w:t>#33 以下哪款耳机采用了特斯拉技术</w:t>
      </w:r>
      <w:r>
        <w:rPr>
          <w:szCs w:val="21"/>
        </w:rPr>
        <w:br/>
      </w:r>
      <w:r>
        <w:rPr>
          <w:rFonts w:ascii="宋体" w:hAnsi="宋体"/>
          <w:color w:val="000000"/>
          <w:szCs w:val="21"/>
        </w:rPr>
        <w:t>（你认为我会怎么告诉你）</w:t>
      </w:r>
      <w:r>
        <w:rPr>
          <w:szCs w:val="21"/>
        </w:rPr>
        <w:br/>
      </w:r>
      <w:r>
        <w:rPr>
          <w:szCs w:val="21"/>
        </w:rPr>
        <w:br/>
      </w:r>
      <w:r>
        <w:rPr>
          <w:rFonts w:ascii="宋体" w:hAnsi="宋体"/>
          <w:color w:val="000000"/>
          <w:szCs w:val="21"/>
        </w:rPr>
        <w:t>#34 动漫作品《迷途猫》中芹泽文乃叫醒男主时穿的胖次是？</w:t>
      </w:r>
      <w:r>
        <w:rPr>
          <w:szCs w:val="21"/>
        </w:rPr>
        <w:br/>
      </w:r>
      <w:r>
        <w:rPr>
          <w:rFonts w:ascii="宋体" w:hAnsi="宋体"/>
          <w:color w:val="000000"/>
          <w:szCs w:val="21"/>
        </w:rPr>
        <w:t>蓝百条纹</w:t>
      </w:r>
      <w:r>
        <w:rPr>
          <w:szCs w:val="21"/>
        </w:rPr>
        <w:br/>
      </w:r>
      <w:r>
        <w:rPr>
          <w:szCs w:val="21"/>
        </w:rPr>
        <w:br/>
      </w:r>
      <w:r>
        <w:rPr>
          <w:rFonts w:ascii="宋体" w:hAnsi="宋体"/>
          <w:color w:val="000000"/>
          <w:szCs w:val="21"/>
        </w:rPr>
        <w:t>#35 螺旋丸出自哪个作品？</w:t>
      </w:r>
      <w:r>
        <w:rPr>
          <w:szCs w:val="21"/>
        </w:rPr>
        <w:br/>
      </w:r>
      <w:r>
        <w:rPr>
          <w:rFonts w:ascii="宋体" w:hAnsi="宋体"/>
          <w:color w:val="000000"/>
          <w:szCs w:val="21"/>
        </w:rPr>
        <w:t>火影忍者</w:t>
      </w:r>
      <w:r>
        <w:rPr>
          <w:szCs w:val="21"/>
        </w:rPr>
        <w:br/>
      </w:r>
      <w:r>
        <w:rPr>
          <w:szCs w:val="21"/>
        </w:rPr>
        <w:br/>
      </w:r>
      <w:r>
        <w:rPr>
          <w:rFonts w:ascii="宋体" w:hAnsi="宋体"/>
          <w:color w:val="000000"/>
          <w:szCs w:val="21"/>
        </w:rPr>
        <w:t>#36 《秦时明月》中的男主角是谁</w:t>
      </w:r>
      <w:r>
        <w:rPr>
          <w:szCs w:val="21"/>
        </w:rPr>
        <w:br/>
      </w:r>
      <w:r>
        <w:rPr>
          <w:rFonts w:ascii="宋体" w:hAnsi="宋体"/>
          <w:color w:val="000000"/>
          <w:szCs w:val="21"/>
        </w:rPr>
        <w:t>天明</w:t>
      </w:r>
      <w:r>
        <w:rPr>
          <w:szCs w:val="21"/>
        </w:rPr>
        <w:br/>
      </w:r>
      <w:r>
        <w:rPr>
          <w:szCs w:val="21"/>
        </w:rPr>
        <w:br/>
      </w:r>
      <w:r>
        <w:rPr>
          <w:rFonts w:ascii="宋体" w:hAnsi="宋体"/>
          <w:color w:val="000000"/>
          <w:szCs w:val="21"/>
        </w:rPr>
        <w:t>#37 《某科学的超电磁炮》中炮姐放电磁炮需要的道具是？</w:t>
      </w:r>
      <w:r>
        <w:rPr>
          <w:szCs w:val="21"/>
        </w:rPr>
        <w:br/>
      </w:r>
      <w:r>
        <w:rPr>
          <w:rFonts w:ascii="宋体" w:hAnsi="宋体"/>
          <w:color w:val="000000"/>
          <w:szCs w:val="21"/>
        </w:rPr>
        <w:t>硬币</w:t>
      </w:r>
      <w:r>
        <w:rPr>
          <w:szCs w:val="21"/>
        </w:rPr>
        <w:br/>
      </w:r>
      <w:r>
        <w:rPr>
          <w:szCs w:val="21"/>
        </w:rPr>
        <w:br/>
      </w:r>
      <w:r>
        <w:rPr>
          <w:rFonts w:ascii="宋体" w:hAnsi="宋体"/>
          <w:color w:val="000000"/>
          <w:szCs w:val="21"/>
        </w:rPr>
        <w:t>#38 电磁炮发射炮弹用到的原理是</w:t>
      </w:r>
      <w:r>
        <w:rPr>
          <w:szCs w:val="21"/>
        </w:rPr>
        <w:br/>
      </w:r>
      <w:r>
        <w:rPr>
          <w:rFonts w:ascii="宋体" w:hAnsi="宋体"/>
          <w:color w:val="000000"/>
          <w:szCs w:val="21"/>
        </w:rPr>
        <w:t>洛伦茨力</w:t>
      </w:r>
      <w:r>
        <w:rPr>
          <w:szCs w:val="21"/>
        </w:rPr>
        <w:br/>
      </w:r>
      <w:r>
        <w:rPr>
          <w:szCs w:val="21"/>
        </w:rPr>
        <w:br/>
      </w:r>
      <w:r>
        <w:rPr>
          <w:rFonts w:ascii="宋体" w:hAnsi="宋体"/>
          <w:color w:val="000000"/>
          <w:szCs w:val="21"/>
        </w:rPr>
        <w:t>#39 动漫简介：花季男惨遭毒手变侏儒，痴情女真心不变仍同居</w:t>
      </w:r>
      <w:r>
        <w:rPr>
          <w:szCs w:val="21"/>
        </w:rPr>
        <w:br/>
      </w:r>
      <w:r>
        <w:rPr>
          <w:rFonts w:ascii="宋体" w:hAnsi="宋体"/>
          <w:color w:val="000000"/>
          <w:szCs w:val="21"/>
        </w:rPr>
        <w:t>名侦探柯南（黑我柯南，算了不是第一次听了。。。）</w:t>
      </w:r>
      <w:r>
        <w:rPr>
          <w:szCs w:val="21"/>
        </w:rPr>
        <w:br/>
      </w:r>
      <w:r>
        <w:rPr>
          <w:szCs w:val="21"/>
        </w:rPr>
        <w:br/>
      </w:r>
      <w:r>
        <w:rPr>
          <w:rFonts w:ascii="宋体" w:hAnsi="宋体"/>
          <w:color w:val="000000"/>
          <w:szCs w:val="21"/>
        </w:rPr>
        <w:t>#40 《幻想夏乡》中，博丽神社丢失的物品是……？</w:t>
      </w:r>
      <w:r>
        <w:rPr>
          <w:szCs w:val="21"/>
        </w:rPr>
        <w:br/>
      </w:r>
      <w:r>
        <w:rPr>
          <w:rFonts w:ascii="宋体" w:hAnsi="宋体"/>
          <w:color w:val="000000"/>
          <w:szCs w:val="21"/>
        </w:rPr>
        <w:t>赛钱箱</w:t>
      </w:r>
      <w:r>
        <w:rPr>
          <w:szCs w:val="21"/>
        </w:rPr>
        <w:br/>
      </w:r>
      <w:r>
        <w:rPr>
          <w:szCs w:val="21"/>
        </w:rPr>
        <w:br/>
      </w:r>
      <w:r>
        <w:rPr>
          <w:rFonts w:ascii="宋体" w:hAnsi="宋体"/>
          <w:color w:val="000000"/>
          <w:szCs w:val="21"/>
        </w:rPr>
        <w:t>#41 哪部是key社所谓的秋？</w:t>
      </w:r>
      <w:r>
        <w:rPr>
          <w:szCs w:val="21"/>
        </w:rPr>
        <w:br/>
      </w:r>
      <w:r>
        <w:rPr>
          <w:rFonts w:ascii="宋体" w:hAnsi="宋体"/>
          <w:color w:val="000000"/>
          <w:szCs w:val="21"/>
        </w:rPr>
        <w:t>One</w:t>
      </w:r>
      <w:r>
        <w:rPr>
          <w:szCs w:val="21"/>
        </w:rPr>
        <w:br/>
      </w:r>
      <w:r>
        <w:rPr>
          <w:szCs w:val="21"/>
        </w:rPr>
        <w:br/>
      </w:r>
      <w:r>
        <w:rPr>
          <w:rFonts w:ascii="宋体" w:hAnsi="宋体"/>
          <w:color w:val="000000"/>
          <w:szCs w:val="21"/>
        </w:rPr>
        <w:t>#42 约翰提托最早出现的日期</w:t>
      </w:r>
      <w:r>
        <w:rPr>
          <w:szCs w:val="21"/>
        </w:rPr>
        <w:br/>
      </w:r>
      <w:r>
        <w:rPr>
          <w:rFonts w:ascii="宋体" w:hAnsi="宋体"/>
          <w:color w:val="000000"/>
          <w:szCs w:val="21"/>
        </w:rPr>
        <w:t>2000年</w:t>
      </w:r>
      <w:r>
        <w:rPr>
          <w:szCs w:val="21"/>
        </w:rPr>
        <w:br/>
      </w:r>
      <w:r>
        <w:rPr>
          <w:szCs w:val="21"/>
        </w:rPr>
        <w:br/>
      </w:r>
      <w:r>
        <w:rPr>
          <w:rFonts w:ascii="宋体" w:hAnsi="宋体"/>
          <w:color w:val="000000"/>
          <w:szCs w:val="21"/>
        </w:rPr>
        <w:t>#43 jojo的奇妙冒险唯一出现过有替身也会波纹的是</w:t>
      </w:r>
      <w:r>
        <w:rPr>
          <w:szCs w:val="21"/>
        </w:rPr>
        <w:br/>
      </w:r>
      <w:r>
        <w:rPr>
          <w:rFonts w:ascii="宋体" w:hAnsi="宋体"/>
          <w:color w:val="000000"/>
          <w:szCs w:val="21"/>
        </w:rPr>
        <w:t>（你猜）</w:t>
      </w:r>
      <w:r>
        <w:rPr>
          <w:szCs w:val="21"/>
        </w:rPr>
        <w:br/>
      </w:r>
      <w:r>
        <w:rPr>
          <w:szCs w:val="21"/>
        </w:rPr>
        <w:br/>
      </w:r>
      <w:r>
        <w:rPr>
          <w:rFonts w:ascii="宋体" w:hAnsi="宋体"/>
          <w:color w:val="000000"/>
          <w:szCs w:val="21"/>
        </w:rPr>
        <w:t>#44 在一部讲述钻头就是男人的浪漫的动画中，他们最常说的是哪一句？</w:t>
      </w:r>
      <w:r>
        <w:rPr>
          <w:szCs w:val="21"/>
        </w:rPr>
        <w:br/>
      </w:r>
      <w:r>
        <w:rPr>
          <w:rFonts w:ascii="宋体" w:hAnsi="宋体"/>
          <w:color w:val="000000"/>
          <w:szCs w:val="21"/>
        </w:rPr>
        <w:t>你以为我是谁啊</w:t>
      </w:r>
      <w:r>
        <w:rPr>
          <w:szCs w:val="21"/>
        </w:rPr>
        <w:br/>
      </w:r>
      <w:r>
        <w:rPr>
          <w:szCs w:val="21"/>
        </w:rPr>
        <w:br/>
      </w:r>
      <w:r>
        <w:rPr>
          <w:rFonts w:ascii="宋体" w:hAnsi="宋体"/>
          <w:color w:val="000000"/>
          <w:szCs w:val="21"/>
        </w:rPr>
        <w:t>#45 JOJO的奇妙冒险中二乔的口头禅是</w:t>
      </w:r>
      <w:r>
        <w:rPr>
          <w:szCs w:val="21"/>
        </w:rPr>
        <w:br/>
      </w:r>
      <w:r>
        <w:rPr>
          <w:rFonts w:ascii="宋体" w:hAnsi="宋体"/>
          <w:color w:val="000000"/>
          <w:szCs w:val="21"/>
        </w:rPr>
        <w:t>无駄无駄无駄无駄无駄无駄无駄无駄无駄无駄无駄无駄....</w:t>
      </w:r>
      <w:r>
        <w:rPr>
          <w:szCs w:val="21"/>
        </w:rPr>
        <w:br/>
      </w:r>
      <w:r>
        <w:rPr>
          <w:szCs w:val="21"/>
        </w:rPr>
        <w:br/>
      </w:r>
      <w:r>
        <w:rPr>
          <w:rFonts w:ascii="宋体" w:hAnsi="宋体"/>
          <w:color w:val="000000"/>
          <w:szCs w:val="21"/>
        </w:rPr>
        <w:t>#46 物质波是由谁提出来的</w:t>
      </w:r>
      <w:r>
        <w:rPr>
          <w:szCs w:val="21"/>
        </w:rPr>
        <w:br/>
      </w:r>
      <w:r>
        <w:rPr>
          <w:rFonts w:ascii="宋体" w:hAnsi="宋体"/>
          <w:color w:val="000000"/>
          <w:szCs w:val="21"/>
        </w:rPr>
        <w:t>德布罗意</w:t>
      </w:r>
      <w:r>
        <w:rPr>
          <w:szCs w:val="21"/>
        </w:rPr>
        <w:br/>
      </w:r>
      <w:r>
        <w:rPr>
          <w:szCs w:val="21"/>
        </w:rPr>
        <w:br/>
      </w:r>
      <w:r>
        <w:rPr>
          <w:rFonts w:ascii="宋体" w:hAnsi="宋体"/>
          <w:color w:val="000000"/>
          <w:szCs w:val="21"/>
        </w:rPr>
        <w:t>#47 谁经常到河北省来？</w:t>
      </w:r>
      <w:r>
        <w:rPr>
          <w:szCs w:val="21"/>
        </w:rPr>
        <w:br/>
      </w:r>
      <w:r>
        <w:rPr>
          <w:rFonts w:ascii="宋体" w:hAnsi="宋体"/>
          <w:color w:val="000000"/>
          <w:szCs w:val="21"/>
        </w:rPr>
        <w:t>元首</w:t>
      </w:r>
      <w:r>
        <w:rPr>
          <w:szCs w:val="21"/>
        </w:rPr>
        <w:br/>
      </w:r>
      <w:r>
        <w:rPr>
          <w:szCs w:val="21"/>
        </w:rPr>
        <w:br/>
      </w:r>
      <w:r>
        <w:rPr>
          <w:rFonts w:ascii="宋体" w:hAnsi="宋体"/>
          <w:color w:val="000000"/>
          <w:szCs w:val="21"/>
        </w:rPr>
        <w:t>#48 我们一般用“⑨”来称呼谁？</w:t>
      </w:r>
      <w:r>
        <w:rPr>
          <w:szCs w:val="21"/>
        </w:rPr>
        <w:br/>
      </w:r>
      <w:r>
        <w:rPr>
          <w:rFonts w:ascii="宋体" w:hAnsi="宋体"/>
          <w:color w:val="000000"/>
          <w:szCs w:val="21"/>
        </w:rPr>
        <w:t>琪露诺</w:t>
      </w:r>
      <w:r>
        <w:rPr>
          <w:szCs w:val="21"/>
        </w:rPr>
        <w:br/>
      </w:r>
      <w:r>
        <w:rPr>
          <w:szCs w:val="21"/>
        </w:rPr>
        <w:br/>
      </w:r>
      <w:r>
        <w:rPr>
          <w:rFonts w:ascii="宋体" w:hAnsi="宋体"/>
          <w:color w:val="000000"/>
          <w:szCs w:val="21"/>
        </w:rPr>
        <w:t>#49 哪个不属于《恶之王国》这张专辑</w:t>
      </w:r>
      <w:r>
        <w:rPr>
          <w:szCs w:val="21"/>
        </w:rPr>
        <w:br/>
      </w:r>
      <w:r>
        <w:rPr>
          <w:rFonts w:ascii="宋体" w:hAnsi="宋体"/>
          <w:color w:val="000000"/>
          <w:szCs w:val="21"/>
        </w:rPr>
        <w:t>恶之华</w:t>
      </w:r>
      <w:r>
        <w:rPr>
          <w:szCs w:val="21"/>
        </w:rPr>
        <w:br/>
      </w:r>
      <w:r>
        <w:rPr>
          <w:szCs w:val="21"/>
        </w:rPr>
        <w:br/>
      </w:r>
      <w:r>
        <w:rPr>
          <w:rFonts w:ascii="宋体" w:hAnsi="宋体"/>
          <w:color w:val="000000"/>
          <w:szCs w:val="21"/>
        </w:rPr>
        <w:t>#50 东方红魔乡2面boss昵称是什么？</w:t>
      </w:r>
      <w:r>
        <w:rPr>
          <w:szCs w:val="21"/>
        </w:rPr>
        <w:br/>
      </w:r>
      <w:r>
        <w:rPr>
          <w:rFonts w:ascii="宋体" w:hAnsi="宋体"/>
          <w:color w:val="000000"/>
          <w:szCs w:val="21"/>
        </w:rPr>
        <w:t>⑨</w:t>
      </w:r>
      <w:r>
        <w:rPr>
          <w:szCs w:val="21"/>
        </w:rPr>
        <w:t xml:space="preserve"> </w:t>
      </w:r>
      <w:r>
        <w:rPr>
          <w:szCs w:val="21"/>
        </w:rPr>
        <w:br/>
      </w:r>
      <w:r>
        <w:rPr>
          <w:rFonts w:ascii="宋体" w:hAnsi="宋体"/>
          <w:color w:val="000000"/>
          <w:szCs w:val="21"/>
        </w:rPr>
        <w:t>#51 言峰绮礼最爱吃什么？</w:t>
      </w:r>
      <w:r>
        <w:rPr>
          <w:szCs w:val="21"/>
        </w:rPr>
        <w:br/>
      </w:r>
      <w:r>
        <w:rPr>
          <w:rFonts w:ascii="宋体" w:hAnsi="宋体"/>
          <w:color w:val="000000"/>
          <w:szCs w:val="21"/>
        </w:rPr>
        <w:t>麻婆豆腐</w:t>
      </w:r>
      <w:r>
        <w:rPr>
          <w:szCs w:val="21"/>
        </w:rPr>
        <w:br/>
      </w:r>
      <w:r>
        <w:rPr>
          <w:szCs w:val="21"/>
        </w:rPr>
        <w:br/>
      </w:r>
      <w:r>
        <w:rPr>
          <w:rFonts w:ascii="宋体" w:hAnsi="宋体"/>
          <w:color w:val="000000"/>
          <w:szCs w:val="21"/>
        </w:rPr>
        <w:t>#52 鬼泣中但丁的大剑叫什么名字</w:t>
      </w:r>
      <w:r>
        <w:rPr>
          <w:szCs w:val="21"/>
        </w:rPr>
        <w:br/>
      </w:r>
      <w:r>
        <w:rPr>
          <w:rFonts w:ascii="宋体" w:hAnsi="宋体"/>
          <w:color w:val="000000"/>
          <w:szCs w:val="21"/>
        </w:rPr>
        <w:t>叛逆</w:t>
      </w:r>
      <w:r>
        <w:rPr>
          <w:szCs w:val="21"/>
        </w:rPr>
        <w:br/>
      </w:r>
      <w:r>
        <w:rPr>
          <w:szCs w:val="21"/>
        </w:rPr>
        <w:br/>
      </w:r>
      <w:r>
        <w:rPr>
          <w:rFonts w:ascii="宋体" w:hAnsi="宋体"/>
          <w:color w:val="000000"/>
          <w:szCs w:val="21"/>
        </w:rPr>
        <w:t>#53 《地狱少女》中阎魔爱的经典名句是？</w:t>
      </w:r>
      <w:r>
        <w:rPr>
          <w:szCs w:val="21"/>
        </w:rPr>
        <w:br/>
      </w:r>
      <w:r>
        <w:rPr>
          <w:rFonts w:ascii="宋体" w:hAnsi="宋体"/>
          <w:color w:val="000000"/>
          <w:szCs w:val="21"/>
        </w:rPr>
        <w:t>要去死一次试试看吗？</w:t>
      </w:r>
      <w:r>
        <w:rPr>
          <w:szCs w:val="21"/>
        </w:rPr>
        <w:br/>
      </w:r>
      <w:r>
        <w:rPr>
          <w:szCs w:val="21"/>
        </w:rPr>
        <w:br/>
      </w:r>
      <w:r>
        <w:rPr>
          <w:rFonts w:ascii="宋体" w:hAnsi="宋体"/>
          <w:color w:val="000000"/>
          <w:szCs w:val="21"/>
        </w:rPr>
        <w:t>#54 银魂中真选组副长是什么食物的维权主义使者？</w:t>
      </w:r>
      <w:r>
        <w:rPr>
          <w:szCs w:val="21"/>
        </w:rPr>
        <w:br/>
      </w:r>
      <w:r>
        <w:rPr>
          <w:rFonts w:ascii="宋体" w:hAnsi="宋体"/>
          <w:color w:val="000000"/>
          <w:szCs w:val="21"/>
        </w:rPr>
        <w:t xml:space="preserve">蛋黄酱 </w:t>
      </w:r>
      <w:r>
        <w:rPr>
          <w:szCs w:val="21"/>
        </w:rPr>
        <w:br/>
      </w:r>
      <w:r>
        <w:rPr>
          <w:szCs w:val="21"/>
        </w:rPr>
        <w:br/>
      </w:r>
      <w:r>
        <w:rPr>
          <w:rFonts w:ascii="宋体" w:hAnsi="宋体"/>
          <w:color w:val="000000"/>
          <w:szCs w:val="21"/>
        </w:rPr>
        <w:t>#55 东方中 帕秋莉 的官方称号是什么</w:t>
      </w:r>
      <w:r>
        <w:rPr>
          <w:szCs w:val="21"/>
        </w:rPr>
        <w:br/>
      </w:r>
      <w:r>
        <w:rPr>
          <w:rFonts w:ascii="宋体" w:hAnsi="宋体"/>
          <w:color w:val="000000"/>
          <w:szCs w:val="21"/>
        </w:rPr>
        <w:t>不动的大图书馆</w:t>
      </w:r>
      <w:r>
        <w:rPr>
          <w:szCs w:val="21"/>
        </w:rPr>
        <w:br/>
      </w:r>
      <w:r>
        <w:rPr>
          <w:szCs w:val="21"/>
        </w:rPr>
        <w:br/>
      </w:r>
      <w:r>
        <w:rPr>
          <w:rFonts w:ascii="宋体" w:hAnsi="宋体"/>
          <w:color w:val="000000"/>
          <w:szCs w:val="21"/>
        </w:rPr>
        <w:t>#56 曾以Fate系列作品获得较大反响的游戏会社TYPE-MOON，以下哪一部是其最早发行的？</w:t>
      </w:r>
      <w:r>
        <w:rPr>
          <w:szCs w:val="21"/>
        </w:rPr>
        <w:br/>
      </w:r>
      <w:r>
        <w:rPr>
          <w:rFonts w:ascii="宋体" w:hAnsi="宋体"/>
          <w:color w:val="000000"/>
          <w:szCs w:val="21"/>
        </w:rPr>
        <w:t>月姬</w:t>
      </w:r>
      <w:r>
        <w:rPr>
          <w:szCs w:val="21"/>
        </w:rPr>
        <w:br/>
      </w:r>
      <w:r>
        <w:rPr>
          <w:szCs w:val="21"/>
        </w:rPr>
        <w:br/>
      </w:r>
      <w:r>
        <w:rPr>
          <w:rFonts w:ascii="宋体" w:hAnsi="宋体"/>
          <w:color w:val="000000"/>
          <w:szCs w:val="21"/>
        </w:rPr>
        <w:t>#57 以下轩辕剑的哪一部作品主角是女性？</w:t>
      </w:r>
      <w:r>
        <w:rPr>
          <w:szCs w:val="21"/>
        </w:rPr>
        <w:br/>
      </w:r>
      <w:r>
        <w:rPr>
          <w:rFonts w:ascii="宋体" w:hAnsi="宋体"/>
          <w:color w:val="000000"/>
          <w:szCs w:val="21"/>
        </w:rPr>
        <w:t>（我查的是轩4：黑龙舞兮云飞扬。。。）</w:t>
      </w:r>
      <w:r>
        <w:rPr>
          <w:szCs w:val="21"/>
        </w:rPr>
        <w:br/>
      </w:r>
      <w:r>
        <w:rPr>
          <w:szCs w:val="21"/>
        </w:rPr>
        <w:br/>
      </w:r>
      <w:r>
        <w:rPr>
          <w:rFonts w:ascii="宋体" w:hAnsi="宋体"/>
          <w:color w:val="000000"/>
          <w:szCs w:val="21"/>
        </w:rPr>
        <w:t>#58 &lt;&lt;月姬&gt;&gt;中公主的全名是？</w:t>
      </w:r>
      <w:r>
        <w:rPr>
          <w:szCs w:val="21"/>
        </w:rPr>
        <w:br/>
      </w:r>
      <w:r>
        <w:rPr>
          <w:rFonts w:ascii="宋体" w:hAnsi="宋体"/>
          <w:color w:val="000000"/>
          <w:szCs w:val="21"/>
        </w:rPr>
        <w:t>爱尔奎特</w:t>
      </w:r>
      <w:r>
        <w:rPr>
          <w:szCs w:val="21"/>
        </w:rPr>
        <w:br/>
      </w:r>
      <w:r>
        <w:rPr>
          <w:szCs w:val="21"/>
        </w:rPr>
        <w:br/>
      </w:r>
      <w:r>
        <w:rPr>
          <w:rFonts w:ascii="宋体" w:hAnsi="宋体"/>
          <w:color w:val="000000"/>
          <w:szCs w:val="21"/>
        </w:rPr>
        <w:t>#59 《科学的超电磁炮》中，Lever.5被称为？</w:t>
      </w:r>
      <w:r>
        <w:rPr>
          <w:szCs w:val="21"/>
        </w:rPr>
        <w:br/>
      </w:r>
      <w:r>
        <w:rPr>
          <w:rFonts w:ascii="宋体" w:hAnsi="宋体"/>
          <w:color w:val="000000"/>
          <w:szCs w:val="21"/>
        </w:rPr>
        <w:t>超能力者</w:t>
      </w:r>
      <w:r>
        <w:rPr>
          <w:szCs w:val="21"/>
        </w:rPr>
        <w:br/>
      </w:r>
      <w:r>
        <w:rPr>
          <w:szCs w:val="21"/>
        </w:rPr>
        <w:br/>
      </w:r>
      <w:r>
        <w:rPr>
          <w:rFonts w:ascii="宋体" w:hAnsi="宋体"/>
          <w:color w:val="000000"/>
          <w:szCs w:val="21"/>
        </w:rPr>
        <w:t>#60 口袋妖怪游戏中尾立的食物是</w:t>
      </w:r>
      <w:r>
        <w:rPr>
          <w:szCs w:val="21"/>
        </w:rPr>
        <w:br/>
      </w:r>
      <w:r>
        <w:rPr>
          <w:rFonts w:ascii="宋体" w:hAnsi="宋体"/>
          <w:color w:val="000000"/>
          <w:szCs w:val="21"/>
        </w:rPr>
        <w:t>（找玩过的人问吧）</w:t>
      </w:r>
      <w:r>
        <w:rPr>
          <w:szCs w:val="21"/>
        </w:rPr>
        <w:br/>
      </w:r>
      <w:r>
        <w:rPr>
          <w:szCs w:val="21"/>
        </w:rPr>
        <w:br/>
      </w:r>
      <w:r>
        <w:rPr>
          <w:rFonts w:ascii="宋体" w:hAnsi="宋体"/>
          <w:color w:val="000000"/>
          <w:szCs w:val="21"/>
        </w:rPr>
        <w:t>#61 Vividred Operation的官方twitter名叫什么？</w:t>
      </w:r>
      <w:r>
        <w:rPr>
          <w:szCs w:val="21"/>
        </w:rPr>
        <w:br/>
      </w:r>
      <w:r>
        <w:rPr>
          <w:rFonts w:ascii="宋体" w:hAnsi="宋体"/>
          <w:color w:val="000000"/>
          <w:szCs w:val="21"/>
        </w:rPr>
        <w:t>ビビッドレッド</w:t>
      </w:r>
      <w:r>
        <w:rPr>
          <w:rFonts w:hint="eastAsia" w:ascii="MS Mincho" w:hAnsi="MS Mincho" w:eastAsia="MS Mincho" w:cs="MS Mincho"/>
          <w:color w:val="000000"/>
          <w:szCs w:val="21"/>
        </w:rPr>
        <w:t>・</w:t>
      </w:r>
      <w:r>
        <w:rPr>
          <w:rFonts w:hint="eastAsia" w:ascii="宋体" w:hAnsi="宋体" w:cs="宋体"/>
          <w:color w:val="000000"/>
          <w:szCs w:val="21"/>
        </w:rPr>
        <w:t>オペレーション（尼玛，是这个吧，别告诉我不是，我会暴走，从维基查后翻墙去看的。。。）</w:t>
      </w:r>
      <w:r>
        <w:rPr>
          <w:szCs w:val="21"/>
        </w:rPr>
        <w:br/>
      </w:r>
      <w:r>
        <w:rPr>
          <w:szCs w:val="21"/>
        </w:rPr>
        <w:br/>
      </w:r>
      <w:r>
        <w:rPr>
          <w:rFonts w:ascii="宋体" w:hAnsi="宋体"/>
          <w:color w:val="000000"/>
          <w:szCs w:val="21"/>
        </w:rPr>
        <w:t>#62 《迪加奥特曼》BGM之一的 《青い夜の记忆》，其原曲是？</w:t>
      </w:r>
      <w:r>
        <w:rPr>
          <w:szCs w:val="21"/>
        </w:rPr>
        <w:br/>
      </w:r>
      <w:r>
        <w:rPr>
          <w:rFonts w:ascii="宋体" w:hAnsi="宋体"/>
          <w:color w:val="000000"/>
          <w:szCs w:val="21"/>
        </w:rPr>
        <w:t xml:space="preserve">《A Whiter Shade Of Pale》 </w:t>
      </w:r>
      <w:r>
        <w:rPr>
          <w:szCs w:val="21"/>
        </w:rPr>
        <w:br/>
      </w:r>
      <w:r>
        <w:rPr>
          <w:szCs w:val="21"/>
        </w:rPr>
        <w:br/>
      </w:r>
      <w:r>
        <w:rPr>
          <w:rFonts w:ascii="宋体" w:hAnsi="宋体"/>
          <w:color w:val="000000"/>
          <w:szCs w:val="21"/>
        </w:rPr>
        <w:t>#63 《某科学的超电磁炮》的女主角是谁？</w:t>
      </w:r>
      <w:r>
        <w:rPr>
          <w:szCs w:val="21"/>
        </w:rPr>
        <w:br/>
      </w:r>
      <w:r>
        <w:rPr>
          <w:rFonts w:ascii="宋体" w:hAnsi="宋体"/>
          <w:color w:val="000000"/>
          <w:szCs w:val="21"/>
        </w:rPr>
        <w:t>御坂美琴</w:t>
      </w:r>
      <w:r>
        <w:rPr>
          <w:szCs w:val="21"/>
        </w:rPr>
        <w:br/>
      </w:r>
      <w:r>
        <w:rPr>
          <w:szCs w:val="21"/>
        </w:rPr>
        <w:br/>
      </w:r>
      <w:r>
        <w:rPr>
          <w:rFonts w:ascii="宋体" w:hAnsi="宋体"/>
          <w:color w:val="000000"/>
          <w:szCs w:val="21"/>
        </w:rPr>
        <w:t>#64 动画《大魔法峠》的剧情中，出现了那款型号的坦克？</w:t>
      </w:r>
      <w:r>
        <w:rPr>
          <w:szCs w:val="21"/>
        </w:rPr>
        <w:br/>
      </w:r>
      <w:r>
        <w:rPr>
          <w:rFonts w:ascii="宋体" w:hAnsi="宋体"/>
          <w:color w:val="000000"/>
          <w:szCs w:val="21"/>
        </w:rPr>
        <w:t>（呵呵）</w:t>
      </w:r>
      <w:r>
        <w:rPr>
          <w:szCs w:val="21"/>
        </w:rPr>
        <w:br/>
      </w:r>
      <w:r>
        <w:rPr>
          <w:szCs w:val="21"/>
        </w:rPr>
        <w:br/>
      </w:r>
      <w:r>
        <w:rPr>
          <w:rFonts w:ascii="宋体" w:hAnsi="宋体"/>
          <w:color w:val="000000"/>
          <w:szCs w:val="21"/>
        </w:rPr>
        <w:t>#65 天翔少女中樱野音羽的搭乘机是？</w:t>
      </w:r>
      <w:r>
        <w:rPr>
          <w:szCs w:val="21"/>
        </w:rPr>
        <w:br/>
      </w:r>
      <w:r>
        <w:rPr>
          <w:rFonts w:ascii="宋体" w:hAnsi="宋体"/>
          <w:color w:val="000000"/>
          <w:szCs w:val="21"/>
        </w:rPr>
        <w:t>零神</w:t>
      </w:r>
      <w:r>
        <w:rPr>
          <w:szCs w:val="21"/>
        </w:rPr>
        <w:br/>
      </w:r>
      <w:r>
        <w:rPr>
          <w:szCs w:val="21"/>
        </w:rPr>
        <w:br/>
      </w:r>
      <w:r>
        <w:rPr>
          <w:rFonts w:ascii="宋体" w:hAnsi="宋体"/>
          <w:color w:val="000000"/>
          <w:szCs w:val="21"/>
        </w:rPr>
        <w:t>#66 世界上最大的无脊椎动物是什么？</w:t>
      </w:r>
      <w:r>
        <w:rPr>
          <w:szCs w:val="21"/>
        </w:rPr>
        <w:br/>
      </w:r>
      <w:r>
        <w:rPr>
          <w:rFonts w:ascii="宋体" w:hAnsi="宋体"/>
          <w:color w:val="000000"/>
          <w:szCs w:val="21"/>
        </w:rPr>
        <w:t>乌贼</w:t>
      </w:r>
      <w:r>
        <w:rPr>
          <w:szCs w:val="21"/>
        </w:rPr>
        <w:br/>
      </w:r>
      <w:r>
        <w:rPr>
          <w:szCs w:val="21"/>
        </w:rPr>
        <w:br/>
      </w:r>
      <w:r>
        <w:rPr>
          <w:rFonts w:ascii="宋体" w:hAnsi="宋体"/>
          <w:color w:val="000000"/>
          <w:szCs w:val="21"/>
        </w:rPr>
        <w:t>#67 魔兽世界里，世界之树诺达希尔底下是</w:t>
      </w:r>
      <w:r>
        <w:rPr>
          <w:szCs w:val="21"/>
        </w:rPr>
        <w:br/>
      </w:r>
      <w:r>
        <w:rPr>
          <w:rFonts w:ascii="宋体" w:hAnsi="宋体"/>
          <w:color w:val="000000"/>
          <w:szCs w:val="21"/>
        </w:rPr>
        <w:t>永恒之井</w:t>
      </w:r>
      <w:r>
        <w:rPr>
          <w:szCs w:val="21"/>
        </w:rPr>
        <w:br/>
      </w:r>
      <w:r>
        <w:rPr>
          <w:szCs w:val="21"/>
        </w:rPr>
        <w:br/>
      </w:r>
      <w:r>
        <w:rPr>
          <w:rFonts w:ascii="宋体" w:hAnsi="宋体"/>
          <w:color w:val="000000"/>
          <w:szCs w:val="21"/>
        </w:rPr>
        <w:t>#68 少年JUMP卷均百万的漫画《HUNTERXHUNTER》的作者是谁？</w:t>
      </w:r>
      <w:r>
        <w:rPr>
          <w:szCs w:val="21"/>
        </w:rPr>
        <w:br/>
      </w:r>
      <w:r>
        <w:rPr>
          <w:rFonts w:ascii="宋体" w:hAnsi="宋体"/>
          <w:color w:val="000000"/>
          <w:szCs w:val="21"/>
        </w:rPr>
        <w:t>（富坚义博，其它选项节操）</w:t>
      </w:r>
      <w:r>
        <w:rPr>
          <w:szCs w:val="21"/>
        </w:rPr>
        <w:br/>
      </w:r>
      <w:r>
        <w:rPr>
          <w:szCs w:val="21"/>
        </w:rPr>
        <w:br/>
      </w:r>
      <w:r>
        <w:rPr>
          <w:rFonts w:ascii="宋体" w:hAnsi="宋体"/>
          <w:color w:val="000000"/>
          <w:szCs w:val="21"/>
        </w:rPr>
        <w:t>#69 《死神》中，黑崎一护的卍解名叫什么？</w:t>
      </w:r>
      <w:r>
        <w:rPr>
          <w:szCs w:val="21"/>
        </w:rPr>
        <w:br/>
      </w:r>
      <w:r>
        <w:rPr>
          <w:rFonts w:ascii="宋体" w:hAnsi="宋体"/>
          <w:color w:val="000000"/>
          <w:szCs w:val="21"/>
        </w:rPr>
        <w:t>天锁斩月</w:t>
      </w:r>
      <w:r>
        <w:rPr>
          <w:szCs w:val="21"/>
        </w:rPr>
        <w:br/>
      </w:r>
      <w:r>
        <w:rPr>
          <w:szCs w:val="21"/>
        </w:rPr>
        <w:br/>
      </w:r>
      <w:r>
        <w:rPr>
          <w:rFonts w:ascii="宋体" w:hAnsi="宋体"/>
          <w:color w:val="000000"/>
          <w:szCs w:val="21"/>
        </w:rPr>
        <w:t>#70 在FALCOM社的轨迹系列出现的角色中，以下哪位使用的武器不是导力枪？（艾莉还是乔丝特？）</w:t>
      </w:r>
      <w:r>
        <w:rPr>
          <w:szCs w:val="21"/>
        </w:rPr>
        <w:br/>
      </w:r>
      <w:r>
        <w:rPr>
          <w:szCs w:val="21"/>
        </w:rPr>
        <w:br/>
      </w:r>
      <w:r>
        <w:rPr>
          <w:rFonts w:ascii="宋体" w:hAnsi="宋体"/>
          <w:color w:val="000000"/>
          <w:szCs w:val="21"/>
        </w:rPr>
        <w:t>#71 游戏王OCG历史上，卡片发售后最快进入禁止卡表的卡是什么？</w:t>
      </w:r>
      <w:r>
        <w:rPr>
          <w:szCs w:val="21"/>
        </w:rPr>
        <w:br/>
      </w:r>
      <w:r>
        <w:rPr>
          <w:rFonts w:ascii="宋体" w:hAnsi="宋体"/>
          <w:color w:val="000000"/>
          <w:szCs w:val="21"/>
        </w:rPr>
        <w:t>（表示只认识黑魔导女孩。。。）</w:t>
      </w:r>
      <w:r>
        <w:rPr>
          <w:szCs w:val="21"/>
        </w:rPr>
        <w:br/>
      </w:r>
      <w:r>
        <w:rPr>
          <w:szCs w:val="21"/>
        </w:rPr>
        <w:br/>
      </w:r>
      <w:r>
        <w:rPr>
          <w:rFonts w:ascii="宋体" w:hAnsi="宋体"/>
          <w:color w:val="000000"/>
          <w:szCs w:val="21"/>
        </w:rPr>
        <w:t>#72 网络游戏《坦克世界》的国服游戏运营商是哪一个？</w:t>
      </w:r>
      <w:r>
        <w:rPr>
          <w:szCs w:val="21"/>
        </w:rPr>
        <w:br/>
      </w:r>
      <w:r>
        <w:rPr>
          <w:rFonts w:ascii="宋体" w:hAnsi="宋体"/>
          <w:color w:val="000000"/>
          <w:szCs w:val="21"/>
        </w:rPr>
        <w:t>空中网</w:t>
      </w:r>
      <w:r>
        <w:rPr>
          <w:szCs w:val="21"/>
        </w:rPr>
        <w:br/>
      </w:r>
      <w:r>
        <w:rPr>
          <w:szCs w:val="21"/>
        </w:rPr>
        <w:br/>
      </w:r>
      <w:r>
        <w:rPr>
          <w:rFonts w:ascii="宋体" w:hAnsi="宋体"/>
          <w:color w:val="000000"/>
          <w:szCs w:val="21"/>
        </w:rPr>
        <w:t>#73 高木警事被绑放在木板上,下面有个炸弹并被视频直播,柯南推测他在?</w:t>
      </w:r>
      <w:r>
        <w:rPr>
          <w:szCs w:val="21"/>
        </w:rPr>
        <w:br/>
      </w:r>
      <w:r>
        <w:rPr>
          <w:rFonts w:ascii="宋体" w:hAnsi="宋体"/>
          <w:color w:val="000000"/>
          <w:szCs w:val="21"/>
        </w:rPr>
        <w:t>北海道</w:t>
      </w:r>
      <w:r>
        <w:rPr>
          <w:szCs w:val="21"/>
        </w:rPr>
        <w:br/>
      </w:r>
      <w:r>
        <w:rPr>
          <w:szCs w:val="21"/>
        </w:rPr>
        <w:br/>
      </w:r>
      <w:r>
        <w:rPr>
          <w:rFonts w:ascii="宋体" w:hAnsi="宋体"/>
          <w:color w:val="000000"/>
          <w:szCs w:val="21"/>
        </w:rPr>
        <w:t>#74 《灼眼的夏娜》中的夏娜的配音是谁？</w:t>
      </w:r>
      <w:r>
        <w:rPr>
          <w:szCs w:val="21"/>
        </w:rPr>
        <w:br/>
      </w:r>
      <w:r>
        <w:rPr>
          <w:rFonts w:ascii="宋体" w:hAnsi="宋体"/>
          <w:color w:val="000000"/>
          <w:szCs w:val="21"/>
        </w:rPr>
        <w:t>钉宫理惠</w:t>
      </w:r>
      <w:r>
        <w:rPr>
          <w:szCs w:val="21"/>
        </w:rPr>
        <w:br/>
      </w:r>
      <w:r>
        <w:rPr>
          <w:szCs w:val="21"/>
        </w:rPr>
        <w:br/>
      </w:r>
      <w:r>
        <w:rPr>
          <w:rFonts w:ascii="宋体" w:hAnsi="宋体"/>
          <w:color w:val="000000"/>
          <w:szCs w:val="21"/>
        </w:rPr>
        <w:t>#75 以下在《无头骑士异闻录》中参演的声优中，谁的角色最矮？</w:t>
      </w:r>
      <w:r>
        <w:rPr>
          <w:szCs w:val="21"/>
        </w:rPr>
        <w:br/>
      </w:r>
      <w:r>
        <w:rPr>
          <w:rFonts w:ascii="宋体" w:hAnsi="宋体"/>
          <w:color w:val="000000"/>
          <w:szCs w:val="21"/>
        </w:rPr>
        <w:t>丰永利行</w:t>
      </w:r>
      <w:r>
        <w:rPr>
          <w:szCs w:val="21"/>
        </w:rPr>
        <w:t xml:space="preserve"> </w:t>
      </w:r>
      <w:r>
        <w:rPr>
          <w:szCs w:val="21"/>
        </w:rPr>
        <w:br/>
      </w:r>
      <w:r>
        <w:rPr>
          <w:rFonts w:ascii="宋体" w:hAnsi="宋体"/>
          <w:color w:val="000000"/>
          <w:szCs w:val="21"/>
        </w:rPr>
        <w:t>#76 钉宫四萌中的以下哪部作品不是出自J.C.STAFF？</w:t>
      </w:r>
      <w:r>
        <w:rPr>
          <w:szCs w:val="21"/>
        </w:rPr>
        <w:br/>
      </w:r>
      <w:r>
        <w:rPr>
          <w:rFonts w:ascii="宋体" w:hAnsi="宋体"/>
          <w:color w:val="000000"/>
          <w:szCs w:val="21"/>
        </w:rPr>
        <w:t xml:space="preserve">旋风管家第一季 </w:t>
      </w:r>
      <w:r>
        <w:rPr>
          <w:szCs w:val="21"/>
        </w:rPr>
        <w:br/>
      </w:r>
      <w:r>
        <w:rPr>
          <w:szCs w:val="21"/>
        </w:rPr>
        <w:br/>
      </w:r>
      <w:r>
        <w:rPr>
          <w:rFonts w:ascii="宋体" w:hAnsi="宋体"/>
          <w:color w:val="000000"/>
          <w:szCs w:val="21"/>
        </w:rPr>
        <w:t>#77 梦幻西游是哪个公司制作出品的？</w:t>
      </w:r>
      <w:r>
        <w:rPr>
          <w:szCs w:val="21"/>
        </w:rPr>
        <w:br/>
      </w:r>
      <w:r>
        <w:rPr>
          <w:rFonts w:ascii="宋体" w:hAnsi="宋体"/>
          <w:color w:val="000000"/>
          <w:szCs w:val="21"/>
        </w:rPr>
        <w:t>网易</w:t>
      </w:r>
      <w:r>
        <w:rPr>
          <w:szCs w:val="21"/>
        </w:rPr>
        <w:br/>
      </w:r>
      <w:r>
        <w:rPr>
          <w:szCs w:val="21"/>
        </w:rPr>
        <w:br/>
      </w:r>
      <w:r>
        <w:rPr>
          <w:rFonts w:ascii="宋体" w:hAnsi="宋体"/>
          <w:color w:val="000000"/>
          <w:szCs w:val="21"/>
        </w:rPr>
        <w:t>#78 松田翔太的昵称</w:t>
      </w:r>
      <w:r>
        <w:rPr>
          <w:szCs w:val="21"/>
        </w:rPr>
        <w:br/>
      </w:r>
      <w:r>
        <w:rPr>
          <w:rFonts w:ascii="宋体" w:hAnsi="宋体"/>
          <w:color w:val="000000"/>
          <w:szCs w:val="21"/>
        </w:rPr>
        <w:t>绵羊</w:t>
      </w:r>
      <w:r>
        <w:rPr>
          <w:szCs w:val="21"/>
        </w:rPr>
        <w:br/>
      </w:r>
      <w:r>
        <w:rPr>
          <w:szCs w:val="21"/>
        </w:rPr>
        <w:br/>
      </w:r>
      <w:r>
        <w:rPr>
          <w:rFonts w:ascii="宋体" w:hAnsi="宋体"/>
          <w:color w:val="000000"/>
          <w:szCs w:val="21"/>
        </w:rPr>
        <w:t>#79 以下哪家不是BL游戏公司</w:t>
      </w:r>
      <w:r>
        <w:rPr>
          <w:szCs w:val="21"/>
        </w:rPr>
        <w:br/>
      </w:r>
      <w:r>
        <w:rPr>
          <w:rFonts w:ascii="宋体" w:hAnsi="宋体"/>
          <w:color w:val="000000"/>
          <w:szCs w:val="21"/>
        </w:rPr>
        <w:t>SNKPLAYMORE</w:t>
      </w:r>
      <w:r>
        <w:rPr>
          <w:szCs w:val="21"/>
        </w:rPr>
        <w:br/>
      </w:r>
      <w:r>
        <w:rPr>
          <w:szCs w:val="21"/>
        </w:rPr>
        <w:br/>
      </w:r>
      <w:r>
        <w:rPr>
          <w:rFonts w:ascii="宋体" w:hAnsi="宋体"/>
          <w:color w:val="000000"/>
          <w:szCs w:val="21"/>
        </w:rPr>
        <w:t>#80 Gameboy（GB）上的塞尔达传说，时空之章的姐妹篇是？</w:t>
      </w:r>
      <w:r>
        <w:rPr>
          <w:szCs w:val="21"/>
        </w:rPr>
        <w:br/>
      </w:r>
      <w:r>
        <w:rPr>
          <w:rFonts w:ascii="宋体" w:hAnsi="宋体"/>
          <w:color w:val="000000"/>
          <w:szCs w:val="21"/>
        </w:rPr>
        <w:t>大地之章</w:t>
      </w:r>
      <w:r>
        <w:rPr>
          <w:szCs w:val="21"/>
        </w:rPr>
        <w:br/>
      </w:r>
      <w:r>
        <w:rPr>
          <w:szCs w:val="21"/>
        </w:rPr>
        <w:br/>
      </w:r>
      <w:r>
        <w:rPr>
          <w:rFonts w:ascii="宋体" w:hAnsi="宋体"/>
          <w:color w:val="000000"/>
          <w:szCs w:val="21"/>
        </w:rPr>
        <w:t>#81 熊猫人之谜中期潜行者的RAID首选是？</w:t>
      </w:r>
      <w:r>
        <w:rPr>
          <w:szCs w:val="21"/>
        </w:rPr>
        <w:br/>
      </w:r>
      <w:r>
        <w:rPr>
          <w:rFonts w:ascii="宋体" w:hAnsi="宋体"/>
          <w:color w:val="000000"/>
          <w:szCs w:val="21"/>
        </w:rPr>
        <w:t>（求高玩解释）</w:t>
      </w:r>
      <w:r>
        <w:rPr>
          <w:szCs w:val="21"/>
        </w:rPr>
        <w:br/>
      </w:r>
      <w:r>
        <w:rPr>
          <w:szCs w:val="21"/>
        </w:rPr>
        <w:br/>
      </w:r>
      <w:r>
        <w:rPr>
          <w:rFonts w:ascii="宋体" w:hAnsi="宋体"/>
          <w:color w:val="000000"/>
          <w:szCs w:val="21"/>
        </w:rPr>
        <w:t>#82 《天使之翼》，或者《足球小子》的主角是？</w:t>
      </w:r>
      <w:r>
        <w:rPr>
          <w:szCs w:val="21"/>
        </w:rPr>
        <w:br/>
      </w:r>
      <w:r>
        <w:rPr>
          <w:rFonts w:ascii="宋体" w:hAnsi="宋体"/>
          <w:color w:val="000000"/>
          <w:szCs w:val="21"/>
        </w:rPr>
        <w:t>大空翼</w:t>
      </w:r>
      <w:r>
        <w:rPr>
          <w:szCs w:val="21"/>
        </w:rPr>
        <w:br/>
      </w:r>
      <w:r>
        <w:rPr>
          <w:szCs w:val="21"/>
        </w:rPr>
        <w:br/>
      </w:r>
      <w:r>
        <w:rPr>
          <w:rFonts w:ascii="宋体" w:hAnsi="宋体"/>
          <w:color w:val="000000"/>
          <w:szCs w:val="21"/>
        </w:rPr>
        <w:t>#83 悠木碧和竹达彩奈组成的声优组合名称为？</w:t>
      </w:r>
      <w:r>
        <w:rPr>
          <w:szCs w:val="21"/>
        </w:rPr>
        <w:br/>
      </w:r>
      <w:r>
        <w:rPr>
          <w:rFonts w:ascii="宋体" w:hAnsi="宋体"/>
          <w:color w:val="000000"/>
          <w:szCs w:val="21"/>
        </w:rPr>
        <w:t>petit milady</w:t>
      </w:r>
      <w:r>
        <w:rPr>
          <w:szCs w:val="21"/>
        </w:rPr>
        <w:br/>
      </w:r>
      <w:r>
        <w:rPr>
          <w:szCs w:val="21"/>
        </w:rPr>
        <w:br/>
      </w:r>
      <w:r>
        <w:rPr>
          <w:rFonts w:ascii="宋体" w:hAnsi="宋体"/>
          <w:color w:val="000000"/>
          <w:szCs w:val="21"/>
        </w:rPr>
        <w:t>#84 《魔法少女小圆》中，晓美焰的能力是什么？</w:t>
      </w:r>
      <w:r>
        <w:rPr>
          <w:szCs w:val="21"/>
        </w:rPr>
        <w:br/>
      </w:r>
      <w:r>
        <w:rPr>
          <w:rFonts w:ascii="宋体" w:hAnsi="宋体"/>
          <w:color w:val="000000"/>
          <w:szCs w:val="21"/>
        </w:rPr>
        <w:t>时间控制</w:t>
      </w:r>
      <w:r>
        <w:rPr>
          <w:szCs w:val="21"/>
        </w:rPr>
        <w:br/>
      </w:r>
      <w:r>
        <w:rPr>
          <w:szCs w:val="21"/>
        </w:rPr>
        <w:br/>
      </w:r>
      <w:r>
        <w:rPr>
          <w:rFonts w:ascii="宋体" w:hAnsi="宋体"/>
          <w:color w:val="000000"/>
          <w:szCs w:val="21"/>
        </w:rPr>
        <w:t>#85 以下哪款游戏的正统续作最多？</w:t>
      </w:r>
      <w:r>
        <w:rPr>
          <w:szCs w:val="21"/>
        </w:rPr>
        <w:br/>
      </w:r>
      <w:r>
        <w:rPr>
          <w:rFonts w:ascii="宋体" w:hAnsi="宋体"/>
          <w:color w:val="000000"/>
          <w:szCs w:val="21"/>
        </w:rPr>
        <w:t>《最终幻想》系列</w:t>
      </w:r>
      <w:r>
        <w:rPr>
          <w:szCs w:val="21"/>
        </w:rPr>
        <w:br/>
      </w:r>
      <w:r>
        <w:rPr>
          <w:szCs w:val="21"/>
        </w:rPr>
        <w:br/>
      </w:r>
      <w:r>
        <w:rPr>
          <w:rFonts w:ascii="宋体" w:hAnsi="宋体"/>
          <w:color w:val="000000"/>
          <w:szCs w:val="21"/>
        </w:rPr>
        <w:t>#86 火影里猿飞阿斯玛的声优叫什么</w:t>
      </w:r>
      <w:r>
        <w:rPr>
          <w:szCs w:val="21"/>
        </w:rPr>
        <w:br/>
      </w:r>
      <w:r>
        <w:rPr>
          <w:rFonts w:ascii="宋体" w:hAnsi="宋体"/>
          <w:color w:val="000000"/>
          <w:szCs w:val="21"/>
        </w:rPr>
        <w:t>小杉十郎太</w:t>
      </w:r>
      <w:r>
        <w:rPr>
          <w:szCs w:val="21"/>
        </w:rPr>
        <w:br/>
      </w:r>
      <w:r>
        <w:rPr>
          <w:szCs w:val="21"/>
        </w:rPr>
        <w:br/>
      </w:r>
      <w:r>
        <w:rPr>
          <w:rFonts w:ascii="宋体" w:hAnsi="宋体"/>
          <w:color w:val="000000"/>
          <w:szCs w:val="21"/>
        </w:rPr>
        <w:t>#87 有一群人喜欢藏在草丛，然后跳出来袭击路过的敌人，此时他们往往喊的是德玛西亚</w:t>
      </w:r>
      <w:r>
        <w:rPr>
          <w:szCs w:val="21"/>
        </w:rPr>
        <w:br/>
      </w:r>
      <w:r>
        <w:rPr>
          <w:szCs w:val="21"/>
        </w:rPr>
        <w:br/>
      </w:r>
      <w:r>
        <w:rPr>
          <w:rFonts w:ascii="宋体" w:hAnsi="宋体"/>
          <w:color w:val="000000"/>
          <w:szCs w:val="21"/>
        </w:rPr>
        <w:t>#88 赤座灯里最缺少的是什么？</w:t>
      </w:r>
      <w:r>
        <w:rPr>
          <w:szCs w:val="21"/>
        </w:rPr>
        <w:br/>
      </w:r>
      <w:r>
        <w:rPr>
          <w:rFonts w:ascii="宋体" w:hAnsi="宋体"/>
          <w:color w:val="000000"/>
          <w:szCs w:val="21"/>
        </w:rPr>
        <w:t>存在感</w:t>
      </w:r>
      <w:r>
        <w:rPr>
          <w:szCs w:val="21"/>
        </w:rPr>
        <w:br/>
      </w:r>
      <w:r>
        <w:rPr>
          <w:szCs w:val="21"/>
        </w:rPr>
        <w:br/>
      </w:r>
      <w:r>
        <w:rPr>
          <w:rFonts w:ascii="宋体" w:hAnsi="宋体"/>
          <w:color w:val="000000"/>
          <w:szCs w:val="21"/>
        </w:rPr>
        <w:t>#89 09年的萌王是下面哪位?</w:t>
      </w:r>
      <w:r>
        <w:rPr>
          <w:szCs w:val="21"/>
        </w:rPr>
        <w:br/>
      </w:r>
      <w:r>
        <w:rPr>
          <w:rFonts w:ascii="宋体" w:hAnsi="宋体"/>
          <w:color w:val="000000"/>
          <w:szCs w:val="21"/>
        </w:rPr>
        <w:t>逢坂大河</w:t>
      </w:r>
      <w:r>
        <w:rPr>
          <w:szCs w:val="21"/>
        </w:rPr>
        <w:br/>
      </w:r>
      <w:r>
        <w:rPr>
          <w:szCs w:val="21"/>
        </w:rPr>
        <w:br/>
      </w:r>
      <w:r>
        <w:rPr>
          <w:rFonts w:ascii="宋体" w:hAnsi="宋体"/>
          <w:color w:val="000000"/>
          <w:szCs w:val="21"/>
        </w:rPr>
        <w:t>#90 天才麻将少女中宫永咲最擅长的牌型。。</w:t>
      </w:r>
      <w:r>
        <w:rPr>
          <w:szCs w:val="21"/>
        </w:rPr>
        <w:br/>
      </w:r>
      <w:r>
        <w:rPr>
          <w:rFonts w:ascii="宋体" w:hAnsi="宋体"/>
          <w:color w:val="000000"/>
          <w:szCs w:val="21"/>
        </w:rPr>
        <w:t>岭上开花</w:t>
      </w:r>
      <w:r>
        <w:rPr>
          <w:szCs w:val="21"/>
        </w:rPr>
        <w:br/>
      </w:r>
      <w:r>
        <w:rPr>
          <w:szCs w:val="21"/>
        </w:rPr>
        <w:br/>
      </w:r>
      <w:r>
        <w:rPr>
          <w:rFonts w:ascii="宋体" w:hAnsi="宋体"/>
          <w:color w:val="000000"/>
          <w:szCs w:val="21"/>
        </w:rPr>
        <w:t>#91 动漫《魔法少女奈叶》中，使用“旭日之心”魔导器的是？</w:t>
      </w:r>
      <w:r>
        <w:rPr>
          <w:szCs w:val="21"/>
        </w:rPr>
        <w:br/>
      </w:r>
      <w:r>
        <w:rPr>
          <w:rFonts w:ascii="宋体" w:hAnsi="宋体"/>
          <w:color w:val="000000"/>
          <w:szCs w:val="21"/>
        </w:rPr>
        <w:t>高町奈叶</w:t>
      </w:r>
      <w:r>
        <w:rPr>
          <w:szCs w:val="21"/>
        </w:rPr>
        <w:br/>
      </w:r>
      <w:r>
        <w:rPr>
          <w:szCs w:val="21"/>
        </w:rPr>
        <w:br/>
      </w:r>
      <w:r>
        <w:rPr>
          <w:rFonts w:ascii="宋体" w:hAnsi="宋体"/>
          <w:color w:val="000000"/>
          <w:szCs w:val="21"/>
        </w:rPr>
        <w:t>#92 《黑子的篮球》中诚凛高校人物以何种系列命名？</w:t>
      </w:r>
      <w:r>
        <w:rPr>
          <w:szCs w:val="21"/>
        </w:rPr>
        <w:br/>
      </w:r>
      <w:r>
        <w:rPr>
          <w:rFonts w:ascii="宋体" w:hAnsi="宋体"/>
          <w:color w:val="000000"/>
          <w:szCs w:val="21"/>
        </w:rPr>
        <w:t>曜日</w:t>
      </w:r>
      <w:r>
        <w:rPr>
          <w:szCs w:val="21"/>
        </w:rPr>
        <w:br/>
      </w:r>
      <w:r>
        <w:rPr>
          <w:szCs w:val="21"/>
        </w:rPr>
        <w:br/>
      </w:r>
      <w:r>
        <w:rPr>
          <w:rFonts w:ascii="宋体" w:hAnsi="宋体"/>
          <w:color w:val="000000"/>
          <w:szCs w:val="21"/>
        </w:rPr>
        <w:t>#93 动画《进击的巨人》中兵长利威尔的身高为多少</w:t>
      </w:r>
      <w:r>
        <w:rPr>
          <w:szCs w:val="21"/>
        </w:rPr>
        <w:br/>
      </w:r>
      <w:r>
        <w:rPr>
          <w:rFonts w:ascii="宋体" w:hAnsi="宋体"/>
          <w:color w:val="000000"/>
          <w:szCs w:val="21"/>
        </w:rPr>
        <w:t>160cm</w:t>
      </w:r>
      <w:r>
        <w:rPr>
          <w:szCs w:val="21"/>
        </w:rPr>
        <w:br/>
      </w:r>
      <w:r>
        <w:rPr>
          <w:szCs w:val="21"/>
        </w:rPr>
        <w:br/>
      </w:r>
      <w:r>
        <w:rPr>
          <w:rFonts w:ascii="宋体" w:hAnsi="宋体"/>
          <w:color w:val="000000"/>
          <w:szCs w:val="21"/>
        </w:rPr>
        <w:t>#94 著名动画《School Days》TV最后一集临时停播事件被称为？</w:t>
      </w:r>
      <w:r>
        <w:rPr>
          <w:szCs w:val="21"/>
        </w:rPr>
        <w:br/>
      </w:r>
      <w:r>
        <w:rPr>
          <w:rFonts w:ascii="宋体" w:hAnsi="宋体"/>
          <w:color w:val="000000"/>
          <w:szCs w:val="21"/>
        </w:rPr>
        <w:t>Nice Boa</w:t>
      </w:r>
      <w:r>
        <w:rPr>
          <w:szCs w:val="21"/>
        </w:rPr>
        <w:br/>
      </w:r>
      <w:r>
        <w:rPr>
          <w:szCs w:val="21"/>
        </w:rPr>
        <w:br/>
      </w:r>
      <w:r>
        <w:rPr>
          <w:rFonts w:ascii="宋体" w:hAnsi="宋体"/>
          <w:color w:val="000000"/>
          <w:szCs w:val="21"/>
        </w:rPr>
        <w:t>#95 日本麻将中，荣和30符4番，得点多少</w:t>
      </w:r>
      <w:r>
        <w:rPr>
          <w:szCs w:val="21"/>
        </w:rPr>
        <w:br/>
      </w:r>
      <w:r>
        <w:rPr>
          <w:rFonts w:ascii="宋体" w:hAnsi="宋体"/>
          <w:color w:val="000000"/>
          <w:szCs w:val="21"/>
        </w:rPr>
        <w:t>7700</w:t>
      </w:r>
      <w:r>
        <w:rPr>
          <w:szCs w:val="21"/>
        </w:rPr>
        <w:br/>
      </w:r>
      <w:r>
        <w:rPr>
          <w:szCs w:val="21"/>
        </w:rPr>
        <w:br/>
      </w:r>
      <w:r>
        <w:rPr>
          <w:rFonts w:ascii="宋体" w:hAnsi="宋体"/>
          <w:color w:val="000000"/>
          <w:szCs w:val="21"/>
        </w:rPr>
        <w:t>#96 美少女战士的作者是哪位漫画家的夫人？</w:t>
      </w:r>
      <w:r>
        <w:rPr>
          <w:szCs w:val="21"/>
        </w:rPr>
        <w:br/>
      </w:r>
      <w:r>
        <w:rPr>
          <w:rFonts w:ascii="宋体" w:hAnsi="宋体"/>
          <w:color w:val="000000"/>
          <w:szCs w:val="21"/>
        </w:rPr>
        <w:t>富坚义博</w:t>
      </w:r>
      <w:r>
        <w:rPr>
          <w:szCs w:val="21"/>
        </w:rPr>
        <w:br/>
      </w:r>
      <w:r>
        <w:rPr>
          <w:szCs w:val="21"/>
        </w:rPr>
        <w:br/>
      </w:r>
      <w:r>
        <w:rPr>
          <w:rFonts w:ascii="宋体" w:hAnsi="宋体"/>
          <w:color w:val="000000"/>
          <w:szCs w:val="21"/>
        </w:rPr>
        <w:t>#97 龙与虎中龙儿家的鹦鹉叫什么名字？</w:t>
      </w:r>
      <w:r>
        <w:rPr>
          <w:szCs w:val="21"/>
        </w:rPr>
        <w:br/>
      </w:r>
      <w:r>
        <w:rPr>
          <w:rFonts w:ascii="宋体" w:hAnsi="宋体"/>
          <w:color w:val="000000"/>
          <w:szCs w:val="21"/>
        </w:rPr>
        <w:t>小鹦</w:t>
      </w:r>
      <w:r>
        <w:rPr>
          <w:szCs w:val="21"/>
        </w:rPr>
        <w:br/>
      </w:r>
      <w:r>
        <w:rPr>
          <w:szCs w:val="21"/>
        </w:rPr>
        <w:br/>
      </w:r>
      <w:r>
        <w:rPr>
          <w:rFonts w:ascii="宋体" w:hAnsi="宋体"/>
          <w:color w:val="000000"/>
          <w:szCs w:val="21"/>
        </w:rPr>
        <w:t>#98 eva的导演是？</w:t>
      </w:r>
      <w:r>
        <w:rPr>
          <w:szCs w:val="21"/>
        </w:rPr>
        <w:br/>
      </w:r>
      <w:r>
        <w:rPr>
          <w:rFonts w:ascii="宋体" w:hAnsi="宋体"/>
          <w:color w:val="000000"/>
          <w:szCs w:val="21"/>
        </w:rPr>
        <w:t>庵野秀明</w:t>
      </w:r>
      <w:r>
        <w:rPr>
          <w:szCs w:val="21"/>
        </w:rPr>
        <w:br/>
      </w:r>
      <w:r>
        <w:rPr>
          <w:szCs w:val="21"/>
        </w:rPr>
        <w:br/>
      </w:r>
      <w:r>
        <w:rPr>
          <w:rFonts w:ascii="宋体" w:hAnsi="宋体"/>
          <w:color w:val="000000"/>
          <w:szCs w:val="21"/>
        </w:rPr>
        <w:t>#99 《机动战士高达00》中的利冯兹的声优是？</w:t>
      </w:r>
      <w:r>
        <w:rPr>
          <w:szCs w:val="21"/>
        </w:rPr>
        <w:br/>
      </w:r>
      <w:r>
        <w:rPr>
          <w:rFonts w:ascii="宋体" w:hAnsi="宋体"/>
          <w:color w:val="000000"/>
          <w:szCs w:val="21"/>
        </w:rPr>
        <w:t>古谷彻(艺名苍月升)</w:t>
      </w:r>
      <w:r>
        <w:rPr>
          <w:szCs w:val="21"/>
        </w:rPr>
        <w:br/>
      </w:r>
      <w:r>
        <w:rPr>
          <w:szCs w:val="21"/>
        </w:rPr>
        <w:br/>
      </w:r>
      <w:r>
        <w:rPr>
          <w:rFonts w:ascii="宋体" w:hAnsi="宋体"/>
          <w:color w:val="000000"/>
          <w:szCs w:val="21"/>
        </w:rPr>
        <w:t>#100 《某科学的超电磁炮S》中的御坂美琴用什么放电磁炮？</w:t>
      </w:r>
      <w:r>
        <w:rPr>
          <w:szCs w:val="21"/>
        </w:rPr>
        <w:br/>
      </w:r>
      <w:r>
        <w:rPr>
          <w:rFonts w:ascii="宋体" w:hAnsi="宋体"/>
          <w:color w:val="000000"/>
          <w:szCs w:val="21"/>
        </w:rPr>
        <w:t>用硬币</w:t>
      </w:r>
      <w:r>
        <w:rPr>
          <w:szCs w:val="21"/>
        </w:rPr>
        <w:t xml:space="preserve"> </w:t>
      </w:r>
      <w:r>
        <w:rPr>
          <w:szCs w:val="21"/>
        </w:rPr>
        <w:br/>
      </w:r>
      <w:r>
        <w:rPr>
          <w:szCs w:val="21"/>
        </w:rPr>
        <w:t>#1 “失去恋人的世界会开出怎样的花”这句歌词出自？</w:t>
      </w:r>
      <w:r>
        <w:rPr>
          <w:szCs w:val="21"/>
        </w:rPr>
        <w:br/>
      </w:r>
      <w:r>
        <w:rPr>
          <w:szCs w:val="21"/>
        </w:rPr>
        <w:t>恋人射杀之日</w:t>
      </w:r>
      <w:r>
        <w:rPr>
          <w:szCs w:val="21"/>
        </w:rPr>
        <w:br/>
      </w:r>
      <w:r>
        <w:rPr>
          <w:szCs w:val="21"/>
        </w:rPr>
        <w:br/>
      </w:r>
      <w:r>
        <w:rPr>
          <w:szCs w:val="21"/>
        </w:rPr>
        <w:t>#2 《我的青春恋爱物语果然有问题》女主角的名字是什么？</w:t>
      </w:r>
      <w:r>
        <w:rPr>
          <w:szCs w:val="21"/>
        </w:rPr>
        <w:br/>
      </w:r>
      <w:r>
        <w:rPr>
          <w:szCs w:val="21"/>
        </w:rPr>
        <w:t>雪之下雪乃</w:t>
      </w:r>
      <w:r>
        <w:rPr>
          <w:szCs w:val="21"/>
        </w:rPr>
        <w:br/>
      </w:r>
      <w:r>
        <w:rPr>
          <w:szCs w:val="21"/>
        </w:rPr>
        <w:br/>
      </w:r>
      <w:r>
        <w:rPr>
          <w:szCs w:val="21"/>
        </w:rPr>
        <w:t>#3 以下哪一位不属于type moon？</w:t>
      </w:r>
      <w:r>
        <w:rPr>
          <w:szCs w:val="21"/>
        </w:rPr>
        <w:br/>
      </w:r>
      <w:r>
        <w:rPr>
          <w:szCs w:val="21"/>
        </w:rPr>
        <w:t>虚渊玄</w:t>
      </w:r>
      <w:r>
        <w:rPr>
          <w:szCs w:val="21"/>
        </w:rPr>
        <w:br/>
      </w:r>
      <w:r>
        <w:rPr>
          <w:szCs w:val="21"/>
        </w:rPr>
        <w:br/>
      </w:r>
      <w:r>
        <w:rPr>
          <w:szCs w:val="21"/>
        </w:rPr>
        <w:t>#4 以下哪个人是卫宫切嗣的血亲？</w:t>
      </w:r>
      <w:r>
        <w:rPr>
          <w:szCs w:val="21"/>
        </w:rPr>
        <w:br/>
      </w:r>
      <w:r>
        <w:rPr>
          <w:szCs w:val="21"/>
        </w:rPr>
        <w:t>伊利亚斯菲尔</w:t>
      </w:r>
      <w:r>
        <w:rPr>
          <w:szCs w:val="21"/>
        </w:rPr>
        <w:br/>
      </w:r>
      <w:r>
        <w:rPr>
          <w:szCs w:val="21"/>
        </w:rPr>
        <w:br/>
      </w:r>
      <w:r>
        <w:rPr>
          <w:szCs w:val="21"/>
        </w:rPr>
        <w:t>#5 野兽先辈的姓氏是什么？</w:t>
      </w:r>
      <w:r>
        <w:rPr>
          <w:szCs w:val="21"/>
        </w:rPr>
        <w:br/>
      </w:r>
      <w:r>
        <w:rPr>
          <w:szCs w:val="21"/>
        </w:rPr>
        <w:t>田所</w:t>
      </w:r>
      <w:r>
        <w:rPr>
          <w:szCs w:val="21"/>
        </w:rPr>
        <w:br/>
      </w:r>
      <w:r>
        <w:rPr>
          <w:szCs w:val="21"/>
        </w:rPr>
        <w:br/>
      </w:r>
      <w:r>
        <w:rPr>
          <w:szCs w:val="21"/>
        </w:rPr>
        <w:t>#6 因为，绳命，是剁么的回晃。绳命……？</w:t>
      </w:r>
      <w:r>
        <w:rPr>
          <w:szCs w:val="21"/>
        </w:rPr>
        <w:br/>
      </w:r>
      <w:r>
        <w:rPr>
          <w:szCs w:val="21"/>
        </w:rPr>
        <w:t>是入刺的井猜((</w:t>
      </w:r>
      <w:r>
        <w:rPr>
          <w:rFonts w:hint="eastAsia" w:ascii="宋体" w:hAnsi="宋体" w:cs="宋体"/>
          <w:szCs w:val="21"/>
        </w:rPr>
        <w:t>⊙</w:t>
      </w:r>
      <w:r>
        <w:rPr>
          <w:szCs w:val="21"/>
        </w:rPr>
        <w:t>o</w:t>
      </w:r>
      <w:r>
        <w:rPr>
          <w:rFonts w:hint="eastAsia" w:ascii="宋体" w:hAnsi="宋体" w:cs="宋体"/>
          <w:szCs w:val="21"/>
        </w:rPr>
        <w:t>⊙</w:t>
      </w:r>
      <w:r>
        <w:rPr>
          <w:szCs w:val="21"/>
        </w:rPr>
        <w:t>)…)</w:t>
      </w:r>
      <w:r>
        <w:rPr>
          <w:szCs w:val="21"/>
        </w:rPr>
        <w:br/>
      </w:r>
      <w:r>
        <w:rPr>
          <w:szCs w:val="21"/>
        </w:rPr>
        <w:br/>
      </w:r>
      <w:r>
        <w:rPr>
          <w:szCs w:val="21"/>
        </w:rPr>
        <w:t>#7 琪露诺是哪一个</w:t>
      </w:r>
      <w:r>
        <w:rPr>
          <w:szCs w:val="21"/>
        </w:rPr>
        <w:br/>
      </w:r>
      <w:r>
        <w:rPr>
          <w:rFonts w:hint="eastAsia" w:ascii="宋体" w:hAnsi="宋体" w:cs="宋体"/>
          <w:szCs w:val="21"/>
        </w:rPr>
        <w:t>⑨</w:t>
      </w:r>
      <w:r>
        <w:rPr>
          <w:szCs w:val="21"/>
        </w:rPr>
        <w:br/>
      </w:r>
      <w:r>
        <w:rPr>
          <w:szCs w:val="21"/>
        </w:rPr>
        <w:br/>
      </w:r>
      <w:r>
        <w:rPr>
          <w:szCs w:val="21"/>
        </w:rPr>
        <w:t>#8 以下哪个动画不是发生在型月世界</w:t>
      </w:r>
      <w:r>
        <w:rPr>
          <w:szCs w:val="21"/>
        </w:rPr>
        <w:br/>
      </w:r>
      <w:r>
        <w:rPr>
          <w:szCs w:val="21"/>
        </w:rPr>
        <w:t>魔法禁书目录</w:t>
      </w:r>
      <w:r>
        <w:rPr>
          <w:szCs w:val="21"/>
        </w:rPr>
        <w:br/>
      </w:r>
      <w:r>
        <w:rPr>
          <w:szCs w:val="21"/>
        </w:rPr>
        <w:br/>
      </w:r>
      <w:r>
        <w:rPr>
          <w:szCs w:val="21"/>
        </w:rPr>
        <w:t>#9 新海诚新作《言叶之庭》中女主角的配音是谁？</w:t>
      </w:r>
      <w:r>
        <w:rPr>
          <w:szCs w:val="21"/>
        </w:rPr>
        <w:br/>
      </w:r>
      <w:r>
        <w:rPr>
          <w:szCs w:val="21"/>
        </w:rPr>
        <w:t>花泽香菜</w:t>
      </w:r>
      <w:r>
        <w:rPr>
          <w:szCs w:val="21"/>
        </w:rPr>
        <w:br/>
      </w:r>
      <w:r>
        <w:rPr>
          <w:szCs w:val="21"/>
        </w:rPr>
        <w:br/>
      </w:r>
      <w:r>
        <w:rPr>
          <w:szCs w:val="21"/>
        </w:rPr>
        <w:t>#10 下面哪种药物不是局部麻醉药</w:t>
      </w:r>
      <w:r>
        <w:rPr>
          <w:szCs w:val="21"/>
        </w:rPr>
        <w:br/>
      </w:r>
      <w:r>
        <w:rPr>
          <w:szCs w:val="21"/>
        </w:rPr>
        <w:t>盐酸阿托品</w:t>
      </w:r>
      <w:r>
        <w:rPr>
          <w:szCs w:val="21"/>
        </w:rPr>
        <w:br/>
      </w:r>
      <w:r>
        <w:rPr>
          <w:szCs w:val="21"/>
        </w:rPr>
        <w:br/>
      </w:r>
      <w:r>
        <w:rPr>
          <w:szCs w:val="21"/>
        </w:rPr>
        <w:t>#11 WOW中被称为亲儿子的是哪个职业？</w:t>
      </w:r>
      <w:r>
        <w:rPr>
          <w:szCs w:val="21"/>
        </w:rPr>
        <w:br/>
      </w:r>
      <w:r>
        <w:rPr>
          <w:szCs w:val="21"/>
        </w:rPr>
        <w:t>法师（永远的亲儿子）</w:t>
      </w:r>
      <w:r>
        <w:rPr>
          <w:szCs w:val="21"/>
        </w:rPr>
        <w:br/>
      </w:r>
      <w:r>
        <w:rPr>
          <w:szCs w:val="21"/>
        </w:rPr>
        <w:br/>
      </w:r>
      <w:r>
        <w:rPr>
          <w:szCs w:val="21"/>
        </w:rPr>
        <w:t>#12 游戏《古龙群侠传》中主角沈孤云的初始武功叫什么？</w:t>
      </w:r>
      <w:r>
        <w:rPr>
          <w:szCs w:val="21"/>
        </w:rPr>
        <w:br/>
      </w:r>
      <w:r>
        <w:rPr>
          <w:szCs w:val="21"/>
        </w:rPr>
        <w:t>苍穹十三式</w:t>
      </w:r>
      <w:r>
        <w:rPr>
          <w:szCs w:val="21"/>
        </w:rPr>
        <w:br/>
      </w:r>
      <w:r>
        <w:rPr>
          <w:szCs w:val="21"/>
        </w:rPr>
        <w:br/>
      </w:r>
      <w:r>
        <w:rPr>
          <w:szCs w:val="21"/>
        </w:rPr>
        <w:t>#13 《坦克世界》中AP弹是什么类型的弹药</w:t>
      </w:r>
      <w:r>
        <w:rPr>
          <w:szCs w:val="21"/>
        </w:rPr>
        <w:br/>
      </w:r>
      <w:r>
        <w:rPr>
          <w:szCs w:val="21"/>
        </w:rPr>
        <w:t>穿甲弹</w:t>
      </w:r>
      <w:r>
        <w:rPr>
          <w:szCs w:val="21"/>
        </w:rPr>
        <w:br/>
      </w:r>
      <w:r>
        <w:rPr>
          <w:szCs w:val="21"/>
        </w:rPr>
        <w:br/>
      </w:r>
      <w:r>
        <w:rPr>
          <w:szCs w:val="21"/>
        </w:rPr>
        <w:t>#14 《日常》里东云的额头里被放过哪种食物？</w:t>
      </w:r>
      <w:r>
        <w:rPr>
          <w:szCs w:val="21"/>
        </w:rPr>
        <w:br/>
      </w:r>
      <w:r>
        <w:rPr>
          <w:szCs w:val="21"/>
        </w:rPr>
        <w:t>甜面包</w:t>
      </w:r>
      <w:r>
        <w:rPr>
          <w:szCs w:val="21"/>
        </w:rPr>
        <w:br/>
      </w:r>
      <w:r>
        <w:rPr>
          <w:szCs w:val="21"/>
        </w:rPr>
        <w:br/>
      </w:r>
      <w:r>
        <w:rPr>
          <w:szCs w:val="21"/>
        </w:rPr>
        <w:t>#15 以下哪位出自东方project的角色不是人类？</w:t>
      </w:r>
      <w:r>
        <w:rPr>
          <w:szCs w:val="21"/>
        </w:rPr>
        <w:br/>
      </w:r>
      <w:r>
        <w:rPr>
          <w:szCs w:val="21"/>
        </w:rPr>
        <w:t>帕秋丽·诺蕾姬</w:t>
      </w:r>
      <w:r>
        <w:rPr>
          <w:szCs w:val="21"/>
        </w:rPr>
        <w:br/>
      </w:r>
      <w:r>
        <w:rPr>
          <w:szCs w:val="21"/>
        </w:rPr>
        <w:br/>
      </w:r>
      <w:r>
        <w:rPr>
          <w:szCs w:val="21"/>
        </w:rPr>
        <w:t>#16 《最终幻想零式》中的哪个角色和《最终幻想7核心危机》中的扎克斯声优相同？</w:t>
      </w:r>
      <w:r>
        <w:rPr>
          <w:szCs w:val="21"/>
        </w:rPr>
        <w:br/>
      </w:r>
      <w:r>
        <w:rPr>
          <w:szCs w:val="21"/>
        </w:rPr>
        <w:t>Jack</w:t>
      </w:r>
      <w:r>
        <w:rPr>
          <w:szCs w:val="21"/>
        </w:rPr>
        <w:br/>
      </w:r>
      <w:r>
        <w:rPr>
          <w:szCs w:val="21"/>
        </w:rPr>
        <w:br/>
      </w:r>
      <w:r>
        <w:rPr>
          <w:szCs w:val="21"/>
        </w:rPr>
        <w:t>#17 以下哪个人是木叶十二忍之一？</w:t>
      </w:r>
      <w:r>
        <w:rPr>
          <w:szCs w:val="21"/>
        </w:rPr>
        <w:br/>
      </w:r>
      <w:r>
        <w:rPr>
          <w:szCs w:val="21"/>
        </w:rPr>
        <w:t>奈良鹿丸</w:t>
      </w:r>
      <w:r>
        <w:rPr>
          <w:szCs w:val="21"/>
        </w:rPr>
        <w:br/>
      </w:r>
      <w:r>
        <w:rPr>
          <w:szCs w:val="21"/>
        </w:rPr>
        <w:br/>
      </w:r>
      <w:r>
        <w:rPr>
          <w:szCs w:val="21"/>
        </w:rPr>
        <w:t>#18 吉田松阳的声优是</w:t>
      </w:r>
      <w:r>
        <w:rPr>
          <w:szCs w:val="21"/>
        </w:rPr>
        <w:br/>
      </w:r>
      <w:r>
        <w:rPr>
          <w:szCs w:val="21"/>
        </w:rPr>
        <w:t>山寺宏一</w:t>
      </w:r>
      <w:r>
        <w:rPr>
          <w:szCs w:val="21"/>
        </w:rPr>
        <w:br/>
      </w:r>
      <w:r>
        <w:rPr>
          <w:szCs w:val="21"/>
        </w:rPr>
        <w:br/>
      </w:r>
      <w:r>
        <w:rPr>
          <w:szCs w:val="21"/>
        </w:rPr>
        <w:t>#19 《银魂》中坂田银时佩戴的木刀叫什么？</w:t>
      </w:r>
      <w:r>
        <w:rPr>
          <w:szCs w:val="21"/>
        </w:rPr>
        <w:br/>
      </w:r>
      <w:r>
        <w:rPr>
          <w:szCs w:val="21"/>
        </w:rPr>
        <w:t>洞爷湖</w:t>
      </w:r>
      <w:r>
        <w:rPr>
          <w:szCs w:val="21"/>
        </w:rPr>
        <w:br/>
      </w:r>
      <w:r>
        <w:rPr>
          <w:szCs w:val="21"/>
        </w:rPr>
        <w:br/>
      </w:r>
      <w:r>
        <w:rPr>
          <w:szCs w:val="21"/>
        </w:rPr>
        <w:t>#20 漫画《银魂》的作者是谁？</w:t>
      </w:r>
      <w:r>
        <w:rPr>
          <w:szCs w:val="21"/>
        </w:rPr>
        <w:br/>
      </w:r>
      <w:r>
        <w:rPr>
          <w:szCs w:val="21"/>
        </w:rPr>
        <w:t>空知英秋</w:t>
      </w:r>
      <w:r>
        <w:rPr>
          <w:szCs w:val="21"/>
        </w:rPr>
        <w:br/>
      </w:r>
      <w:r>
        <w:rPr>
          <w:szCs w:val="21"/>
        </w:rPr>
        <w:br/>
      </w:r>
      <w:r>
        <w:rPr>
          <w:szCs w:val="21"/>
        </w:rPr>
        <w:t>#21 《BAKUMAN》中真城最高视为劲敌是谁</w:t>
      </w:r>
      <w:r>
        <w:rPr>
          <w:szCs w:val="21"/>
        </w:rPr>
        <w:br/>
      </w:r>
      <w:r>
        <w:rPr>
          <w:szCs w:val="21"/>
        </w:rPr>
        <w:t>新妻英二</w:t>
      </w:r>
      <w:r>
        <w:rPr>
          <w:szCs w:val="21"/>
        </w:rPr>
        <w:br/>
      </w:r>
      <w:r>
        <w:rPr>
          <w:szCs w:val="21"/>
        </w:rPr>
        <w:br/>
      </w:r>
      <w:r>
        <w:rPr>
          <w:szCs w:val="21"/>
        </w:rPr>
        <w:t>#22 龙之谷中金龙的名字【大陆翻译】？</w:t>
      </w:r>
      <w:r>
        <w:rPr>
          <w:szCs w:val="21"/>
        </w:rPr>
        <w:br/>
      </w:r>
      <w:r>
        <w:rPr>
          <w:szCs w:val="21"/>
        </w:rPr>
        <w:t>杰兰特</w:t>
      </w:r>
      <w:r>
        <w:rPr>
          <w:szCs w:val="21"/>
        </w:rPr>
        <w:br/>
      </w:r>
      <w:r>
        <w:rPr>
          <w:szCs w:val="21"/>
        </w:rPr>
        <w:br/>
      </w:r>
      <w:r>
        <w:rPr>
          <w:szCs w:val="21"/>
        </w:rPr>
        <w:t>#23 孤岛危机又叫？</w:t>
      </w:r>
      <w:r>
        <w:rPr>
          <w:szCs w:val="21"/>
        </w:rPr>
        <w:br/>
      </w:r>
      <w:r>
        <w:rPr>
          <w:szCs w:val="21"/>
        </w:rPr>
        <w:t>显卡危机</w:t>
      </w:r>
      <w:r>
        <w:rPr>
          <w:szCs w:val="21"/>
        </w:rPr>
        <w:br/>
      </w:r>
      <w:r>
        <w:rPr>
          <w:szCs w:val="21"/>
        </w:rPr>
        <w:br/>
      </w:r>
      <w:r>
        <w:rPr>
          <w:szCs w:val="21"/>
        </w:rPr>
        <w:t>#24 《死神》的主角是？</w:t>
      </w:r>
      <w:r>
        <w:rPr>
          <w:szCs w:val="21"/>
        </w:rPr>
        <w:br/>
      </w:r>
      <w:r>
        <w:rPr>
          <w:szCs w:val="21"/>
        </w:rPr>
        <w:t>黑崎一护</w:t>
      </w:r>
      <w:r>
        <w:rPr>
          <w:szCs w:val="21"/>
        </w:rPr>
        <w:br/>
      </w:r>
      <w:r>
        <w:rPr>
          <w:szCs w:val="21"/>
        </w:rPr>
        <w:br/>
      </w:r>
      <w:r>
        <w:rPr>
          <w:szCs w:val="21"/>
        </w:rPr>
        <w:t>#25 游戏王中，以下哪张卡不是恶魔族的？</w:t>
      </w:r>
      <w:r>
        <w:rPr>
          <w:szCs w:val="21"/>
        </w:rPr>
        <w:br/>
      </w:r>
      <w:r>
        <w:rPr>
          <w:szCs w:val="21"/>
        </w:rPr>
        <w:t>デビル·フランケン （恶魔 弗兰肯）</w:t>
      </w:r>
    </w:p>
    <w:p>
      <w:pPr>
        <w:autoSpaceDN w:val="0"/>
        <w:rPr>
          <w:szCs w:val="21"/>
        </w:rPr>
      </w:pPr>
      <w:r>
        <w:rPr>
          <w:szCs w:val="21"/>
        </w:rPr>
        <w:br/>
      </w:r>
    </w:p>
    <w:p>
      <w:pPr>
        <w:autoSpaceDN w:val="0"/>
        <w:rPr>
          <w:rFonts w:ascii="宋体" w:hAnsi="宋体"/>
          <w:color w:val="000000"/>
          <w:szCs w:val="21"/>
        </w:rPr>
      </w:pPr>
      <w:r>
        <w:rPr>
          <w:rFonts w:ascii="宋体" w:hAnsi="宋体"/>
          <w:color w:val="000000"/>
          <w:szCs w:val="21"/>
        </w:rPr>
        <w:br/>
      </w:r>
    </w:p>
    <w:p>
      <w:pPr>
        <w:rPr>
          <w:color w:val="000000"/>
          <w:szCs w:val="21"/>
        </w:rPr>
      </w:pPr>
      <w:r>
        <w:rPr>
          <w:rFonts w:ascii="宋体" w:hAnsi="宋体"/>
          <w:color w:val="000000"/>
          <w:szCs w:val="21"/>
        </w:rPr>
        <w:t>#26 我们经常说：这一切都是?的错</w:t>
      </w:r>
      <w:r>
        <w:rPr>
          <w:szCs w:val="21"/>
        </w:rPr>
        <w:br/>
      </w:r>
      <w:r>
        <w:rPr>
          <w:rFonts w:ascii="宋体" w:hAnsi="宋体"/>
          <w:color w:val="000000"/>
          <w:szCs w:val="21"/>
        </w:rPr>
        <w:t>时辰</w:t>
      </w:r>
      <w:r>
        <w:rPr>
          <w:szCs w:val="21"/>
        </w:rPr>
        <w:br/>
      </w:r>
      <w:r>
        <w:rPr>
          <w:szCs w:val="21"/>
        </w:rPr>
        <w:br/>
      </w:r>
      <w:r>
        <w:rPr>
          <w:rFonts w:ascii="宋体" w:hAnsi="宋体"/>
          <w:color w:val="000000"/>
          <w:szCs w:val="21"/>
        </w:rPr>
        <w:t>#27 以下哪只主角身边的宠物是不会说话的？</w:t>
      </w:r>
      <w:r>
        <w:rPr>
          <w:szCs w:val="21"/>
        </w:rPr>
        <w:br/>
      </w:r>
      <w:r>
        <w:rPr>
          <w:rFonts w:ascii="宋体" w:hAnsi="宋体"/>
          <w:color w:val="000000"/>
          <w:szCs w:val="21"/>
        </w:rPr>
        <w:t>名古屋(邻座怪同学)</w:t>
      </w:r>
      <w:r>
        <w:rPr>
          <w:szCs w:val="21"/>
        </w:rPr>
        <w:br/>
      </w:r>
      <w:r>
        <w:rPr>
          <w:szCs w:val="21"/>
        </w:rPr>
        <w:br/>
      </w:r>
      <w:r>
        <w:rPr>
          <w:rFonts w:ascii="宋体" w:hAnsi="宋体"/>
          <w:color w:val="000000"/>
          <w:szCs w:val="21"/>
        </w:rPr>
        <w:t>#28 《海贼王》中的的红发海贼团的船长是谁？</w:t>
      </w:r>
      <w:r>
        <w:rPr>
          <w:szCs w:val="21"/>
        </w:rPr>
        <w:br/>
      </w:r>
      <w:r>
        <w:rPr>
          <w:rFonts w:ascii="宋体" w:hAnsi="宋体"/>
          <w:color w:val="000000"/>
          <w:szCs w:val="21"/>
        </w:rPr>
        <w:t>香克斯</w:t>
      </w:r>
      <w:r>
        <w:rPr>
          <w:szCs w:val="21"/>
        </w:rPr>
        <w:br/>
      </w:r>
      <w:r>
        <w:rPr>
          <w:szCs w:val="21"/>
        </w:rPr>
        <w:br/>
      </w:r>
      <w:r>
        <w:rPr>
          <w:rFonts w:ascii="宋体" w:hAnsi="宋体"/>
          <w:color w:val="000000"/>
          <w:szCs w:val="21"/>
        </w:rPr>
        <w:t>#29 《化物语》中穿着夏威夷衫的大叔的名字是？</w:t>
      </w:r>
      <w:r>
        <w:rPr>
          <w:szCs w:val="21"/>
        </w:rPr>
        <w:br/>
      </w:r>
      <w:r>
        <w:rPr>
          <w:rFonts w:ascii="宋体" w:hAnsi="宋体"/>
          <w:color w:val="000000"/>
          <w:szCs w:val="21"/>
        </w:rPr>
        <w:t>忍野咩咩</w:t>
      </w:r>
      <w:r>
        <w:rPr>
          <w:szCs w:val="21"/>
        </w:rPr>
        <w:br/>
      </w:r>
      <w:r>
        <w:rPr>
          <w:szCs w:val="21"/>
        </w:rPr>
        <w:br/>
      </w:r>
      <w:r>
        <w:rPr>
          <w:rFonts w:ascii="宋体" w:hAnsi="宋体"/>
          <w:color w:val="000000"/>
          <w:szCs w:val="21"/>
        </w:rPr>
        <w:t>#30 桐乃被选去欧洲当模特时，让谁假扮男朋友拒绝？</w:t>
      </w:r>
      <w:r>
        <w:rPr>
          <w:szCs w:val="21"/>
        </w:rPr>
        <w:br/>
      </w:r>
      <w:r>
        <w:rPr>
          <w:rFonts w:ascii="宋体" w:hAnsi="宋体"/>
          <w:color w:val="000000"/>
          <w:szCs w:val="21"/>
        </w:rPr>
        <w:t>高坂京介</w:t>
      </w:r>
      <w:r>
        <w:rPr>
          <w:szCs w:val="21"/>
        </w:rPr>
        <w:br/>
      </w:r>
      <w:r>
        <w:rPr>
          <w:szCs w:val="21"/>
        </w:rPr>
        <w:br/>
      </w:r>
      <w:r>
        <w:rPr>
          <w:rFonts w:ascii="宋体" w:hAnsi="宋体"/>
          <w:color w:val="000000"/>
          <w:szCs w:val="21"/>
        </w:rPr>
        <w:t>#31 有天朝野生哉叔之称的是？</w:t>
      </w:r>
      <w:r>
        <w:rPr>
          <w:szCs w:val="21"/>
        </w:rPr>
        <w:br/>
      </w:r>
      <w:r>
        <w:rPr>
          <w:rFonts w:ascii="宋体" w:hAnsi="宋体"/>
          <w:color w:val="000000"/>
          <w:szCs w:val="21"/>
        </w:rPr>
        <w:t>冷泉夜月</w:t>
      </w:r>
      <w:r>
        <w:rPr>
          <w:szCs w:val="21"/>
        </w:rPr>
        <w:br/>
      </w:r>
      <w:r>
        <w:rPr>
          <w:szCs w:val="21"/>
        </w:rPr>
        <w:br/>
      </w:r>
      <w:r>
        <w:rPr>
          <w:rFonts w:ascii="宋体" w:hAnsi="宋体"/>
          <w:color w:val="000000"/>
          <w:szCs w:val="21"/>
        </w:rPr>
        <w:t>#32 《轻音少女》中，第二年才加入轻音部的人是谁？</w:t>
      </w:r>
      <w:r>
        <w:rPr>
          <w:szCs w:val="21"/>
        </w:rPr>
        <w:br/>
      </w:r>
      <w:r>
        <w:rPr>
          <w:rFonts w:ascii="宋体" w:hAnsi="宋体"/>
          <w:color w:val="000000"/>
          <w:szCs w:val="21"/>
        </w:rPr>
        <w:t>中野梓</w:t>
      </w:r>
      <w:r>
        <w:rPr>
          <w:szCs w:val="21"/>
        </w:rPr>
        <w:br/>
      </w:r>
      <w:r>
        <w:rPr>
          <w:szCs w:val="21"/>
        </w:rPr>
        <w:br/>
      </w:r>
      <w:r>
        <w:rPr>
          <w:rFonts w:ascii="宋体" w:hAnsi="宋体"/>
          <w:color w:val="000000"/>
          <w:szCs w:val="21"/>
        </w:rPr>
        <w:t>#33 官方逼死了谁？</w:t>
      </w:r>
      <w:r>
        <w:rPr>
          <w:szCs w:val="21"/>
        </w:rPr>
        <w:br/>
      </w:r>
      <w:r>
        <w:rPr>
          <w:rFonts w:ascii="宋体" w:hAnsi="宋体"/>
          <w:color w:val="000000"/>
          <w:szCs w:val="21"/>
        </w:rPr>
        <w:t>同人</w:t>
      </w:r>
      <w:r>
        <w:rPr>
          <w:szCs w:val="21"/>
        </w:rPr>
        <w:br/>
      </w:r>
      <w:r>
        <w:rPr>
          <w:szCs w:val="21"/>
        </w:rPr>
        <w:br/>
      </w:r>
      <w:r>
        <w:rPr>
          <w:rFonts w:ascii="宋体" w:hAnsi="宋体"/>
          <w:color w:val="000000"/>
          <w:szCs w:val="21"/>
        </w:rPr>
        <w:t>#34 《西游记》中孙悟空被封为什么称号？</w:t>
      </w:r>
      <w:r>
        <w:rPr>
          <w:szCs w:val="21"/>
        </w:rPr>
        <w:br/>
      </w:r>
      <w:r>
        <w:rPr>
          <w:rFonts w:ascii="宋体" w:hAnsi="宋体"/>
          <w:color w:val="000000"/>
          <w:szCs w:val="21"/>
        </w:rPr>
        <w:t xml:space="preserve">斗战胜佛 </w:t>
      </w:r>
      <w:r>
        <w:rPr>
          <w:szCs w:val="21"/>
        </w:rPr>
        <w:br/>
      </w:r>
      <w:r>
        <w:rPr>
          <w:szCs w:val="21"/>
        </w:rPr>
        <w:br/>
      </w:r>
      <w:r>
        <w:rPr>
          <w:rFonts w:ascii="宋体" w:hAnsi="宋体"/>
          <w:color w:val="000000"/>
          <w:szCs w:val="21"/>
        </w:rPr>
        <w:t>#35 《魔法少女小圆》的动画监督是谁？</w:t>
      </w:r>
      <w:r>
        <w:rPr>
          <w:szCs w:val="21"/>
        </w:rPr>
        <w:br/>
      </w:r>
      <w:r>
        <w:rPr>
          <w:rFonts w:ascii="宋体" w:hAnsi="宋体"/>
          <w:color w:val="000000"/>
          <w:szCs w:val="21"/>
        </w:rPr>
        <w:t>新房昭之</w:t>
      </w:r>
      <w:r>
        <w:rPr>
          <w:szCs w:val="21"/>
        </w:rPr>
        <w:br/>
      </w:r>
      <w:r>
        <w:rPr>
          <w:szCs w:val="21"/>
        </w:rPr>
        <w:br/>
      </w:r>
      <w:r>
        <w:rPr>
          <w:rFonts w:ascii="宋体" w:hAnsi="宋体"/>
          <w:color w:val="000000"/>
          <w:szCs w:val="21"/>
        </w:rPr>
        <w:t>#36《某科学的超电磁炮》第一季于何时开始放送</w:t>
      </w:r>
      <w:r>
        <w:rPr>
          <w:szCs w:val="21"/>
        </w:rPr>
        <w:br/>
      </w:r>
      <w:r>
        <w:rPr>
          <w:rFonts w:ascii="宋体" w:hAnsi="宋体"/>
          <w:color w:val="000000"/>
          <w:szCs w:val="21"/>
        </w:rPr>
        <w:t>2009年10月</w:t>
      </w:r>
      <w:r>
        <w:rPr>
          <w:szCs w:val="21"/>
        </w:rPr>
        <w:br/>
      </w:r>
      <w:r>
        <w:rPr>
          <w:szCs w:val="21"/>
        </w:rPr>
        <w:br/>
      </w:r>
      <w:r>
        <w:rPr>
          <w:rFonts w:ascii="宋体" w:hAnsi="宋体"/>
          <w:color w:val="000000"/>
          <w:szCs w:val="21"/>
        </w:rPr>
        <w:t>#37 《我的朋友很少》中羽濑川小鸠的配音是谁？</w:t>
      </w:r>
      <w:r>
        <w:rPr>
          <w:szCs w:val="21"/>
        </w:rPr>
        <w:br/>
      </w:r>
      <w:r>
        <w:rPr>
          <w:rFonts w:ascii="宋体" w:hAnsi="宋体"/>
          <w:color w:val="000000"/>
          <w:szCs w:val="21"/>
        </w:rPr>
        <w:t>花泽香菜</w:t>
      </w:r>
      <w:r>
        <w:rPr>
          <w:szCs w:val="21"/>
        </w:rPr>
        <w:br/>
      </w:r>
      <w:r>
        <w:rPr>
          <w:szCs w:val="21"/>
        </w:rPr>
        <w:br/>
      </w:r>
      <w:r>
        <w:rPr>
          <w:rFonts w:ascii="宋体" w:hAnsi="宋体"/>
          <w:color w:val="000000"/>
          <w:szCs w:val="21"/>
        </w:rPr>
        <w:t>#38 小丑巴基经过了重重险境，终于加入了？!!!</w:t>
      </w:r>
      <w:r>
        <w:rPr>
          <w:szCs w:val="21"/>
        </w:rPr>
        <w:br/>
      </w:r>
      <w:r>
        <w:rPr>
          <w:rFonts w:ascii="宋体" w:hAnsi="宋体"/>
          <w:color w:val="000000"/>
          <w:szCs w:val="21"/>
        </w:rPr>
        <w:t>王下七武海</w:t>
      </w:r>
      <w:r>
        <w:rPr>
          <w:szCs w:val="21"/>
        </w:rPr>
        <w:br/>
      </w:r>
      <w:r>
        <w:rPr>
          <w:szCs w:val="21"/>
        </w:rPr>
        <w:br/>
      </w:r>
      <w:r>
        <w:rPr>
          <w:rFonts w:ascii="宋体" w:hAnsi="宋体"/>
          <w:color w:val="000000"/>
          <w:szCs w:val="21"/>
        </w:rPr>
        <w:t>#39 三国杀中有改判定能力的是</w:t>
      </w:r>
      <w:r>
        <w:rPr>
          <w:szCs w:val="21"/>
        </w:rPr>
        <w:br/>
      </w:r>
      <w:r>
        <w:rPr>
          <w:rFonts w:ascii="宋体" w:hAnsi="宋体"/>
          <w:color w:val="000000"/>
          <w:szCs w:val="21"/>
        </w:rPr>
        <w:t>司马懿和张角</w:t>
      </w:r>
      <w:r>
        <w:rPr>
          <w:szCs w:val="21"/>
        </w:rPr>
        <w:br/>
      </w:r>
      <w:r>
        <w:rPr>
          <w:szCs w:val="21"/>
        </w:rPr>
        <w:br/>
      </w:r>
      <w:r>
        <w:rPr>
          <w:rFonts w:ascii="宋体" w:hAnsi="宋体"/>
          <w:color w:val="000000"/>
          <w:szCs w:val="21"/>
        </w:rPr>
        <w:t>#40 炮姐喜欢的一种玩具的外形是什么？</w:t>
      </w:r>
      <w:r>
        <w:rPr>
          <w:szCs w:val="21"/>
        </w:rPr>
        <w:br/>
      </w:r>
      <w:r>
        <w:rPr>
          <w:rFonts w:ascii="宋体" w:hAnsi="宋体"/>
          <w:color w:val="000000"/>
          <w:szCs w:val="21"/>
        </w:rPr>
        <w:t>小青蛙</w:t>
      </w:r>
      <w:r>
        <w:rPr>
          <w:szCs w:val="21"/>
        </w:rPr>
        <w:br/>
      </w:r>
      <w:r>
        <w:rPr>
          <w:szCs w:val="21"/>
        </w:rPr>
        <w:br/>
      </w:r>
      <w:r>
        <w:rPr>
          <w:rFonts w:ascii="宋体" w:hAnsi="宋体"/>
          <w:color w:val="000000"/>
          <w:szCs w:val="21"/>
        </w:rPr>
        <w:t>#41 “WOW”一词是下列什么游戏的简称</w:t>
      </w:r>
      <w:r>
        <w:rPr>
          <w:szCs w:val="21"/>
        </w:rPr>
        <w:br/>
      </w:r>
      <w:r>
        <w:rPr>
          <w:rFonts w:ascii="宋体" w:hAnsi="宋体"/>
          <w:color w:val="000000"/>
          <w:szCs w:val="21"/>
        </w:rPr>
        <w:t>魔兽世界</w:t>
      </w:r>
      <w:r>
        <w:rPr>
          <w:szCs w:val="21"/>
        </w:rPr>
        <w:br/>
      </w:r>
      <w:r>
        <w:rPr>
          <w:szCs w:val="21"/>
        </w:rPr>
        <w:br/>
      </w:r>
      <w:r>
        <w:rPr>
          <w:rFonts w:ascii="宋体" w:hAnsi="宋体"/>
          <w:color w:val="000000"/>
          <w:szCs w:val="21"/>
        </w:rPr>
        <w:t>#42 樱兰高校男公关部中须王环的声优是谁</w:t>
      </w:r>
      <w:r>
        <w:rPr>
          <w:szCs w:val="21"/>
        </w:rPr>
        <w:br/>
      </w:r>
      <w:r>
        <w:rPr>
          <w:rFonts w:ascii="宋体" w:hAnsi="宋体"/>
          <w:color w:val="000000"/>
          <w:szCs w:val="21"/>
        </w:rPr>
        <w:t>宫野真守</w:t>
      </w:r>
      <w:r>
        <w:rPr>
          <w:szCs w:val="21"/>
        </w:rPr>
        <w:br/>
      </w:r>
      <w:r>
        <w:rPr>
          <w:szCs w:val="21"/>
        </w:rPr>
        <w:br/>
      </w:r>
      <w:r>
        <w:rPr>
          <w:rFonts w:ascii="宋体" w:hAnsi="宋体"/>
          <w:color w:val="000000"/>
          <w:szCs w:val="21"/>
        </w:rPr>
        <w:t>#43 毒蛇老外是谁？</w:t>
      </w:r>
      <w:r>
        <w:rPr>
          <w:szCs w:val="21"/>
        </w:rPr>
        <w:br/>
      </w:r>
      <w:r>
        <w:rPr>
          <w:rFonts w:ascii="宋体" w:hAnsi="宋体"/>
          <w:color w:val="000000"/>
          <w:szCs w:val="21"/>
        </w:rPr>
        <w:t>gigguk</w:t>
      </w:r>
      <w:r>
        <w:rPr>
          <w:szCs w:val="21"/>
        </w:rPr>
        <w:br/>
      </w:r>
      <w:r>
        <w:rPr>
          <w:szCs w:val="21"/>
        </w:rPr>
        <w:br/>
      </w:r>
      <w:r>
        <w:rPr>
          <w:rFonts w:ascii="宋体" w:hAnsi="宋体"/>
          <w:color w:val="000000"/>
          <w:szCs w:val="21"/>
        </w:rPr>
        <w:t>#44 电子计算机发明于哪一年？</w:t>
      </w:r>
      <w:r>
        <w:rPr>
          <w:szCs w:val="21"/>
        </w:rPr>
        <w:br/>
      </w:r>
      <w:r>
        <w:rPr>
          <w:rFonts w:ascii="宋体" w:hAnsi="宋体"/>
          <w:color w:val="000000"/>
          <w:szCs w:val="21"/>
        </w:rPr>
        <w:t>1946年</w:t>
      </w:r>
      <w:r>
        <w:rPr>
          <w:szCs w:val="21"/>
        </w:rPr>
        <w:br/>
      </w:r>
      <w:r>
        <w:rPr>
          <w:szCs w:val="21"/>
        </w:rPr>
        <w:br/>
      </w:r>
      <w:r>
        <w:rPr>
          <w:rFonts w:ascii="宋体" w:hAnsi="宋体"/>
          <w:color w:val="000000"/>
          <w:szCs w:val="21"/>
        </w:rPr>
        <w:t>#45 蝶舞の香蕉君的真名是？</w:t>
      </w:r>
      <w:r>
        <w:rPr>
          <w:szCs w:val="21"/>
        </w:rPr>
        <w:br/>
      </w:r>
      <w:r>
        <w:rPr>
          <w:rFonts w:ascii="宋体" w:hAnsi="宋体"/>
          <w:color w:val="000000"/>
          <w:szCs w:val="21"/>
        </w:rPr>
        <w:t>Richardo Milos</w:t>
      </w:r>
      <w:r>
        <w:rPr>
          <w:szCs w:val="21"/>
        </w:rPr>
        <w:br/>
      </w:r>
      <w:r>
        <w:rPr>
          <w:szCs w:val="21"/>
        </w:rPr>
        <w:br/>
      </w:r>
      <w:r>
        <w:rPr>
          <w:rFonts w:ascii="宋体" w:hAnsi="宋体"/>
          <w:color w:val="000000"/>
          <w:szCs w:val="21"/>
        </w:rPr>
        <w:t>#46 ANGEL BEATS里天使的HAND SONIC莲花状态是LEVEL几</w:t>
      </w:r>
      <w:r>
        <w:rPr>
          <w:szCs w:val="21"/>
        </w:rPr>
        <w:br/>
      </w:r>
      <w:r>
        <w:rPr>
          <w:rFonts w:ascii="宋体" w:hAnsi="宋体"/>
          <w:color w:val="000000"/>
          <w:szCs w:val="21"/>
        </w:rPr>
        <w:t>4</w:t>
      </w:r>
      <w:r>
        <w:rPr>
          <w:szCs w:val="21"/>
        </w:rPr>
        <w:br/>
      </w:r>
      <w:r>
        <w:rPr>
          <w:szCs w:val="21"/>
        </w:rPr>
        <w:br/>
      </w:r>
      <w:r>
        <w:rPr>
          <w:rFonts w:ascii="宋体" w:hAnsi="宋体"/>
          <w:color w:val="000000"/>
          <w:szCs w:val="21"/>
        </w:rPr>
        <w:t>#47 著名电子游戏《上古卷轴》是由哪家公司开发的？</w:t>
      </w:r>
      <w:r>
        <w:rPr>
          <w:szCs w:val="21"/>
        </w:rPr>
        <w:br/>
      </w:r>
      <w:r>
        <w:rPr>
          <w:rFonts w:ascii="宋体" w:hAnsi="宋体"/>
          <w:color w:val="000000"/>
          <w:szCs w:val="21"/>
        </w:rPr>
        <w:t>Bethesda</w:t>
      </w:r>
      <w:r>
        <w:rPr>
          <w:szCs w:val="21"/>
        </w:rPr>
        <w:br/>
      </w:r>
      <w:r>
        <w:rPr>
          <w:szCs w:val="21"/>
        </w:rPr>
        <w:br/>
      </w:r>
      <w:r>
        <w:rPr>
          <w:rFonts w:ascii="宋体" w:hAnsi="宋体"/>
          <w:color w:val="000000"/>
          <w:szCs w:val="21"/>
        </w:rPr>
        <w:t>#48 东方project中不死组指的是那对CP</w:t>
      </w:r>
      <w:r>
        <w:rPr>
          <w:szCs w:val="21"/>
        </w:rPr>
        <w:br/>
      </w:r>
      <w:r>
        <w:rPr>
          <w:rFonts w:ascii="宋体" w:hAnsi="宋体"/>
          <w:color w:val="000000"/>
          <w:szCs w:val="21"/>
        </w:rPr>
        <w:t>妹红X辉夜</w:t>
      </w:r>
      <w:r>
        <w:rPr>
          <w:szCs w:val="21"/>
        </w:rPr>
        <w:br/>
      </w:r>
      <w:r>
        <w:rPr>
          <w:szCs w:val="21"/>
        </w:rPr>
        <w:br/>
      </w:r>
      <w:r>
        <w:rPr>
          <w:rFonts w:ascii="宋体" w:hAnsi="宋体"/>
          <w:color w:val="000000"/>
          <w:szCs w:val="21"/>
        </w:rPr>
        <w:t>#49 在bilibili上up主头像边有闪电标识的代表什么意思</w:t>
      </w:r>
      <w:r>
        <w:rPr>
          <w:szCs w:val="21"/>
        </w:rPr>
        <w:br/>
      </w:r>
      <w:r>
        <w:rPr>
          <w:rFonts w:ascii="宋体" w:hAnsi="宋体"/>
          <w:color w:val="000000"/>
          <w:szCs w:val="21"/>
        </w:rPr>
        <w:t>bilibili认证</w:t>
      </w:r>
      <w:r>
        <w:rPr>
          <w:szCs w:val="21"/>
        </w:rPr>
        <w:br/>
      </w:r>
      <w:r>
        <w:rPr>
          <w:szCs w:val="21"/>
        </w:rPr>
        <w:br/>
      </w:r>
      <w:r>
        <w:rPr>
          <w:rFonts w:ascii="宋体" w:hAnsi="宋体"/>
          <w:color w:val="000000"/>
          <w:szCs w:val="21"/>
        </w:rPr>
        <w:t>#50 游戏区的mugen格斗平台当中,人物的分级标准不包括以下哪一项?</w:t>
      </w:r>
      <w:r>
        <w:rPr>
          <w:szCs w:val="21"/>
        </w:rPr>
        <w:br/>
      </w:r>
      <w:r>
        <w:rPr>
          <w:rFonts w:ascii="宋体" w:hAnsi="宋体"/>
          <w:color w:val="000000"/>
          <w:szCs w:val="21"/>
        </w:rPr>
        <w:t>王</w:t>
      </w:r>
      <w:r>
        <w:rPr>
          <w:szCs w:val="21"/>
        </w:rPr>
        <w:t xml:space="preserve"> </w:t>
      </w:r>
      <w:r>
        <w:rPr>
          <w:szCs w:val="21"/>
        </w:rPr>
        <w:br/>
      </w:r>
      <w:r>
        <w:rPr>
          <w:rFonts w:ascii="宋体" w:hAnsi="宋体"/>
          <w:color w:val="000000"/>
          <w:szCs w:val="21"/>
        </w:rPr>
        <w:t>#51 以下人物谁说过“There are more things in heaven and earth, Horatio, Than are dreamt of in your philosophy”一句？</w:t>
      </w:r>
      <w:r>
        <w:rPr>
          <w:szCs w:val="21"/>
        </w:rPr>
        <w:br/>
      </w:r>
      <w:r>
        <w:rPr>
          <w:rFonts w:ascii="宋体" w:hAnsi="宋体"/>
          <w:color w:val="000000"/>
          <w:szCs w:val="21"/>
        </w:rPr>
        <w:t>不破爱花</w:t>
      </w:r>
      <w:r>
        <w:rPr>
          <w:szCs w:val="21"/>
        </w:rPr>
        <w:br/>
      </w:r>
      <w:r>
        <w:rPr>
          <w:szCs w:val="21"/>
        </w:rPr>
        <w:br/>
      </w:r>
      <w:r>
        <w:rPr>
          <w:rFonts w:ascii="宋体" w:hAnsi="宋体"/>
          <w:color w:val="000000"/>
          <w:szCs w:val="21"/>
        </w:rPr>
        <w:t>#52 在「我的朋友很少」中，花泽香菜负责那个角色的配音?</w:t>
      </w:r>
      <w:r>
        <w:rPr>
          <w:szCs w:val="21"/>
        </w:rPr>
        <w:br/>
      </w:r>
      <w:r>
        <w:rPr>
          <w:rFonts w:ascii="宋体" w:hAnsi="宋体"/>
          <w:color w:val="000000"/>
          <w:szCs w:val="21"/>
        </w:rPr>
        <w:t>羽濑川小鸠</w:t>
      </w:r>
      <w:r>
        <w:rPr>
          <w:szCs w:val="21"/>
        </w:rPr>
        <w:br/>
      </w:r>
      <w:r>
        <w:rPr>
          <w:szCs w:val="21"/>
        </w:rPr>
        <w:br/>
      </w:r>
      <w:r>
        <w:rPr>
          <w:rFonts w:ascii="宋体" w:hAnsi="宋体"/>
          <w:color w:val="000000"/>
          <w:szCs w:val="21"/>
        </w:rPr>
        <w:t>#53 《魔兽世界》是哪个游戏公司出品的？</w:t>
      </w:r>
      <w:r>
        <w:rPr>
          <w:szCs w:val="21"/>
        </w:rPr>
        <w:br/>
      </w:r>
      <w:r>
        <w:rPr>
          <w:rFonts w:ascii="宋体" w:hAnsi="宋体"/>
          <w:color w:val="000000"/>
          <w:szCs w:val="21"/>
        </w:rPr>
        <w:t>暴雪</w:t>
      </w:r>
      <w:r>
        <w:rPr>
          <w:szCs w:val="21"/>
        </w:rPr>
        <w:br/>
      </w:r>
      <w:r>
        <w:rPr>
          <w:szCs w:val="21"/>
        </w:rPr>
        <w:br/>
      </w:r>
      <w:r>
        <w:rPr>
          <w:rFonts w:ascii="宋体" w:hAnsi="宋体"/>
          <w:color w:val="000000"/>
          <w:szCs w:val="21"/>
        </w:rPr>
        <w:t>#54 c3魔方少女》中可以变男变女的祸具是</w:t>
      </w:r>
      <w:r>
        <w:rPr>
          <w:szCs w:val="21"/>
        </w:rPr>
        <w:br/>
      </w:r>
      <w:r>
        <w:rPr>
          <w:rFonts w:ascii="宋体" w:hAnsi="宋体"/>
          <w:color w:val="000000"/>
          <w:szCs w:val="21"/>
        </w:rPr>
        <w:t>萨文蕾提</w:t>
      </w:r>
      <w:r>
        <w:rPr>
          <w:szCs w:val="21"/>
        </w:rPr>
        <w:br/>
      </w:r>
      <w:r>
        <w:rPr>
          <w:szCs w:val="21"/>
        </w:rPr>
        <w:br/>
      </w:r>
      <w:r>
        <w:rPr>
          <w:rFonts w:ascii="宋体" w:hAnsi="宋体"/>
          <w:color w:val="000000"/>
          <w:szCs w:val="21"/>
        </w:rPr>
        <w:t>#55 以下哪部机战作品并不是出在掌机上？</w:t>
      </w:r>
      <w:r>
        <w:rPr>
          <w:szCs w:val="21"/>
        </w:rPr>
        <w:br/>
      </w:r>
      <w:r>
        <w:rPr>
          <w:rFonts w:ascii="宋体" w:hAnsi="宋体"/>
          <w:color w:val="000000"/>
          <w:szCs w:val="21"/>
        </w:rPr>
        <w:t>超级机器人大战OG2</w:t>
      </w:r>
      <w:r>
        <w:rPr>
          <w:szCs w:val="21"/>
        </w:rPr>
        <w:br/>
      </w:r>
      <w:r>
        <w:rPr>
          <w:szCs w:val="21"/>
        </w:rPr>
        <w:br/>
      </w:r>
      <w:r>
        <w:rPr>
          <w:rFonts w:ascii="宋体" w:hAnsi="宋体"/>
          <w:color w:val="000000"/>
          <w:szCs w:val="21"/>
        </w:rPr>
        <w:t>#56 被称为神谷娘娘的是哪位声优？</w:t>
      </w:r>
      <w:r>
        <w:rPr>
          <w:szCs w:val="21"/>
        </w:rPr>
        <w:br/>
      </w:r>
      <w:r>
        <w:rPr>
          <w:rFonts w:ascii="宋体" w:hAnsi="宋体"/>
          <w:color w:val="000000"/>
          <w:szCs w:val="21"/>
        </w:rPr>
        <w:t>神谷浩史</w:t>
      </w:r>
      <w:r>
        <w:rPr>
          <w:szCs w:val="21"/>
        </w:rPr>
        <w:br/>
      </w:r>
      <w:r>
        <w:rPr>
          <w:szCs w:val="21"/>
        </w:rPr>
        <w:br/>
      </w:r>
      <w:r>
        <w:rPr>
          <w:rFonts w:ascii="宋体" w:hAnsi="宋体"/>
          <w:color w:val="000000"/>
          <w:szCs w:val="21"/>
        </w:rPr>
        <w:t>#57 声优冈本信彦所配的以下角色属于人类的是？</w:t>
      </w:r>
      <w:r>
        <w:rPr>
          <w:szCs w:val="21"/>
        </w:rPr>
        <w:br/>
      </w:r>
      <w:r>
        <w:rPr>
          <w:rFonts w:ascii="宋体" w:hAnsi="宋体"/>
          <w:color w:val="000000"/>
          <w:szCs w:val="21"/>
        </w:rPr>
        <w:t xml:space="preserve">黒银零 </w:t>
      </w:r>
      <w:r>
        <w:rPr>
          <w:szCs w:val="21"/>
        </w:rPr>
        <w:br/>
      </w:r>
      <w:r>
        <w:rPr>
          <w:szCs w:val="21"/>
        </w:rPr>
        <w:br/>
      </w:r>
      <w:r>
        <w:rPr>
          <w:rFonts w:ascii="宋体" w:hAnsi="宋体"/>
          <w:color w:val="000000"/>
          <w:szCs w:val="21"/>
        </w:rPr>
        <w:t>#58 《进击的巨人》中让·基尔希斯坦的声优是谁？</w:t>
      </w:r>
      <w:r>
        <w:rPr>
          <w:szCs w:val="21"/>
        </w:rPr>
        <w:br/>
      </w:r>
      <w:r>
        <w:rPr>
          <w:rFonts w:ascii="宋体" w:hAnsi="宋体"/>
          <w:color w:val="000000"/>
          <w:szCs w:val="21"/>
        </w:rPr>
        <w:t>谷山纪章</w:t>
      </w:r>
      <w:r>
        <w:rPr>
          <w:szCs w:val="21"/>
        </w:rPr>
        <w:br/>
      </w:r>
      <w:r>
        <w:rPr>
          <w:szCs w:val="21"/>
        </w:rPr>
        <w:br/>
      </w:r>
      <w:r>
        <w:rPr>
          <w:rFonts w:ascii="宋体" w:hAnsi="宋体"/>
          <w:color w:val="000000"/>
          <w:szCs w:val="21"/>
        </w:rPr>
        <w:t>#59 巡音的音源是谁？</w:t>
      </w:r>
      <w:r>
        <w:rPr>
          <w:szCs w:val="21"/>
        </w:rPr>
        <w:br/>
      </w:r>
      <w:r>
        <w:rPr>
          <w:rFonts w:ascii="宋体" w:hAnsi="宋体"/>
          <w:color w:val="000000"/>
          <w:szCs w:val="21"/>
        </w:rPr>
        <w:t>浅川悠</w:t>
      </w:r>
      <w:r>
        <w:rPr>
          <w:szCs w:val="21"/>
        </w:rPr>
        <w:br/>
      </w:r>
      <w:r>
        <w:rPr>
          <w:szCs w:val="21"/>
        </w:rPr>
        <w:br/>
      </w:r>
      <w:r>
        <w:rPr>
          <w:rFonts w:ascii="宋体" w:hAnsi="宋体"/>
          <w:color w:val="000000"/>
          <w:szCs w:val="21"/>
        </w:rPr>
        <w:t>#60 铃村健一的夫人是下列哪一位声优？</w:t>
      </w:r>
      <w:r>
        <w:rPr>
          <w:szCs w:val="21"/>
        </w:rPr>
        <w:br/>
      </w:r>
      <w:r>
        <w:rPr>
          <w:rFonts w:ascii="宋体" w:hAnsi="宋体"/>
          <w:color w:val="000000"/>
          <w:szCs w:val="21"/>
        </w:rPr>
        <w:t>坂本真绫</w:t>
      </w:r>
      <w:r>
        <w:rPr>
          <w:szCs w:val="21"/>
        </w:rPr>
        <w:br/>
      </w:r>
      <w:r>
        <w:rPr>
          <w:szCs w:val="21"/>
        </w:rPr>
        <w:br/>
      </w:r>
      <w:r>
        <w:rPr>
          <w:rFonts w:ascii="宋体" w:hAnsi="宋体"/>
          <w:color w:val="000000"/>
          <w:szCs w:val="21"/>
        </w:rPr>
        <w:t>#61 N64的发行商是？</w:t>
      </w:r>
      <w:r>
        <w:rPr>
          <w:szCs w:val="21"/>
        </w:rPr>
        <w:br/>
      </w:r>
      <w:r>
        <w:rPr>
          <w:rFonts w:ascii="宋体" w:hAnsi="宋体"/>
          <w:color w:val="000000"/>
          <w:szCs w:val="21"/>
        </w:rPr>
        <w:t>任天堂</w:t>
      </w:r>
      <w:r>
        <w:rPr>
          <w:szCs w:val="21"/>
        </w:rPr>
        <w:br/>
      </w:r>
      <w:r>
        <w:rPr>
          <w:szCs w:val="21"/>
        </w:rPr>
        <w:br/>
      </w:r>
      <w:r>
        <w:rPr>
          <w:rFonts w:ascii="宋体" w:hAnsi="宋体"/>
          <w:color w:val="000000"/>
          <w:szCs w:val="21"/>
        </w:rPr>
        <w:t>#62 以下人物中是中村悠一担当cv的是</w:t>
      </w:r>
      <w:r>
        <w:rPr>
          <w:szCs w:val="21"/>
        </w:rPr>
        <w:br/>
      </w:r>
      <w:r>
        <w:rPr>
          <w:rFonts w:ascii="宋体" w:hAnsi="宋体"/>
          <w:color w:val="000000"/>
          <w:szCs w:val="21"/>
        </w:rPr>
        <w:t>冈崎朋也</w:t>
      </w:r>
      <w:r>
        <w:rPr>
          <w:szCs w:val="21"/>
        </w:rPr>
        <w:br/>
      </w:r>
      <w:r>
        <w:rPr>
          <w:szCs w:val="21"/>
        </w:rPr>
        <w:br/>
      </w:r>
      <w:r>
        <w:rPr>
          <w:rFonts w:ascii="宋体" w:hAnsi="宋体"/>
          <w:color w:val="000000"/>
          <w:szCs w:val="21"/>
        </w:rPr>
        <w:t>#63 山下智久没有上过以下哪一部剧</w:t>
      </w:r>
      <w:r>
        <w:rPr>
          <w:szCs w:val="21"/>
        </w:rPr>
        <w:br/>
      </w:r>
      <w:r>
        <w:rPr>
          <w:rFonts w:ascii="宋体" w:hAnsi="宋体"/>
          <w:color w:val="000000"/>
          <w:szCs w:val="21"/>
        </w:rPr>
        <w:t>魔王</w:t>
      </w:r>
      <w:r>
        <w:rPr>
          <w:szCs w:val="21"/>
        </w:rPr>
        <w:br/>
      </w:r>
      <w:r>
        <w:rPr>
          <w:szCs w:val="21"/>
        </w:rPr>
        <w:br/>
      </w:r>
      <w:r>
        <w:rPr>
          <w:rFonts w:ascii="宋体" w:hAnsi="宋体"/>
          <w:color w:val="000000"/>
          <w:szCs w:val="21"/>
        </w:rPr>
        <w:t>#64 以下谁不是《魔法少女奈叶》中三巨头的配音？</w:t>
      </w:r>
      <w:r>
        <w:rPr>
          <w:szCs w:val="21"/>
        </w:rPr>
        <w:br/>
      </w:r>
      <w:r>
        <w:rPr>
          <w:rFonts w:ascii="宋体" w:hAnsi="宋体"/>
          <w:color w:val="000000"/>
          <w:szCs w:val="21"/>
        </w:rPr>
        <w:t xml:space="preserve">堀江由衣 </w:t>
      </w:r>
      <w:r>
        <w:rPr>
          <w:szCs w:val="21"/>
        </w:rPr>
        <w:br/>
      </w:r>
      <w:r>
        <w:rPr>
          <w:szCs w:val="21"/>
        </w:rPr>
        <w:br/>
      </w:r>
      <w:r>
        <w:rPr>
          <w:rFonts w:ascii="宋体" w:hAnsi="宋体"/>
          <w:color w:val="000000"/>
          <w:szCs w:val="21"/>
        </w:rPr>
        <w:t>#65 火焰之纹章中被称为马大饼的是谁？</w:t>
      </w:r>
      <w:r>
        <w:rPr>
          <w:szCs w:val="21"/>
        </w:rPr>
        <w:br/>
      </w:r>
      <w:r>
        <w:rPr>
          <w:rFonts w:ascii="宋体" w:hAnsi="宋体"/>
          <w:color w:val="000000"/>
          <w:szCs w:val="21"/>
        </w:rPr>
        <w:t>马尔斯</w:t>
      </w:r>
      <w:r>
        <w:rPr>
          <w:szCs w:val="21"/>
        </w:rPr>
        <w:br/>
      </w:r>
      <w:r>
        <w:rPr>
          <w:szCs w:val="21"/>
        </w:rPr>
        <w:br/>
      </w:r>
      <w:r>
        <w:rPr>
          <w:rFonts w:ascii="宋体" w:hAnsi="宋体"/>
          <w:color w:val="000000"/>
          <w:szCs w:val="21"/>
        </w:rPr>
        <w:t>#66 篮球员麦迪先生的同事奥登大帝，曾经在媒体面前看过什么漫画书？</w:t>
      </w:r>
      <w:r>
        <w:rPr>
          <w:szCs w:val="21"/>
        </w:rPr>
        <w:br/>
      </w:r>
      <w:r>
        <w:rPr>
          <w:rFonts w:ascii="宋体" w:hAnsi="宋体"/>
          <w:color w:val="000000"/>
          <w:szCs w:val="21"/>
        </w:rPr>
        <w:t>灌篮高手</w:t>
      </w:r>
      <w:r>
        <w:rPr>
          <w:szCs w:val="21"/>
        </w:rPr>
        <w:br/>
      </w:r>
      <w:r>
        <w:rPr>
          <w:szCs w:val="21"/>
        </w:rPr>
        <w:br/>
      </w:r>
      <w:r>
        <w:rPr>
          <w:rFonts w:ascii="宋体" w:hAnsi="宋体"/>
          <w:color w:val="000000"/>
          <w:szCs w:val="21"/>
        </w:rPr>
        <w:t>#67 游戏《刺客信条：解放》的发行时间是？(以主机版为准)</w:t>
      </w:r>
      <w:r>
        <w:rPr>
          <w:szCs w:val="21"/>
        </w:rPr>
        <w:br/>
      </w:r>
      <w:r>
        <w:rPr>
          <w:rFonts w:ascii="宋体" w:hAnsi="宋体"/>
          <w:color w:val="000000"/>
          <w:szCs w:val="21"/>
        </w:rPr>
        <w:t>2012年10月30日</w:t>
      </w:r>
      <w:r>
        <w:rPr>
          <w:szCs w:val="21"/>
        </w:rPr>
        <w:br/>
      </w:r>
      <w:r>
        <w:rPr>
          <w:szCs w:val="21"/>
        </w:rPr>
        <w:br/>
      </w:r>
      <w:r>
        <w:rPr>
          <w:rFonts w:ascii="宋体" w:hAnsi="宋体"/>
          <w:color w:val="000000"/>
          <w:szCs w:val="21"/>
        </w:rPr>
        <w:t>#68 下列哪位人物不是中二病患者？</w:t>
      </w:r>
      <w:r>
        <w:rPr>
          <w:szCs w:val="21"/>
        </w:rPr>
        <w:br/>
      </w:r>
      <w:r>
        <w:rPr>
          <w:rFonts w:ascii="宋体" w:hAnsi="宋体"/>
          <w:color w:val="000000"/>
          <w:szCs w:val="21"/>
        </w:rPr>
        <w:t>长门有希</w:t>
      </w:r>
      <w:r>
        <w:rPr>
          <w:szCs w:val="21"/>
        </w:rPr>
        <w:br/>
      </w:r>
      <w:r>
        <w:rPr>
          <w:szCs w:val="21"/>
        </w:rPr>
        <w:br/>
      </w:r>
      <w:r>
        <w:rPr>
          <w:rFonts w:ascii="宋体" w:hAnsi="宋体"/>
          <w:color w:val="000000"/>
          <w:szCs w:val="21"/>
        </w:rPr>
        <w:t>#69 《寒蝉鸣泣之时》里的女主角古手梨花的卖萌口癖</w:t>
      </w:r>
      <w:r>
        <w:rPr>
          <w:szCs w:val="21"/>
        </w:rPr>
        <w:br/>
      </w:r>
      <w:r>
        <w:rPr>
          <w:rFonts w:ascii="宋体" w:hAnsi="宋体"/>
          <w:color w:val="000000"/>
          <w:szCs w:val="21"/>
        </w:rPr>
        <w:t>咪啪</w:t>
      </w:r>
      <w:r>
        <w:rPr>
          <w:szCs w:val="21"/>
        </w:rPr>
        <w:br/>
      </w:r>
      <w:r>
        <w:rPr>
          <w:szCs w:val="21"/>
        </w:rPr>
        <w:br/>
      </w:r>
      <w:r>
        <w:rPr>
          <w:rFonts w:ascii="宋体" w:hAnsi="宋体"/>
          <w:color w:val="000000"/>
          <w:szCs w:val="21"/>
        </w:rPr>
        <w:t>#70 萨乌森·桑尼号上的冰箱密码是多少？</w:t>
      </w:r>
      <w:r>
        <w:rPr>
          <w:szCs w:val="21"/>
        </w:rPr>
        <w:br/>
      </w:r>
      <w:r>
        <w:rPr>
          <w:rFonts w:ascii="宋体" w:hAnsi="宋体"/>
          <w:color w:val="000000"/>
          <w:szCs w:val="21"/>
        </w:rPr>
        <w:t>7326</w:t>
      </w:r>
      <w:r>
        <w:rPr>
          <w:szCs w:val="21"/>
        </w:rPr>
        <w:br/>
      </w:r>
      <w:r>
        <w:rPr>
          <w:szCs w:val="21"/>
        </w:rPr>
        <w:br/>
      </w:r>
      <w:r>
        <w:rPr>
          <w:rFonts w:ascii="宋体" w:hAnsi="宋体"/>
          <w:color w:val="000000"/>
          <w:szCs w:val="21"/>
        </w:rPr>
        <w:t>#71 以下哪一个游戏在早期2D时代的第一部作品不是俯视角？</w:t>
      </w:r>
      <w:r>
        <w:rPr>
          <w:szCs w:val="21"/>
        </w:rPr>
        <w:br/>
      </w:r>
      <w:r>
        <w:rPr>
          <w:rFonts w:ascii="宋体" w:hAnsi="宋体"/>
          <w:color w:val="000000"/>
          <w:szCs w:val="21"/>
        </w:rPr>
        <w:t>塞尔达传说</w:t>
      </w:r>
      <w:r>
        <w:rPr>
          <w:szCs w:val="21"/>
        </w:rPr>
        <w:br/>
      </w:r>
      <w:r>
        <w:rPr>
          <w:szCs w:val="21"/>
        </w:rPr>
        <w:br/>
      </w:r>
      <w:r>
        <w:rPr>
          <w:rFonts w:ascii="宋体" w:hAnsi="宋体"/>
          <w:color w:val="000000"/>
          <w:szCs w:val="21"/>
        </w:rPr>
        <w:t>#72 大陆的《魔兽世界》最早是由哪个游戏运营商代理的？网易 第九城市 腾讯 盛大</w:t>
      </w:r>
      <w:r>
        <w:rPr>
          <w:szCs w:val="21"/>
        </w:rPr>
        <w:br/>
      </w:r>
      <w:r>
        <w:rPr>
          <w:szCs w:val="21"/>
        </w:rPr>
        <w:br/>
      </w:r>
      <w:r>
        <w:rPr>
          <w:rFonts w:ascii="宋体" w:hAnsi="宋体"/>
          <w:color w:val="000000"/>
          <w:szCs w:val="21"/>
        </w:rPr>
        <w:t>#73 动画DVD销量单位为山本宽（Frt），一宽等于多少卷?</w:t>
      </w:r>
      <w:r>
        <w:rPr>
          <w:szCs w:val="21"/>
        </w:rPr>
        <w:br/>
      </w:r>
      <w:r>
        <w:rPr>
          <w:rFonts w:ascii="宋体" w:hAnsi="宋体"/>
          <w:color w:val="000000"/>
          <w:szCs w:val="21"/>
        </w:rPr>
        <w:t>1Frt=883卷</w:t>
      </w:r>
      <w:r>
        <w:rPr>
          <w:szCs w:val="21"/>
        </w:rPr>
        <w:br/>
      </w:r>
      <w:r>
        <w:rPr>
          <w:szCs w:val="21"/>
        </w:rPr>
        <w:br/>
      </w:r>
      <w:r>
        <w:rPr>
          <w:rFonts w:ascii="宋体" w:hAnsi="宋体"/>
          <w:color w:val="000000"/>
          <w:szCs w:val="21"/>
        </w:rPr>
        <w:t>#74 "想成为螃蟹(蟹になりたい！)”是谁的名言？</w:t>
      </w:r>
      <w:r>
        <w:rPr>
          <w:szCs w:val="21"/>
        </w:rPr>
        <w:br/>
      </w:r>
      <w:r>
        <w:rPr>
          <w:rFonts w:ascii="宋体" w:hAnsi="宋体"/>
          <w:color w:val="000000"/>
          <w:szCs w:val="21"/>
        </w:rPr>
        <w:t>比利海灵顿</w:t>
      </w:r>
      <w:r>
        <w:rPr>
          <w:szCs w:val="21"/>
        </w:rPr>
        <w:br/>
      </w:r>
      <w:r>
        <w:rPr>
          <w:szCs w:val="21"/>
        </w:rPr>
        <w:br/>
      </w:r>
      <w:r>
        <w:rPr>
          <w:rFonts w:ascii="宋体" w:hAnsi="宋体"/>
          <w:color w:val="000000"/>
          <w:szCs w:val="21"/>
        </w:rPr>
        <w:t>#75 宇多田光的&lt;EXODUS&gt;中与爱伦·坡的《乌鸦》有关的歌曲是哪一首？</w:t>
      </w:r>
      <w:r>
        <w:rPr>
          <w:szCs w:val="21"/>
        </w:rPr>
        <w:br/>
      </w:r>
      <w:r>
        <w:rPr>
          <w:rFonts w:ascii="宋体" w:hAnsi="宋体"/>
          <w:color w:val="000000"/>
          <w:szCs w:val="21"/>
        </w:rPr>
        <w:t>（人生要学会放弃。。。）</w:t>
      </w:r>
      <w:r>
        <w:rPr>
          <w:szCs w:val="21"/>
        </w:rPr>
        <w:br/>
      </w:r>
      <w:r>
        <w:rPr>
          <w:rFonts w:ascii="宋体" w:hAnsi="宋体"/>
          <w:color w:val="000000"/>
          <w:szCs w:val="21"/>
        </w:rPr>
        <w:t>#76 《叛逆的鲁鲁修》中的鲁鲁修在参与赌博时下的是什么棋？</w:t>
      </w:r>
      <w:r>
        <w:rPr>
          <w:szCs w:val="21"/>
        </w:rPr>
        <w:br/>
      </w:r>
      <w:r>
        <w:rPr>
          <w:rFonts w:ascii="宋体" w:hAnsi="宋体"/>
          <w:color w:val="000000"/>
          <w:szCs w:val="21"/>
        </w:rPr>
        <w:t>国际象棋</w:t>
      </w:r>
      <w:r>
        <w:rPr>
          <w:szCs w:val="21"/>
        </w:rPr>
        <w:br/>
      </w:r>
      <w:r>
        <w:rPr>
          <w:szCs w:val="21"/>
        </w:rPr>
        <w:br/>
      </w:r>
      <w:r>
        <w:rPr>
          <w:rFonts w:ascii="宋体" w:hAnsi="宋体"/>
          <w:color w:val="000000"/>
          <w:szCs w:val="21"/>
        </w:rPr>
        <w:t>#77 《犬夜叉》中犬夜叉的哥哥是谁？</w:t>
      </w:r>
      <w:r>
        <w:rPr>
          <w:szCs w:val="21"/>
        </w:rPr>
        <w:br/>
      </w:r>
      <w:r>
        <w:rPr>
          <w:rFonts w:ascii="宋体" w:hAnsi="宋体"/>
          <w:color w:val="000000"/>
          <w:szCs w:val="21"/>
        </w:rPr>
        <w:t>杀生丸</w:t>
      </w:r>
      <w:r>
        <w:rPr>
          <w:szCs w:val="21"/>
        </w:rPr>
        <w:br/>
      </w:r>
      <w:r>
        <w:rPr>
          <w:szCs w:val="21"/>
        </w:rPr>
        <w:br/>
      </w:r>
      <w:r>
        <w:rPr>
          <w:rFonts w:ascii="宋体" w:hAnsi="宋体"/>
          <w:color w:val="000000"/>
          <w:szCs w:val="21"/>
        </w:rPr>
        <w:t>#78 下列哪一个不是《仙剑奇侠传一》中的人物？</w:t>
      </w:r>
      <w:r>
        <w:rPr>
          <w:szCs w:val="21"/>
        </w:rPr>
        <w:br/>
      </w:r>
      <w:r>
        <w:rPr>
          <w:rFonts w:ascii="宋体" w:hAnsi="宋体"/>
          <w:color w:val="000000"/>
          <w:szCs w:val="21"/>
        </w:rPr>
        <w:t>景天</w:t>
      </w:r>
      <w:r>
        <w:rPr>
          <w:szCs w:val="21"/>
        </w:rPr>
        <w:br/>
      </w:r>
      <w:r>
        <w:rPr>
          <w:szCs w:val="21"/>
        </w:rPr>
        <w:br/>
      </w:r>
      <w:r>
        <w:rPr>
          <w:rFonts w:ascii="宋体" w:hAnsi="宋体"/>
          <w:color w:val="000000"/>
          <w:szCs w:val="21"/>
        </w:rPr>
        <w:t>#79 直到我膝盖中了一箭出自哪里</w:t>
      </w:r>
      <w:r>
        <w:rPr>
          <w:szCs w:val="21"/>
        </w:rPr>
        <w:br/>
      </w:r>
      <w:r>
        <w:rPr>
          <w:rFonts w:ascii="宋体" w:hAnsi="宋体"/>
          <w:color w:val="000000"/>
          <w:szCs w:val="21"/>
        </w:rPr>
        <w:t>上古卷轴5</w:t>
      </w:r>
      <w:r>
        <w:rPr>
          <w:szCs w:val="21"/>
        </w:rPr>
        <w:br/>
      </w:r>
      <w:r>
        <w:rPr>
          <w:szCs w:val="21"/>
        </w:rPr>
        <w:br/>
      </w:r>
      <w:r>
        <w:rPr>
          <w:rFonts w:ascii="宋体" w:hAnsi="宋体"/>
          <w:color w:val="000000"/>
          <w:szCs w:val="21"/>
        </w:rPr>
        <w:t>#80 被称为野生诹少的是？</w:t>
      </w:r>
      <w:r>
        <w:rPr>
          <w:szCs w:val="21"/>
        </w:rPr>
        <w:br/>
      </w:r>
      <w:r>
        <w:rPr>
          <w:rFonts w:ascii="宋体" w:hAnsi="宋体"/>
          <w:color w:val="000000"/>
          <w:szCs w:val="21"/>
        </w:rPr>
        <w:t>蛇足</w:t>
      </w:r>
      <w:r>
        <w:rPr>
          <w:szCs w:val="21"/>
        </w:rPr>
        <w:br/>
      </w:r>
      <w:r>
        <w:rPr>
          <w:szCs w:val="21"/>
        </w:rPr>
        <w:br/>
      </w:r>
      <w:r>
        <w:rPr>
          <w:rFonts w:ascii="宋体" w:hAnsi="宋体"/>
          <w:color w:val="000000"/>
          <w:szCs w:val="21"/>
        </w:rPr>
        <w:t>#81 奥特曼来自哪个星云？</w:t>
      </w:r>
      <w:r>
        <w:rPr>
          <w:szCs w:val="21"/>
        </w:rPr>
        <w:br/>
      </w:r>
      <w:r>
        <w:rPr>
          <w:rFonts w:ascii="宋体" w:hAnsi="宋体"/>
          <w:color w:val="000000"/>
          <w:szCs w:val="21"/>
        </w:rPr>
        <w:t>m78</w:t>
      </w:r>
      <w:r>
        <w:rPr>
          <w:szCs w:val="21"/>
        </w:rPr>
        <w:br/>
      </w:r>
      <w:r>
        <w:rPr>
          <w:szCs w:val="21"/>
        </w:rPr>
        <w:br/>
      </w:r>
      <w:r>
        <w:rPr>
          <w:rFonts w:ascii="宋体" w:hAnsi="宋体"/>
          <w:color w:val="000000"/>
          <w:szCs w:val="21"/>
        </w:rPr>
        <w:t>#82 无头骑士里MAMO配的角色</w:t>
      </w:r>
      <w:r>
        <w:rPr>
          <w:szCs w:val="21"/>
        </w:rPr>
        <w:br/>
      </w:r>
      <w:r>
        <w:rPr>
          <w:rFonts w:ascii="宋体" w:hAnsi="宋体"/>
          <w:color w:val="000000"/>
          <w:szCs w:val="21"/>
        </w:rPr>
        <w:t>纪田正臣</w:t>
      </w:r>
      <w:r>
        <w:rPr>
          <w:szCs w:val="21"/>
        </w:rPr>
        <w:br/>
      </w:r>
      <w:r>
        <w:rPr>
          <w:szCs w:val="21"/>
        </w:rPr>
        <w:br/>
      </w:r>
      <w:r>
        <w:rPr>
          <w:rFonts w:ascii="宋体" w:hAnsi="宋体"/>
          <w:color w:val="000000"/>
          <w:szCs w:val="21"/>
        </w:rPr>
        <w:t>#83 白熊咖啡厅里面娘娘常喝什么</w:t>
      </w:r>
      <w:r>
        <w:rPr>
          <w:szCs w:val="21"/>
        </w:rPr>
        <w:br/>
      </w:r>
      <w:r>
        <w:rPr>
          <w:rFonts w:ascii="宋体" w:hAnsi="宋体"/>
          <w:color w:val="000000"/>
          <w:szCs w:val="21"/>
        </w:rPr>
        <w:t>咖啡摩卡</w:t>
      </w:r>
      <w:r>
        <w:rPr>
          <w:szCs w:val="21"/>
        </w:rPr>
        <w:br/>
      </w:r>
      <w:r>
        <w:rPr>
          <w:szCs w:val="21"/>
        </w:rPr>
        <w:br/>
      </w:r>
      <w:r>
        <w:rPr>
          <w:rFonts w:ascii="宋体" w:hAnsi="宋体"/>
          <w:color w:val="000000"/>
          <w:szCs w:val="21"/>
        </w:rPr>
        <w:t>#84 阿卡姆疯人院中，布鲁斯从哪里得到的小丑“派对”名单？</w:t>
      </w:r>
      <w:r>
        <w:rPr>
          <w:szCs w:val="21"/>
        </w:rPr>
        <w:br/>
      </w:r>
      <w:r>
        <w:rPr>
          <w:rFonts w:ascii="宋体" w:hAnsi="宋体"/>
          <w:color w:val="000000"/>
          <w:szCs w:val="21"/>
        </w:rPr>
        <w:t>（阿门！！！）</w:t>
      </w:r>
      <w:r>
        <w:rPr>
          <w:szCs w:val="21"/>
        </w:rPr>
        <w:br/>
      </w:r>
      <w:r>
        <w:rPr>
          <w:szCs w:val="21"/>
        </w:rPr>
        <w:br/>
      </w:r>
      <w:r>
        <w:rPr>
          <w:rFonts w:ascii="宋体" w:hAnsi="宋体"/>
          <w:color w:val="000000"/>
          <w:szCs w:val="21"/>
        </w:rPr>
        <w:t>#85 剧场版《魔法少女奈叶 The MOVIE 1st》中，奈叶的SLB威力有多大？</w:t>
      </w:r>
      <w:r>
        <w:rPr>
          <w:szCs w:val="21"/>
        </w:rPr>
        <w:br/>
      </w:r>
      <w:r>
        <w:rPr>
          <w:rFonts w:ascii="宋体" w:hAnsi="宋体"/>
          <w:color w:val="000000"/>
          <w:szCs w:val="21"/>
        </w:rPr>
        <w:t>（核弹毛豆没查到。。）</w:t>
      </w:r>
      <w:r>
        <w:rPr>
          <w:szCs w:val="21"/>
        </w:rPr>
        <w:br/>
      </w:r>
      <w:r>
        <w:rPr>
          <w:szCs w:val="21"/>
        </w:rPr>
        <w:br/>
      </w:r>
      <w:r>
        <w:rPr>
          <w:rFonts w:ascii="宋体" w:hAnsi="宋体"/>
          <w:color w:val="000000"/>
          <w:szCs w:val="21"/>
        </w:rPr>
        <w:t>#86 以下哪个游戏不是saga planets的作品</w:t>
      </w:r>
      <w:r>
        <w:rPr>
          <w:szCs w:val="21"/>
        </w:rPr>
        <w:br/>
      </w:r>
      <w:r>
        <w:rPr>
          <w:rFonts w:ascii="宋体" w:hAnsi="宋体"/>
          <w:color w:val="000000"/>
          <w:szCs w:val="21"/>
        </w:rPr>
        <w:t>さくら、咲きました</w:t>
      </w:r>
      <w:r>
        <w:rPr>
          <w:szCs w:val="21"/>
        </w:rPr>
        <w:br/>
      </w:r>
      <w:r>
        <w:rPr>
          <w:szCs w:val="21"/>
        </w:rPr>
        <w:br/>
      </w:r>
      <w:r>
        <w:rPr>
          <w:rFonts w:ascii="宋体" w:hAnsi="宋体"/>
          <w:color w:val="000000"/>
          <w:szCs w:val="21"/>
        </w:rPr>
        <w:t>#87 硝基盐酸为什么能溶解金？</w:t>
      </w:r>
      <w:r>
        <w:rPr>
          <w:szCs w:val="21"/>
        </w:rPr>
        <w:br/>
      </w:r>
      <w:r>
        <w:rPr>
          <w:rFonts w:ascii="宋体" w:hAnsi="宋体"/>
          <w:color w:val="000000"/>
          <w:szCs w:val="21"/>
        </w:rPr>
        <w:t>配位</w:t>
      </w:r>
      <w:r>
        <w:rPr>
          <w:szCs w:val="21"/>
        </w:rPr>
        <w:br/>
      </w:r>
      <w:r>
        <w:rPr>
          <w:szCs w:val="21"/>
        </w:rPr>
        <w:br/>
      </w:r>
      <w:r>
        <w:rPr>
          <w:rFonts w:ascii="宋体" w:hAnsi="宋体"/>
          <w:color w:val="000000"/>
          <w:szCs w:val="21"/>
        </w:rPr>
        <w:t>#88 瑞典国王古斯塔夫二世被称为“现代军事之父”，他因为哪场战争而享负盛名？</w:t>
      </w:r>
      <w:r>
        <w:rPr>
          <w:szCs w:val="21"/>
        </w:rPr>
        <w:br/>
      </w:r>
      <w:r>
        <w:rPr>
          <w:rFonts w:ascii="宋体" w:hAnsi="宋体"/>
          <w:color w:val="000000"/>
          <w:szCs w:val="21"/>
        </w:rPr>
        <w:t>三十年战争</w:t>
      </w:r>
      <w:r>
        <w:rPr>
          <w:szCs w:val="21"/>
        </w:rPr>
        <w:br/>
      </w:r>
      <w:r>
        <w:rPr>
          <w:szCs w:val="21"/>
        </w:rPr>
        <w:br/>
      </w:r>
      <w:r>
        <w:rPr>
          <w:rFonts w:ascii="宋体" w:hAnsi="宋体"/>
          <w:color w:val="000000"/>
          <w:szCs w:val="21"/>
        </w:rPr>
        <w:t>#89 《Angel Beats!》中的天使的武器是？</w:t>
      </w:r>
      <w:r>
        <w:rPr>
          <w:szCs w:val="21"/>
        </w:rPr>
        <w:br/>
      </w:r>
      <w:r>
        <w:rPr>
          <w:rFonts w:ascii="宋体" w:hAnsi="宋体"/>
          <w:color w:val="000000"/>
          <w:szCs w:val="21"/>
        </w:rPr>
        <w:t>Handsonic</w:t>
      </w:r>
      <w:r>
        <w:rPr>
          <w:szCs w:val="21"/>
        </w:rPr>
        <w:br/>
      </w:r>
      <w:r>
        <w:rPr>
          <w:szCs w:val="21"/>
        </w:rPr>
        <w:br/>
      </w:r>
      <w:r>
        <w:rPr>
          <w:rFonts w:ascii="宋体" w:hAnsi="宋体"/>
          <w:color w:val="000000"/>
          <w:szCs w:val="21"/>
        </w:rPr>
        <w:t>#90 动画术语中的“OST”是什么意思？</w:t>
      </w:r>
      <w:r>
        <w:rPr>
          <w:szCs w:val="21"/>
        </w:rPr>
        <w:br/>
      </w:r>
      <w:r>
        <w:rPr>
          <w:rFonts w:ascii="宋体" w:hAnsi="宋体"/>
          <w:color w:val="000000"/>
          <w:szCs w:val="21"/>
        </w:rPr>
        <w:t>原声音乐集</w:t>
      </w:r>
      <w:r>
        <w:rPr>
          <w:szCs w:val="21"/>
        </w:rPr>
        <w:br/>
      </w:r>
      <w:r>
        <w:rPr>
          <w:szCs w:val="21"/>
        </w:rPr>
        <w:br/>
      </w:r>
      <w:r>
        <w:rPr>
          <w:rFonts w:ascii="宋体" w:hAnsi="宋体"/>
          <w:color w:val="000000"/>
          <w:szCs w:val="21"/>
        </w:rPr>
        <w:t>#91 下面那个缩写，与动画音乐无关？</w:t>
      </w:r>
      <w:r>
        <w:rPr>
          <w:szCs w:val="21"/>
        </w:rPr>
        <w:br/>
      </w:r>
      <w:r>
        <w:rPr>
          <w:rFonts w:ascii="宋体" w:hAnsi="宋体"/>
          <w:color w:val="000000"/>
          <w:szCs w:val="21"/>
        </w:rPr>
        <w:t>OVA</w:t>
      </w:r>
      <w:r>
        <w:rPr>
          <w:szCs w:val="21"/>
        </w:rPr>
        <w:br/>
      </w:r>
      <w:r>
        <w:rPr>
          <w:szCs w:val="21"/>
        </w:rPr>
        <w:br/>
      </w:r>
      <w:r>
        <w:rPr>
          <w:rFonts w:ascii="宋体" w:hAnsi="宋体"/>
          <w:color w:val="000000"/>
          <w:szCs w:val="21"/>
        </w:rPr>
        <w:t>#92 妖精的旋律女主真正的名字是？</w:t>
      </w:r>
      <w:r>
        <w:rPr>
          <w:szCs w:val="21"/>
        </w:rPr>
        <w:br/>
      </w:r>
      <w:r>
        <w:rPr>
          <w:rFonts w:ascii="宋体" w:hAnsi="宋体"/>
          <w:color w:val="000000"/>
          <w:szCs w:val="21"/>
        </w:rPr>
        <w:t>露西</w:t>
      </w:r>
      <w:r>
        <w:rPr>
          <w:szCs w:val="21"/>
        </w:rPr>
        <w:br/>
      </w:r>
      <w:r>
        <w:rPr>
          <w:szCs w:val="21"/>
        </w:rPr>
        <w:br/>
      </w:r>
      <w:r>
        <w:rPr>
          <w:rFonts w:ascii="宋体" w:hAnsi="宋体"/>
          <w:color w:val="000000"/>
          <w:szCs w:val="21"/>
        </w:rPr>
        <w:t>#93 《灼眼的夏娜》里维持坂井悠二存在的宝具名叫？</w:t>
      </w:r>
      <w:r>
        <w:rPr>
          <w:szCs w:val="21"/>
        </w:rPr>
        <w:br/>
      </w:r>
      <w:r>
        <w:rPr>
          <w:rFonts w:ascii="宋体" w:hAnsi="宋体"/>
          <w:color w:val="000000"/>
          <w:szCs w:val="21"/>
        </w:rPr>
        <w:t>零时迷子</w:t>
      </w:r>
      <w:r>
        <w:rPr>
          <w:szCs w:val="21"/>
        </w:rPr>
        <w:br/>
      </w:r>
      <w:r>
        <w:rPr>
          <w:szCs w:val="21"/>
        </w:rPr>
        <w:br/>
      </w:r>
      <w:r>
        <w:rPr>
          <w:rFonts w:ascii="宋体" w:hAnsi="宋体"/>
          <w:color w:val="000000"/>
          <w:szCs w:val="21"/>
        </w:rPr>
        <w:t>#94 只会做炒饭的王是什么王？（三个字）</w:t>
      </w:r>
      <w:r>
        <w:rPr>
          <w:szCs w:val="21"/>
        </w:rPr>
        <w:br/>
      </w:r>
      <w:r>
        <w:rPr>
          <w:rFonts w:ascii="宋体" w:hAnsi="宋体"/>
          <w:color w:val="000000"/>
          <w:szCs w:val="21"/>
        </w:rPr>
        <w:t>（你中奖了）</w:t>
      </w:r>
      <w:r>
        <w:rPr>
          <w:szCs w:val="21"/>
        </w:rPr>
        <w:br/>
      </w:r>
      <w:r>
        <w:rPr>
          <w:szCs w:val="21"/>
        </w:rPr>
        <w:br/>
      </w:r>
      <w:r>
        <w:rPr>
          <w:rFonts w:ascii="宋体" w:hAnsi="宋体"/>
          <w:color w:val="000000"/>
          <w:szCs w:val="21"/>
        </w:rPr>
        <w:t>#95 动画机动战士高达中，吉恩共和国的创始人的谁？</w:t>
      </w:r>
      <w:r>
        <w:rPr>
          <w:szCs w:val="21"/>
        </w:rPr>
        <w:br/>
      </w:r>
      <w:r>
        <w:rPr>
          <w:rFonts w:ascii="宋体" w:hAnsi="宋体"/>
          <w:color w:val="000000"/>
          <w:szCs w:val="21"/>
        </w:rPr>
        <w:t>吉恩 戴肯</w:t>
      </w:r>
      <w:r>
        <w:rPr>
          <w:szCs w:val="21"/>
        </w:rPr>
        <w:br/>
      </w:r>
      <w:r>
        <w:rPr>
          <w:szCs w:val="21"/>
        </w:rPr>
        <w:br/>
      </w:r>
      <w:r>
        <w:rPr>
          <w:rFonts w:ascii="宋体" w:hAnsi="宋体"/>
          <w:color w:val="000000"/>
          <w:szCs w:val="21"/>
        </w:rPr>
        <w:t>#96 一个物体从40m的高处自由下落，下落多少米后该物体的动能和重力势能相等？</w:t>
      </w:r>
      <w:r>
        <w:rPr>
          <w:szCs w:val="21"/>
        </w:rPr>
        <w:br/>
      </w:r>
      <w:r>
        <w:rPr>
          <w:rFonts w:ascii="宋体" w:hAnsi="宋体"/>
          <w:color w:val="000000"/>
          <w:szCs w:val="21"/>
        </w:rPr>
        <w:t>20</w:t>
      </w:r>
      <w:r>
        <w:rPr>
          <w:szCs w:val="21"/>
        </w:rPr>
        <w:br/>
      </w:r>
      <w:r>
        <w:rPr>
          <w:szCs w:val="21"/>
        </w:rPr>
        <w:br/>
      </w:r>
      <w:r>
        <w:rPr>
          <w:rFonts w:ascii="宋体" w:hAnsi="宋体"/>
          <w:color w:val="000000"/>
          <w:szCs w:val="21"/>
        </w:rPr>
        <w:t>#97 动画《Angel Beats!》中，参加卒业式的成员共有几人？</w:t>
      </w:r>
      <w:r>
        <w:rPr>
          <w:szCs w:val="21"/>
        </w:rPr>
        <w:br/>
      </w:r>
      <w:r>
        <w:rPr>
          <w:rFonts w:ascii="宋体" w:hAnsi="宋体"/>
          <w:color w:val="000000"/>
          <w:szCs w:val="21"/>
        </w:rPr>
        <w:t>5人</w:t>
      </w:r>
      <w:r>
        <w:rPr>
          <w:szCs w:val="21"/>
        </w:rPr>
        <w:br/>
      </w:r>
      <w:r>
        <w:rPr>
          <w:szCs w:val="21"/>
        </w:rPr>
        <w:br/>
      </w:r>
      <w:r>
        <w:rPr>
          <w:rFonts w:ascii="宋体" w:hAnsi="宋体"/>
          <w:color w:val="000000"/>
          <w:szCs w:val="21"/>
        </w:rPr>
        <w:t>#98 《樱花庄的宠物女孩》中的女主角叫什么名字？</w:t>
      </w:r>
      <w:r>
        <w:rPr>
          <w:szCs w:val="21"/>
        </w:rPr>
        <w:br/>
      </w:r>
      <w:r>
        <w:rPr>
          <w:rFonts w:ascii="宋体" w:hAnsi="宋体"/>
          <w:color w:val="000000"/>
          <w:szCs w:val="21"/>
        </w:rPr>
        <w:t>椎名真白</w:t>
      </w:r>
      <w:r>
        <w:rPr>
          <w:szCs w:val="21"/>
        </w:rPr>
        <w:br/>
      </w:r>
      <w:r>
        <w:rPr>
          <w:szCs w:val="21"/>
        </w:rPr>
        <w:br/>
      </w:r>
      <w:r>
        <w:rPr>
          <w:rFonts w:ascii="宋体" w:hAnsi="宋体"/>
          <w:color w:val="000000"/>
          <w:szCs w:val="21"/>
        </w:rPr>
        <w:t>#99 《圣斗士星矢》的作者是谁？</w:t>
      </w:r>
      <w:r>
        <w:rPr>
          <w:szCs w:val="21"/>
        </w:rPr>
        <w:br/>
      </w:r>
      <w:r>
        <w:rPr>
          <w:rFonts w:ascii="宋体" w:hAnsi="宋体"/>
          <w:color w:val="000000"/>
          <w:szCs w:val="21"/>
        </w:rPr>
        <w:t>车田正美</w:t>
      </w:r>
      <w:r>
        <w:rPr>
          <w:szCs w:val="21"/>
        </w:rPr>
        <w:br/>
      </w:r>
      <w:r>
        <w:rPr>
          <w:szCs w:val="21"/>
        </w:rPr>
        <w:br/>
      </w:r>
      <w:r>
        <w:rPr>
          <w:rFonts w:ascii="宋体" w:hAnsi="宋体"/>
          <w:color w:val="000000"/>
          <w:szCs w:val="21"/>
        </w:rPr>
        <w:t>#100 这个世界上不存在奇迹，有的只是必然与偶然，以及谁做了什么。此话出自什么动漫？</w:t>
      </w:r>
      <w:r>
        <w:rPr>
          <w:szCs w:val="21"/>
        </w:rPr>
        <w:br/>
      </w:r>
      <w:r>
        <w:rPr>
          <w:rFonts w:ascii="宋体" w:hAnsi="宋体"/>
          <w:color w:val="000000"/>
          <w:szCs w:val="21"/>
        </w:rPr>
        <w:t>悠久之翼（EF系列)</w:t>
      </w:r>
      <w:r>
        <w:rPr>
          <w:szCs w:val="21"/>
        </w:rPr>
        <w:t xml:space="preserve"> </w:t>
      </w:r>
      <w:r>
        <w:rPr>
          <w:szCs w:val="21"/>
        </w:rPr>
        <w:br/>
      </w:r>
      <w:r>
        <w:rPr>
          <w:rFonts w:ascii="宋体" w:hAnsi="宋体"/>
          <w:color w:val="000000"/>
          <w:szCs w:val="21"/>
        </w:rPr>
        <w:t>#1 名言是“真相只有一个”，被戏称为“死神小学生”的是？</w:t>
      </w:r>
      <w:r>
        <w:rPr>
          <w:szCs w:val="21"/>
        </w:rPr>
        <w:br/>
      </w:r>
      <w:r>
        <w:rPr>
          <w:rFonts w:ascii="宋体" w:hAnsi="宋体"/>
          <w:color w:val="000000"/>
          <w:szCs w:val="21"/>
        </w:rPr>
        <w:t xml:space="preserve">江户川柯南 </w:t>
      </w:r>
      <w:r>
        <w:rPr>
          <w:szCs w:val="21"/>
        </w:rPr>
        <w:br/>
      </w:r>
      <w:r>
        <w:rPr>
          <w:szCs w:val="21"/>
        </w:rPr>
        <w:br/>
      </w:r>
      <w:r>
        <w:rPr>
          <w:rFonts w:ascii="宋体" w:hAnsi="宋体"/>
          <w:color w:val="000000"/>
          <w:szCs w:val="21"/>
        </w:rPr>
        <w:t xml:space="preserve">#2 在动漫《游戏王》中，暗游戏的真实身份是？ </w:t>
      </w:r>
      <w:r>
        <w:rPr>
          <w:szCs w:val="21"/>
        </w:rPr>
        <w:br/>
      </w:r>
      <w:r>
        <w:rPr>
          <w:rFonts w:ascii="宋体" w:hAnsi="宋体"/>
          <w:color w:val="000000"/>
          <w:szCs w:val="21"/>
        </w:rPr>
        <w:t xml:space="preserve">法老王 </w:t>
      </w:r>
      <w:r>
        <w:rPr>
          <w:szCs w:val="21"/>
        </w:rPr>
        <w:br/>
      </w:r>
      <w:r>
        <w:rPr>
          <w:szCs w:val="21"/>
        </w:rPr>
        <w:br/>
      </w:r>
      <w:r>
        <w:rPr>
          <w:rFonts w:ascii="宋体" w:hAnsi="宋体"/>
          <w:color w:val="000000"/>
          <w:szCs w:val="21"/>
        </w:rPr>
        <w:t>#3 兵库北（打一CV名字）</w:t>
      </w:r>
      <w:r>
        <w:rPr>
          <w:szCs w:val="21"/>
        </w:rPr>
        <w:br/>
      </w:r>
      <w:r>
        <w:rPr>
          <w:rFonts w:ascii="宋体" w:hAnsi="宋体"/>
          <w:color w:val="000000"/>
          <w:szCs w:val="21"/>
        </w:rPr>
        <w:t>花泽香菜</w:t>
      </w:r>
      <w:r>
        <w:rPr>
          <w:szCs w:val="21"/>
        </w:rPr>
        <w:br/>
      </w:r>
      <w:r>
        <w:rPr>
          <w:szCs w:val="21"/>
        </w:rPr>
        <w:br/>
      </w:r>
      <w:r>
        <w:rPr>
          <w:rFonts w:ascii="宋体" w:hAnsi="宋体"/>
          <w:color w:val="000000"/>
          <w:szCs w:val="21"/>
        </w:rPr>
        <w:t xml:space="preserve">#4 在游戏《魔兽争霸3》中，玩家可选择的种族有多少个？ </w:t>
      </w:r>
      <w:r>
        <w:rPr>
          <w:szCs w:val="21"/>
        </w:rPr>
        <w:br/>
      </w:r>
      <w:r>
        <w:rPr>
          <w:rFonts w:ascii="宋体" w:hAnsi="宋体"/>
          <w:color w:val="000000"/>
          <w:szCs w:val="21"/>
        </w:rPr>
        <w:t xml:space="preserve">4 </w:t>
      </w:r>
      <w:r>
        <w:rPr>
          <w:szCs w:val="21"/>
        </w:rPr>
        <w:br/>
      </w:r>
      <w:r>
        <w:rPr>
          <w:szCs w:val="21"/>
        </w:rPr>
        <w:br/>
      </w:r>
      <w:r>
        <w:rPr>
          <w:rFonts w:ascii="宋体" w:hAnsi="宋体"/>
          <w:color w:val="000000"/>
          <w:szCs w:val="21"/>
        </w:rPr>
        <w:t>#5 世界第一初恋中高野政宗原名叫什么？</w:t>
      </w:r>
      <w:r>
        <w:rPr>
          <w:szCs w:val="21"/>
        </w:rPr>
        <w:br/>
      </w:r>
      <w:r>
        <w:rPr>
          <w:rFonts w:ascii="宋体" w:hAnsi="宋体"/>
          <w:color w:val="000000"/>
          <w:szCs w:val="21"/>
        </w:rPr>
        <w:t>嵯峨政宗</w:t>
      </w:r>
      <w:r>
        <w:rPr>
          <w:szCs w:val="21"/>
        </w:rPr>
        <w:br/>
      </w:r>
      <w:r>
        <w:rPr>
          <w:szCs w:val="21"/>
        </w:rPr>
        <w:br/>
      </w:r>
      <w:r>
        <w:rPr>
          <w:rFonts w:ascii="宋体" w:hAnsi="宋体"/>
          <w:color w:val="000000"/>
          <w:szCs w:val="21"/>
        </w:rPr>
        <w:t xml:space="preserve">#6 （），你一定不懂吧。括号里的名字是？ </w:t>
      </w:r>
      <w:r>
        <w:rPr>
          <w:szCs w:val="21"/>
        </w:rPr>
        <w:br/>
      </w:r>
      <w:r>
        <w:rPr>
          <w:rFonts w:ascii="宋体" w:hAnsi="宋体"/>
          <w:color w:val="000000"/>
          <w:szCs w:val="21"/>
        </w:rPr>
        <w:t xml:space="preserve">心叶 </w:t>
      </w:r>
      <w:r>
        <w:rPr>
          <w:szCs w:val="21"/>
        </w:rPr>
        <w:br/>
      </w:r>
      <w:r>
        <w:rPr>
          <w:szCs w:val="21"/>
        </w:rPr>
        <w:br/>
      </w:r>
      <w:r>
        <w:rPr>
          <w:rFonts w:ascii="宋体" w:hAnsi="宋体"/>
          <w:color w:val="000000"/>
          <w:szCs w:val="21"/>
        </w:rPr>
        <w:t>#7 路飞的生日是日本的什么节？</w:t>
      </w:r>
      <w:r>
        <w:rPr>
          <w:szCs w:val="21"/>
        </w:rPr>
        <w:br/>
      </w:r>
      <w:r>
        <w:rPr>
          <w:rFonts w:ascii="宋体" w:hAnsi="宋体"/>
          <w:color w:val="000000"/>
          <w:szCs w:val="21"/>
        </w:rPr>
        <w:t>儿童节</w:t>
      </w:r>
      <w:r>
        <w:rPr>
          <w:szCs w:val="21"/>
        </w:rPr>
        <w:br/>
      </w:r>
      <w:r>
        <w:rPr>
          <w:szCs w:val="21"/>
        </w:rPr>
        <w:br/>
      </w:r>
      <w:r>
        <w:rPr>
          <w:rFonts w:ascii="宋体" w:hAnsi="宋体"/>
          <w:color w:val="000000"/>
          <w:szCs w:val="21"/>
        </w:rPr>
        <w:t>#8 以下哪部游戏设备拥有裸眼3D功能？</w:t>
      </w:r>
      <w:r>
        <w:rPr>
          <w:szCs w:val="21"/>
        </w:rPr>
        <w:br/>
      </w:r>
      <w:r>
        <w:rPr>
          <w:rFonts w:ascii="宋体" w:hAnsi="宋体"/>
          <w:color w:val="000000"/>
          <w:szCs w:val="21"/>
        </w:rPr>
        <w:t xml:space="preserve">3DS </w:t>
      </w:r>
      <w:r>
        <w:rPr>
          <w:szCs w:val="21"/>
        </w:rPr>
        <w:br/>
      </w:r>
      <w:r>
        <w:rPr>
          <w:szCs w:val="21"/>
        </w:rPr>
        <w:br/>
      </w:r>
      <w:r>
        <w:rPr>
          <w:rFonts w:ascii="宋体" w:hAnsi="宋体"/>
          <w:color w:val="000000"/>
          <w:szCs w:val="21"/>
        </w:rPr>
        <w:t>#9 新世纪福音战士新剧场版现在已经放映几部了？</w:t>
      </w:r>
      <w:r>
        <w:rPr>
          <w:szCs w:val="21"/>
        </w:rPr>
        <w:br/>
      </w:r>
      <w:r>
        <w:rPr>
          <w:rFonts w:ascii="宋体" w:hAnsi="宋体"/>
          <w:color w:val="000000"/>
          <w:szCs w:val="21"/>
        </w:rPr>
        <w:t>（现在5部）</w:t>
      </w:r>
      <w:r>
        <w:rPr>
          <w:szCs w:val="21"/>
        </w:rPr>
        <w:br/>
      </w:r>
      <w:r>
        <w:rPr>
          <w:szCs w:val="21"/>
        </w:rPr>
        <w:br/>
      </w:r>
      <w:r>
        <w:rPr>
          <w:rFonts w:ascii="宋体" w:hAnsi="宋体"/>
          <w:color w:val="000000"/>
          <w:szCs w:val="21"/>
        </w:rPr>
        <w:t>#10 wow中被称为小芊芊的职业是</w:t>
      </w:r>
      <w:r>
        <w:rPr>
          <w:szCs w:val="21"/>
        </w:rPr>
        <w:br/>
      </w:r>
      <w:r>
        <w:rPr>
          <w:rFonts w:ascii="宋体" w:hAnsi="宋体"/>
          <w:color w:val="000000"/>
          <w:szCs w:val="21"/>
        </w:rPr>
        <w:t>盗贼</w:t>
      </w:r>
      <w:r>
        <w:rPr>
          <w:szCs w:val="21"/>
        </w:rPr>
        <w:br/>
      </w:r>
      <w:r>
        <w:rPr>
          <w:szCs w:val="21"/>
        </w:rPr>
        <w:br/>
      </w:r>
      <w:r>
        <w:rPr>
          <w:rFonts w:ascii="宋体" w:hAnsi="宋体"/>
          <w:color w:val="000000"/>
          <w:szCs w:val="21"/>
        </w:rPr>
        <w:t xml:space="preserve">#11 《物语》中小忍的胖次是什么? </w:t>
      </w:r>
      <w:r>
        <w:rPr>
          <w:szCs w:val="21"/>
        </w:rPr>
        <w:br/>
      </w:r>
      <w:r>
        <w:rPr>
          <w:rFonts w:ascii="宋体" w:hAnsi="宋体"/>
          <w:color w:val="000000"/>
          <w:szCs w:val="21"/>
        </w:rPr>
        <w:t>创可贴</w:t>
      </w:r>
      <w:r>
        <w:rPr>
          <w:szCs w:val="21"/>
        </w:rPr>
        <w:br/>
      </w:r>
      <w:r>
        <w:rPr>
          <w:szCs w:val="21"/>
        </w:rPr>
        <w:br/>
      </w:r>
      <w:r>
        <w:rPr>
          <w:rFonts w:ascii="宋体" w:hAnsi="宋体"/>
          <w:color w:val="000000"/>
          <w:szCs w:val="21"/>
        </w:rPr>
        <w:t>#12 洛克人X系列登场的两位主角中，红色的思考型机器人叫什么名字？</w:t>
      </w:r>
      <w:r>
        <w:rPr>
          <w:szCs w:val="21"/>
        </w:rPr>
        <w:br/>
      </w:r>
      <w:r>
        <w:rPr>
          <w:rFonts w:ascii="宋体" w:hAnsi="宋体"/>
          <w:color w:val="000000"/>
          <w:szCs w:val="21"/>
        </w:rPr>
        <w:t>ZERO</w:t>
      </w:r>
      <w:r>
        <w:rPr>
          <w:szCs w:val="21"/>
        </w:rPr>
        <w:br/>
      </w:r>
      <w:r>
        <w:rPr>
          <w:szCs w:val="21"/>
        </w:rPr>
        <w:br/>
      </w:r>
      <w:r>
        <w:rPr>
          <w:rFonts w:ascii="宋体" w:hAnsi="宋体"/>
          <w:color w:val="000000"/>
          <w:szCs w:val="21"/>
        </w:rPr>
        <w:t>#13 在minecraft中俗称JJ怪的怪物原名叫什么？</w:t>
      </w:r>
      <w:r>
        <w:rPr>
          <w:szCs w:val="21"/>
        </w:rPr>
        <w:br/>
      </w:r>
      <w:r>
        <w:rPr>
          <w:rFonts w:ascii="宋体" w:hAnsi="宋体"/>
          <w:color w:val="000000"/>
          <w:szCs w:val="21"/>
        </w:rPr>
        <w:t>爬行者（Creeper）</w:t>
      </w:r>
      <w:r>
        <w:rPr>
          <w:szCs w:val="21"/>
        </w:rPr>
        <w:br/>
      </w:r>
      <w:r>
        <w:rPr>
          <w:szCs w:val="21"/>
        </w:rPr>
        <w:br/>
      </w:r>
      <w:r>
        <w:rPr>
          <w:rFonts w:ascii="宋体" w:hAnsi="宋体"/>
          <w:color w:val="000000"/>
          <w:szCs w:val="21"/>
        </w:rPr>
        <w:t>#14 父母分别为AB型血和O型血，则孩子的血型不可能是（）</w:t>
      </w:r>
      <w:r>
        <w:rPr>
          <w:szCs w:val="21"/>
        </w:rPr>
        <w:br/>
      </w:r>
      <w:r>
        <w:rPr>
          <w:rFonts w:ascii="宋体" w:hAnsi="宋体"/>
          <w:color w:val="000000"/>
          <w:szCs w:val="21"/>
        </w:rPr>
        <w:t xml:space="preserve">AB和O </w:t>
      </w:r>
      <w:r>
        <w:rPr>
          <w:szCs w:val="21"/>
        </w:rPr>
        <w:br/>
      </w:r>
      <w:r>
        <w:rPr>
          <w:szCs w:val="21"/>
        </w:rPr>
        <w:br/>
      </w:r>
      <w:r>
        <w:rPr>
          <w:rFonts w:ascii="宋体" w:hAnsi="宋体"/>
          <w:color w:val="000000"/>
          <w:szCs w:val="21"/>
        </w:rPr>
        <w:t xml:space="preserve">#15 柯南和基德的人物形象，哪个出现的早 </w:t>
      </w:r>
      <w:r>
        <w:rPr>
          <w:szCs w:val="21"/>
        </w:rPr>
        <w:br/>
      </w:r>
      <w:r>
        <w:rPr>
          <w:rFonts w:ascii="宋体" w:hAnsi="宋体"/>
          <w:color w:val="000000"/>
          <w:szCs w:val="21"/>
        </w:rPr>
        <w:t xml:space="preserve">基德，以前有其他作品 </w:t>
      </w:r>
      <w:r>
        <w:rPr>
          <w:szCs w:val="21"/>
        </w:rPr>
        <w:br/>
      </w:r>
      <w:r>
        <w:rPr>
          <w:szCs w:val="21"/>
        </w:rPr>
        <w:br/>
      </w:r>
      <w:r>
        <w:rPr>
          <w:rFonts w:ascii="宋体" w:hAnsi="宋体"/>
          <w:color w:val="000000"/>
          <w:szCs w:val="21"/>
        </w:rPr>
        <w:t xml:space="preserve">#16 团战可以输，____必须死？ </w:t>
      </w:r>
      <w:r>
        <w:rPr>
          <w:szCs w:val="21"/>
        </w:rPr>
        <w:br/>
      </w:r>
      <w:r>
        <w:rPr>
          <w:rFonts w:ascii="宋体" w:hAnsi="宋体"/>
          <w:color w:val="000000"/>
          <w:szCs w:val="21"/>
        </w:rPr>
        <w:t>提莫</w:t>
      </w:r>
      <w:r>
        <w:rPr>
          <w:szCs w:val="21"/>
        </w:rPr>
        <w:br/>
      </w:r>
      <w:r>
        <w:rPr>
          <w:szCs w:val="21"/>
        </w:rPr>
        <w:br/>
      </w:r>
      <w:r>
        <w:rPr>
          <w:rFonts w:ascii="宋体" w:hAnsi="宋体"/>
          <w:color w:val="000000"/>
          <w:szCs w:val="21"/>
        </w:rPr>
        <w:t xml:space="preserve">#17 "不反抗就不会死,为什么就是不明白" 这话出自哪部动画？ </w:t>
      </w:r>
      <w:r>
        <w:rPr>
          <w:szCs w:val="21"/>
        </w:rPr>
        <w:br/>
      </w:r>
      <w:r>
        <w:rPr>
          <w:rFonts w:ascii="宋体" w:hAnsi="宋体"/>
          <w:color w:val="000000"/>
          <w:szCs w:val="21"/>
        </w:rPr>
        <w:t xml:space="preserve">机动战士高达 Z </w:t>
      </w:r>
      <w:r>
        <w:rPr>
          <w:szCs w:val="21"/>
        </w:rPr>
        <w:br/>
      </w:r>
      <w:r>
        <w:rPr>
          <w:szCs w:val="21"/>
        </w:rPr>
        <w:br/>
      </w:r>
      <w:r>
        <w:rPr>
          <w:rFonts w:ascii="宋体" w:hAnsi="宋体"/>
          <w:color w:val="000000"/>
          <w:szCs w:val="21"/>
        </w:rPr>
        <w:t>#18 罪恶王冠男主的名字</w:t>
      </w:r>
      <w:r>
        <w:rPr>
          <w:szCs w:val="21"/>
        </w:rPr>
        <w:br/>
      </w:r>
      <w:r>
        <w:rPr>
          <w:rFonts w:ascii="宋体" w:hAnsi="宋体"/>
          <w:color w:val="000000"/>
          <w:szCs w:val="21"/>
        </w:rPr>
        <w:t xml:space="preserve">樱满集 </w:t>
      </w:r>
      <w:r>
        <w:rPr>
          <w:szCs w:val="21"/>
        </w:rPr>
        <w:br/>
      </w:r>
      <w:r>
        <w:rPr>
          <w:szCs w:val="21"/>
        </w:rPr>
        <w:br/>
      </w:r>
      <w:r>
        <w:rPr>
          <w:rFonts w:ascii="宋体" w:hAnsi="宋体"/>
          <w:color w:val="000000"/>
          <w:szCs w:val="21"/>
        </w:rPr>
        <w:t xml:space="preserve">#19 阳炎project中的主人公叫什么名字 </w:t>
      </w:r>
      <w:r>
        <w:rPr>
          <w:szCs w:val="21"/>
        </w:rPr>
        <w:br/>
      </w:r>
      <w:r>
        <w:rPr>
          <w:rFonts w:ascii="宋体" w:hAnsi="宋体"/>
          <w:color w:val="000000"/>
          <w:szCs w:val="21"/>
        </w:rPr>
        <w:t xml:space="preserve">如月伸太郎 </w:t>
      </w:r>
      <w:r>
        <w:rPr>
          <w:szCs w:val="21"/>
        </w:rPr>
        <w:br/>
      </w:r>
      <w:r>
        <w:rPr>
          <w:szCs w:val="21"/>
        </w:rPr>
        <w:br/>
      </w:r>
      <w:r>
        <w:rPr>
          <w:rFonts w:ascii="宋体" w:hAnsi="宋体"/>
          <w:color w:val="000000"/>
          <w:szCs w:val="21"/>
        </w:rPr>
        <w:t>#20 绫波丽驾驶的是EVA几号机？</w:t>
      </w:r>
      <w:r>
        <w:rPr>
          <w:szCs w:val="21"/>
        </w:rPr>
        <w:br/>
      </w:r>
      <w:r>
        <w:rPr>
          <w:rFonts w:ascii="宋体" w:hAnsi="宋体"/>
          <w:color w:val="000000"/>
          <w:szCs w:val="21"/>
        </w:rPr>
        <w:t>零号机</w:t>
      </w:r>
      <w:r>
        <w:rPr>
          <w:szCs w:val="21"/>
        </w:rPr>
        <w:br/>
      </w:r>
      <w:r>
        <w:rPr>
          <w:szCs w:val="21"/>
        </w:rPr>
        <w:br/>
      </w:r>
      <w:r>
        <w:rPr>
          <w:rFonts w:ascii="宋体" w:hAnsi="宋体"/>
          <w:color w:val="000000"/>
          <w:szCs w:val="21"/>
        </w:rPr>
        <w:t>#21 太2真人给灵珠子转世起的名字是？</w:t>
      </w:r>
      <w:r>
        <w:rPr>
          <w:szCs w:val="21"/>
        </w:rPr>
        <w:br/>
      </w:r>
      <w:r>
        <w:rPr>
          <w:rFonts w:ascii="宋体" w:hAnsi="宋体"/>
          <w:color w:val="000000"/>
          <w:szCs w:val="21"/>
        </w:rPr>
        <w:t>李狗蛋</w:t>
      </w:r>
      <w:r>
        <w:rPr>
          <w:szCs w:val="21"/>
        </w:rPr>
        <w:br/>
      </w:r>
      <w:r>
        <w:rPr>
          <w:szCs w:val="21"/>
        </w:rPr>
        <w:br/>
      </w:r>
      <w:r>
        <w:rPr>
          <w:rFonts w:ascii="宋体" w:hAnsi="宋体"/>
          <w:color w:val="000000"/>
          <w:szCs w:val="21"/>
        </w:rPr>
        <w:t>#22 【K】中伏见叫八田什么</w:t>
      </w:r>
      <w:r>
        <w:rPr>
          <w:szCs w:val="21"/>
        </w:rPr>
        <w:br/>
      </w:r>
      <w:r>
        <w:rPr>
          <w:rFonts w:ascii="宋体" w:hAnsi="宋体"/>
          <w:color w:val="000000"/>
          <w:szCs w:val="21"/>
        </w:rPr>
        <w:t>Misaki</w:t>
      </w:r>
      <w:r>
        <w:rPr>
          <w:szCs w:val="21"/>
        </w:rPr>
        <w:br/>
      </w:r>
      <w:r>
        <w:rPr>
          <w:szCs w:val="21"/>
        </w:rPr>
        <w:br/>
      </w:r>
      <w:r>
        <w:rPr>
          <w:rFonts w:ascii="宋体" w:hAnsi="宋体"/>
          <w:color w:val="000000"/>
          <w:szCs w:val="21"/>
        </w:rPr>
        <w:t xml:space="preserve">#23 《文学少女》中《渴望死亡的小丑》中“小丑”指的是谁 </w:t>
      </w:r>
      <w:r>
        <w:rPr>
          <w:szCs w:val="21"/>
        </w:rPr>
        <w:br/>
      </w:r>
      <w:r>
        <w:rPr>
          <w:rFonts w:ascii="宋体" w:hAnsi="宋体"/>
          <w:color w:val="000000"/>
          <w:szCs w:val="21"/>
        </w:rPr>
        <w:t>井上心叶</w:t>
      </w:r>
      <w:r>
        <w:rPr>
          <w:szCs w:val="21"/>
        </w:rPr>
        <w:br/>
      </w:r>
      <w:r>
        <w:rPr>
          <w:szCs w:val="21"/>
        </w:rPr>
        <w:br/>
      </w:r>
      <w:r>
        <w:rPr>
          <w:rFonts w:ascii="宋体" w:hAnsi="宋体"/>
          <w:color w:val="000000"/>
          <w:szCs w:val="21"/>
        </w:rPr>
        <w:t xml:space="preserve">#24 《地球防卫少年》又名？ </w:t>
      </w:r>
      <w:r>
        <w:rPr>
          <w:szCs w:val="21"/>
        </w:rPr>
        <w:br/>
      </w:r>
      <w:r>
        <w:rPr>
          <w:rFonts w:ascii="宋体" w:hAnsi="宋体"/>
          <w:color w:val="000000"/>
          <w:szCs w:val="21"/>
        </w:rPr>
        <w:t>我们的</w:t>
      </w:r>
      <w:r>
        <w:rPr>
          <w:szCs w:val="21"/>
        </w:rPr>
        <w:br/>
      </w:r>
      <w:r>
        <w:rPr>
          <w:szCs w:val="21"/>
        </w:rPr>
        <w:br/>
      </w:r>
      <w:r>
        <w:rPr>
          <w:rFonts w:ascii="宋体" w:hAnsi="宋体"/>
          <w:color w:val="000000"/>
          <w:szCs w:val="21"/>
        </w:rPr>
        <w:t xml:space="preserve">#25 所罗门王戒指上的铭文是什么？ </w:t>
      </w:r>
      <w:r>
        <w:rPr>
          <w:szCs w:val="21"/>
        </w:rPr>
        <w:br/>
      </w:r>
      <w:r>
        <w:rPr>
          <w:rFonts w:ascii="宋体" w:hAnsi="宋体"/>
          <w:color w:val="000000"/>
          <w:szCs w:val="21"/>
        </w:rPr>
        <w:t>一切都会过去。</w:t>
      </w:r>
      <w:r>
        <w:rPr>
          <w:szCs w:val="21"/>
        </w:rPr>
        <w:t xml:space="preserve"> </w:t>
      </w:r>
      <w:r>
        <w:rPr>
          <w:szCs w:val="21"/>
        </w:rPr>
        <w:br/>
      </w:r>
      <w:r>
        <w:rPr>
          <w:rFonts w:ascii="宋体" w:hAnsi="宋体"/>
          <w:color w:val="000000"/>
          <w:szCs w:val="21"/>
        </w:rPr>
        <w:t xml:space="preserve">#26 以下哪种说法是错误的？ </w:t>
      </w:r>
      <w:r>
        <w:rPr>
          <w:szCs w:val="21"/>
        </w:rPr>
        <w:br/>
      </w:r>
      <w:r>
        <w:rPr>
          <w:rFonts w:ascii="宋体" w:hAnsi="宋体"/>
          <w:color w:val="000000"/>
          <w:szCs w:val="21"/>
        </w:rPr>
        <w:t>钉宫理惠没有巨乳角色</w:t>
      </w:r>
      <w:r>
        <w:rPr>
          <w:szCs w:val="21"/>
        </w:rPr>
        <w:br/>
      </w:r>
      <w:r>
        <w:rPr>
          <w:szCs w:val="21"/>
        </w:rPr>
        <w:br/>
      </w:r>
      <w:r>
        <w:rPr>
          <w:rFonts w:ascii="宋体" w:hAnsi="宋体"/>
          <w:color w:val="000000"/>
          <w:szCs w:val="21"/>
        </w:rPr>
        <w:t>#27 第五使徒的名字叫？</w:t>
      </w:r>
      <w:r>
        <w:rPr>
          <w:szCs w:val="21"/>
        </w:rPr>
        <w:br/>
      </w:r>
      <w:r>
        <w:rPr>
          <w:rFonts w:ascii="宋体" w:hAnsi="宋体"/>
          <w:color w:val="000000"/>
          <w:szCs w:val="21"/>
        </w:rPr>
        <w:t xml:space="preserve">雷天使 </w:t>
      </w:r>
      <w:r>
        <w:rPr>
          <w:szCs w:val="21"/>
        </w:rPr>
        <w:br/>
      </w:r>
      <w:r>
        <w:rPr>
          <w:szCs w:val="21"/>
        </w:rPr>
        <w:br/>
      </w:r>
      <w:r>
        <w:rPr>
          <w:rFonts w:ascii="宋体" w:hAnsi="宋体"/>
          <w:color w:val="000000"/>
          <w:szCs w:val="21"/>
        </w:rPr>
        <w:t>#28 泽城美雪和花泽香菜声线都很特别，赢得众宅男的心，以下4部动漫，哪一部没有同时出现美雪姐和香菜？</w:t>
      </w:r>
      <w:r>
        <w:rPr>
          <w:szCs w:val="21"/>
        </w:rPr>
        <w:br/>
      </w:r>
      <w:r>
        <w:rPr>
          <w:rFonts w:ascii="宋体" w:hAnsi="宋体"/>
          <w:color w:val="000000"/>
          <w:szCs w:val="21"/>
        </w:rPr>
        <w:t>红</w:t>
      </w:r>
      <w:r>
        <w:rPr>
          <w:szCs w:val="21"/>
        </w:rPr>
        <w:br/>
      </w:r>
      <w:r>
        <w:rPr>
          <w:szCs w:val="21"/>
        </w:rPr>
        <w:br/>
      </w:r>
      <w:r>
        <w:rPr>
          <w:rFonts w:ascii="宋体" w:hAnsi="宋体"/>
          <w:color w:val="000000"/>
          <w:szCs w:val="21"/>
        </w:rPr>
        <w:t>#29 下列哪个角色不是关智一配音的？</w:t>
      </w:r>
      <w:r>
        <w:rPr>
          <w:szCs w:val="21"/>
        </w:rPr>
        <w:br/>
      </w:r>
      <w:r>
        <w:rPr>
          <w:rFonts w:ascii="宋体" w:hAnsi="宋体"/>
          <w:color w:val="000000"/>
          <w:szCs w:val="21"/>
        </w:rPr>
        <w:t>基拉·大和</w:t>
      </w:r>
      <w:r>
        <w:rPr>
          <w:szCs w:val="21"/>
        </w:rPr>
        <w:br/>
      </w:r>
      <w:r>
        <w:rPr>
          <w:szCs w:val="21"/>
        </w:rPr>
        <w:br/>
      </w:r>
      <w:r>
        <w:rPr>
          <w:rFonts w:ascii="宋体" w:hAnsi="宋体"/>
          <w:color w:val="000000"/>
          <w:szCs w:val="21"/>
        </w:rPr>
        <w:t xml:space="preserve">#30 下面哪个不是11区声优“御三家”之一？ </w:t>
      </w:r>
      <w:r>
        <w:rPr>
          <w:szCs w:val="21"/>
        </w:rPr>
        <w:br/>
      </w:r>
      <w:r>
        <w:rPr>
          <w:rFonts w:ascii="宋体" w:hAnsi="宋体"/>
          <w:color w:val="000000"/>
          <w:szCs w:val="21"/>
        </w:rPr>
        <w:t>花泽香菜</w:t>
      </w:r>
      <w:r>
        <w:rPr>
          <w:szCs w:val="21"/>
        </w:rPr>
        <w:br/>
      </w:r>
      <w:r>
        <w:rPr>
          <w:szCs w:val="21"/>
        </w:rPr>
        <w:br/>
      </w:r>
      <w:r>
        <w:rPr>
          <w:rFonts w:ascii="宋体" w:hAnsi="宋体"/>
          <w:color w:val="000000"/>
          <w:szCs w:val="21"/>
        </w:rPr>
        <w:t>#31 《只有神知道的世界》中男主角的掌机是？</w:t>
      </w:r>
      <w:r>
        <w:rPr>
          <w:szCs w:val="21"/>
        </w:rPr>
        <w:br/>
      </w:r>
      <w:r>
        <w:rPr>
          <w:rFonts w:ascii="宋体" w:hAnsi="宋体"/>
          <w:color w:val="000000"/>
          <w:szCs w:val="21"/>
        </w:rPr>
        <w:t xml:space="preserve">PFP </w:t>
      </w:r>
      <w:r>
        <w:rPr>
          <w:szCs w:val="21"/>
        </w:rPr>
        <w:br/>
      </w:r>
      <w:r>
        <w:rPr>
          <w:szCs w:val="21"/>
        </w:rPr>
        <w:br/>
      </w:r>
      <w:r>
        <w:rPr>
          <w:rFonts w:ascii="宋体" w:hAnsi="宋体"/>
          <w:color w:val="000000"/>
          <w:szCs w:val="21"/>
        </w:rPr>
        <w:t>#32 在B站大家是怎么称呼【泪腺战士】这个up主的？</w:t>
      </w:r>
      <w:r>
        <w:rPr>
          <w:szCs w:val="21"/>
        </w:rPr>
        <w:br/>
      </w:r>
      <w:r>
        <w:rPr>
          <w:rFonts w:ascii="宋体" w:hAnsi="宋体"/>
          <w:color w:val="000000"/>
          <w:szCs w:val="21"/>
        </w:rPr>
        <w:t>岚少</w:t>
      </w:r>
      <w:r>
        <w:rPr>
          <w:szCs w:val="21"/>
        </w:rPr>
        <w:br/>
      </w:r>
      <w:r>
        <w:rPr>
          <w:szCs w:val="21"/>
        </w:rPr>
        <w:br/>
      </w:r>
      <w:r>
        <w:rPr>
          <w:rFonts w:ascii="宋体" w:hAnsi="宋体"/>
          <w:color w:val="000000"/>
          <w:szCs w:val="21"/>
        </w:rPr>
        <w:t>#33 养鸡党与养女党之争围绕的是哪部动画？</w:t>
      </w:r>
      <w:r>
        <w:rPr>
          <w:szCs w:val="21"/>
        </w:rPr>
        <w:br/>
      </w:r>
      <w:r>
        <w:rPr>
          <w:rFonts w:ascii="宋体" w:hAnsi="宋体"/>
          <w:color w:val="000000"/>
          <w:szCs w:val="21"/>
        </w:rPr>
        <w:t xml:space="preserve">真实之泪 </w:t>
      </w:r>
      <w:r>
        <w:rPr>
          <w:szCs w:val="21"/>
        </w:rPr>
        <w:br/>
      </w:r>
      <w:r>
        <w:rPr>
          <w:szCs w:val="21"/>
        </w:rPr>
        <w:br/>
      </w:r>
      <w:r>
        <w:rPr>
          <w:rFonts w:ascii="宋体" w:hAnsi="宋体"/>
          <w:color w:val="000000"/>
          <w:szCs w:val="21"/>
        </w:rPr>
        <w:t>#34 缺乏感情的死板配音被称作什么？</w:t>
      </w:r>
      <w:r>
        <w:rPr>
          <w:szCs w:val="21"/>
        </w:rPr>
        <w:br/>
      </w:r>
      <w:r>
        <w:rPr>
          <w:rFonts w:ascii="宋体" w:hAnsi="宋体"/>
          <w:color w:val="000000"/>
          <w:szCs w:val="21"/>
        </w:rPr>
        <w:t xml:space="preserve">棒读 </w:t>
      </w:r>
      <w:r>
        <w:rPr>
          <w:szCs w:val="21"/>
        </w:rPr>
        <w:br/>
      </w:r>
      <w:r>
        <w:rPr>
          <w:szCs w:val="21"/>
        </w:rPr>
        <w:br/>
      </w:r>
      <w:r>
        <w:rPr>
          <w:rFonts w:ascii="宋体" w:hAnsi="宋体"/>
          <w:color w:val="000000"/>
          <w:szCs w:val="21"/>
        </w:rPr>
        <w:t>#35 DOTA里能减伤害的技能是以下哪个？</w:t>
      </w:r>
      <w:r>
        <w:rPr>
          <w:szCs w:val="21"/>
        </w:rPr>
        <w:br/>
      </w:r>
      <w:r>
        <w:rPr>
          <w:rFonts w:ascii="宋体" w:hAnsi="宋体"/>
          <w:color w:val="000000"/>
          <w:szCs w:val="21"/>
        </w:rPr>
        <w:t>幽灵船</w:t>
      </w:r>
      <w:r>
        <w:rPr>
          <w:szCs w:val="21"/>
        </w:rPr>
        <w:br/>
      </w:r>
      <w:r>
        <w:rPr>
          <w:szCs w:val="21"/>
        </w:rPr>
        <w:br/>
      </w:r>
      <w:r>
        <w:rPr>
          <w:rFonts w:ascii="宋体" w:hAnsi="宋体"/>
          <w:color w:val="000000"/>
          <w:szCs w:val="21"/>
        </w:rPr>
        <w:t>#36 小说《灼眼的夏娜》作者是？</w:t>
      </w:r>
      <w:r>
        <w:rPr>
          <w:szCs w:val="21"/>
        </w:rPr>
        <w:br/>
      </w:r>
      <w:r>
        <w:rPr>
          <w:rFonts w:ascii="宋体" w:hAnsi="宋体"/>
          <w:color w:val="000000"/>
          <w:szCs w:val="21"/>
        </w:rPr>
        <w:t xml:space="preserve">高桥弥七郎 </w:t>
      </w:r>
      <w:r>
        <w:rPr>
          <w:szCs w:val="21"/>
        </w:rPr>
        <w:br/>
      </w:r>
      <w:r>
        <w:rPr>
          <w:szCs w:val="21"/>
        </w:rPr>
        <w:br/>
      </w:r>
      <w:r>
        <w:rPr>
          <w:rFonts w:ascii="宋体" w:hAnsi="宋体"/>
          <w:color w:val="000000"/>
          <w:szCs w:val="21"/>
        </w:rPr>
        <w:t xml:space="preserve">#37 是谁提出“感应电流的磁场总是要阻碍引起感应电流的磁通量的变化”? 楞次 </w:t>
      </w:r>
      <w:r>
        <w:rPr>
          <w:szCs w:val="21"/>
        </w:rPr>
        <w:br/>
      </w:r>
      <w:r>
        <w:rPr>
          <w:szCs w:val="21"/>
        </w:rPr>
        <w:br/>
      </w:r>
      <w:r>
        <w:rPr>
          <w:rFonts w:ascii="宋体" w:hAnsi="宋体"/>
          <w:color w:val="000000"/>
          <w:szCs w:val="21"/>
        </w:rPr>
        <w:t xml:space="preserve">#38 炎发灼眼的讨伐者是指谁 </w:t>
      </w:r>
      <w:r>
        <w:rPr>
          <w:szCs w:val="21"/>
        </w:rPr>
        <w:br/>
      </w:r>
      <w:r>
        <w:rPr>
          <w:rFonts w:ascii="宋体" w:hAnsi="宋体"/>
          <w:color w:val="000000"/>
          <w:szCs w:val="21"/>
        </w:rPr>
        <w:t xml:space="preserve">夏娜 </w:t>
      </w:r>
      <w:r>
        <w:rPr>
          <w:szCs w:val="21"/>
        </w:rPr>
        <w:br/>
      </w:r>
      <w:r>
        <w:rPr>
          <w:szCs w:val="21"/>
        </w:rPr>
        <w:br/>
      </w:r>
      <w:r>
        <w:rPr>
          <w:rFonts w:ascii="宋体" w:hAnsi="宋体"/>
          <w:color w:val="000000"/>
          <w:szCs w:val="21"/>
        </w:rPr>
        <w:t>#39 《风之圣痕》的主角八神和麻已故的恋人名叫什么？</w:t>
      </w:r>
      <w:r>
        <w:rPr>
          <w:szCs w:val="21"/>
        </w:rPr>
        <w:br/>
      </w:r>
      <w:r>
        <w:rPr>
          <w:rFonts w:ascii="宋体" w:hAnsi="宋体"/>
          <w:color w:val="000000"/>
          <w:szCs w:val="21"/>
        </w:rPr>
        <w:t xml:space="preserve">翠铃 </w:t>
      </w:r>
      <w:r>
        <w:rPr>
          <w:szCs w:val="21"/>
        </w:rPr>
        <w:br/>
      </w:r>
      <w:r>
        <w:rPr>
          <w:szCs w:val="21"/>
        </w:rPr>
        <w:br/>
      </w:r>
      <w:r>
        <w:rPr>
          <w:rFonts w:ascii="宋体" w:hAnsi="宋体"/>
          <w:color w:val="000000"/>
          <w:szCs w:val="21"/>
        </w:rPr>
        <w:t>#40 《电脑线圈》中的沙奇(Search Mutton)，是甚麼？</w:t>
      </w:r>
      <w:r>
        <w:rPr>
          <w:szCs w:val="21"/>
        </w:rPr>
        <w:br/>
      </w:r>
      <w:r>
        <w:rPr>
          <w:rFonts w:ascii="宋体" w:hAnsi="宋体"/>
          <w:color w:val="000000"/>
          <w:szCs w:val="21"/>
        </w:rPr>
        <w:t>病毒驱除程式</w:t>
      </w:r>
      <w:r>
        <w:rPr>
          <w:szCs w:val="21"/>
        </w:rPr>
        <w:br/>
      </w:r>
      <w:r>
        <w:rPr>
          <w:szCs w:val="21"/>
        </w:rPr>
        <w:br/>
      </w:r>
      <w:r>
        <w:rPr>
          <w:rFonts w:ascii="宋体" w:hAnsi="宋体"/>
          <w:color w:val="000000"/>
          <w:szCs w:val="21"/>
        </w:rPr>
        <w:t>#41 海贼王中索隆怎么评价CP9</w:t>
      </w:r>
      <w:r>
        <w:rPr>
          <w:szCs w:val="21"/>
        </w:rPr>
        <w:br/>
      </w:r>
      <w:r>
        <w:rPr>
          <w:rFonts w:ascii="宋体" w:hAnsi="宋体"/>
          <w:color w:val="000000"/>
          <w:szCs w:val="21"/>
        </w:rPr>
        <w:t xml:space="preserve">动物园 </w:t>
      </w:r>
      <w:r>
        <w:rPr>
          <w:szCs w:val="21"/>
        </w:rPr>
        <w:br/>
      </w:r>
      <w:r>
        <w:rPr>
          <w:szCs w:val="21"/>
        </w:rPr>
        <w:br/>
      </w:r>
      <w:r>
        <w:rPr>
          <w:rFonts w:ascii="宋体" w:hAnsi="宋体"/>
          <w:color w:val="000000"/>
          <w:szCs w:val="21"/>
        </w:rPr>
        <w:t>#42 以下哪一个不是国产游戏？</w:t>
      </w:r>
      <w:r>
        <w:rPr>
          <w:szCs w:val="21"/>
        </w:rPr>
        <w:br/>
      </w:r>
      <w:r>
        <w:rPr>
          <w:rFonts w:ascii="宋体" w:hAnsi="宋体"/>
          <w:color w:val="000000"/>
          <w:szCs w:val="21"/>
        </w:rPr>
        <w:t>空之轨迹</w:t>
      </w:r>
      <w:r>
        <w:rPr>
          <w:szCs w:val="21"/>
        </w:rPr>
        <w:br/>
      </w:r>
      <w:r>
        <w:rPr>
          <w:szCs w:val="21"/>
        </w:rPr>
        <w:br/>
      </w:r>
      <w:r>
        <w:rPr>
          <w:rFonts w:ascii="宋体" w:hAnsi="宋体"/>
          <w:color w:val="000000"/>
          <w:szCs w:val="21"/>
        </w:rPr>
        <w:t>#43 香港漫画《海虎》里，白次男被敌人抓住、快要被基头四OO时，最后叫出来的台词。</w:t>
      </w:r>
      <w:r>
        <w:rPr>
          <w:szCs w:val="21"/>
        </w:rPr>
        <w:br/>
      </w:r>
      <w:r>
        <w:rPr>
          <w:rFonts w:ascii="宋体" w:hAnsi="宋体"/>
          <w:color w:val="000000"/>
          <w:szCs w:val="21"/>
        </w:rPr>
        <w:t>师傅，救我！</w:t>
      </w:r>
      <w:r>
        <w:rPr>
          <w:szCs w:val="21"/>
        </w:rPr>
        <w:br/>
      </w:r>
      <w:r>
        <w:rPr>
          <w:szCs w:val="21"/>
        </w:rPr>
        <w:br/>
      </w:r>
      <w:r>
        <w:rPr>
          <w:rFonts w:ascii="宋体" w:hAnsi="宋体"/>
          <w:color w:val="000000"/>
          <w:szCs w:val="21"/>
        </w:rPr>
        <w:t>#44 神隐之狼中，可以令神人暴走的是什么？</w:t>
      </w:r>
      <w:r>
        <w:rPr>
          <w:szCs w:val="21"/>
        </w:rPr>
        <w:br/>
      </w:r>
      <w:r>
        <w:rPr>
          <w:rFonts w:ascii="宋体" w:hAnsi="宋体"/>
          <w:color w:val="000000"/>
          <w:szCs w:val="21"/>
        </w:rPr>
        <w:t xml:space="preserve">蜜 </w:t>
      </w:r>
      <w:r>
        <w:rPr>
          <w:szCs w:val="21"/>
        </w:rPr>
        <w:br/>
      </w:r>
      <w:r>
        <w:rPr>
          <w:szCs w:val="21"/>
        </w:rPr>
        <w:br/>
      </w:r>
      <w:r>
        <w:rPr>
          <w:rFonts w:ascii="宋体" w:hAnsi="宋体"/>
          <w:color w:val="000000"/>
          <w:szCs w:val="21"/>
        </w:rPr>
        <w:t>#45 下列哪种姿势是新房监督的动画的代表？</w:t>
      </w:r>
      <w:r>
        <w:rPr>
          <w:szCs w:val="21"/>
        </w:rPr>
        <w:br/>
      </w:r>
      <w:r>
        <w:rPr>
          <w:rFonts w:ascii="宋体" w:hAnsi="宋体"/>
          <w:color w:val="000000"/>
          <w:szCs w:val="21"/>
        </w:rPr>
        <w:t>转头45°</w:t>
      </w:r>
      <w:r>
        <w:rPr>
          <w:szCs w:val="21"/>
        </w:rPr>
        <w:br/>
      </w:r>
      <w:r>
        <w:rPr>
          <w:szCs w:val="21"/>
        </w:rPr>
        <w:br/>
      </w:r>
      <w:r>
        <w:rPr>
          <w:rFonts w:ascii="宋体" w:hAnsi="宋体"/>
          <w:color w:val="000000"/>
          <w:szCs w:val="21"/>
        </w:rPr>
        <w:t>#46 以下作品哪个不是虚渊玄的剧本</w:t>
      </w:r>
      <w:r>
        <w:rPr>
          <w:szCs w:val="21"/>
        </w:rPr>
        <w:br/>
      </w:r>
      <w:r>
        <w:rPr>
          <w:rFonts w:ascii="宋体" w:hAnsi="宋体"/>
          <w:color w:val="000000"/>
          <w:szCs w:val="21"/>
        </w:rPr>
        <w:t xml:space="preserve">大图书馆的牧羊人 </w:t>
      </w:r>
      <w:r>
        <w:rPr>
          <w:szCs w:val="21"/>
        </w:rPr>
        <w:br/>
      </w:r>
      <w:r>
        <w:rPr>
          <w:szCs w:val="21"/>
        </w:rPr>
        <w:br/>
      </w:r>
      <w:r>
        <w:rPr>
          <w:rFonts w:ascii="宋体" w:hAnsi="宋体"/>
          <w:color w:val="000000"/>
          <w:szCs w:val="21"/>
        </w:rPr>
        <w:t>#47 《无头骑士异闻录》里的静雄的配音是谁？</w:t>
      </w:r>
      <w:r>
        <w:rPr>
          <w:szCs w:val="21"/>
        </w:rPr>
        <w:br/>
      </w:r>
      <w:r>
        <w:rPr>
          <w:rFonts w:ascii="宋体" w:hAnsi="宋体"/>
          <w:color w:val="000000"/>
          <w:szCs w:val="21"/>
        </w:rPr>
        <w:t>小野大辅</w:t>
      </w:r>
      <w:r>
        <w:rPr>
          <w:szCs w:val="21"/>
        </w:rPr>
        <w:br/>
      </w:r>
      <w:r>
        <w:rPr>
          <w:szCs w:val="21"/>
        </w:rPr>
        <w:br/>
      </w:r>
      <w:r>
        <w:rPr>
          <w:rFonts w:ascii="宋体" w:hAnsi="宋体"/>
          <w:color w:val="000000"/>
          <w:szCs w:val="21"/>
        </w:rPr>
        <w:t>#48 miku的生日是什么时候？</w:t>
      </w:r>
      <w:r>
        <w:rPr>
          <w:szCs w:val="21"/>
        </w:rPr>
        <w:br/>
      </w:r>
      <w:r>
        <w:rPr>
          <w:rFonts w:ascii="宋体" w:hAnsi="宋体"/>
          <w:color w:val="000000"/>
          <w:szCs w:val="21"/>
        </w:rPr>
        <w:t xml:space="preserve">8月31日 </w:t>
      </w:r>
      <w:r>
        <w:rPr>
          <w:szCs w:val="21"/>
        </w:rPr>
        <w:br/>
      </w:r>
      <w:r>
        <w:rPr>
          <w:szCs w:val="21"/>
        </w:rPr>
        <w:br/>
      </w:r>
      <w:r>
        <w:rPr>
          <w:rFonts w:ascii="宋体" w:hAnsi="宋体"/>
          <w:color w:val="000000"/>
          <w:szCs w:val="21"/>
        </w:rPr>
        <w:t>#49 以下哪一个不是&lt;玉响&gt;的圣地？</w:t>
      </w:r>
      <w:r>
        <w:rPr>
          <w:szCs w:val="21"/>
        </w:rPr>
        <w:br/>
      </w:r>
      <w:r>
        <w:rPr>
          <w:rFonts w:ascii="宋体" w:hAnsi="宋体"/>
          <w:color w:val="000000"/>
          <w:szCs w:val="21"/>
        </w:rPr>
        <w:t xml:space="preserve">福岛 </w:t>
      </w:r>
      <w:r>
        <w:rPr>
          <w:szCs w:val="21"/>
        </w:rPr>
        <w:br/>
      </w:r>
      <w:r>
        <w:rPr>
          <w:szCs w:val="21"/>
        </w:rPr>
        <w:br/>
      </w:r>
      <w:r>
        <w:rPr>
          <w:rFonts w:ascii="宋体" w:hAnsi="宋体"/>
          <w:color w:val="000000"/>
          <w:szCs w:val="21"/>
        </w:rPr>
        <w:t>#50 《中二病也要谈恋爱》中女主角小鸟游六花对自己眼睛的中二称呼是？</w:t>
      </w:r>
      <w:r>
        <w:rPr>
          <w:szCs w:val="21"/>
        </w:rPr>
        <w:br/>
      </w:r>
      <w:r>
        <w:rPr>
          <w:rFonts w:ascii="宋体" w:hAnsi="宋体"/>
          <w:color w:val="000000"/>
          <w:szCs w:val="21"/>
        </w:rPr>
        <w:t>邪王真眼</w:t>
      </w:r>
      <w:r>
        <w:rPr>
          <w:szCs w:val="21"/>
        </w:rPr>
        <w:t xml:space="preserve"> </w:t>
      </w:r>
      <w:r>
        <w:rPr>
          <w:szCs w:val="21"/>
        </w:rPr>
        <w:br/>
      </w:r>
      <w:r>
        <w:rPr>
          <w:rFonts w:ascii="宋体" w:hAnsi="宋体"/>
          <w:color w:val="000000"/>
          <w:szCs w:val="21"/>
        </w:rPr>
        <w:t>#51 宫野真守给以下哪些人物配过音？</w:t>
      </w:r>
      <w:r>
        <w:rPr>
          <w:szCs w:val="21"/>
        </w:rPr>
        <w:br/>
      </w:r>
      <w:r>
        <w:rPr>
          <w:rFonts w:ascii="宋体" w:hAnsi="宋体"/>
          <w:color w:val="000000"/>
          <w:szCs w:val="21"/>
        </w:rPr>
        <w:t xml:space="preserve">夜神月、须王环、纪田正臣 </w:t>
      </w:r>
      <w:r>
        <w:rPr>
          <w:szCs w:val="21"/>
        </w:rPr>
        <w:br/>
      </w:r>
      <w:r>
        <w:rPr>
          <w:szCs w:val="21"/>
        </w:rPr>
        <w:br/>
      </w:r>
      <w:r>
        <w:rPr>
          <w:rFonts w:ascii="宋体" w:hAnsi="宋体"/>
          <w:color w:val="000000"/>
          <w:szCs w:val="21"/>
        </w:rPr>
        <w:t>#52 游戏《幻世录1》中女主角蒂娜二转之后的称号叫什么？</w:t>
      </w:r>
      <w:r>
        <w:rPr>
          <w:szCs w:val="21"/>
        </w:rPr>
        <w:br/>
      </w:r>
      <w:r>
        <w:rPr>
          <w:rFonts w:ascii="宋体" w:hAnsi="宋体"/>
          <w:color w:val="000000"/>
          <w:szCs w:val="21"/>
        </w:rPr>
        <w:t>精灵使</w:t>
      </w:r>
      <w:r>
        <w:rPr>
          <w:szCs w:val="21"/>
        </w:rPr>
        <w:br/>
      </w:r>
      <w:r>
        <w:rPr>
          <w:szCs w:val="21"/>
        </w:rPr>
        <w:br/>
      </w:r>
      <w:r>
        <w:rPr>
          <w:rFonts w:ascii="宋体" w:hAnsi="宋体"/>
          <w:color w:val="000000"/>
          <w:szCs w:val="21"/>
        </w:rPr>
        <w:t>#53 《科学超电磁炮》中的御坂美琴的声优是谁？</w:t>
      </w:r>
      <w:r>
        <w:rPr>
          <w:szCs w:val="21"/>
        </w:rPr>
        <w:br/>
      </w:r>
      <w:r>
        <w:rPr>
          <w:rFonts w:ascii="宋体" w:hAnsi="宋体"/>
          <w:color w:val="000000"/>
          <w:szCs w:val="21"/>
        </w:rPr>
        <w:t>佐藤利奈</w:t>
      </w:r>
      <w:r>
        <w:rPr>
          <w:szCs w:val="21"/>
        </w:rPr>
        <w:br/>
      </w:r>
      <w:r>
        <w:rPr>
          <w:szCs w:val="21"/>
        </w:rPr>
        <w:br/>
      </w:r>
      <w:r>
        <w:rPr>
          <w:rFonts w:ascii="宋体" w:hAnsi="宋体"/>
          <w:color w:val="000000"/>
          <w:szCs w:val="21"/>
        </w:rPr>
        <w:t>#54 人们一般称科学的电磁炮里面的佐天泪子会第四波动，这是跟哪部动漫的联动？</w:t>
      </w:r>
      <w:r>
        <w:rPr>
          <w:szCs w:val="21"/>
        </w:rPr>
        <w:br/>
      </w:r>
      <w:r>
        <w:rPr>
          <w:rFonts w:ascii="宋体" w:hAnsi="宋体"/>
          <w:color w:val="000000"/>
          <w:szCs w:val="21"/>
        </w:rPr>
        <w:t xml:space="preserve">needless </w:t>
      </w:r>
      <w:r>
        <w:rPr>
          <w:szCs w:val="21"/>
        </w:rPr>
        <w:br/>
      </w:r>
      <w:r>
        <w:rPr>
          <w:szCs w:val="21"/>
        </w:rPr>
        <w:br/>
      </w:r>
      <w:r>
        <w:rPr>
          <w:rFonts w:ascii="宋体" w:hAnsi="宋体"/>
          <w:color w:val="000000"/>
          <w:szCs w:val="21"/>
        </w:rPr>
        <w:t>#55 《奇诺之旅》中主角拥有的第一把说服者是？</w:t>
      </w:r>
      <w:r>
        <w:rPr>
          <w:szCs w:val="21"/>
        </w:rPr>
        <w:br/>
      </w:r>
      <w:r>
        <w:rPr>
          <w:rFonts w:ascii="宋体" w:hAnsi="宋体"/>
          <w:color w:val="000000"/>
          <w:szCs w:val="21"/>
        </w:rPr>
        <w:t>卡农（？）</w:t>
      </w:r>
      <w:r>
        <w:rPr>
          <w:szCs w:val="21"/>
        </w:rPr>
        <w:br/>
      </w:r>
      <w:r>
        <w:rPr>
          <w:szCs w:val="21"/>
        </w:rPr>
        <w:br/>
      </w:r>
      <w:r>
        <w:rPr>
          <w:rFonts w:ascii="宋体" w:hAnsi="宋体"/>
          <w:color w:val="000000"/>
          <w:szCs w:val="21"/>
        </w:rPr>
        <w:t>#56 《Q弟侦探因幡》中黑手党的boss是什么东西</w:t>
      </w:r>
      <w:r>
        <w:rPr>
          <w:szCs w:val="21"/>
        </w:rPr>
        <w:br/>
      </w:r>
      <w:r>
        <w:rPr>
          <w:rFonts w:ascii="宋体" w:hAnsi="宋体"/>
          <w:color w:val="000000"/>
          <w:szCs w:val="21"/>
        </w:rPr>
        <w:t>山羊</w:t>
      </w:r>
      <w:r>
        <w:rPr>
          <w:szCs w:val="21"/>
        </w:rPr>
        <w:br/>
      </w:r>
      <w:r>
        <w:rPr>
          <w:szCs w:val="21"/>
        </w:rPr>
        <w:br/>
      </w:r>
      <w:r>
        <w:rPr>
          <w:rFonts w:ascii="宋体" w:hAnsi="宋体"/>
          <w:color w:val="000000"/>
          <w:szCs w:val="21"/>
        </w:rPr>
        <w:t>#57 以下不属于钉宫理惠配音的动漫角色是？</w:t>
      </w:r>
      <w:r>
        <w:rPr>
          <w:szCs w:val="21"/>
        </w:rPr>
        <w:br/>
      </w:r>
      <w:r>
        <w:rPr>
          <w:rFonts w:ascii="宋体" w:hAnsi="宋体"/>
          <w:color w:val="000000"/>
          <w:szCs w:val="21"/>
        </w:rPr>
        <w:t>凉宫春日</w:t>
      </w:r>
      <w:r>
        <w:rPr>
          <w:szCs w:val="21"/>
        </w:rPr>
        <w:br/>
      </w:r>
      <w:r>
        <w:rPr>
          <w:szCs w:val="21"/>
        </w:rPr>
        <w:br/>
      </w:r>
      <w:r>
        <w:rPr>
          <w:rFonts w:ascii="宋体" w:hAnsi="宋体"/>
          <w:color w:val="000000"/>
          <w:szCs w:val="21"/>
        </w:rPr>
        <w:t>#58 Fate里凛利用士郎投影而制造出的宝石剑Zelretch属于五大魔法中的哪一个</w:t>
      </w:r>
      <w:r>
        <w:rPr>
          <w:szCs w:val="21"/>
        </w:rPr>
        <w:br/>
      </w:r>
      <w:r>
        <w:rPr>
          <w:rFonts w:ascii="宋体" w:hAnsi="宋体"/>
          <w:color w:val="000000"/>
          <w:szCs w:val="21"/>
        </w:rPr>
        <w:t>第二法，平行空间干涉</w:t>
      </w:r>
      <w:r>
        <w:rPr>
          <w:szCs w:val="21"/>
        </w:rPr>
        <w:br/>
      </w:r>
      <w:r>
        <w:rPr>
          <w:szCs w:val="21"/>
        </w:rPr>
        <w:br/>
      </w:r>
      <w:r>
        <w:rPr>
          <w:rFonts w:ascii="宋体" w:hAnsi="宋体"/>
          <w:color w:val="000000"/>
          <w:szCs w:val="21"/>
        </w:rPr>
        <w:t>#59 DOTA装备"林肯法球"源自哪个war3物品？</w:t>
      </w:r>
      <w:r>
        <w:rPr>
          <w:szCs w:val="21"/>
        </w:rPr>
        <w:br/>
      </w:r>
      <w:r>
        <w:rPr>
          <w:rFonts w:ascii="宋体" w:hAnsi="宋体"/>
          <w:color w:val="000000"/>
          <w:szCs w:val="21"/>
        </w:rPr>
        <w:t xml:space="preserve">施魔护盾 </w:t>
      </w:r>
      <w:r>
        <w:rPr>
          <w:szCs w:val="21"/>
        </w:rPr>
        <w:br/>
      </w:r>
      <w:r>
        <w:rPr>
          <w:szCs w:val="21"/>
        </w:rPr>
        <w:br/>
      </w:r>
      <w:r>
        <w:rPr>
          <w:rFonts w:ascii="宋体" w:hAnsi="宋体"/>
          <w:color w:val="000000"/>
          <w:szCs w:val="21"/>
        </w:rPr>
        <w:t>#60 PSYCHO-PASS的中文译名是？</w:t>
      </w:r>
      <w:r>
        <w:rPr>
          <w:szCs w:val="21"/>
        </w:rPr>
        <w:br/>
      </w:r>
      <w:r>
        <w:rPr>
          <w:rFonts w:ascii="宋体" w:hAnsi="宋体"/>
          <w:color w:val="000000"/>
          <w:szCs w:val="21"/>
        </w:rPr>
        <w:t xml:space="preserve">心理测量者 </w:t>
      </w:r>
      <w:r>
        <w:rPr>
          <w:szCs w:val="21"/>
        </w:rPr>
        <w:br/>
      </w:r>
      <w:r>
        <w:rPr>
          <w:szCs w:val="21"/>
        </w:rPr>
        <w:br/>
      </w:r>
      <w:r>
        <w:rPr>
          <w:rFonts w:ascii="宋体" w:hAnsi="宋体"/>
          <w:color w:val="000000"/>
          <w:szCs w:val="21"/>
        </w:rPr>
        <w:t xml:space="preserve">#61 假面骑士W里面主角翔太郎没有的记忆体是 </w:t>
      </w:r>
      <w:r>
        <w:rPr>
          <w:szCs w:val="21"/>
        </w:rPr>
        <w:br/>
      </w:r>
      <w:r>
        <w:rPr>
          <w:rFonts w:ascii="宋体" w:hAnsi="宋体"/>
          <w:color w:val="000000"/>
          <w:szCs w:val="21"/>
        </w:rPr>
        <w:t xml:space="preserve">bomb </w:t>
      </w:r>
      <w:r>
        <w:rPr>
          <w:szCs w:val="21"/>
        </w:rPr>
        <w:br/>
      </w:r>
      <w:r>
        <w:rPr>
          <w:szCs w:val="21"/>
        </w:rPr>
        <w:br/>
      </w:r>
      <w:r>
        <w:rPr>
          <w:rFonts w:ascii="宋体" w:hAnsi="宋体"/>
          <w:color w:val="000000"/>
          <w:szCs w:val="21"/>
        </w:rPr>
        <w:t>#62 《我们的存在》中最后矢野元晴为什么去了东京？</w:t>
      </w:r>
      <w:r>
        <w:rPr>
          <w:szCs w:val="21"/>
        </w:rPr>
        <w:br/>
      </w:r>
      <w:r>
        <w:rPr>
          <w:rFonts w:ascii="宋体" w:hAnsi="宋体"/>
          <w:color w:val="000000"/>
          <w:szCs w:val="21"/>
        </w:rPr>
        <w:t>搬家</w:t>
      </w:r>
      <w:r>
        <w:rPr>
          <w:szCs w:val="21"/>
        </w:rPr>
        <w:br/>
      </w:r>
      <w:r>
        <w:rPr>
          <w:szCs w:val="21"/>
        </w:rPr>
        <w:br/>
      </w:r>
      <w:r>
        <w:rPr>
          <w:rFonts w:ascii="宋体" w:hAnsi="宋体"/>
          <w:color w:val="000000"/>
          <w:szCs w:val="21"/>
        </w:rPr>
        <w:t>#63 白熊君的青梅竹马是谁？</w:t>
      </w:r>
      <w:r>
        <w:rPr>
          <w:szCs w:val="21"/>
        </w:rPr>
        <w:br/>
      </w:r>
      <w:r>
        <w:rPr>
          <w:rFonts w:ascii="宋体" w:hAnsi="宋体"/>
          <w:color w:val="000000"/>
          <w:szCs w:val="21"/>
        </w:rPr>
        <w:t>灰熊</w:t>
      </w:r>
      <w:r>
        <w:rPr>
          <w:szCs w:val="21"/>
        </w:rPr>
        <w:br/>
      </w:r>
      <w:r>
        <w:rPr>
          <w:szCs w:val="21"/>
        </w:rPr>
        <w:br/>
      </w:r>
      <w:r>
        <w:rPr>
          <w:rFonts w:ascii="宋体" w:hAnsi="宋体"/>
          <w:color w:val="000000"/>
          <w:szCs w:val="21"/>
        </w:rPr>
        <w:t>#64 西比拉系统的真面目其实是什么？</w:t>
      </w:r>
      <w:r>
        <w:rPr>
          <w:szCs w:val="21"/>
        </w:rPr>
        <w:br/>
      </w:r>
      <w:r>
        <w:rPr>
          <w:rFonts w:ascii="宋体" w:hAnsi="宋体"/>
          <w:color w:val="000000"/>
          <w:szCs w:val="21"/>
        </w:rPr>
        <w:t>由许多免罪体质者的大脑组成的系统</w:t>
      </w:r>
      <w:r>
        <w:rPr>
          <w:szCs w:val="21"/>
        </w:rPr>
        <w:br/>
      </w:r>
      <w:r>
        <w:rPr>
          <w:szCs w:val="21"/>
        </w:rPr>
        <w:br/>
      </w:r>
      <w:r>
        <w:rPr>
          <w:rFonts w:ascii="宋体" w:hAnsi="宋体"/>
          <w:color w:val="000000"/>
          <w:szCs w:val="21"/>
        </w:rPr>
        <w:t xml:space="preserve">#65 float d=3.1415926;printf("%.2f",d); </w:t>
      </w:r>
      <w:r>
        <w:rPr>
          <w:szCs w:val="21"/>
        </w:rPr>
        <w:br/>
      </w:r>
      <w:r>
        <w:rPr>
          <w:rFonts w:ascii="宋体" w:hAnsi="宋体"/>
          <w:color w:val="000000"/>
          <w:szCs w:val="21"/>
        </w:rPr>
        <w:t>3.14</w:t>
      </w:r>
      <w:r>
        <w:rPr>
          <w:szCs w:val="21"/>
        </w:rPr>
        <w:br/>
      </w:r>
      <w:r>
        <w:rPr>
          <w:szCs w:val="21"/>
        </w:rPr>
        <w:br/>
      </w:r>
      <w:r>
        <w:rPr>
          <w:rFonts w:ascii="宋体" w:hAnsi="宋体"/>
          <w:color w:val="000000"/>
          <w:szCs w:val="21"/>
        </w:rPr>
        <w:t>#66 下列哪一位不是常见的DOTA视频解说</w:t>
      </w:r>
      <w:r>
        <w:rPr>
          <w:szCs w:val="21"/>
        </w:rPr>
        <w:br/>
      </w:r>
      <w:r>
        <w:rPr>
          <w:rFonts w:ascii="宋体" w:hAnsi="宋体"/>
          <w:color w:val="000000"/>
          <w:szCs w:val="21"/>
        </w:rPr>
        <w:t>反犬</w:t>
      </w:r>
      <w:r>
        <w:rPr>
          <w:szCs w:val="21"/>
        </w:rPr>
        <w:br/>
      </w:r>
      <w:r>
        <w:rPr>
          <w:szCs w:val="21"/>
        </w:rPr>
        <w:br/>
      </w:r>
      <w:r>
        <w:rPr>
          <w:rFonts w:ascii="宋体" w:hAnsi="宋体"/>
          <w:color w:val="000000"/>
          <w:szCs w:val="21"/>
        </w:rPr>
        <w:t>#67 《地狱少女》中的仙太郎的配音是谁？</w:t>
      </w:r>
      <w:r>
        <w:rPr>
          <w:szCs w:val="21"/>
        </w:rPr>
        <w:br/>
      </w:r>
      <w:r>
        <w:rPr>
          <w:rFonts w:ascii="宋体" w:hAnsi="宋体"/>
          <w:color w:val="000000"/>
          <w:szCs w:val="21"/>
        </w:rPr>
        <w:t xml:space="preserve">丰永利行 </w:t>
      </w:r>
      <w:r>
        <w:rPr>
          <w:szCs w:val="21"/>
        </w:rPr>
        <w:br/>
      </w:r>
      <w:r>
        <w:rPr>
          <w:szCs w:val="21"/>
        </w:rPr>
        <w:br/>
      </w:r>
      <w:r>
        <w:rPr>
          <w:rFonts w:ascii="宋体" w:hAnsi="宋体"/>
          <w:color w:val="000000"/>
          <w:szCs w:val="21"/>
        </w:rPr>
        <w:t>#68 “非凡哥”的名字是？</w:t>
      </w:r>
      <w:r>
        <w:rPr>
          <w:szCs w:val="21"/>
        </w:rPr>
        <w:br/>
      </w:r>
      <w:r>
        <w:rPr>
          <w:rFonts w:ascii="宋体" w:hAnsi="宋体"/>
          <w:color w:val="000000"/>
          <w:szCs w:val="21"/>
        </w:rPr>
        <w:t>梁非凡</w:t>
      </w:r>
      <w:r>
        <w:rPr>
          <w:szCs w:val="21"/>
        </w:rPr>
        <w:br/>
      </w:r>
      <w:r>
        <w:rPr>
          <w:szCs w:val="21"/>
        </w:rPr>
        <w:br/>
      </w:r>
      <w:r>
        <w:rPr>
          <w:rFonts w:ascii="宋体" w:hAnsi="宋体"/>
          <w:color w:val="000000"/>
          <w:szCs w:val="21"/>
        </w:rPr>
        <w:t xml:space="preserve">#69 谁可以算是谷口悟朗，渡边信一郎，今西隆志三人的师傅 </w:t>
      </w:r>
      <w:r>
        <w:rPr>
          <w:szCs w:val="21"/>
        </w:rPr>
        <w:br/>
      </w:r>
      <w:r>
        <w:rPr>
          <w:rFonts w:ascii="宋体" w:hAnsi="宋体"/>
          <w:color w:val="000000"/>
          <w:szCs w:val="21"/>
        </w:rPr>
        <w:t>（不知道，按年龄可能是富野由悠季或高桥良辅（高是二代矢立肇），这些人都与高达有关）</w:t>
      </w:r>
      <w:r>
        <w:rPr>
          <w:szCs w:val="21"/>
        </w:rPr>
        <w:br/>
      </w:r>
      <w:r>
        <w:rPr>
          <w:szCs w:val="21"/>
        </w:rPr>
        <w:br/>
      </w:r>
      <w:r>
        <w:rPr>
          <w:rFonts w:ascii="宋体" w:hAnsi="宋体"/>
          <w:color w:val="000000"/>
          <w:szCs w:val="21"/>
        </w:rPr>
        <w:t>#70 寒蝉里龙宫礼奈惯用的武器是？</w:t>
      </w:r>
      <w:r>
        <w:rPr>
          <w:szCs w:val="21"/>
        </w:rPr>
        <w:br/>
      </w:r>
      <w:r>
        <w:rPr>
          <w:rFonts w:ascii="宋体" w:hAnsi="宋体"/>
          <w:color w:val="000000"/>
          <w:szCs w:val="21"/>
        </w:rPr>
        <w:t xml:space="preserve">柴刀 </w:t>
      </w:r>
      <w:r>
        <w:rPr>
          <w:szCs w:val="21"/>
        </w:rPr>
        <w:br/>
      </w:r>
      <w:r>
        <w:rPr>
          <w:szCs w:val="21"/>
        </w:rPr>
        <w:br/>
      </w:r>
      <w:r>
        <w:rPr>
          <w:rFonts w:ascii="宋体" w:hAnsi="宋体"/>
          <w:color w:val="000000"/>
          <w:szCs w:val="21"/>
        </w:rPr>
        <w:t>#71 游戏《上古卷轴》里最经常中箭的地方是？</w:t>
      </w:r>
      <w:r>
        <w:rPr>
          <w:szCs w:val="21"/>
        </w:rPr>
        <w:br/>
      </w:r>
      <w:r>
        <w:rPr>
          <w:rFonts w:ascii="宋体" w:hAnsi="宋体"/>
          <w:color w:val="000000"/>
          <w:szCs w:val="21"/>
        </w:rPr>
        <w:t>膝盖</w:t>
      </w:r>
      <w:r>
        <w:rPr>
          <w:szCs w:val="21"/>
        </w:rPr>
        <w:br/>
      </w:r>
      <w:r>
        <w:rPr>
          <w:szCs w:val="21"/>
        </w:rPr>
        <w:br/>
      </w:r>
      <w:r>
        <w:rPr>
          <w:rFonts w:ascii="宋体" w:hAnsi="宋体"/>
          <w:color w:val="000000"/>
          <w:szCs w:val="21"/>
        </w:rPr>
        <w:t>#72 以下哪项不属于诺贝尔奖的范畴？</w:t>
      </w:r>
      <w:r>
        <w:rPr>
          <w:szCs w:val="21"/>
        </w:rPr>
        <w:br/>
      </w:r>
      <w:r>
        <w:rPr>
          <w:rFonts w:ascii="宋体" w:hAnsi="宋体"/>
          <w:color w:val="000000"/>
          <w:szCs w:val="21"/>
        </w:rPr>
        <w:t>数学（叫你抢人女友）</w:t>
      </w:r>
      <w:r>
        <w:rPr>
          <w:szCs w:val="21"/>
        </w:rPr>
        <w:br/>
      </w:r>
      <w:r>
        <w:rPr>
          <w:szCs w:val="21"/>
        </w:rPr>
        <w:br/>
      </w:r>
      <w:r>
        <w:rPr>
          <w:rFonts w:ascii="宋体" w:hAnsi="宋体"/>
          <w:color w:val="000000"/>
          <w:szCs w:val="21"/>
        </w:rPr>
        <w:t>#73 夏目友人帐里老师的名字是？</w:t>
      </w:r>
      <w:r>
        <w:rPr>
          <w:szCs w:val="21"/>
        </w:rPr>
        <w:br/>
      </w:r>
      <w:r>
        <w:rPr>
          <w:rFonts w:ascii="宋体" w:hAnsi="宋体"/>
          <w:color w:val="000000"/>
          <w:szCs w:val="21"/>
        </w:rPr>
        <w:t>アサギ（名字叫斑（まだら）怎么办）</w:t>
      </w:r>
      <w:r>
        <w:rPr>
          <w:szCs w:val="21"/>
        </w:rPr>
        <w:br/>
      </w:r>
      <w:r>
        <w:rPr>
          <w:szCs w:val="21"/>
        </w:rPr>
        <w:br/>
      </w:r>
      <w:r>
        <w:rPr>
          <w:rFonts w:ascii="宋体" w:hAnsi="宋体"/>
          <w:color w:val="000000"/>
          <w:szCs w:val="21"/>
        </w:rPr>
        <w:t>#74 邪王真眼的拥有者</w:t>
      </w:r>
      <w:r>
        <w:rPr>
          <w:szCs w:val="21"/>
        </w:rPr>
        <w:br/>
      </w:r>
      <w:r>
        <w:rPr>
          <w:rFonts w:ascii="宋体" w:hAnsi="宋体"/>
          <w:color w:val="000000"/>
          <w:szCs w:val="21"/>
        </w:rPr>
        <w:t>小鸟游六花</w:t>
      </w:r>
      <w:r>
        <w:rPr>
          <w:szCs w:val="21"/>
        </w:rPr>
        <w:br/>
      </w:r>
      <w:r>
        <w:rPr>
          <w:szCs w:val="21"/>
        </w:rPr>
        <w:br/>
      </w:r>
      <w:r>
        <w:rPr>
          <w:rFonts w:ascii="宋体" w:hAnsi="宋体"/>
          <w:color w:val="000000"/>
          <w:szCs w:val="21"/>
        </w:rPr>
        <w:t xml:space="preserve">#75 被称为幻想乡的记忆的是谁 </w:t>
      </w:r>
      <w:r>
        <w:rPr>
          <w:szCs w:val="21"/>
        </w:rPr>
        <w:br/>
      </w:r>
      <w:r>
        <w:rPr>
          <w:rFonts w:ascii="宋体" w:hAnsi="宋体"/>
          <w:color w:val="000000"/>
          <w:szCs w:val="21"/>
        </w:rPr>
        <w:t>稗田阿求</w:t>
      </w:r>
      <w:r>
        <w:rPr>
          <w:szCs w:val="21"/>
        </w:rPr>
        <w:br/>
      </w:r>
      <w:r>
        <w:rPr>
          <w:rFonts w:ascii="宋体" w:hAnsi="宋体"/>
          <w:color w:val="000000"/>
          <w:szCs w:val="21"/>
        </w:rPr>
        <w:t>#76 唯夏织发表的《Our Steady Boy》被用作哪部动画的片尾曲</w:t>
      </w:r>
      <w:r>
        <w:rPr>
          <w:szCs w:val="21"/>
        </w:rPr>
        <w:br/>
      </w:r>
      <w:r>
        <w:rPr>
          <w:rFonts w:ascii="宋体" w:hAnsi="宋体"/>
          <w:color w:val="000000"/>
          <w:szCs w:val="21"/>
        </w:rPr>
        <w:t xml:space="preserve">kiss×sis </w:t>
      </w:r>
      <w:r>
        <w:rPr>
          <w:szCs w:val="21"/>
        </w:rPr>
        <w:br/>
      </w:r>
      <w:r>
        <w:rPr>
          <w:szCs w:val="21"/>
        </w:rPr>
        <w:br/>
      </w:r>
      <w:r>
        <w:rPr>
          <w:rFonts w:ascii="宋体" w:hAnsi="宋体"/>
          <w:color w:val="000000"/>
          <w:szCs w:val="21"/>
        </w:rPr>
        <w:t>#77 国产RPG单机游戏古剑奇谭一代的副标题是什么？</w:t>
      </w:r>
      <w:r>
        <w:rPr>
          <w:szCs w:val="21"/>
        </w:rPr>
        <w:br/>
      </w:r>
      <w:r>
        <w:rPr>
          <w:rFonts w:ascii="宋体" w:hAnsi="宋体"/>
          <w:color w:val="000000"/>
          <w:szCs w:val="21"/>
        </w:rPr>
        <w:t xml:space="preserve">琴心剑魄今何在 </w:t>
      </w:r>
      <w:r>
        <w:rPr>
          <w:szCs w:val="21"/>
        </w:rPr>
        <w:br/>
      </w:r>
      <w:r>
        <w:rPr>
          <w:szCs w:val="21"/>
        </w:rPr>
        <w:br/>
      </w:r>
      <w:r>
        <w:rPr>
          <w:rFonts w:ascii="宋体" w:hAnsi="宋体"/>
          <w:color w:val="000000"/>
          <w:szCs w:val="21"/>
        </w:rPr>
        <w:t xml:space="preserve">#78 阿姨说~阿姨说~这句空耳歌词的原文意义是什么？ </w:t>
      </w:r>
      <w:r>
        <w:rPr>
          <w:szCs w:val="21"/>
        </w:rPr>
        <w:br/>
      </w:r>
      <w:r>
        <w:rPr>
          <w:rFonts w:ascii="宋体" w:hAnsi="宋体"/>
          <w:color w:val="000000"/>
          <w:szCs w:val="21"/>
        </w:rPr>
        <w:t>卸载（uninstall O__O”…）</w:t>
      </w:r>
      <w:r>
        <w:rPr>
          <w:szCs w:val="21"/>
        </w:rPr>
        <w:br/>
      </w:r>
      <w:r>
        <w:rPr>
          <w:szCs w:val="21"/>
        </w:rPr>
        <w:br/>
      </w:r>
      <w:r>
        <w:rPr>
          <w:rFonts w:ascii="宋体" w:hAnsi="宋体"/>
          <w:color w:val="000000"/>
          <w:szCs w:val="21"/>
        </w:rPr>
        <w:t>#79 下列人物中与其他三位有明显不同的是</w:t>
      </w:r>
      <w:r>
        <w:rPr>
          <w:szCs w:val="21"/>
        </w:rPr>
        <w:br/>
      </w:r>
      <w:r>
        <w:rPr>
          <w:rFonts w:ascii="宋体" w:hAnsi="宋体"/>
          <w:color w:val="000000"/>
          <w:szCs w:val="21"/>
        </w:rPr>
        <w:t xml:space="preserve">鸣海孝之（因为很欠揍吗） </w:t>
      </w:r>
      <w:r>
        <w:rPr>
          <w:szCs w:val="21"/>
        </w:rPr>
        <w:br/>
      </w:r>
      <w:r>
        <w:rPr>
          <w:szCs w:val="21"/>
        </w:rPr>
        <w:br/>
      </w:r>
      <w:r>
        <w:rPr>
          <w:rFonts w:ascii="宋体" w:hAnsi="宋体"/>
          <w:color w:val="000000"/>
          <w:szCs w:val="21"/>
        </w:rPr>
        <w:t>#80 APH的专用舞姬是谁？</w:t>
      </w:r>
      <w:r>
        <w:rPr>
          <w:szCs w:val="21"/>
        </w:rPr>
        <w:br/>
      </w:r>
      <w:r>
        <w:rPr>
          <w:rFonts w:ascii="宋体" w:hAnsi="宋体"/>
          <w:color w:val="000000"/>
          <w:szCs w:val="21"/>
        </w:rPr>
        <w:t>（又中奖了，奖励跳过一次）</w:t>
      </w:r>
      <w:r>
        <w:rPr>
          <w:szCs w:val="21"/>
        </w:rPr>
        <w:br/>
      </w:r>
      <w:r>
        <w:rPr>
          <w:szCs w:val="21"/>
        </w:rPr>
        <w:br/>
      </w:r>
      <w:r>
        <w:rPr>
          <w:rFonts w:ascii="宋体" w:hAnsi="宋体"/>
          <w:color w:val="000000"/>
          <w:szCs w:val="21"/>
        </w:rPr>
        <w:t>#81 我（）都脱了，你就给我看这个</w:t>
      </w:r>
      <w:r>
        <w:rPr>
          <w:szCs w:val="21"/>
        </w:rPr>
        <w:br/>
      </w:r>
      <w:r>
        <w:rPr>
          <w:rFonts w:ascii="宋体" w:hAnsi="宋体"/>
          <w:color w:val="000000"/>
          <w:szCs w:val="21"/>
        </w:rPr>
        <w:t>裤子</w:t>
      </w:r>
      <w:r>
        <w:rPr>
          <w:szCs w:val="21"/>
        </w:rPr>
        <w:br/>
      </w:r>
      <w:r>
        <w:rPr>
          <w:szCs w:val="21"/>
        </w:rPr>
        <w:br/>
      </w:r>
      <w:r>
        <w:rPr>
          <w:rFonts w:ascii="宋体" w:hAnsi="宋体"/>
          <w:color w:val="000000"/>
          <w:szCs w:val="21"/>
        </w:rPr>
        <w:t xml:space="preserve">#82 《热血高校》中的山田孝之扮演谁? </w:t>
      </w:r>
      <w:r>
        <w:rPr>
          <w:szCs w:val="21"/>
        </w:rPr>
        <w:br/>
      </w:r>
      <w:r>
        <w:rPr>
          <w:rFonts w:ascii="宋体" w:hAnsi="宋体"/>
          <w:color w:val="000000"/>
          <w:szCs w:val="21"/>
        </w:rPr>
        <w:t>芹泽多摩雄</w:t>
      </w:r>
      <w:r>
        <w:rPr>
          <w:szCs w:val="21"/>
        </w:rPr>
        <w:br/>
      </w:r>
      <w:r>
        <w:rPr>
          <w:szCs w:val="21"/>
        </w:rPr>
        <w:br/>
      </w:r>
      <w:r>
        <w:rPr>
          <w:rFonts w:ascii="宋体" w:hAnsi="宋体"/>
          <w:color w:val="000000"/>
          <w:szCs w:val="21"/>
        </w:rPr>
        <w:t>#83 犬夜叉、L、工藤新一、怪盗基德、kuma（p4g）配音是谁？</w:t>
      </w:r>
      <w:r>
        <w:rPr>
          <w:szCs w:val="21"/>
        </w:rPr>
        <w:br/>
      </w:r>
      <w:r>
        <w:rPr>
          <w:rFonts w:ascii="宋体" w:hAnsi="宋体"/>
          <w:color w:val="000000"/>
          <w:szCs w:val="21"/>
        </w:rPr>
        <w:t>山口胜平</w:t>
      </w:r>
      <w:r>
        <w:rPr>
          <w:szCs w:val="21"/>
        </w:rPr>
        <w:br/>
      </w:r>
      <w:r>
        <w:rPr>
          <w:szCs w:val="21"/>
        </w:rPr>
        <w:br/>
      </w:r>
      <w:r>
        <w:rPr>
          <w:rFonts w:ascii="宋体" w:hAnsi="宋体"/>
          <w:color w:val="000000"/>
          <w:szCs w:val="21"/>
        </w:rPr>
        <w:t>#84 《Call of Duty Online现代战争》中什么技能可以补给玩家弹药？</w:t>
      </w:r>
      <w:r>
        <w:rPr>
          <w:szCs w:val="21"/>
        </w:rPr>
        <w:br/>
      </w:r>
      <w:r>
        <w:rPr>
          <w:rFonts w:ascii="宋体" w:hAnsi="宋体"/>
          <w:color w:val="000000"/>
          <w:szCs w:val="21"/>
        </w:rPr>
        <w:t xml:space="preserve">拾荒者 </w:t>
      </w:r>
      <w:r>
        <w:rPr>
          <w:szCs w:val="21"/>
        </w:rPr>
        <w:br/>
      </w:r>
      <w:r>
        <w:rPr>
          <w:szCs w:val="21"/>
        </w:rPr>
        <w:br/>
      </w:r>
      <w:r>
        <w:rPr>
          <w:rFonts w:ascii="宋体" w:hAnsi="宋体"/>
          <w:color w:val="000000"/>
          <w:szCs w:val="21"/>
        </w:rPr>
        <w:t>#85 Operation Skuld出自哪部动画？</w:t>
      </w:r>
      <w:r>
        <w:rPr>
          <w:szCs w:val="21"/>
        </w:rPr>
        <w:br/>
      </w:r>
      <w:r>
        <w:rPr>
          <w:rFonts w:ascii="宋体" w:hAnsi="宋体"/>
          <w:color w:val="000000"/>
          <w:szCs w:val="21"/>
        </w:rPr>
        <w:t>Steins;Gate</w:t>
      </w:r>
      <w:r>
        <w:rPr>
          <w:szCs w:val="21"/>
        </w:rPr>
        <w:br/>
      </w:r>
      <w:r>
        <w:rPr>
          <w:szCs w:val="21"/>
        </w:rPr>
        <w:br/>
      </w:r>
      <w:r>
        <w:rPr>
          <w:rFonts w:ascii="宋体" w:hAnsi="宋体"/>
          <w:color w:val="000000"/>
          <w:szCs w:val="21"/>
        </w:rPr>
        <w:t>#86 犬夜叉的配音是？</w:t>
      </w:r>
      <w:r>
        <w:rPr>
          <w:szCs w:val="21"/>
        </w:rPr>
        <w:br/>
      </w:r>
      <w:r>
        <w:rPr>
          <w:rFonts w:ascii="宋体" w:hAnsi="宋体"/>
          <w:color w:val="000000"/>
          <w:szCs w:val="21"/>
        </w:rPr>
        <w:t>山口胜平</w:t>
      </w:r>
      <w:r>
        <w:rPr>
          <w:szCs w:val="21"/>
        </w:rPr>
        <w:br/>
      </w:r>
      <w:r>
        <w:rPr>
          <w:szCs w:val="21"/>
        </w:rPr>
        <w:br/>
      </w:r>
      <w:r>
        <w:rPr>
          <w:rFonts w:ascii="宋体" w:hAnsi="宋体"/>
          <w:color w:val="000000"/>
          <w:szCs w:val="21"/>
        </w:rPr>
        <w:t xml:space="preserve">#87 氷の妖精是谁 </w:t>
      </w:r>
      <w:r>
        <w:rPr>
          <w:szCs w:val="21"/>
        </w:rPr>
        <w:br/>
      </w:r>
      <w:r>
        <w:rPr>
          <w:rFonts w:ascii="宋体" w:hAnsi="宋体"/>
          <w:color w:val="000000"/>
          <w:szCs w:val="21"/>
        </w:rPr>
        <w:t>琪露诺</w:t>
      </w:r>
      <w:r>
        <w:rPr>
          <w:szCs w:val="21"/>
        </w:rPr>
        <w:br/>
      </w:r>
      <w:r>
        <w:rPr>
          <w:szCs w:val="21"/>
        </w:rPr>
        <w:br/>
      </w:r>
      <w:r>
        <w:rPr>
          <w:rFonts w:ascii="宋体" w:hAnsi="宋体"/>
          <w:color w:val="000000"/>
          <w:szCs w:val="21"/>
        </w:rPr>
        <w:t xml:space="preserve">#88 初音ミク的发行日期是？ </w:t>
      </w:r>
      <w:r>
        <w:rPr>
          <w:szCs w:val="21"/>
        </w:rPr>
        <w:br/>
      </w:r>
      <w:r>
        <w:rPr>
          <w:rFonts w:ascii="宋体" w:hAnsi="宋体"/>
          <w:color w:val="000000"/>
          <w:szCs w:val="21"/>
        </w:rPr>
        <w:t xml:space="preserve">2007年8月31日 </w:t>
      </w:r>
      <w:r>
        <w:rPr>
          <w:szCs w:val="21"/>
        </w:rPr>
        <w:br/>
      </w:r>
      <w:r>
        <w:rPr>
          <w:szCs w:val="21"/>
        </w:rPr>
        <w:br/>
      </w:r>
      <w:r>
        <w:rPr>
          <w:rFonts w:ascii="宋体" w:hAnsi="宋体"/>
          <w:color w:val="000000"/>
          <w:szCs w:val="21"/>
        </w:rPr>
        <w:t>#89 下列哪个不是同人界著名的以电波卖萌为主的音乐社团</w:t>
      </w:r>
      <w:r>
        <w:rPr>
          <w:szCs w:val="21"/>
        </w:rPr>
        <w:br/>
      </w:r>
      <w:r>
        <w:rPr>
          <w:rFonts w:ascii="宋体" w:hAnsi="宋体"/>
          <w:color w:val="000000"/>
          <w:szCs w:val="21"/>
        </w:rPr>
        <w:t xml:space="preserve">舞风(MAIKAZE) </w:t>
      </w:r>
      <w:r>
        <w:rPr>
          <w:szCs w:val="21"/>
        </w:rPr>
        <w:br/>
      </w:r>
      <w:r>
        <w:rPr>
          <w:szCs w:val="21"/>
        </w:rPr>
        <w:br/>
      </w:r>
      <w:r>
        <w:rPr>
          <w:rFonts w:ascii="宋体" w:hAnsi="宋体"/>
          <w:color w:val="000000"/>
          <w:szCs w:val="21"/>
        </w:rPr>
        <w:t>#90 著名的美国芝加哥Sears塔楼的结构属于什么体系？</w:t>
      </w:r>
      <w:r>
        <w:rPr>
          <w:szCs w:val="21"/>
        </w:rPr>
        <w:br/>
      </w:r>
      <w:r>
        <w:rPr>
          <w:rFonts w:ascii="宋体" w:hAnsi="宋体"/>
          <w:color w:val="000000"/>
          <w:szCs w:val="21"/>
        </w:rPr>
        <w:t xml:space="preserve">成束筒体系 </w:t>
      </w:r>
      <w:r>
        <w:rPr>
          <w:szCs w:val="21"/>
        </w:rPr>
        <w:br/>
      </w:r>
      <w:r>
        <w:rPr>
          <w:szCs w:val="21"/>
        </w:rPr>
        <w:br/>
      </w:r>
      <w:r>
        <w:rPr>
          <w:rFonts w:ascii="宋体" w:hAnsi="宋体"/>
          <w:color w:val="000000"/>
          <w:szCs w:val="21"/>
        </w:rPr>
        <w:t>#91 请问以下哪个角色与《回转企鹅罐》中高仓晶马的配音是同一人？</w:t>
      </w:r>
      <w:r>
        <w:rPr>
          <w:szCs w:val="21"/>
        </w:rPr>
        <w:br/>
      </w:r>
      <w:r>
        <w:rPr>
          <w:rFonts w:ascii="宋体" w:hAnsi="宋体"/>
          <w:color w:val="000000"/>
          <w:szCs w:val="21"/>
        </w:rPr>
        <w:t>《黑子的篮球》黄濑凉太</w:t>
      </w:r>
      <w:r>
        <w:rPr>
          <w:szCs w:val="21"/>
        </w:rPr>
        <w:br/>
      </w:r>
      <w:r>
        <w:rPr>
          <w:szCs w:val="21"/>
        </w:rPr>
        <w:br/>
      </w:r>
      <w:r>
        <w:rPr>
          <w:rFonts w:ascii="宋体" w:hAnsi="宋体"/>
          <w:color w:val="000000"/>
          <w:szCs w:val="21"/>
        </w:rPr>
        <w:t>#92 人民群众有口皆碑的“老湿”一般指</w:t>
      </w:r>
      <w:r>
        <w:rPr>
          <w:szCs w:val="21"/>
        </w:rPr>
        <w:br/>
      </w:r>
      <w:r>
        <w:rPr>
          <w:rFonts w:ascii="宋体" w:hAnsi="宋体"/>
          <w:color w:val="000000"/>
          <w:szCs w:val="21"/>
        </w:rPr>
        <w:t>矢吹健太朗</w:t>
      </w:r>
      <w:r>
        <w:rPr>
          <w:szCs w:val="21"/>
        </w:rPr>
        <w:br/>
      </w:r>
      <w:r>
        <w:rPr>
          <w:szCs w:val="21"/>
        </w:rPr>
        <w:br/>
      </w:r>
      <w:r>
        <w:rPr>
          <w:rFonts w:ascii="宋体" w:hAnsi="宋体"/>
          <w:color w:val="000000"/>
          <w:szCs w:val="21"/>
        </w:rPr>
        <w:t>#93 《魔笛MAGI》中梶裕贵配音的角色是谁？</w:t>
      </w:r>
      <w:r>
        <w:rPr>
          <w:szCs w:val="21"/>
        </w:rPr>
        <w:br/>
      </w:r>
      <w:r>
        <w:rPr>
          <w:rFonts w:ascii="宋体" w:hAnsi="宋体"/>
          <w:color w:val="000000"/>
          <w:szCs w:val="21"/>
        </w:rPr>
        <w:t>阿里巴巴</w:t>
      </w:r>
      <w:r>
        <w:rPr>
          <w:szCs w:val="21"/>
        </w:rPr>
        <w:br/>
      </w:r>
      <w:r>
        <w:rPr>
          <w:szCs w:val="21"/>
        </w:rPr>
        <w:br/>
      </w:r>
      <w:r>
        <w:rPr>
          <w:rFonts w:ascii="宋体" w:hAnsi="宋体"/>
          <w:color w:val="000000"/>
          <w:szCs w:val="21"/>
        </w:rPr>
        <w:t xml:space="preserve">#94 世界第一初恋中高野政宗的生日是哪天 </w:t>
      </w:r>
      <w:r>
        <w:rPr>
          <w:szCs w:val="21"/>
        </w:rPr>
        <w:br/>
      </w:r>
      <w:r>
        <w:rPr>
          <w:rFonts w:ascii="宋体" w:hAnsi="宋体"/>
          <w:color w:val="000000"/>
          <w:szCs w:val="21"/>
        </w:rPr>
        <w:t>12月24日</w:t>
      </w:r>
      <w:r>
        <w:rPr>
          <w:szCs w:val="21"/>
        </w:rPr>
        <w:br/>
      </w:r>
      <w:r>
        <w:rPr>
          <w:szCs w:val="21"/>
        </w:rPr>
        <w:br/>
      </w:r>
      <w:r>
        <w:rPr>
          <w:rFonts w:ascii="宋体" w:hAnsi="宋体"/>
          <w:color w:val="000000"/>
          <w:szCs w:val="21"/>
        </w:rPr>
        <w:t xml:space="preserve">#95 《摇曳百合》中京子喜爱的冰淇淋口味是什么？ </w:t>
      </w:r>
      <w:r>
        <w:rPr>
          <w:szCs w:val="21"/>
        </w:rPr>
        <w:br/>
      </w:r>
      <w:r>
        <w:rPr>
          <w:rFonts w:ascii="宋体" w:hAnsi="宋体"/>
          <w:color w:val="000000"/>
          <w:szCs w:val="21"/>
        </w:rPr>
        <w:t xml:space="preserve">朗姆酒葡萄干 </w:t>
      </w:r>
      <w:r>
        <w:rPr>
          <w:szCs w:val="21"/>
        </w:rPr>
        <w:br/>
      </w:r>
      <w:r>
        <w:rPr>
          <w:szCs w:val="21"/>
        </w:rPr>
        <w:br/>
      </w:r>
      <w:r>
        <w:rPr>
          <w:rFonts w:ascii="宋体" w:hAnsi="宋体"/>
          <w:color w:val="000000"/>
          <w:szCs w:val="21"/>
        </w:rPr>
        <w:t>#96 “阿姨洗铁路”的梗出自哪个动画？</w:t>
      </w:r>
      <w:r>
        <w:rPr>
          <w:szCs w:val="21"/>
        </w:rPr>
        <w:br/>
      </w:r>
      <w:r>
        <w:rPr>
          <w:rFonts w:ascii="宋体" w:hAnsi="宋体"/>
          <w:color w:val="000000"/>
          <w:szCs w:val="21"/>
        </w:rPr>
        <w:t xml:space="preserve">创圣大天使 </w:t>
      </w:r>
      <w:r>
        <w:rPr>
          <w:szCs w:val="21"/>
        </w:rPr>
        <w:br/>
      </w:r>
      <w:r>
        <w:rPr>
          <w:szCs w:val="21"/>
        </w:rPr>
        <w:br/>
      </w:r>
      <w:r>
        <w:rPr>
          <w:rFonts w:ascii="宋体" w:hAnsi="宋体"/>
          <w:color w:val="000000"/>
          <w:szCs w:val="21"/>
        </w:rPr>
        <w:t>#97 biu一下就死了出自那个网络游戏？</w:t>
      </w:r>
      <w:r>
        <w:rPr>
          <w:szCs w:val="21"/>
        </w:rPr>
        <w:br/>
      </w:r>
      <w:r>
        <w:rPr>
          <w:rFonts w:ascii="宋体" w:hAnsi="宋体"/>
          <w:color w:val="000000"/>
          <w:szCs w:val="21"/>
        </w:rPr>
        <w:t>WOW</w:t>
      </w:r>
      <w:r>
        <w:rPr>
          <w:szCs w:val="21"/>
        </w:rPr>
        <w:br/>
      </w:r>
      <w:r>
        <w:rPr>
          <w:szCs w:val="21"/>
        </w:rPr>
        <w:br/>
      </w:r>
      <w:r>
        <w:rPr>
          <w:rFonts w:ascii="宋体" w:hAnsi="宋体"/>
          <w:color w:val="000000"/>
          <w:szCs w:val="21"/>
        </w:rPr>
        <w:t xml:space="preserve">#98 现任巫妖王是谁？ </w:t>
      </w:r>
      <w:r>
        <w:rPr>
          <w:szCs w:val="21"/>
        </w:rPr>
        <w:br/>
      </w:r>
      <w:r>
        <w:rPr>
          <w:rFonts w:ascii="宋体" w:hAnsi="宋体"/>
          <w:color w:val="000000"/>
          <w:szCs w:val="21"/>
        </w:rPr>
        <w:t>伯瓦尔</w:t>
      </w:r>
      <w:r>
        <w:rPr>
          <w:szCs w:val="21"/>
        </w:rPr>
        <w:br/>
      </w:r>
      <w:r>
        <w:rPr>
          <w:szCs w:val="21"/>
        </w:rPr>
        <w:br/>
      </w:r>
      <w:r>
        <w:rPr>
          <w:rFonts w:ascii="宋体" w:hAnsi="宋体"/>
          <w:color w:val="000000"/>
          <w:szCs w:val="21"/>
        </w:rPr>
        <w:t>#99 以下哪一款RPG（角色扮演游戏）属于WRPG（欧美角色扮演游戏）？</w:t>
      </w:r>
      <w:r>
        <w:rPr>
          <w:szCs w:val="21"/>
        </w:rPr>
        <w:br/>
      </w:r>
      <w:r>
        <w:rPr>
          <w:rFonts w:ascii="宋体" w:hAnsi="宋体"/>
          <w:color w:val="000000"/>
          <w:szCs w:val="21"/>
        </w:rPr>
        <w:t xml:space="preserve">博德之门 </w:t>
      </w:r>
      <w:r>
        <w:rPr>
          <w:szCs w:val="21"/>
        </w:rPr>
        <w:br/>
      </w:r>
      <w:r>
        <w:rPr>
          <w:szCs w:val="21"/>
        </w:rPr>
        <w:br/>
      </w:r>
      <w:r>
        <w:rPr>
          <w:rFonts w:ascii="宋体" w:hAnsi="宋体"/>
          <w:color w:val="000000"/>
          <w:szCs w:val="21"/>
        </w:rPr>
        <w:t>#100 游戏生化危机5的男主角叫什么</w:t>
      </w:r>
      <w:r>
        <w:rPr>
          <w:szCs w:val="21"/>
        </w:rPr>
        <w:br/>
      </w:r>
      <w:r>
        <w:rPr>
          <w:rFonts w:ascii="宋体" w:hAnsi="宋体"/>
          <w:color w:val="000000"/>
          <w:szCs w:val="21"/>
        </w:rPr>
        <w:t>克里斯雷德菲尔德（Chris Redfield</w:t>
      </w:r>
      <w:r>
        <w:rPr>
          <w:szCs w:val="21"/>
        </w:rPr>
        <w:t xml:space="preserve"> </w:t>
      </w:r>
      <w:r>
        <w:rPr>
          <w:szCs w:val="21"/>
        </w:rPr>
        <w:br/>
      </w:r>
      <w:r>
        <w:rPr>
          <w:rFonts w:ascii="宋体" w:hAnsi="宋体"/>
          <w:color w:val="000000"/>
          <w:szCs w:val="21"/>
        </w:rPr>
        <w:t>#1 FateZero中，Saber的真实身份是？</w:t>
      </w:r>
      <w:r>
        <w:rPr>
          <w:szCs w:val="21"/>
        </w:rPr>
        <w:br/>
      </w:r>
      <w:r>
        <w:rPr>
          <w:rFonts w:ascii="宋体" w:hAnsi="宋体"/>
          <w:color w:val="000000"/>
          <w:szCs w:val="21"/>
        </w:rPr>
        <w:t>亚瑟王</w:t>
      </w:r>
      <w:r>
        <w:rPr>
          <w:szCs w:val="21"/>
        </w:rPr>
        <w:br/>
      </w:r>
      <w:r>
        <w:rPr>
          <w:szCs w:val="21"/>
        </w:rPr>
        <w:br/>
      </w:r>
      <w:r>
        <w:rPr>
          <w:rFonts w:ascii="宋体" w:hAnsi="宋体"/>
          <w:color w:val="000000"/>
          <w:szCs w:val="21"/>
        </w:rPr>
        <w:t>#2 动画《境界线上的地平线》中葵·托利的俗称是？</w:t>
      </w:r>
      <w:r>
        <w:rPr>
          <w:szCs w:val="21"/>
        </w:rPr>
        <w:br/>
      </w:r>
      <w:r>
        <w:rPr>
          <w:rFonts w:ascii="宋体" w:hAnsi="宋体"/>
          <w:color w:val="000000"/>
          <w:szCs w:val="21"/>
        </w:rPr>
        <w:t>裸王</w:t>
      </w:r>
      <w:r>
        <w:rPr>
          <w:szCs w:val="21"/>
        </w:rPr>
        <w:br/>
      </w:r>
      <w:r>
        <w:rPr>
          <w:szCs w:val="21"/>
        </w:rPr>
        <w:br/>
      </w:r>
      <w:r>
        <w:rPr>
          <w:rFonts w:ascii="宋体" w:hAnsi="宋体"/>
          <w:color w:val="000000"/>
          <w:szCs w:val="21"/>
        </w:rPr>
        <w:t>#3 k-on动画里MIO的贝斯外号是什么</w:t>
      </w:r>
      <w:r>
        <w:rPr>
          <w:szCs w:val="21"/>
        </w:rPr>
        <w:br/>
      </w:r>
      <w:r>
        <w:rPr>
          <w:rFonts w:ascii="宋体" w:hAnsi="宋体"/>
          <w:color w:val="000000"/>
          <w:szCs w:val="21"/>
        </w:rPr>
        <w:t>伊丽莎白</w:t>
      </w:r>
      <w:r>
        <w:rPr>
          <w:szCs w:val="21"/>
        </w:rPr>
        <w:br/>
      </w:r>
      <w:r>
        <w:rPr>
          <w:szCs w:val="21"/>
        </w:rPr>
        <w:br/>
      </w:r>
      <w:r>
        <w:rPr>
          <w:rFonts w:ascii="宋体" w:hAnsi="宋体"/>
          <w:color w:val="000000"/>
          <w:szCs w:val="21"/>
        </w:rPr>
        <w:t>#4 学园都市里排名第一的人的能力是？</w:t>
      </w:r>
      <w:r>
        <w:rPr>
          <w:szCs w:val="21"/>
        </w:rPr>
        <w:br/>
      </w:r>
      <w:r>
        <w:rPr>
          <w:rFonts w:ascii="宋体" w:hAnsi="宋体"/>
          <w:color w:val="000000"/>
          <w:szCs w:val="21"/>
        </w:rPr>
        <w:t>一方通行</w:t>
      </w:r>
      <w:r>
        <w:rPr>
          <w:szCs w:val="21"/>
        </w:rPr>
        <w:br/>
      </w:r>
      <w:r>
        <w:rPr>
          <w:szCs w:val="21"/>
        </w:rPr>
        <w:br/>
      </w:r>
      <w:r>
        <w:rPr>
          <w:rFonts w:ascii="宋体" w:hAnsi="宋体"/>
          <w:color w:val="000000"/>
          <w:szCs w:val="21"/>
        </w:rPr>
        <w:t xml:space="preserve">#5 零之使魔中露易丝在托里斯汀所打工的酒馆前身叫什么 </w:t>
      </w:r>
      <w:r>
        <w:rPr>
          <w:szCs w:val="21"/>
        </w:rPr>
        <w:br/>
      </w:r>
      <w:r>
        <w:rPr>
          <w:rFonts w:ascii="宋体" w:hAnsi="宋体"/>
          <w:color w:val="000000"/>
          <w:szCs w:val="21"/>
        </w:rPr>
        <w:t>鳗鱼之睡床</w:t>
      </w:r>
      <w:r>
        <w:rPr>
          <w:szCs w:val="21"/>
        </w:rPr>
        <w:br/>
      </w:r>
      <w:r>
        <w:rPr>
          <w:szCs w:val="21"/>
        </w:rPr>
        <w:br/>
      </w:r>
      <w:r>
        <w:rPr>
          <w:rFonts w:ascii="宋体" w:hAnsi="宋体"/>
          <w:color w:val="000000"/>
          <w:szCs w:val="21"/>
        </w:rPr>
        <w:t>#6 钉宫理惠没给哪个角色配过音？</w:t>
      </w:r>
      <w:r>
        <w:rPr>
          <w:szCs w:val="21"/>
        </w:rPr>
        <w:br/>
      </w:r>
      <w:r>
        <w:rPr>
          <w:rFonts w:ascii="宋体" w:hAnsi="宋体"/>
          <w:color w:val="000000"/>
          <w:szCs w:val="21"/>
        </w:rPr>
        <w:t>结城明日奈</w:t>
      </w:r>
      <w:r>
        <w:rPr>
          <w:szCs w:val="21"/>
        </w:rPr>
        <w:br/>
      </w:r>
      <w:r>
        <w:rPr>
          <w:szCs w:val="21"/>
        </w:rPr>
        <w:br/>
      </w:r>
      <w:r>
        <w:rPr>
          <w:rFonts w:ascii="宋体" w:hAnsi="宋体"/>
          <w:color w:val="000000"/>
          <w:szCs w:val="21"/>
        </w:rPr>
        <w:t>#7 单机游戏“风色幻想”系列中哪一代有飞行船？</w:t>
      </w:r>
      <w:r>
        <w:rPr>
          <w:szCs w:val="21"/>
        </w:rPr>
        <w:br/>
      </w:r>
      <w:r>
        <w:rPr>
          <w:rFonts w:ascii="宋体" w:hAnsi="宋体"/>
          <w:color w:val="000000"/>
          <w:szCs w:val="21"/>
        </w:rPr>
        <w:t>风色幻想SP</w:t>
      </w:r>
      <w:r>
        <w:rPr>
          <w:szCs w:val="21"/>
        </w:rPr>
        <w:br/>
      </w:r>
      <w:r>
        <w:rPr>
          <w:szCs w:val="21"/>
        </w:rPr>
        <w:br/>
      </w:r>
      <w:r>
        <w:rPr>
          <w:rFonts w:ascii="宋体" w:hAnsi="宋体"/>
          <w:color w:val="000000"/>
          <w:szCs w:val="21"/>
        </w:rPr>
        <w:t>#8 以下人物哪个哪个不属于创价四天王？</w:t>
      </w:r>
      <w:r>
        <w:rPr>
          <w:szCs w:val="21"/>
        </w:rPr>
        <w:br/>
      </w:r>
      <w:r>
        <w:rPr>
          <w:rFonts w:ascii="宋体" w:hAnsi="宋体"/>
          <w:color w:val="000000"/>
          <w:szCs w:val="21"/>
        </w:rPr>
        <w:t>男子部之石川</w:t>
      </w:r>
      <w:r>
        <w:rPr>
          <w:szCs w:val="21"/>
        </w:rPr>
        <w:br/>
      </w:r>
      <w:r>
        <w:rPr>
          <w:szCs w:val="21"/>
        </w:rPr>
        <w:br/>
      </w:r>
      <w:r>
        <w:rPr>
          <w:rFonts w:ascii="宋体" w:hAnsi="宋体"/>
          <w:color w:val="000000"/>
          <w:szCs w:val="21"/>
        </w:rPr>
        <w:t>#9 男なら 谁かのために强くなれ这句歌词出自哪部奥特曼</w:t>
      </w:r>
      <w:r>
        <w:rPr>
          <w:szCs w:val="21"/>
        </w:rPr>
        <w:br/>
      </w:r>
      <w:r>
        <w:rPr>
          <w:rFonts w:ascii="宋体" w:hAnsi="宋体"/>
          <w:color w:val="000000"/>
          <w:szCs w:val="21"/>
        </w:rPr>
        <w:t>奈克瑟斯奥特曼(我竟然去看了视频。。。)</w:t>
      </w:r>
      <w:r>
        <w:rPr>
          <w:szCs w:val="21"/>
        </w:rPr>
        <w:br/>
      </w:r>
      <w:r>
        <w:rPr>
          <w:szCs w:val="21"/>
        </w:rPr>
        <w:br/>
      </w:r>
      <w:r>
        <w:rPr>
          <w:rFonts w:ascii="宋体" w:hAnsi="宋体"/>
          <w:color w:val="000000"/>
          <w:szCs w:val="21"/>
        </w:rPr>
        <w:t xml:space="preserve">#10 K-ON中平泽唯说琴吹紬的眉毛是什么? </w:t>
      </w:r>
      <w:r>
        <w:rPr>
          <w:szCs w:val="21"/>
        </w:rPr>
        <w:br/>
      </w:r>
      <w:r>
        <w:rPr>
          <w:rFonts w:ascii="宋体" w:hAnsi="宋体"/>
          <w:color w:val="000000"/>
          <w:szCs w:val="21"/>
        </w:rPr>
        <w:t>腌萝卜</w:t>
      </w:r>
      <w:r>
        <w:rPr>
          <w:szCs w:val="21"/>
        </w:rPr>
        <w:br/>
      </w:r>
      <w:r>
        <w:rPr>
          <w:szCs w:val="21"/>
        </w:rPr>
        <w:br/>
      </w:r>
      <w:r>
        <w:rPr>
          <w:rFonts w:ascii="宋体" w:hAnsi="宋体"/>
          <w:color w:val="000000"/>
          <w:szCs w:val="21"/>
        </w:rPr>
        <w:t>#11 《我的朋友很少》中的天才发明家叫做？？？</w:t>
      </w:r>
      <w:r>
        <w:rPr>
          <w:szCs w:val="21"/>
        </w:rPr>
        <w:br/>
      </w:r>
      <w:r>
        <w:rPr>
          <w:rFonts w:ascii="宋体" w:hAnsi="宋体"/>
          <w:color w:val="000000"/>
          <w:szCs w:val="21"/>
        </w:rPr>
        <w:t>志熊理科</w:t>
      </w:r>
      <w:r>
        <w:rPr>
          <w:szCs w:val="21"/>
        </w:rPr>
        <w:br/>
      </w:r>
      <w:r>
        <w:rPr>
          <w:szCs w:val="21"/>
        </w:rPr>
        <w:br/>
      </w:r>
      <w:r>
        <w:rPr>
          <w:rFonts w:ascii="宋体" w:hAnsi="宋体"/>
          <w:color w:val="000000"/>
          <w:szCs w:val="21"/>
        </w:rPr>
        <w:t>#12 下面的作品中哪个不属于东映御三家？</w:t>
      </w:r>
      <w:r>
        <w:rPr>
          <w:szCs w:val="21"/>
        </w:rPr>
        <w:br/>
      </w:r>
      <w:r>
        <w:rPr>
          <w:rFonts w:ascii="宋体" w:hAnsi="宋体"/>
          <w:color w:val="000000"/>
          <w:szCs w:val="21"/>
        </w:rPr>
        <w:t>圣斗士星矢</w:t>
      </w:r>
      <w:r>
        <w:rPr>
          <w:szCs w:val="21"/>
        </w:rPr>
        <w:br/>
      </w:r>
      <w:r>
        <w:rPr>
          <w:szCs w:val="21"/>
        </w:rPr>
        <w:br/>
      </w:r>
      <w:r>
        <w:rPr>
          <w:rFonts w:ascii="宋体" w:hAnsi="宋体"/>
          <w:color w:val="000000"/>
          <w:szCs w:val="21"/>
        </w:rPr>
        <w:t>#13 《CLANNAD》中，藤林杏的摩托车是什么颜色的？</w:t>
      </w:r>
      <w:r>
        <w:rPr>
          <w:szCs w:val="21"/>
        </w:rPr>
        <w:br/>
      </w:r>
      <w:r>
        <w:rPr>
          <w:rFonts w:ascii="宋体" w:hAnsi="宋体"/>
          <w:color w:val="000000"/>
          <w:szCs w:val="21"/>
        </w:rPr>
        <w:t>白色</w:t>
      </w:r>
      <w:r>
        <w:rPr>
          <w:szCs w:val="21"/>
        </w:rPr>
        <w:br/>
      </w:r>
      <w:r>
        <w:rPr>
          <w:szCs w:val="21"/>
        </w:rPr>
        <w:br/>
      </w:r>
      <w:r>
        <w:rPr>
          <w:rFonts w:ascii="宋体" w:hAnsi="宋体"/>
          <w:color w:val="000000"/>
          <w:szCs w:val="21"/>
        </w:rPr>
        <w:t>#14 花泽香菜失散多年的哥哥们是谁</w:t>
      </w:r>
      <w:r>
        <w:rPr>
          <w:szCs w:val="21"/>
        </w:rPr>
        <w:br/>
      </w:r>
      <w:r>
        <w:rPr>
          <w:rFonts w:ascii="宋体" w:hAnsi="宋体"/>
          <w:color w:val="000000"/>
          <w:szCs w:val="21"/>
        </w:rPr>
        <w:t>Linkin Park</w:t>
      </w:r>
      <w:r>
        <w:rPr>
          <w:szCs w:val="21"/>
        </w:rPr>
        <w:br/>
      </w:r>
      <w:r>
        <w:rPr>
          <w:szCs w:val="21"/>
        </w:rPr>
        <w:br/>
      </w:r>
      <w:r>
        <w:rPr>
          <w:rFonts w:ascii="宋体" w:hAnsi="宋体"/>
          <w:color w:val="000000"/>
          <w:szCs w:val="21"/>
        </w:rPr>
        <w:t>#15 动漫《叛逆的鲁路修》中，日本在灭亡后被改称为？</w:t>
      </w:r>
      <w:r>
        <w:rPr>
          <w:szCs w:val="21"/>
        </w:rPr>
        <w:br/>
      </w:r>
      <w:r>
        <w:rPr>
          <w:rFonts w:ascii="宋体" w:hAnsi="宋体"/>
          <w:color w:val="000000"/>
          <w:szCs w:val="21"/>
        </w:rPr>
        <w:t>11区</w:t>
      </w:r>
      <w:r>
        <w:rPr>
          <w:szCs w:val="21"/>
        </w:rPr>
        <w:br/>
      </w:r>
      <w:r>
        <w:rPr>
          <w:szCs w:val="21"/>
        </w:rPr>
        <w:br/>
      </w:r>
      <w:r>
        <w:rPr>
          <w:rFonts w:ascii="宋体" w:hAnsi="宋体"/>
          <w:color w:val="000000"/>
          <w:szCs w:val="21"/>
        </w:rPr>
        <w:t>#16 世界第一的公主殿下指的是谁？</w:t>
      </w:r>
      <w:r>
        <w:rPr>
          <w:szCs w:val="21"/>
        </w:rPr>
        <w:br/>
      </w:r>
      <w:r>
        <w:rPr>
          <w:rFonts w:ascii="宋体" w:hAnsi="宋体"/>
          <w:color w:val="000000"/>
          <w:szCs w:val="21"/>
        </w:rPr>
        <w:t>初音未来</w:t>
      </w:r>
      <w:r>
        <w:rPr>
          <w:szCs w:val="21"/>
        </w:rPr>
        <w:br/>
      </w:r>
      <w:r>
        <w:rPr>
          <w:szCs w:val="21"/>
        </w:rPr>
        <w:br/>
      </w:r>
      <w:r>
        <w:rPr>
          <w:rFonts w:ascii="宋体" w:hAnsi="宋体"/>
          <w:color w:val="000000"/>
          <w:szCs w:val="21"/>
        </w:rPr>
        <w:t>#17 神大人桂木桂马第一个攻略的女生是谁？</w:t>
      </w:r>
      <w:r>
        <w:rPr>
          <w:szCs w:val="21"/>
        </w:rPr>
        <w:br/>
      </w:r>
      <w:r>
        <w:rPr>
          <w:rFonts w:ascii="宋体" w:hAnsi="宋体"/>
          <w:color w:val="000000"/>
          <w:szCs w:val="21"/>
        </w:rPr>
        <w:t>高原步美</w:t>
      </w:r>
      <w:r>
        <w:rPr>
          <w:szCs w:val="21"/>
        </w:rPr>
        <w:br/>
      </w:r>
      <w:r>
        <w:rPr>
          <w:szCs w:val="21"/>
        </w:rPr>
        <w:br/>
      </w:r>
      <w:r>
        <w:rPr>
          <w:rFonts w:ascii="宋体" w:hAnsi="宋体"/>
          <w:color w:val="000000"/>
          <w:szCs w:val="21"/>
        </w:rPr>
        <w:t>#18 人妻声优门脇舞以的马甲是？</w:t>
      </w:r>
      <w:r>
        <w:rPr>
          <w:szCs w:val="21"/>
        </w:rPr>
        <w:br/>
      </w:r>
      <w:r>
        <w:rPr>
          <w:rFonts w:ascii="宋体" w:hAnsi="宋体"/>
          <w:color w:val="000000"/>
          <w:szCs w:val="21"/>
        </w:rPr>
        <w:t>杏子御津</w:t>
      </w:r>
      <w:r>
        <w:rPr>
          <w:szCs w:val="21"/>
        </w:rPr>
        <w:br/>
      </w:r>
      <w:r>
        <w:rPr>
          <w:szCs w:val="21"/>
        </w:rPr>
        <w:br/>
      </w:r>
      <w:r>
        <w:rPr>
          <w:rFonts w:ascii="宋体" w:hAnsi="宋体"/>
          <w:color w:val="000000"/>
          <w:szCs w:val="21"/>
        </w:rPr>
        <w:t>#19 炎之妖精松冈修造以前做过什么运动员？</w:t>
      </w:r>
      <w:r>
        <w:rPr>
          <w:szCs w:val="21"/>
        </w:rPr>
        <w:br/>
      </w:r>
      <w:r>
        <w:rPr>
          <w:rFonts w:ascii="宋体" w:hAnsi="宋体"/>
          <w:color w:val="000000"/>
          <w:szCs w:val="21"/>
        </w:rPr>
        <w:t>网球运动员</w:t>
      </w:r>
      <w:r>
        <w:rPr>
          <w:szCs w:val="21"/>
        </w:rPr>
        <w:br/>
      </w:r>
      <w:r>
        <w:rPr>
          <w:szCs w:val="21"/>
        </w:rPr>
        <w:br/>
      </w:r>
      <w:r>
        <w:rPr>
          <w:rFonts w:ascii="宋体" w:hAnsi="宋体"/>
          <w:color w:val="000000"/>
          <w:szCs w:val="21"/>
        </w:rPr>
        <w:t>#20 东方中百合CP“双七”指的是？</w:t>
      </w:r>
      <w:r>
        <w:rPr>
          <w:szCs w:val="21"/>
        </w:rPr>
        <w:br/>
      </w:r>
      <w:r>
        <w:rPr>
          <w:rFonts w:ascii="宋体" w:hAnsi="宋体"/>
          <w:color w:val="000000"/>
          <w:szCs w:val="21"/>
        </w:rPr>
        <w:t>帕爱</w:t>
      </w:r>
      <w:r>
        <w:rPr>
          <w:szCs w:val="21"/>
        </w:rPr>
        <w:br/>
      </w:r>
      <w:r>
        <w:rPr>
          <w:szCs w:val="21"/>
        </w:rPr>
        <w:br/>
      </w:r>
      <w:r>
        <w:rPr>
          <w:rFonts w:ascii="宋体" w:hAnsi="宋体"/>
          <w:color w:val="000000"/>
          <w:szCs w:val="21"/>
        </w:rPr>
        <w:t>#21 动漫中出了很多本子的女性角色我们一般叫她们什么？</w:t>
      </w:r>
      <w:r>
        <w:rPr>
          <w:szCs w:val="21"/>
        </w:rPr>
        <w:br/>
      </w:r>
      <w:r>
        <w:rPr>
          <w:rFonts w:ascii="宋体" w:hAnsi="宋体"/>
          <w:color w:val="000000"/>
          <w:szCs w:val="21"/>
        </w:rPr>
        <w:t>女绅士</w:t>
      </w:r>
      <w:r>
        <w:rPr>
          <w:szCs w:val="21"/>
        </w:rPr>
        <w:br/>
      </w:r>
      <w:r>
        <w:rPr>
          <w:szCs w:val="21"/>
        </w:rPr>
        <w:br/>
      </w:r>
      <w:r>
        <w:rPr>
          <w:rFonts w:ascii="宋体" w:hAnsi="宋体"/>
          <w:color w:val="000000"/>
          <w:szCs w:val="21"/>
        </w:rPr>
        <w:t>#22 传说中料理中的极品，杀人旅行之必备良药是？</w:t>
      </w:r>
      <w:r>
        <w:rPr>
          <w:szCs w:val="21"/>
        </w:rPr>
        <w:br/>
      </w:r>
      <w:r>
        <w:rPr>
          <w:rFonts w:ascii="宋体" w:hAnsi="宋体"/>
          <w:color w:val="000000"/>
          <w:szCs w:val="21"/>
        </w:rPr>
        <w:t>黑暗料理</w:t>
      </w:r>
      <w:r>
        <w:rPr>
          <w:szCs w:val="21"/>
        </w:rPr>
        <w:br/>
      </w:r>
      <w:r>
        <w:rPr>
          <w:szCs w:val="21"/>
        </w:rPr>
        <w:br/>
      </w:r>
      <w:r>
        <w:rPr>
          <w:rFonts w:ascii="宋体" w:hAnsi="宋体"/>
          <w:color w:val="000000"/>
          <w:szCs w:val="21"/>
        </w:rPr>
        <w:t>#23 《南家三姐妹》中，南千秋的声优是谁？</w:t>
      </w:r>
      <w:r>
        <w:rPr>
          <w:szCs w:val="21"/>
        </w:rPr>
        <w:br/>
      </w:r>
      <w:r>
        <w:rPr>
          <w:rFonts w:ascii="宋体" w:hAnsi="宋体"/>
          <w:color w:val="000000"/>
          <w:szCs w:val="21"/>
        </w:rPr>
        <w:t>茅原实里</w:t>
      </w:r>
      <w:r>
        <w:rPr>
          <w:szCs w:val="21"/>
        </w:rPr>
        <w:br/>
      </w:r>
      <w:r>
        <w:rPr>
          <w:szCs w:val="21"/>
        </w:rPr>
        <w:br/>
      </w:r>
      <w:r>
        <w:rPr>
          <w:rFonts w:ascii="宋体" w:hAnsi="宋体"/>
          <w:color w:val="000000"/>
          <w:szCs w:val="21"/>
        </w:rPr>
        <w:t>#24 以下哪部动漫不属于“民工漫”？</w:t>
      </w:r>
      <w:r>
        <w:rPr>
          <w:szCs w:val="21"/>
        </w:rPr>
        <w:br/>
      </w:r>
      <w:r>
        <w:rPr>
          <w:rFonts w:ascii="宋体" w:hAnsi="宋体"/>
          <w:color w:val="000000"/>
          <w:szCs w:val="21"/>
        </w:rPr>
        <w:t>冰果（火影，海贼，死神典型代表）</w:t>
      </w:r>
      <w:r>
        <w:rPr>
          <w:szCs w:val="21"/>
        </w:rPr>
        <w:br/>
      </w:r>
      <w:r>
        <w:rPr>
          <w:szCs w:val="21"/>
        </w:rPr>
        <w:br/>
      </w:r>
      <w:r>
        <w:rPr>
          <w:rFonts w:ascii="宋体" w:hAnsi="宋体"/>
          <w:color w:val="000000"/>
          <w:szCs w:val="21"/>
        </w:rPr>
        <w:t>#25 &lt;psycho-pass&gt;中执法使用的武器是什么</w:t>
      </w:r>
      <w:r>
        <w:rPr>
          <w:szCs w:val="21"/>
        </w:rPr>
        <w:br/>
      </w:r>
      <w:r>
        <w:rPr>
          <w:rFonts w:ascii="宋体" w:hAnsi="宋体"/>
          <w:color w:val="000000"/>
          <w:szCs w:val="21"/>
        </w:rPr>
        <w:t>支配者</w:t>
      </w:r>
      <w:r>
        <w:rPr>
          <w:szCs w:val="21"/>
        </w:rPr>
        <w:br/>
      </w:r>
      <w:r>
        <w:rPr>
          <w:szCs w:val="21"/>
        </w:rPr>
        <w:br/>
      </w:r>
      <w:r>
        <w:rPr>
          <w:rFonts w:ascii="宋体" w:hAnsi="宋体"/>
          <w:color w:val="000000"/>
          <w:szCs w:val="21"/>
        </w:rPr>
        <w:t>#26 下面哪家厂商不是手办御三家之一</w:t>
      </w:r>
      <w:r>
        <w:rPr>
          <w:szCs w:val="21"/>
        </w:rPr>
        <w:br/>
      </w:r>
      <w:r>
        <w:rPr>
          <w:rFonts w:ascii="宋体" w:hAnsi="宋体"/>
          <w:color w:val="000000"/>
          <w:szCs w:val="21"/>
        </w:rPr>
        <w:t>KOTOBUKIYA</w:t>
      </w:r>
      <w:r>
        <w:rPr>
          <w:szCs w:val="21"/>
        </w:rPr>
        <w:br/>
      </w:r>
      <w:r>
        <w:rPr>
          <w:szCs w:val="21"/>
        </w:rPr>
        <w:br/>
      </w:r>
      <w:r>
        <w:rPr>
          <w:rFonts w:ascii="宋体" w:hAnsi="宋体"/>
          <w:color w:val="000000"/>
          <w:szCs w:val="21"/>
        </w:rPr>
        <w:t>#27 死神中哪位队长确定死亡？</w:t>
      </w:r>
      <w:r>
        <w:rPr>
          <w:szCs w:val="21"/>
        </w:rPr>
        <w:br/>
      </w:r>
      <w:r>
        <w:rPr>
          <w:rFonts w:ascii="宋体" w:hAnsi="宋体"/>
          <w:color w:val="000000"/>
          <w:szCs w:val="21"/>
        </w:rPr>
        <w:t>市丸银</w:t>
      </w:r>
      <w:r>
        <w:rPr>
          <w:szCs w:val="21"/>
        </w:rPr>
        <w:br/>
      </w:r>
      <w:r>
        <w:rPr>
          <w:szCs w:val="21"/>
        </w:rPr>
        <w:br/>
      </w:r>
      <w:r>
        <w:rPr>
          <w:rFonts w:ascii="宋体" w:hAnsi="宋体"/>
          <w:color w:val="000000"/>
          <w:szCs w:val="21"/>
        </w:rPr>
        <w:t>#28 玉响的故事背景是在哪个城市? 奈良市 宇都宫市 竹原市 京都市</w:t>
      </w:r>
      <w:r>
        <w:rPr>
          <w:szCs w:val="21"/>
        </w:rPr>
        <w:br/>
      </w:r>
      <w:r>
        <w:rPr>
          <w:szCs w:val="21"/>
        </w:rPr>
        <w:br/>
      </w:r>
      <w:r>
        <w:rPr>
          <w:rFonts w:ascii="宋体" w:hAnsi="宋体"/>
          <w:color w:val="000000"/>
          <w:szCs w:val="21"/>
        </w:rPr>
        <w:t xml:space="preserve">#29 《Another》中的见崎鸣有哪一项特徵? </w:t>
      </w:r>
      <w:r>
        <w:rPr>
          <w:szCs w:val="21"/>
        </w:rPr>
        <w:br/>
      </w:r>
      <w:r>
        <w:rPr>
          <w:rFonts w:ascii="宋体" w:hAnsi="宋体"/>
          <w:color w:val="000000"/>
          <w:szCs w:val="21"/>
        </w:rPr>
        <w:t>眼罩</w:t>
      </w:r>
      <w:r>
        <w:rPr>
          <w:szCs w:val="21"/>
        </w:rPr>
        <w:br/>
      </w:r>
      <w:r>
        <w:rPr>
          <w:szCs w:val="21"/>
        </w:rPr>
        <w:br/>
      </w:r>
      <w:r>
        <w:rPr>
          <w:rFonts w:ascii="宋体" w:hAnsi="宋体"/>
          <w:color w:val="000000"/>
          <w:szCs w:val="21"/>
        </w:rPr>
        <w:t>#30 战场原黑仪的声优是？</w:t>
      </w:r>
      <w:r>
        <w:rPr>
          <w:szCs w:val="21"/>
        </w:rPr>
        <w:br/>
      </w:r>
      <w:r>
        <w:rPr>
          <w:rFonts w:ascii="宋体" w:hAnsi="宋体"/>
          <w:color w:val="000000"/>
          <w:szCs w:val="21"/>
        </w:rPr>
        <w:t>斋藤千和</w:t>
      </w:r>
      <w:r>
        <w:rPr>
          <w:szCs w:val="21"/>
        </w:rPr>
        <w:br/>
      </w:r>
      <w:r>
        <w:rPr>
          <w:szCs w:val="21"/>
        </w:rPr>
        <w:br/>
      </w:r>
      <w:r>
        <w:rPr>
          <w:rFonts w:ascii="宋体" w:hAnsi="宋体"/>
          <w:color w:val="000000"/>
          <w:szCs w:val="21"/>
        </w:rPr>
        <w:t>#31 团长大人的后宫中那位成员的身高最矮？</w:t>
      </w:r>
      <w:r>
        <w:rPr>
          <w:szCs w:val="21"/>
        </w:rPr>
        <w:br/>
      </w:r>
      <w:r>
        <w:rPr>
          <w:rFonts w:ascii="宋体" w:hAnsi="宋体"/>
          <w:color w:val="000000"/>
          <w:szCs w:val="21"/>
        </w:rPr>
        <w:t>朝比奈实玖瑠</w:t>
      </w:r>
      <w:r>
        <w:rPr>
          <w:szCs w:val="21"/>
        </w:rPr>
        <w:br/>
      </w:r>
      <w:r>
        <w:rPr>
          <w:szCs w:val="21"/>
        </w:rPr>
        <w:br/>
      </w:r>
      <w:r>
        <w:rPr>
          <w:rFonts w:ascii="宋体" w:hAnsi="宋体"/>
          <w:color w:val="000000"/>
          <w:szCs w:val="21"/>
        </w:rPr>
        <w:t>#32 音乐风格被称为「炸厕所」的p主是？</w:t>
      </w:r>
      <w:r>
        <w:rPr>
          <w:szCs w:val="21"/>
        </w:rPr>
        <w:br/>
      </w:r>
      <w:r>
        <w:rPr>
          <w:rFonts w:ascii="宋体" w:hAnsi="宋体"/>
          <w:color w:val="000000"/>
          <w:szCs w:val="21"/>
        </w:rPr>
        <w:t>suzumu</w:t>
      </w:r>
      <w:r>
        <w:rPr>
          <w:szCs w:val="21"/>
        </w:rPr>
        <w:br/>
      </w:r>
      <w:r>
        <w:rPr>
          <w:szCs w:val="21"/>
        </w:rPr>
        <w:br/>
      </w:r>
      <w:r>
        <w:rPr>
          <w:rFonts w:ascii="宋体" w:hAnsi="宋体"/>
          <w:color w:val="000000"/>
          <w:szCs w:val="21"/>
        </w:rPr>
        <w:t>#33 中二病也要谈恋爱中，六花一直想要寻找的是</w:t>
      </w:r>
      <w:r>
        <w:rPr>
          <w:szCs w:val="21"/>
        </w:rPr>
        <w:br/>
      </w:r>
      <w:r>
        <w:rPr>
          <w:rFonts w:ascii="宋体" w:hAnsi="宋体"/>
          <w:color w:val="000000"/>
          <w:szCs w:val="21"/>
        </w:rPr>
        <w:t>不可视境界线</w:t>
      </w:r>
      <w:r>
        <w:rPr>
          <w:szCs w:val="21"/>
        </w:rPr>
        <w:br/>
      </w:r>
      <w:r>
        <w:rPr>
          <w:szCs w:val="21"/>
        </w:rPr>
        <w:br/>
      </w:r>
      <w:r>
        <w:rPr>
          <w:rFonts w:ascii="宋体" w:hAnsi="宋体"/>
          <w:color w:val="000000"/>
          <w:szCs w:val="21"/>
        </w:rPr>
        <w:t>#34 东方心绮楼是东方Project的第几作？</w:t>
      </w:r>
      <w:r>
        <w:rPr>
          <w:szCs w:val="21"/>
        </w:rPr>
        <w:br/>
      </w:r>
      <w:r>
        <w:rPr>
          <w:rFonts w:ascii="宋体" w:hAnsi="宋体"/>
          <w:color w:val="000000"/>
          <w:szCs w:val="21"/>
        </w:rPr>
        <w:t>13.5</w:t>
      </w:r>
      <w:r>
        <w:rPr>
          <w:szCs w:val="21"/>
        </w:rPr>
        <w:br/>
      </w:r>
      <w:r>
        <w:rPr>
          <w:szCs w:val="21"/>
        </w:rPr>
        <w:br/>
      </w:r>
      <w:r>
        <w:rPr>
          <w:rFonts w:ascii="宋体" w:hAnsi="宋体"/>
          <w:color w:val="000000"/>
          <w:szCs w:val="21"/>
        </w:rPr>
        <w:t>#35 麻将中哪种牌的张数是28张？</w:t>
      </w:r>
      <w:r>
        <w:rPr>
          <w:szCs w:val="21"/>
        </w:rPr>
        <w:br/>
      </w:r>
      <w:r>
        <w:rPr>
          <w:rFonts w:ascii="宋体" w:hAnsi="宋体"/>
          <w:color w:val="000000"/>
          <w:szCs w:val="21"/>
        </w:rPr>
        <w:t xml:space="preserve">字牌 </w:t>
      </w:r>
      <w:r>
        <w:rPr>
          <w:szCs w:val="21"/>
        </w:rPr>
        <w:br/>
      </w:r>
      <w:r>
        <w:rPr>
          <w:szCs w:val="21"/>
        </w:rPr>
        <w:br/>
      </w:r>
      <w:r>
        <w:rPr>
          <w:rFonts w:ascii="宋体" w:hAnsi="宋体"/>
          <w:color w:val="000000"/>
          <w:szCs w:val="21"/>
        </w:rPr>
        <w:t>#36 只会做炒饭的王是什么王？（三个字）</w:t>
      </w:r>
      <w:r>
        <w:rPr>
          <w:szCs w:val="21"/>
        </w:rPr>
        <w:br/>
      </w:r>
      <w:r>
        <w:rPr>
          <w:rFonts w:ascii="宋体" w:hAnsi="宋体"/>
          <w:color w:val="000000"/>
          <w:szCs w:val="21"/>
        </w:rPr>
        <w:t>比利王（就蒙一个给你T_T）</w:t>
      </w:r>
      <w:r>
        <w:rPr>
          <w:szCs w:val="21"/>
        </w:rPr>
        <w:br/>
      </w:r>
      <w:r>
        <w:rPr>
          <w:szCs w:val="21"/>
        </w:rPr>
        <w:br/>
      </w:r>
      <w:r>
        <w:rPr>
          <w:rFonts w:ascii="宋体" w:hAnsi="宋体"/>
          <w:color w:val="000000"/>
          <w:szCs w:val="21"/>
        </w:rPr>
        <w:t>#37 《刀剑神域》中的亚丝娜的配音演员是谁</w:t>
      </w:r>
      <w:r>
        <w:rPr>
          <w:szCs w:val="21"/>
        </w:rPr>
        <w:br/>
      </w:r>
      <w:r>
        <w:rPr>
          <w:rFonts w:ascii="宋体" w:hAnsi="宋体"/>
          <w:color w:val="000000"/>
          <w:szCs w:val="21"/>
        </w:rPr>
        <w:t>户松遥</w:t>
      </w:r>
      <w:r>
        <w:rPr>
          <w:szCs w:val="21"/>
        </w:rPr>
        <w:br/>
      </w:r>
      <w:r>
        <w:rPr>
          <w:szCs w:val="21"/>
        </w:rPr>
        <w:br/>
      </w:r>
      <w:r>
        <w:rPr>
          <w:rFonts w:ascii="宋体" w:hAnsi="宋体"/>
          <w:color w:val="000000"/>
          <w:szCs w:val="21"/>
        </w:rPr>
        <w:t>#38 《JOJO奇妙冒险》中空条承太郎的替身使者的名字叫什么？</w:t>
      </w:r>
      <w:r>
        <w:rPr>
          <w:szCs w:val="21"/>
        </w:rPr>
        <w:br/>
      </w:r>
      <w:r>
        <w:rPr>
          <w:rFonts w:ascii="宋体" w:hAnsi="宋体"/>
          <w:color w:val="000000"/>
          <w:szCs w:val="21"/>
        </w:rPr>
        <w:t>白金之星</w:t>
      </w:r>
      <w:r>
        <w:rPr>
          <w:szCs w:val="21"/>
        </w:rPr>
        <w:br/>
      </w:r>
      <w:r>
        <w:rPr>
          <w:szCs w:val="21"/>
        </w:rPr>
        <w:br/>
      </w:r>
      <w:r>
        <w:rPr>
          <w:rFonts w:ascii="宋体" w:hAnsi="宋体"/>
          <w:color w:val="000000"/>
          <w:szCs w:val="21"/>
        </w:rPr>
        <w:t>#39 《冰菓》中远垣内将司为什么在社团门外安装红外线收发装置？</w:t>
      </w:r>
      <w:r>
        <w:rPr>
          <w:szCs w:val="21"/>
        </w:rPr>
        <w:br/>
      </w:r>
      <w:r>
        <w:rPr>
          <w:rFonts w:ascii="宋体" w:hAnsi="宋体"/>
          <w:color w:val="000000"/>
          <w:szCs w:val="21"/>
        </w:rPr>
        <w:t>不让人发现他在屋里抽烟（哭了T_T自己去看了小说找的）</w:t>
      </w:r>
      <w:r>
        <w:rPr>
          <w:szCs w:val="21"/>
        </w:rPr>
        <w:br/>
      </w:r>
      <w:r>
        <w:rPr>
          <w:szCs w:val="21"/>
        </w:rPr>
        <w:br/>
      </w:r>
      <w:r>
        <w:rPr>
          <w:rFonts w:ascii="宋体" w:hAnsi="宋体"/>
          <w:color w:val="000000"/>
          <w:szCs w:val="21"/>
        </w:rPr>
        <w:t>#40 神话中，以下哪一位不是争夺金苹果的女神？</w:t>
      </w:r>
      <w:r>
        <w:rPr>
          <w:szCs w:val="21"/>
        </w:rPr>
        <w:br/>
      </w:r>
      <w:r>
        <w:rPr>
          <w:rFonts w:ascii="宋体" w:hAnsi="宋体"/>
          <w:color w:val="000000"/>
          <w:szCs w:val="21"/>
        </w:rPr>
        <w:t>厄里斯</w:t>
      </w:r>
      <w:r>
        <w:rPr>
          <w:szCs w:val="21"/>
        </w:rPr>
        <w:br/>
      </w:r>
      <w:r>
        <w:rPr>
          <w:szCs w:val="21"/>
        </w:rPr>
        <w:br/>
      </w:r>
      <w:r>
        <w:rPr>
          <w:rFonts w:ascii="宋体" w:hAnsi="宋体"/>
          <w:color w:val="000000"/>
          <w:szCs w:val="21"/>
        </w:rPr>
        <w:t xml:space="preserve">#41 《Fate/ZERO》中第二季中的片头曲和插入曲由谁演唱？ </w:t>
      </w:r>
      <w:r>
        <w:rPr>
          <w:szCs w:val="21"/>
        </w:rPr>
        <w:br/>
      </w:r>
      <w:r>
        <w:rPr>
          <w:rFonts w:ascii="宋体" w:hAnsi="宋体"/>
          <w:color w:val="000000"/>
          <w:szCs w:val="21"/>
        </w:rPr>
        <w:t>Kalafina</w:t>
      </w:r>
      <w:r>
        <w:rPr>
          <w:szCs w:val="21"/>
        </w:rPr>
        <w:br/>
      </w:r>
      <w:r>
        <w:rPr>
          <w:szCs w:val="21"/>
        </w:rPr>
        <w:br/>
      </w:r>
      <w:r>
        <w:rPr>
          <w:rFonts w:ascii="宋体" w:hAnsi="宋体"/>
          <w:color w:val="000000"/>
          <w:szCs w:val="21"/>
        </w:rPr>
        <w:t>#42 美国动画公司"迪士尼"，没有参与制作的是</w:t>
      </w:r>
      <w:r>
        <w:rPr>
          <w:szCs w:val="21"/>
        </w:rPr>
        <w:br/>
      </w:r>
      <w:r>
        <w:rPr>
          <w:rFonts w:ascii="宋体" w:hAnsi="宋体"/>
          <w:color w:val="000000"/>
          <w:szCs w:val="21"/>
        </w:rPr>
        <w:t>罗宾逊</w:t>
      </w:r>
      <w:r>
        <w:rPr>
          <w:szCs w:val="21"/>
        </w:rPr>
        <w:br/>
      </w:r>
      <w:r>
        <w:rPr>
          <w:szCs w:val="21"/>
        </w:rPr>
        <w:br/>
      </w:r>
      <w:r>
        <w:rPr>
          <w:rFonts w:ascii="宋体" w:hAnsi="宋体"/>
          <w:color w:val="000000"/>
          <w:szCs w:val="21"/>
        </w:rPr>
        <w:t>#43 《凉宫春日的惊愕》中带着微笑发卡的女子真实身份是什么？</w:t>
      </w:r>
      <w:r>
        <w:rPr>
          <w:szCs w:val="21"/>
        </w:rPr>
        <w:br/>
      </w:r>
      <w:r>
        <w:rPr>
          <w:rFonts w:ascii="宋体" w:hAnsi="宋体"/>
          <w:color w:val="000000"/>
          <w:szCs w:val="21"/>
        </w:rPr>
        <w:t>凉宫春日的另一个自己</w:t>
      </w:r>
      <w:r>
        <w:rPr>
          <w:szCs w:val="21"/>
        </w:rPr>
        <w:br/>
      </w:r>
      <w:r>
        <w:rPr>
          <w:szCs w:val="21"/>
        </w:rPr>
        <w:br/>
      </w:r>
      <w:r>
        <w:rPr>
          <w:rFonts w:ascii="宋体" w:hAnsi="宋体"/>
          <w:color w:val="000000"/>
          <w:szCs w:val="21"/>
        </w:rPr>
        <w:t>#44 阿尔萨斯在拿到霜之哀伤并成功转职成死亡骑士之前的职业是？</w:t>
      </w:r>
      <w:r>
        <w:rPr>
          <w:szCs w:val="21"/>
        </w:rPr>
        <w:br/>
      </w:r>
      <w:r>
        <w:rPr>
          <w:rFonts w:ascii="宋体" w:hAnsi="宋体"/>
          <w:color w:val="000000"/>
          <w:szCs w:val="21"/>
        </w:rPr>
        <w:t>圣骑士</w:t>
      </w:r>
      <w:r>
        <w:rPr>
          <w:szCs w:val="21"/>
        </w:rPr>
        <w:br/>
      </w:r>
      <w:r>
        <w:rPr>
          <w:szCs w:val="21"/>
        </w:rPr>
        <w:br/>
      </w:r>
      <w:r>
        <w:rPr>
          <w:rFonts w:ascii="宋体" w:hAnsi="宋体"/>
          <w:color w:val="000000"/>
          <w:szCs w:val="21"/>
        </w:rPr>
        <w:t>#45 桂木桂马自封的称号是？</w:t>
      </w:r>
      <w:r>
        <w:rPr>
          <w:szCs w:val="21"/>
        </w:rPr>
        <w:br/>
      </w:r>
      <w:r>
        <w:rPr>
          <w:rFonts w:ascii="宋体" w:hAnsi="宋体"/>
          <w:color w:val="000000"/>
          <w:szCs w:val="21"/>
        </w:rPr>
        <w:t>攻略之神</w:t>
      </w:r>
      <w:r>
        <w:rPr>
          <w:szCs w:val="21"/>
        </w:rPr>
        <w:br/>
      </w:r>
      <w:r>
        <w:rPr>
          <w:szCs w:val="21"/>
        </w:rPr>
        <w:br/>
      </w:r>
      <w:r>
        <w:rPr>
          <w:rFonts w:ascii="宋体" w:hAnsi="宋体"/>
          <w:color w:val="000000"/>
          <w:szCs w:val="21"/>
        </w:rPr>
        <w:t>#46 以下的角色中谁不会时间停止？</w:t>
      </w:r>
      <w:r>
        <w:rPr>
          <w:szCs w:val="21"/>
        </w:rPr>
        <w:br/>
      </w:r>
      <w:r>
        <w:rPr>
          <w:rFonts w:ascii="宋体" w:hAnsi="宋体"/>
          <w:color w:val="000000"/>
          <w:szCs w:val="21"/>
        </w:rPr>
        <w:t xml:space="preserve">桐谷和人 </w:t>
      </w:r>
      <w:r>
        <w:rPr>
          <w:szCs w:val="21"/>
        </w:rPr>
        <w:br/>
      </w:r>
      <w:r>
        <w:rPr>
          <w:szCs w:val="21"/>
        </w:rPr>
        <w:br/>
      </w:r>
      <w:r>
        <w:rPr>
          <w:rFonts w:ascii="宋体" w:hAnsi="宋体"/>
          <w:color w:val="000000"/>
          <w:szCs w:val="21"/>
        </w:rPr>
        <w:t xml:space="preserve">#47 以下哪个不是高级程序设计语言 </w:t>
      </w:r>
      <w:r>
        <w:rPr>
          <w:szCs w:val="21"/>
        </w:rPr>
        <w:br/>
      </w:r>
      <w:r>
        <w:rPr>
          <w:rFonts w:ascii="宋体" w:hAnsi="宋体"/>
          <w:color w:val="000000"/>
          <w:szCs w:val="21"/>
        </w:rPr>
        <w:t>汇编语言</w:t>
      </w:r>
      <w:r>
        <w:rPr>
          <w:szCs w:val="21"/>
        </w:rPr>
        <w:br/>
      </w:r>
      <w:r>
        <w:rPr>
          <w:szCs w:val="21"/>
        </w:rPr>
        <w:br/>
      </w:r>
      <w:r>
        <w:rPr>
          <w:rFonts w:ascii="宋体" w:hAnsi="宋体"/>
          <w:color w:val="000000"/>
          <w:szCs w:val="21"/>
        </w:rPr>
        <w:t xml:space="preserve">#48 “自古枪兵幸运e”出自哪部动漫 </w:t>
      </w:r>
      <w:r>
        <w:rPr>
          <w:szCs w:val="21"/>
        </w:rPr>
        <w:br/>
      </w:r>
      <w:r>
        <w:rPr>
          <w:rFonts w:ascii="宋体" w:hAnsi="宋体"/>
          <w:color w:val="000000"/>
          <w:szCs w:val="21"/>
        </w:rPr>
        <w:t>fate</w:t>
      </w:r>
      <w:r>
        <w:rPr>
          <w:szCs w:val="21"/>
        </w:rPr>
        <w:br/>
      </w:r>
      <w:r>
        <w:rPr>
          <w:szCs w:val="21"/>
        </w:rPr>
        <w:br/>
      </w:r>
      <w:r>
        <w:rPr>
          <w:rFonts w:ascii="宋体" w:hAnsi="宋体"/>
          <w:color w:val="000000"/>
          <w:szCs w:val="21"/>
        </w:rPr>
        <w:t>#49 EVA新剧场版中真希波玛丽眼镜镜框的颜色是</w:t>
      </w:r>
      <w:r>
        <w:rPr>
          <w:szCs w:val="21"/>
        </w:rPr>
        <w:br/>
      </w:r>
      <w:r>
        <w:rPr>
          <w:rFonts w:ascii="宋体" w:hAnsi="宋体"/>
          <w:color w:val="000000"/>
          <w:szCs w:val="21"/>
        </w:rPr>
        <w:t>红色</w:t>
      </w:r>
      <w:r>
        <w:rPr>
          <w:szCs w:val="21"/>
        </w:rPr>
        <w:br/>
      </w:r>
      <w:r>
        <w:rPr>
          <w:szCs w:val="21"/>
        </w:rPr>
        <w:br/>
      </w:r>
      <w:r>
        <w:rPr>
          <w:rFonts w:ascii="宋体" w:hAnsi="宋体"/>
          <w:color w:val="000000"/>
          <w:szCs w:val="21"/>
        </w:rPr>
        <w:t>#50 《名侦探柯南》中工藤新一是被灌下代号为什么的毒药致使身体缩小的？APTX-4869（哈哈，做这题有快感）</w:t>
      </w:r>
      <w:r>
        <w:rPr>
          <w:szCs w:val="21"/>
        </w:rPr>
        <w:t xml:space="preserve"> </w:t>
      </w:r>
      <w:r>
        <w:rPr>
          <w:szCs w:val="21"/>
        </w:rPr>
        <w:br/>
      </w:r>
      <w:r>
        <w:rPr>
          <w:rFonts w:ascii="宋体" w:hAnsi="宋体"/>
          <w:color w:val="000000"/>
          <w:szCs w:val="21"/>
        </w:rPr>
        <w:t>#51 《火影忍者》中纲手是第几代火影？</w:t>
      </w:r>
      <w:r>
        <w:rPr>
          <w:szCs w:val="21"/>
        </w:rPr>
        <w:br/>
      </w:r>
      <w:r>
        <w:rPr>
          <w:rFonts w:ascii="宋体" w:hAnsi="宋体"/>
          <w:color w:val="000000"/>
          <w:szCs w:val="21"/>
        </w:rPr>
        <w:t>5</w:t>
      </w:r>
      <w:r>
        <w:rPr>
          <w:szCs w:val="21"/>
        </w:rPr>
        <w:br/>
      </w:r>
      <w:r>
        <w:rPr>
          <w:szCs w:val="21"/>
        </w:rPr>
        <w:br/>
      </w:r>
      <w:r>
        <w:rPr>
          <w:rFonts w:ascii="宋体" w:hAnsi="宋体"/>
          <w:color w:val="000000"/>
          <w:szCs w:val="21"/>
        </w:rPr>
        <w:t>#52 圣石小子中莉莎的墓碑坐标是什么?</w:t>
      </w:r>
      <w:r>
        <w:rPr>
          <w:szCs w:val="21"/>
        </w:rPr>
        <w:br/>
      </w:r>
      <w:r>
        <w:rPr>
          <w:rFonts w:ascii="宋体" w:hAnsi="宋体"/>
          <w:color w:val="000000"/>
          <w:szCs w:val="21"/>
        </w:rPr>
        <w:t>3173</w:t>
      </w:r>
      <w:r>
        <w:rPr>
          <w:szCs w:val="21"/>
        </w:rPr>
        <w:br/>
      </w:r>
      <w:r>
        <w:rPr>
          <w:szCs w:val="21"/>
        </w:rPr>
        <w:br/>
      </w:r>
      <w:r>
        <w:rPr>
          <w:rFonts w:ascii="宋体" w:hAnsi="宋体"/>
          <w:color w:val="000000"/>
          <w:szCs w:val="21"/>
        </w:rPr>
        <w:t>#53 《科学超电磁炮》中白井黑子所属第几风纪委员支部？</w:t>
      </w:r>
      <w:r>
        <w:rPr>
          <w:szCs w:val="21"/>
        </w:rPr>
        <w:br/>
      </w:r>
      <w:r>
        <w:rPr>
          <w:rFonts w:ascii="宋体" w:hAnsi="宋体"/>
          <w:color w:val="000000"/>
          <w:szCs w:val="21"/>
        </w:rPr>
        <w:t>风纪委员活动第177支部</w:t>
      </w:r>
      <w:r>
        <w:rPr>
          <w:szCs w:val="21"/>
        </w:rPr>
        <w:br/>
      </w:r>
      <w:r>
        <w:rPr>
          <w:szCs w:val="21"/>
        </w:rPr>
        <w:br/>
      </w:r>
      <w:r>
        <w:rPr>
          <w:rFonts w:ascii="宋体" w:hAnsi="宋体"/>
          <w:color w:val="000000"/>
          <w:szCs w:val="21"/>
        </w:rPr>
        <w:t>#54 化物语中，女主战场原黑仪是在什么地方向男主阿良良木历告白的？</w:t>
      </w:r>
      <w:r>
        <w:rPr>
          <w:szCs w:val="21"/>
        </w:rPr>
        <w:br/>
      </w:r>
      <w:r>
        <w:rPr>
          <w:rFonts w:ascii="宋体" w:hAnsi="宋体"/>
          <w:color w:val="000000"/>
          <w:szCs w:val="21"/>
        </w:rPr>
        <w:t>(虽然好像很好找，但是没找到)</w:t>
      </w:r>
      <w:r>
        <w:rPr>
          <w:szCs w:val="21"/>
        </w:rPr>
        <w:br/>
      </w:r>
      <w:r>
        <w:rPr>
          <w:szCs w:val="21"/>
        </w:rPr>
        <w:br/>
      </w:r>
      <w:r>
        <w:rPr>
          <w:rFonts w:ascii="宋体" w:hAnsi="宋体"/>
          <w:color w:val="000000"/>
          <w:szCs w:val="21"/>
        </w:rPr>
        <w:t>#55 光年为光在真空中一年内行经的距离，这里的一年为？</w:t>
      </w:r>
      <w:r>
        <w:rPr>
          <w:szCs w:val="21"/>
        </w:rPr>
        <w:br/>
      </w:r>
      <w:r>
        <w:rPr>
          <w:rFonts w:ascii="宋体" w:hAnsi="宋体"/>
          <w:color w:val="000000"/>
          <w:szCs w:val="21"/>
        </w:rPr>
        <w:t>365天5小时48分</w:t>
      </w:r>
      <w:r>
        <w:rPr>
          <w:szCs w:val="21"/>
        </w:rPr>
        <w:br/>
      </w:r>
      <w:r>
        <w:rPr>
          <w:szCs w:val="21"/>
        </w:rPr>
        <w:br/>
      </w:r>
      <w:r>
        <w:rPr>
          <w:rFonts w:ascii="宋体" w:hAnsi="宋体"/>
          <w:color w:val="000000"/>
          <w:szCs w:val="21"/>
        </w:rPr>
        <w:t>#56 灵梦什么东西掉得多</w:t>
      </w:r>
      <w:r>
        <w:rPr>
          <w:szCs w:val="21"/>
        </w:rPr>
        <w:br/>
      </w:r>
      <w:r>
        <w:rPr>
          <w:rFonts w:ascii="宋体" w:hAnsi="宋体"/>
          <w:color w:val="000000"/>
          <w:szCs w:val="21"/>
        </w:rPr>
        <w:t>符纸</w:t>
      </w:r>
      <w:r>
        <w:rPr>
          <w:szCs w:val="21"/>
        </w:rPr>
        <w:br/>
      </w:r>
      <w:r>
        <w:rPr>
          <w:szCs w:val="21"/>
        </w:rPr>
        <w:br/>
      </w:r>
      <w:r>
        <w:rPr>
          <w:rFonts w:ascii="宋体" w:hAnsi="宋体"/>
          <w:color w:val="000000"/>
          <w:szCs w:val="21"/>
        </w:rPr>
        <w:t>#57 《fate stay night》中，伊莉雅是士郎的??</w:t>
      </w:r>
      <w:r>
        <w:rPr>
          <w:szCs w:val="21"/>
        </w:rPr>
        <w:br/>
      </w:r>
      <w:r>
        <w:rPr>
          <w:rFonts w:ascii="宋体" w:hAnsi="宋体"/>
          <w:color w:val="000000"/>
          <w:szCs w:val="21"/>
        </w:rPr>
        <w:t>干姐姐</w:t>
      </w:r>
      <w:r>
        <w:rPr>
          <w:szCs w:val="21"/>
        </w:rPr>
        <w:br/>
      </w:r>
      <w:r>
        <w:rPr>
          <w:szCs w:val="21"/>
        </w:rPr>
        <w:br/>
      </w:r>
      <w:r>
        <w:rPr>
          <w:rFonts w:ascii="宋体" w:hAnsi="宋体"/>
          <w:color w:val="000000"/>
          <w:szCs w:val="21"/>
        </w:rPr>
        <w:t>#58 下面哪个不是Nintendo家的</w:t>
      </w:r>
      <w:r>
        <w:rPr>
          <w:szCs w:val="21"/>
        </w:rPr>
        <w:br/>
      </w:r>
      <w:r>
        <w:rPr>
          <w:rFonts w:ascii="宋体" w:hAnsi="宋体"/>
          <w:color w:val="000000"/>
          <w:szCs w:val="21"/>
        </w:rPr>
        <w:t>PSP</w:t>
      </w:r>
      <w:r>
        <w:rPr>
          <w:szCs w:val="21"/>
        </w:rPr>
        <w:br/>
      </w:r>
      <w:r>
        <w:rPr>
          <w:szCs w:val="21"/>
        </w:rPr>
        <w:br/>
      </w:r>
      <w:r>
        <w:rPr>
          <w:rFonts w:ascii="宋体" w:hAnsi="宋体"/>
          <w:color w:val="000000"/>
          <w:szCs w:val="21"/>
        </w:rPr>
        <w:t>#59 大炮巨舰主义指的是</w:t>
      </w:r>
      <w:r>
        <w:rPr>
          <w:szCs w:val="21"/>
        </w:rPr>
        <w:br/>
      </w:r>
      <w:r>
        <w:rPr>
          <w:rFonts w:ascii="宋体" w:hAnsi="宋体"/>
          <w:color w:val="000000"/>
          <w:szCs w:val="21"/>
        </w:rPr>
        <w:t>戯画</w:t>
      </w:r>
      <w:r>
        <w:rPr>
          <w:szCs w:val="21"/>
        </w:rPr>
        <w:br/>
      </w:r>
      <w:r>
        <w:rPr>
          <w:szCs w:val="21"/>
        </w:rPr>
        <w:br/>
      </w:r>
      <w:r>
        <w:rPr>
          <w:rFonts w:ascii="宋体" w:hAnsi="宋体"/>
          <w:color w:val="000000"/>
          <w:szCs w:val="21"/>
        </w:rPr>
        <w:t>#60 动漫刀剑神域游戏sao到第几层才通关的？</w:t>
      </w:r>
      <w:r>
        <w:rPr>
          <w:szCs w:val="21"/>
        </w:rPr>
        <w:br/>
      </w:r>
      <w:r>
        <w:rPr>
          <w:rFonts w:ascii="宋体" w:hAnsi="宋体"/>
          <w:color w:val="000000"/>
          <w:szCs w:val="21"/>
        </w:rPr>
        <w:t>76层</w:t>
      </w:r>
      <w:r>
        <w:rPr>
          <w:szCs w:val="21"/>
        </w:rPr>
        <w:br/>
      </w:r>
      <w:r>
        <w:rPr>
          <w:szCs w:val="21"/>
        </w:rPr>
        <w:br/>
      </w:r>
      <w:r>
        <w:rPr>
          <w:rFonts w:ascii="宋体" w:hAnsi="宋体"/>
          <w:color w:val="000000"/>
          <w:szCs w:val="21"/>
        </w:rPr>
        <w:t>#61 刀剑神域的男主角是谁？</w:t>
      </w:r>
      <w:r>
        <w:rPr>
          <w:szCs w:val="21"/>
        </w:rPr>
        <w:br/>
      </w:r>
      <w:r>
        <w:rPr>
          <w:rFonts w:ascii="宋体" w:hAnsi="宋体"/>
          <w:color w:val="000000"/>
          <w:szCs w:val="21"/>
        </w:rPr>
        <w:t>桐谷和人</w:t>
      </w:r>
      <w:r>
        <w:rPr>
          <w:szCs w:val="21"/>
        </w:rPr>
        <w:br/>
      </w:r>
      <w:r>
        <w:rPr>
          <w:szCs w:val="21"/>
        </w:rPr>
        <w:br/>
      </w:r>
      <w:r>
        <w:rPr>
          <w:rFonts w:ascii="宋体" w:hAnsi="宋体"/>
          <w:color w:val="000000"/>
          <w:szCs w:val="21"/>
        </w:rPr>
        <w:t>#62 《Q弟侦探因幡》中，聪明先生所依附的玩偶是什么？</w:t>
      </w:r>
      <w:r>
        <w:rPr>
          <w:szCs w:val="21"/>
        </w:rPr>
        <w:br/>
      </w:r>
      <w:r>
        <w:rPr>
          <w:rFonts w:ascii="宋体" w:hAnsi="宋体"/>
          <w:color w:val="000000"/>
          <w:szCs w:val="21"/>
        </w:rPr>
        <w:t>山羊</w:t>
      </w:r>
      <w:r>
        <w:rPr>
          <w:szCs w:val="21"/>
        </w:rPr>
        <w:br/>
      </w:r>
      <w:r>
        <w:rPr>
          <w:szCs w:val="21"/>
        </w:rPr>
        <w:br/>
      </w:r>
      <w:r>
        <w:rPr>
          <w:rFonts w:ascii="宋体" w:hAnsi="宋体"/>
          <w:color w:val="000000"/>
          <w:szCs w:val="21"/>
        </w:rPr>
        <w:t>#63 以下哪个系列的发行商不是Ubisoft（育碧）</w:t>
      </w:r>
      <w:r>
        <w:rPr>
          <w:szCs w:val="21"/>
        </w:rPr>
        <w:br/>
      </w:r>
      <w:r>
        <w:rPr>
          <w:rFonts w:ascii="宋体" w:hAnsi="宋体"/>
          <w:color w:val="000000"/>
          <w:szCs w:val="21"/>
        </w:rPr>
        <w:t>孤岛危机系列</w:t>
      </w:r>
      <w:r>
        <w:rPr>
          <w:szCs w:val="21"/>
        </w:rPr>
        <w:br/>
      </w:r>
      <w:r>
        <w:rPr>
          <w:szCs w:val="21"/>
        </w:rPr>
        <w:br/>
      </w:r>
      <w:r>
        <w:rPr>
          <w:rFonts w:ascii="宋体" w:hAnsi="宋体"/>
          <w:color w:val="000000"/>
          <w:szCs w:val="21"/>
        </w:rPr>
        <w:t>#64 夏亚·阿兹纳布尔享有绰号是其下的哪一个？</w:t>
      </w:r>
      <w:r>
        <w:rPr>
          <w:szCs w:val="21"/>
        </w:rPr>
        <w:br/>
      </w:r>
      <w:r>
        <w:rPr>
          <w:rFonts w:ascii="宋体" w:hAnsi="宋体"/>
          <w:color w:val="000000"/>
          <w:szCs w:val="21"/>
        </w:rPr>
        <w:t>红色彗星</w:t>
      </w:r>
      <w:r>
        <w:rPr>
          <w:szCs w:val="21"/>
        </w:rPr>
        <w:br/>
      </w:r>
      <w:r>
        <w:rPr>
          <w:szCs w:val="21"/>
        </w:rPr>
        <w:br/>
      </w:r>
      <w:r>
        <w:rPr>
          <w:rFonts w:ascii="宋体" w:hAnsi="宋体"/>
          <w:color w:val="000000"/>
          <w:szCs w:val="21"/>
        </w:rPr>
        <w:t>#65 《戏言》中的策师名叫什么？</w:t>
      </w:r>
      <w:r>
        <w:rPr>
          <w:szCs w:val="21"/>
        </w:rPr>
        <w:br/>
      </w:r>
      <w:r>
        <w:rPr>
          <w:rFonts w:ascii="宋体" w:hAnsi="宋体"/>
          <w:color w:val="000000"/>
          <w:szCs w:val="21"/>
        </w:rPr>
        <w:t>萩原子荻（视力4.0要命啊）</w:t>
      </w:r>
      <w:r>
        <w:rPr>
          <w:szCs w:val="21"/>
        </w:rPr>
        <w:br/>
      </w:r>
      <w:r>
        <w:rPr>
          <w:szCs w:val="21"/>
        </w:rPr>
        <w:br/>
      </w:r>
      <w:r>
        <w:rPr>
          <w:rFonts w:ascii="宋体" w:hAnsi="宋体"/>
          <w:color w:val="000000"/>
          <w:szCs w:val="21"/>
        </w:rPr>
        <w:t>#66 《樱花庄的宠物女孩》中青山七海的梦想是成为什么？</w:t>
      </w:r>
      <w:r>
        <w:rPr>
          <w:szCs w:val="21"/>
        </w:rPr>
        <w:br/>
      </w:r>
      <w:r>
        <w:rPr>
          <w:rFonts w:ascii="宋体" w:hAnsi="宋体"/>
          <w:color w:val="000000"/>
          <w:szCs w:val="21"/>
        </w:rPr>
        <w:t>声优</w:t>
      </w:r>
      <w:r>
        <w:rPr>
          <w:szCs w:val="21"/>
        </w:rPr>
        <w:br/>
      </w:r>
      <w:r>
        <w:rPr>
          <w:szCs w:val="21"/>
        </w:rPr>
        <w:br/>
      </w:r>
      <w:r>
        <w:rPr>
          <w:rFonts w:ascii="宋体" w:hAnsi="宋体"/>
          <w:color w:val="000000"/>
          <w:szCs w:val="21"/>
        </w:rPr>
        <w:t>#67 《命运石之门》一台关键性的电脑的型号是？</w:t>
      </w:r>
      <w:r>
        <w:rPr>
          <w:szCs w:val="21"/>
        </w:rPr>
        <w:br/>
      </w:r>
      <w:r>
        <w:rPr>
          <w:rFonts w:ascii="宋体" w:hAnsi="宋体"/>
          <w:color w:val="000000"/>
          <w:szCs w:val="21"/>
        </w:rPr>
        <w:t>IBM5100</w:t>
      </w:r>
      <w:r>
        <w:rPr>
          <w:szCs w:val="21"/>
        </w:rPr>
        <w:br/>
      </w:r>
      <w:r>
        <w:rPr>
          <w:szCs w:val="21"/>
        </w:rPr>
        <w:br/>
      </w:r>
      <w:r>
        <w:rPr>
          <w:rFonts w:ascii="宋体" w:hAnsi="宋体"/>
          <w:color w:val="000000"/>
          <w:szCs w:val="21"/>
        </w:rPr>
        <w:t>#68 空条Q太郎在JOJO里出场了多少部？</w:t>
      </w:r>
      <w:r>
        <w:rPr>
          <w:szCs w:val="21"/>
        </w:rPr>
        <w:br/>
      </w:r>
      <w:r>
        <w:rPr>
          <w:rFonts w:ascii="宋体" w:hAnsi="宋体"/>
          <w:color w:val="000000"/>
          <w:szCs w:val="21"/>
        </w:rPr>
        <w:t>4部</w:t>
      </w:r>
      <w:r>
        <w:rPr>
          <w:szCs w:val="21"/>
        </w:rPr>
        <w:br/>
      </w:r>
      <w:r>
        <w:rPr>
          <w:szCs w:val="21"/>
        </w:rPr>
        <w:br/>
      </w:r>
      <w:r>
        <w:rPr>
          <w:rFonts w:ascii="宋体" w:hAnsi="宋体"/>
          <w:color w:val="000000"/>
          <w:szCs w:val="21"/>
        </w:rPr>
        <w:t xml:space="preserve">#69 《darker than black》中以下哪一位是doll? </w:t>
      </w:r>
      <w:r>
        <w:rPr>
          <w:szCs w:val="21"/>
        </w:rPr>
        <w:br/>
      </w:r>
      <w:r>
        <w:rPr>
          <w:rFonts w:ascii="宋体" w:hAnsi="宋体"/>
          <w:color w:val="000000"/>
          <w:szCs w:val="21"/>
        </w:rPr>
        <w:t>银</w:t>
      </w:r>
      <w:r>
        <w:rPr>
          <w:szCs w:val="21"/>
        </w:rPr>
        <w:br/>
      </w:r>
      <w:r>
        <w:rPr>
          <w:szCs w:val="21"/>
        </w:rPr>
        <w:br/>
      </w:r>
      <w:r>
        <w:rPr>
          <w:rFonts w:ascii="宋体" w:hAnsi="宋体"/>
          <w:color w:val="000000"/>
          <w:szCs w:val="21"/>
        </w:rPr>
        <w:t>#70 下面哪一部作品不算在“钉宫四萌”中？</w:t>
      </w:r>
      <w:r>
        <w:rPr>
          <w:szCs w:val="21"/>
        </w:rPr>
        <w:br/>
      </w:r>
      <w:r>
        <w:rPr>
          <w:rFonts w:ascii="宋体" w:hAnsi="宋体"/>
          <w:color w:val="000000"/>
          <w:szCs w:val="21"/>
        </w:rPr>
        <w:t>绯弹的亚里亚</w:t>
      </w:r>
      <w:r>
        <w:rPr>
          <w:szCs w:val="21"/>
        </w:rPr>
        <w:br/>
      </w:r>
      <w:r>
        <w:rPr>
          <w:szCs w:val="21"/>
        </w:rPr>
        <w:br/>
      </w:r>
      <w:r>
        <w:rPr>
          <w:rFonts w:ascii="宋体" w:hAnsi="宋体"/>
          <w:color w:val="000000"/>
          <w:szCs w:val="21"/>
        </w:rPr>
        <w:t>#71 C语言中，如果ar是个数组，那么表达式ar[i]与什么等价？</w:t>
      </w:r>
      <w:r>
        <w:rPr>
          <w:szCs w:val="21"/>
        </w:rPr>
        <w:br/>
      </w:r>
      <w:r>
        <w:rPr>
          <w:rFonts w:ascii="宋体" w:hAnsi="宋体"/>
          <w:color w:val="000000"/>
          <w:szCs w:val="21"/>
        </w:rPr>
        <w:t>*(ar+i)</w:t>
      </w:r>
      <w:r>
        <w:rPr>
          <w:szCs w:val="21"/>
        </w:rPr>
        <w:br/>
      </w:r>
      <w:r>
        <w:rPr>
          <w:szCs w:val="21"/>
        </w:rPr>
        <w:br/>
      </w:r>
      <w:r>
        <w:rPr>
          <w:rFonts w:ascii="宋体" w:hAnsi="宋体"/>
          <w:color w:val="000000"/>
          <w:szCs w:val="21"/>
        </w:rPr>
        <w:t>#72 “大家啊，请成为我的翅膀吧。”这句话是谁说的？</w:t>
      </w:r>
      <w:r>
        <w:rPr>
          <w:szCs w:val="21"/>
        </w:rPr>
        <w:br/>
      </w:r>
      <w:r>
        <w:rPr>
          <w:rFonts w:ascii="宋体" w:hAnsi="宋体"/>
          <w:color w:val="000000"/>
          <w:szCs w:val="21"/>
        </w:rPr>
        <w:t>早乙女有人</w:t>
      </w:r>
      <w:r>
        <w:rPr>
          <w:szCs w:val="21"/>
        </w:rPr>
        <w:br/>
      </w:r>
      <w:r>
        <w:rPr>
          <w:szCs w:val="21"/>
        </w:rPr>
        <w:br/>
      </w:r>
      <w:r>
        <w:rPr>
          <w:rFonts w:ascii="宋体" w:hAnsi="宋体"/>
          <w:color w:val="000000"/>
          <w:szCs w:val="21"/>
        </w:rPr>
        <w:t xml:space="preserve">#73 银河英雄传说中男主角杨威利是如何死亡的 </w:t>
      </w:r>
      <w:r>
        <w:rPr>
          <w:szCs w:val="21"/>
        </w:rPr>
        <w:br/>
      </w:r>
      <w:r>
        <w:rPr>
          <w:rFonts w:ascii="宋体" w:hAnsi="宋体"/>
          <w:color w:val="000000"/>
          <w:szCs w:val="21"/>
        </w:rPr>
        <w:t>被地球教刺客刺杀</w:t>
      </w:r>
      <w:r>
        <w:rPr>
          <w:szCs w:val="21"/>
        </w:rPr>
        <w:br/>
      </w:r>
      <w:r>
        <w:rPr>
          <w:szCs w:val="21"/>
        </w:rPr>
        <w:br/>
      </w:r>
      <w:r>
        <w:rPr>
          <w:rFonts w:ascii="宋体" w:hAnsi="宋体"/>
          <w:color w:val="000000"/>
          <w:szCs w:val="21"/>
        </w:rPr>
        <w:t>#74 汞的元素符号是？</w:t>
      </w:r>
      <w:r>
        <w:rPr>
          <w:szCs w:val="21"/>
        </w:rPr>
        <w:br/>
      </w:r>
      <w:r>
        <w:rPr>
          <w:rFonts w:ascii="宋体" w:hAnsi="宋体"/>
          <w:color w:val="000000"/>
          <w:szCs w:val="21"/>
        </w:rPr>
        <w:t>Hg</w:t>
      </w:r>
      <w:r>
        <w:rPr>
          <w:szCs w:val="21"/>
        </w:rPr>
        <w:br/>
      </w:r>
      <w:r>
        <w:rPr>
          <w:szCs w:val="21"/>
        </w:rPr>
        <w:br/>
      </w:r>
      <w:r>
        <w:rPr>
          <w:rFonts w:ascii="宋体" w:hAnsi="宋体"/>
          <w:color w:val="000000"/>
          <w:szCs w:val="21"/>
        </w:rPr>
        <w:t>#75 十六夜咲夜的能力是……？</w:t>
      </w:r>
      <w:r>
        <w:rPr>
          <w:szCs w:val="21"/>
        </w:rPr>
        <w:br/>
      </w:r>
      <w:r>
        <w:rPr>
          <w:rFonts w:ascii="宋体" w:hAnsi="宋体"/>
          <w:color w:val="000000"/>
          <w:szCs w:val="21"/>
        </w:rPr>
        <w:t>操纵时间</w:t>
      </w:r>
      <w:r>
        <w:rPr>
          <w:szCs w:val="21"/>
        </w:rPr>
        <w:t xml:space="preserve"> </w:t>
      </w:r>
      <w:r>
        <w:rPr>
          <w:szCs w:val="21"/>
        </w:rPr>
        <w:br/>
      </w:r>
      <w:r>
        <w:rPr>
          <w:rFonts w:ascii="宋体" w:hAnsi="宋体"/>
          <w:color w:val="000000"/>
          <w:szCs w:val="21"/>
        </w:rPr>
        <w:t>#76 东方系列中青蛙子的全名是</w:t>
      </w:r>
      <w:r>
        <w:rPr>
          <w:szCs w:val="21"/>
        </w:rPr>
        <w:br/>
      </w:r>
      <w:r>
        <w:rPr>
          <w:rFonts w:ascii="宋体" w:hAnsi="宋体"/>
          <w:color w:val="000000"/>
          <w:szCs w:val="21"/>
        </w:rPr>
        <w:t>泄矢诹访子</w:t>
      </w:r>
      <w:r>
        <w:rPr>
          <w:szCs w:val="21"/>
        </w:rPr>
        <w:br/>
      </w:r>
      <w:r>
        <w:rPr>
          <w:szCs w:val="21"/>
        </w:rPr>
        <w:br/>
      </w:r>
      <w:r>
        <w:rPr>
          <w:rFonts w:ascii="宋体" w:hAnsi="宋体"/>
          <w:color w:val="000000"/>
          <w:szCs w:val="21"/>
        </w:rPr>
        <w:t>#77 在街机中下列不属于格斗类游戏的是哪一项？</w:t>
      </w:r>
      <w:r>
        <w:rPr>
          <w:szCs w:val="21"/>
        </w:rPr>
        <w:br/>
      </w:r>
      <w:r>
        <w:rPr>
          <w:rFonts w:ascii="宋体" w:hAnsi="宋体"/>
          <w:color w:val="000000"/>
          <w:szCs w:val="21"/>
        </w:rPr>
        <w:t>合金弹头</w:t>
      </w:r>
      <w:r>
        <w:rPr>
          <w:szCs w:val="21"/>
        </w:rPr>
        <w:br/>
      </w:r>
      <w:r>
        <w:rPr>
          <w:szCs w:val="21"/>
        </w:rPr>
        <w:br/>
      </w:r>
      <w:r>
        <w:rPr>
          <w:rFonts w:ascii="宋体" w:hAnsi="宋体"/>
          <w:color w:val="000000"/>
          <w:szCs w:val="21"/>
        </w:rPr>
        <w:t>#78 潘多拉之心主人公的名字是?</w:t>
      </w:r>
      <w:r>
        <w:rPr>
          <w:szCs w:val="21"/>
        </w:rPr>
        <w:br/>
      </w:r>
      <w:r>
        <w:rPr>
          <w:rFonts w:ascii="宋体" w:hAnsi="宋体"/>
          <w:color w:val="000000"/>
          <w:szCs w:val="21"/>
        </w:rPr>
        <w:t>奥兹</w:t>
      </w:r>
      <w:r>
        <w:rPr>
          <w:szCs w:val="21"/>
        </w:rPr>
        <w:br/>
      </w:r>
      <w:r>
        <w:rPr>
          <w:szCs w:val="21"/>
        </w:rPr>
        <w:br/>
      </w:r>
      <w:r>
        <w:rPr>
          <w:rFonts w:ascii="宋体" w:hAnsi="宋体"/>
          <w:color w:val="000000"/>
          <w:szCs w:val="21"/>
        </w:rPr>
        <w:t>#79 夏亚在《夏亚的逆袭》中的机体名称为？</w:t>
      </w:r>
      <w:r>
        <w:rPr>
          <w:szCs w:val="21"/>
        </w:rPr>
        <w:br/>
      </w:r>
      <w:r>
        <w:rPr>
          <w:rFonts w:ascii="宋体" w:hAnsi="宋体"/>
          <w:color w:val="000000"/>
          <w:szCs w:val="21"/>
        </w:rPr>
        <w:t>沙扎比</w:t>
      </w:r>
      <w:r>
        <w:rPr>
          <w:szCs w:val="21"/>
        </w:rPr>
        <w:br/>
      </w:r>
      <w:r>
        <w:rPr>
          <w:szCs w:val="21"/>
        </w:rPr>
        <w:br/>
      </w:r>
      <w:r>
        <w:rPr>
          <w:rFonts w:ascii="宋体" w:hAnsi="宋体"/>
          <w:color w:val="000000"/>
          <w:szCs w:val="21"/>
        </w:rPr>
        <w:t>#80 《文学少女》系列轻小说每一部都映射一本名著，请问：第二卷——渴求真爱的幽灵 映射的是那一本名著？</w:t>
      </w:r>
      <w:r>
        <w:rPr>
          <w:szCs w:val="21"/>
        </w:rPr>
        <w:br/>
      </w:r>
      <w:r>
        <w:rPr>
          <w:rFonts w:ascii="宋体" w:hAnsi="宋体"/>
          <w:color w:val="000000"/>
          <w:szCs w:val="21"/>
        </w:rPr>
        <w:t>呼啸山庄</w:t>
      </w:r>
      <w:r>
        <w:rPr>
          <w:szCs w:val="21"/>
        </w:rPr>
        <w:br/>
      </w:r>
      <w:r>
        <w:rPr>
          <w:szCs w:val="21"/>
        </w:rPr>
        <w:br/>
      </w:r>
      <w:r>
        <w:rPr>
          <w:rFonts w:ascii="宋体" w:hAnsi="宋体"/>
          <w:color w:val="000000"/>
          <w:szCs w:val="21"/>
        </w:rPr>
        <w:t>#81 十万个冷笑话里的大娃是怎么“扑街”的？</w:t>
      </w:r>
      <w:r>
        <w:rPr>
          <w:szCs w:val="21"/>
        </w:rPr>
        <w:br/>
      </w:r>
      <w:r>
        <w:rPr>
          <w:rFonts w:ascii="宋体" w:hAnsi="宋体"/>
          <w:color w:val="000000"/>
          <w:szCs w:val="21"/>
        </w:rPr>
        <w:t>作死</w:t>
      </w:r>
      <w:r>
        <w:rPr>
          <w:szCs w:val="21"/>
        </w:rPr>
        <w:br/>
      </w:r>
      <w:r>
        <w:rPr>
          <w:szCs w:val="21"/>
        </w:rPr>
        <w:br/>
      </w:r>
      <w:r>
        <w:rPr>
          <w:rFonts w:ascii="宋体" w:hAnsi="宋体"/>
          <w:color w:val="000000"/>
          <w:szCs w:val="21"/>
        </w:rPr>
        <w:t>#82 刺客信条主角之一的Ezio Auditore da Firenze的生日是</w:t>
      </w:r>
      <w:r>
        <w:rPr>
          <w:szCs w:val="21"/>
        </w:rPr>
        <w:br/>
      </w:r>
      <w:r>
        <w:rPr>
          <w:rFonts w:ascii="宋体" w:hAnsi="宋体"/>
          <w:color w:val="000000"/>
          <w:szCs w:val="21"/>
        </w:rPr>
        <w:t>1459年6月24日 1459年2月14日 （自己选一个吧，很可能是夏天）</w:t>
      </w:r>
      <w:r>
        <w:rPr>
          <w:szCs w:val="21"/>
        </w:rPr>
        <w:br/>
      </w:r>
      <w:r>
        <w:rPr>
          <w:szCs w:val="21"/>
        </w:rPr>
        <w:br/>
      </w:r>
      <w:r>
        <w:rPr>
          <w:rFonts w:ascii="宋体" w:hAnsi="宋体"/>
          <w:color w:val="000000"/>
          <w:szCs w:val="21"/>
        </w:rPr>
        <w:t>#83 《JOJO奇妙冒险》第二部的男主是？</w:t>
      </w:r>
      <w:r>
        <w:rPr>
          <w:szCs w:val="21"/>
        </w:rPr>
        <w:br/>
      </w:r>
      <w:r>
        <w:rPr>
          <w:rFonts w:ascii="宋体" w:hAnsi="宋体"/>
          <w:color w:val="000000"/>
          <w:szCs w:val="21"/>
        </w:rPr>
        <w:t>乔瑟夫乔斯达</w:t>
      </w:r>
      <w:r>
        <w:rPr>
          <w:szCs w:val="21"/>
        </w:rPr>
        <w:br/>
      </w:r>
      <w:r>
        <w:rPr>
          <w:szCs w:val="21"/>
        </w:rPr>
        <w:br/>
      </w:r>
      <w:r>
        <w:rPr>
          <w:rFonts w:ascii="宋体" w:hAnsi="宋体"/>
          <w:color w:val="000000"/>
          <w:szCs w:val="21"/>
        </w:rPr>
        <w:t>#84 那个整天挖鼻屎的天然卷死鱼眼的baka武士的名字是？</w:t>
      </w:r>
      <w:r>
        <w:rPr>
          <w:szCs w:val="21"/>
        </w:rPr>
        <w:br/>
      </w:r>
      <w:r>
        <w:rPr>
          <w:rFonts w:ascii="宋体" w:hAnsi="宋体"/>
          <w:color w:val="000000"/>
          <w:szCs w:val="21"/>
        </w:rPr>
        <w:t>坂田银时</w:t>
      </w:r>
      <w:r>
        <w:rPr>
          <w:szCs w:val="21"/>
        </w:rPr>
        <w:br/>
      </w:r>
      <w:r>
        <w:rPr>
          <w:szCs w:val="21"/>
        </w:rPr>
        <w:br/>
      </w:r>
      <w:r>
        <w:rPr>
          <w:rFonts w:ascii="宋体" w:hAnsi="宋体"/>
          <w:color w:val="000000"/>
          <w:szCs w:val="21"/>
        </w:rPr>
        <w:t>#85 宅男们向往的日本动漫圣地是那里？</w:t>
      </w:r>
      <w:r>
        <w:rPr>
          <w:szCs w:val="21"/>
        </w:rPr>
        <w:br/>
      </w:r>
      <w:r>
        <w:rPr>
          <w:rFonts w:ascii="宋体" w:hAnsi="宋体"/>
          <w:color w:val="000000"/>
          <w:szCs w:val="21"/>
        </w:rPr>
        <w:t>秋叶原</w:t>
      </w:r>
      <w:r>
        <w:rPr>
          <w:szCs w:val="21"/>
        </w:rPr>
        <w:br/>
      </w:r>
      <w:r>
        <w:rPr>
          <w:szCs w:val="21"/>
        </w:rPr>
        <w:br/>
      </w:r>
      <w:r>
        <w:rPr>
          <w:rFonts w:ascii="宋体" w:hAnsi="宋体"/>
          <w:color w:val="000000"/>
          <w:szCs w:val="21"/>
        </w:rPr>
        <w:t>#86 《三国杀》中，郭嘉属于的势力是？</w:t>
      </w:r>
      <w:r>
        <w:rPr>
          <w:szCs w:val="21"/>
        </w:rPr>
        <w:br/>
      </w:r>
      <w:r>
        <w:rPr>
          <w:rFonts w:ascii="宋体" w:hAnsi="宋体"/>
          <w:color w:val="000000"/>
          <w:szCs w:val="21"/>
        </w:rPr>
        <w:t>魏</w:t>
      </w:r>
      <w:r>
        <w:rPr>
          <w:szCs w:val="21"/>
        </w:rPr>
        <w:br/>
      </w:r>
      <w:r>
        <w:rPr>
          <w:szCs w:val="21"/>
        </w:rPr>
        <w:br/>
      </w:r>
      <w:r>
        <w:rPr>
          <w:rFonts w:ascii="宋体" w:hAnsi="宋体"/>
          <w:color w:val="000000"/>
          <w:szCs w:val="21"/>
        </w:rPr>
        <w:t>#87 欺诈偶像女主角是AKB48中谁扮演的</w:t>
      </w:r>
      <w:r>
        <w:rPr>
          <w:szCs w:val="21"/>
        </w:rPr>
        <w:br/>
      </w:r>
      <w:r>
        <w:rPr>
          <w:rFonts w:ascii="宋体" w:hAnsi="宋体"/>
          <w:color w:val="000000"/>
          <w:szCs w:val="21"/>
        </w:rPr>
        <w:t>渡边麻友</w:t>
      </w:r>
      <w:r>
        <w:rPr>
          <w:szCs w:val="21"/>
        </w:rPr>
        <w:br/>
      </w:r>
      <w:r>
        <w:rPr>
          <w:szCs w:val="21"/>
        </w:rPr>
        <w:br/>
      </w:r>
      <w:r>
        <w:rPr>
          <w:rFonts w:ascii="宋体" w:hAnsi="宋体"/>
          <w:color w:val="000000"/>
          <w:szCs w:val="21"/>
        </w:rPr>
        <w:t xml:space="preserve">#88 “galgame”是指哪一类游戏? </w:t>
      </w:r>
      <w:r>
        <w:rPr>
          <w:szCs w:val="21"/>
        </w:rPr>
        <w:br/>
      </w:r>
      <w:r>
        <w:rPr>
          <w:rFonts w:ascii="宋体" w:hAnsi="宋体"/>
          <w:color w:val="000000"/>
          <w:szCs w:val="21"/>
        </w:rPr>
        <w:t>恋爱冒险游戏</w:t>
      </w:r>
      <w:r>
        <w:rPr>
          <w:szCs w:val="21"/>
        </w:rPr>
        <w:br/>
      </w:r>
      <w:r>
        <w:rPr>
          <w:szCs w:val="21"/>
        </w:rPr>
        <w:br/>
      </w:r>
      <w:r>
        <w:rPr>
          <w:rFonts w:ascii="宋体" w:hAnsi="宋体"/>
          <w:color w:val="000000"/>
          <w:szCs w:val="21"/>
        </w:rPr>
        <w:t>#89 高达uc EP6的BGM是谁创作？</w:t>
      </w:r>
      <w:r>
        <w:rPr>
          <w:szCs w:val="21"/>
        </w:rPr>
        <w:br/>
      </w:r>
      <w:r>
        <w:rPr>
          <w:rFonts w:ascii="宋体" w:hAnsi="宋体"/>
          <w:color w:val="000000"/>
          <w:szCs w:val="21"/>
        </w:rPr>
        <w:t>泽野弘之</w:t>
      </w:r>
      <w:r>
        <w:rPr>
          <w:szCs w:val="21"/>
        </w:rPr>
        <w:br/>
      </w:r>
      <w:r>
        <w:rPr>
          <w:szCs w:val="21"/>
        </w:rPr>
        <w:br/>
      </w:r>
      <w:r>
        <w:rPr>
          <w:rFonts w:ascii="宋体" w:hAnsi="宋体"/>
          <w:color w:val="000000"/>
          <w:szCs w:val="21"/>
        </w:rPr>
        <w:t xml:space="preserve">#90 御坂美琴的三围是多少？格式（XX/XX/XX） </w:t>
      </w:r>
      <w:r>
        <w:rPr>
          <w:szCs w:val="21"/>
        </w:rPr>
        <w:br/>
      </w:r>
      <w:r>
        <w:rPr>
          <w:rFonts w:ascii="宋体" w:hAnsi="宋体"/>
          <w:color w:val="000000"/>
          <w:szCs w:val="21"/>
        </w:rPr>
        <w:t>78/56/79</w:t>
      </w:r>
      <w:r>
        <w:rPr>
          <w:szCs w:val="21"/>
        </w:rPr>
        <w:br/>
      </w:r>
      <w:r>
        <w:rPr>
          <w:szCs w:val="21"/>
        </w:rPr>
        <w:br/>
      </w:r>
      <w:r>
        <w:rPr>
          <w:rFonts w:ascii="宋体" w:hAnsi="宋体"/>
          <w:color w:val="000000"/>
          <w:szCs w:val="21"/>
        </w:rPr>
        <w:t>#91 《狼与香辛料》的作者是谁？</w:t>
      </w:r>
      <w:r>
        <w:rPr>
          <w:szCs w:val="21"/>
        </w:rPr>
        <w:br/>
      </w:r>
      <w:r>
        <w:rPr>
          <w:rFonts w:ascii="宋体" w:hAnsi="宋体"/>
          <w:color w:val="000000"/>
          <w:szCs w:val="21"/>
        </w:rPr>
        <w:t>支仓冻砂</w:t>
      </w:r>
      <w:r>
        <w:rPr>
          <w:szCs w:val="21"/>
        </w:rPr>
        <w:br/>
      </w:r>
      <w:r>
        <w:rPr>
          <w:szCs w:val="21"/>
        </w:rPr>
        <w:br/>
      </w:r>
      <w:r>
        <w:rPr>
          <w:rFonts w:ascii="宋体" w:hAnsi="宋体"/>
          <w:color w:val="000000"/>
          <w:szCs w:val="21"/>
        </w:rPr>
        <w:t xml:space="preserve">#92 香港漫画《老夫子》中，不包含的角色有 </w:t>
      </w:r>
      <w:r>
        <w:rPr>
          <w:szCs w:val="21"/>
        </w:rPr>
        <w:br/>
      </w:r>
      <w:r>
        <w:rPr>
          <w:rFonts w:ascii="宋体" w:hAnsi="宋体"/>
          <w:color w:val="000000"/>
          <w:szCs w:val="21"/>
        </w:rPr>
        <w:t>陈小姐</w:t>
      </w:r>
      <w:r>
        <w:rPr>
          <w:szCs w:val="21"/>
        </w:rPr>
        <w:br/>
      </w:r>
      <w:r>
        <w:rPr>
          <w:szCs w:val="21"/>
        </w:rPr>
        <w:br/>
      </w:r>
      <w:r>
        <w:rPr>
          <w:rFonts w:ascii="宋体" w:hAnsi="宋体"/>
          <w:color w:val="000000"/>
          <w:szCs w:val="21"/>
        </w:rPr>
        <w:t>#93 DOTA地图的作者是谁？</w:t>
      </w:r>
      <w:r>
        <w:rPr>
          <w:szCs w:val="21"/>
        </w:rPr>
        <w:br/>
      </w:r>
      <w:r>
        <w:rPr>
          <w:rFonts w:ascii="宋体" w:hAnsi="宋体"/>
          <w:color w:val="000000"/>
          <w:szCs w:val="21"/>
        </w:rPr>
        <w:t>冰蛙</w:t>
      </w:r>
      <w:r>
        <w:rPr>
          <w:szCs w:val="21"/>
        </w:rPr>
        <w:br/>
      </w:r>
      <w:r>
        <w:rPr>
          <w:szCs w:val="21"/>
        </w:rPr>
        <w:br/>
      </w:r>
      <w:r>
        <w:rPr>
          <w:rFonts w:ascii="宋体" w:hAnsi="宋体"/>
          <w:color w:val="000000"/>
          <w:szCs w:val="21"/>
        </w:rPr>
        <w:t>#94 赛罗是谁的儿子？</w:t>
      </w:r>
      <w:r>
        <w:rPr>
          <w:szCs w:val="21"/>
        </w:rPr>
        <w:br/>
      </w:r>
      <w:r>
        <w:rPr>
          <w:rFonts w:ascii="宋体" w:hAnsi="宋体"/>
          <w:color w:val="000000"/>
          <w:szCs w:val="21"/>
        </w:rPr>
        <w:t>赛文</w:t>
      </w:r>
      <w:r>
        <w:rPr>
          <w:szCs w:val="21"/>
        </w:rPr>
        <w:br/>
      </w:r>
      <w:r>
        <w:rPr>
          <w:szCs w:val="21"/>
        </w:rPr>
        <w:br/>
      </w:r>
      <w:r>
        <w:rPr>
          <w:rFonts w:ascii="宋体" w:hAnsi="宋体"/>
          <w:color w:val="000000"/>
          <w:szCs w:val="21"/>
        </w:rPr>
        <w:t>#95 法国香菜出自哪部动漫？</w:t>
      </w:r>
      <w:r>
        <w:rPr>
          <w:szCs w:val="21"/>
        </w:rPr>
        <w:br/>
      </w:r>
      <w:r>
        <w:rPr>
          <w:rFonts w:ascii="宋体" w:hAnsi="宋体"/>
          <w:color w:val="000000"/>
          <w:szCs w:val="21"/>
        </w:rPr>
        <w:t>Infinite Stratos</w:t>
      </w:r>
      <w:r>
        <w:rPr>
          <w:szCs w:val="21"/>
        </w:rPr>
        <w:br/>
      </w:r>
      <w:r>
        <w:rPr>
          <w:szCs w:val="21"/>
        </w:rPr>
        <w:br/>
      </w:r>
      <w:r>
        <w:rPr>
          <w:rFonts w:ascii="宋体" w:hAnsi="宋体"/>
          <w:color w:val="000000"/>
          <w:szCs w:val="21"/>
        </w:rPr>
        <w:t>#96 《钢之炼金术师》中爱德华·艾尔利克的配音是谁</w:t>
      </w:r>
      <w:r>
        <w:rPr>
          <w:szCs w:val="21"/>
        </w:rPr>
        <w:br/>
      </w:r>
      <w:r>
        <w:rPr>
          <w:rFonts w:ascii="宋体" w:hAnsi="宋体"/>
          <w:color w:val="000000"/>
          <w:szCs w:val="21"/>
        </w:rPr>
        <w:t>朴璐美</w:t>
      </w:r>
      <w:r>
        <w:rPr>
          <w:szCs w:val="21"/>
        </w:rPr>
        <w:br/>
      </w:r>
      <w:r>
        <w:rPr>
          <w:szCs w:val="21"/>
        </w:rPr>
        <w:br/>
      </w:r>
      <w:r>
        <w:rPr>
          <w:rFonts w:ascii="宋体" w:hAnsi="宋体"/>
          <w:color w:val="000000"/>
          <w:szCs w:val="21"/>
        </w:rPr>
        <w:t>#97 轻音中的哪个人物有自己的后援团？</w:t>
      </w:r>
      <w:r>
        <w:rPr>
          <w:szCs w:val="21"/>
        </w:rPr>
        <w:br/>
      </w:r>
      <w:r>
        <w:rPr>
          <w:rFonts w:ascii="宋体" w:hAnsi="宋体"/>
          <w:color w:val="000000"/>
          <w:szCs w:val="21"/>
        </w:rPr>
        <w:t>秋山澪</w:t>
      </w:r>
      <w:r>
        <w:rPr>
          <w:szCs w:val="21"/>
        </w:rPr>
        <w:br/>
      </w:r>
      <w:r>
        <w:rPr>
          <w:szCs w:val="21"/>
        </w:rPr>
        <w:br/>
      </w:r>
      <w:r>
        <w:rPr>
          <w:rFonts w:ascii="宋体" w:hAnsi="宋体"/>
          <w:color w:val="000000"/>
          <w:szCs w:val="21"/>
        </w:rPr>
        <w:t>#98 starry sky星座彼氏的双鱼座声优是?</w:t>
      </w:r>
      <w:r>
        <w:rPr>
          <w:szCs w:val="21"/>
        </w:rPr>
        <w:br/>
      </w:r>
      <w:r>
        <w:rPr>
          <w:rFonts w:ascii="宋体" w:hAnsi="宋体"/>
          <w:color w:val="000000"/>
          <w:szCs w:val="21"/>
        </w:rPr>
        <w:t>杉田智和</w:t>
      </w:r>
      <w:r>
        <w:rPr>
          <w:szCs w:val="21"/>
        </w:rPr>
        <w:br/>
      </w:r>
      <w:r>
        <w:rPr>
          <w:szCs w:val="21"/>
        </w:rPr>
        <w:br/>
      </w:r>
      <w:r>
        <w:rPr>
          <w:rFonts w:ascii="宋体" w:hAnsi="宋体"/>
          <w:color w:val="000000"/>
          <w:szCs w:val="21"/>
        </w:rPr>
        <w:t>#99 以下哪位没有被人称作过王？</w:t>
      </w:r>
      <w:r>
        <w:rPr>
          <w:szCs w:val="21"/>
        </w:rPr>
        <w:br/>
      </w:r>
      <w:r>
        <w:rPr>
          <w:rFonts w:ascii="宋体" w:hAnsi="宋体"/>
          <w:color w:val="000000"/>
          <w:szCs w:val="21"/>
        </w:rPr>
        <w:t xml:space="preserve">兰斯洛特 </w:t>
      </w:r>
      <w:r>
        <w:rPr>
          <w:szCs w:val="21"/>
        </w:rPr>
        <w:br/>
      </w:r>
      <w:r>
        <w:rPr>
          <w:szCs w:val="21"/>
        </w:rPr>
        <w:br/>
      </w:r>
      <w:r>
        <w:rPr>
          <w:rFonts w:ascii="宋体" w:hAnsi="宋体"/>
          <w:color w:val="000000"/>
          <w:szCs w:val="21"/>
        </w:rPr>
        <w:t>#100 《スカイクラッドの観测者》与哪部作品有关?</w:t>
      </w:r>
      <w:r>
        <w:rPr>
          <w:szCs w:val="21"/>
        </w:rPr>
        <w:br/>
      </w:r>
      <w:r>
        <w:rPr>
          <w:rFonts w:ascii="宋体" w:hAnsi="宋体"/>
          <w:color w:val="000000"/>
          <w:szCs w:val="21"/>
        </w:rPr>
        <w:t>Steins;Gate</w:t>
      </w:r>
      <w:r>
        <w:rPr>
          <w:szCs w:val="21"/>
        </w:rPr>
        <w:t xml:space="preserve"> </w:t>
      </w:r>
      <w:r>
        <w:rPr>
          <w:szCs w:val="21"/>
        </w:rPr>
        <w:br/>
      </w:r>
      <w:r>
        <w:rPr>
          <w:rFonts w:ascii="宋体" w:hAnsi="宋体"/>
          <w:color w:val="000000"/>
          <w:szCs w:val="21"/>
        </w:rPr>
        <w:t>#1 下列哪个角色的CV与初音未来的声源是同一个人</w:t>
      </w:r>
      <w:r>
        <w:rPr>
          <w:szCs w:val="21"/>
        </w:rPr>
        <w:br/>
      </w:r>
      <w:r>
        <w:rPr>
          <w:rFonts w:ascii="宋体" w:hAnsi="宋体"/>
          <w:color w:val="000000"/>
          <w:szCs w:val="21"/>
        </w:rPr>
        <w:t>伊波真昼</w:t>
      </w:r>
      <w:r>
        <w:rPr>
          <w:szCs w:val="21"/>
        </w:rPr>
        <w:br/>
      </w:r>
      <w:r>
        <w:rPr>
          <w:szCs w:val="21"/>
        </w:rPr>
        <w:br/>
      </w:r>
      <w:r>
        <w:rPr>
          <w:rFonts w:ascii="宋体" w:hAnsi="宋体"/>
          <w:color w:val="000000"/>
          <w:szCs w:val="21"/>
        </w:rPr>
        <w:t>#2 以下谁不曾出演过多部大河剧</w:t>
      </w:r>
      <w:r>
        <w:rPr>
          <w:szCs w:val="21"/>
        </w:rPr>
        <w:br/>
      </w:r>
      <w:r>
        <w:rPr>
          <w:rFonts w:ascii="宋体" w:hAnsi="宋体"/>
          <w:color w:val="000000"/>
          <w:szCs w:val="21"/>
        </w:rPr>
        <w:t>堤真一</w:t>
      </w:r>
      <w:r>
        <w:rPr>
          <w:szCs w:val="21"/>
        </w:rPr>
        <w:br/>
      </w:r>
      <w:r>
        <w:rPr>
          <w:szCs w:val="21"/>
        </w:rPr>
        <w:br/>
      </w:r>
      <w:r>
        <w:rPr>
          <w:rFonts w:ascii="宋体" w:hAnsi="宋体"/>
          <w:color w:val="000000"/>
          <w:szCs w:val="21"/>
        </w:rPr>
        <w:t>#3 《高达seed》基拉大和最初机体是哪架？</w:t>
      </w:r>
      <w:r>
        <w:rPr>
          <w:szCs w:val="21"/>
        </w:rPr>
        <w:br/>
      </w:r>
      <w:r>
        <w:rPr>
          <w:rFonts w:ascii="宋体" w:hAnsi="宋体"/>
          <w:color w:val="000000"/>
          <w:szCs w:val="21"/>
        </w:rPr>
        <w:t>强袭高达</w:t>
      </w:r>
      <w:r>
        <w:rPr>
          <w:szCs w:val="21"/>
        </w:rPr>
        <w:br/>
      </w:r>
      <w:r>
        <w:rPr>
          <w:szCs w:val="21"/>
        </w:rPr>
        <w:br/>
      </w:r>
      <w:r>
        <w:rPr>
          <w:rFonts w:ascii="宋体" w:hAnsi="宋体"/>
          <w:color w:val="000000"/>
          <w:szCs w:val="21"/>
        </w:rPr>
        <w:t>#4 女性躲在电线杆后面尾行时，电线杆上应该写【____专用】</w:t>
      </w:r>
      <w:r>
        <w:rPr>
          <w:szCs w:val="21"/>
        </w:rPr>
        <w:br/>
      </w:r>
      <w:r>
        <w:rPr>
          <w:rFonts w:ascii="宋体" w:hAnsi="宋体"/>
          <w:color w:val="000000"/>
          <w:szCs w:val="21"/>
        </w:rPr>
        <w:t>吉田</w:t>
      </w:r>
      <w:r>
        <w:rPr>
          <w:szCs w:val="21"/>
        </w:rPr>
        <w:br/>
      </w:r>
      <w:r>
        <w:rPr>
          <w:szCs w:val="21"/>
        </w:rPr>
        <w:br/>
      </w:r>
      <w:r>
        <w:rPr>
          <w:rFonts w:ascii="宋体" w:hAnsi="宋体"/>
          <w:color w:val="000000"/>
          <w:szCs w:val="21"/>
        </w:rPr>
        <w:t>#5 网游魔兽世界中，资料片《燃烧的远征》曾被戏称为？</w:t>
      </w:r>
      <w:r>
        <w:rPr>
          <w:szCs w:val="21"/>
        </w:rPr>
        <w:br/>
      </w:r>
      <w:r>
        <w:rPr>
          <w:rFonts w:ascii="宋体" w:hAnsi="宋体"/>
          <w:color w:val="000000"/>
          <w:szCs w:val="21"/>
        </w:rPr>
        <w:t>特别迟</w:t>
      </w:r>
      <w:r>
        <w:rPr>
          <w:szCs w:val="21"/>
        </w:rPr>
        <w:br/>
      </w:r>
      <w:r>
        <w:rPr>
          <w:szCs w:val="21"/>
        </w:rPr>
        <w:br/>
      </w:r>
      <w:r>
        <w:rPr>
          <w:rFonts w:ascii="宋体" w:hAnsi="宋体"/>
          <w:color w:val="000000"/>
          <w:szCs w:val="21"/>
        </w:rPr>
        <w:t>#6 游戏《魔兽世界》中,德鲁伊不能变身为</w:t>
      </w:r>
      <w:r>
        <w:rPr>
          <w:szCs w:val="21"/>
        </w:rPr>
        <w:br/>
      </w:r>
      <w:r>
        <w:rPr>
          <w:rFonts w:ascii="宋体" w:hAnsi="宋体"/>
          <w:color w:val="000000"/>
          <w:szCs w:val="21"/>
        </w:rPr>
        <w:t>牛</w:t>
      </w:r>
      <w:r>
        <w:rPr>
          <w:szCs w:val="21"/>
        </w:rPr>
        <w:br/>
      </w:r>
      <w:r>
        <w:rPr>
          <w:szCs w:val="21"/>
        </w:rPr>
        <w:br/>
      </w:r>
      <w:r>
        <w:rPr>
          <w:rFonts w:ascii="宋体" w:hAnsi="宋体"/>
          <w:color w:val="000000"/>
          <w:szCs w:val="21"/>
        </w:rPr>
        <w:t>#7 银魂中秉着微笑的杀人礼节的人是？</w:t>
      </w:r>
      <w:r>
        <w:rPr>
          <w:szCs w:val="21"/>
        </w:rPr>
        <w:br/>
      </w:r>
      <w:r>
        <w:rPr>
          <w:rFonts w:ascii="宋体" w:hAnsi="宋体"/>
          <w:color w:val="000000"/>
          <w:szCs w:val="21"/>
        </w:rPr>
        <w:t>夜兔神威</w:t>
      </w:r>
      <w:r>
        <w:rPr>
          <w:szCs w:val="21"/>
        </w:rPr>
        <w:br/>
      </w:r>
      <w:r>
        <w:rPr>
          <w:szCs w:val="21"/>
        </w:rPr>
        <w:br/>
      </w:r>
      <w:r>
        <w:rPr>
          <w:rFonts w:ascii="宋体" w:hAnsi="宋体"/>
          <w:color w:val="000000"/>
          <w:szCs w:val="21"/>
        </w:rPr>
        <w:t>#8 不具备吸血鬼萌属性的是</w:t>
      </w:r>
      <w:r>
        <w:rPr>
          <w:szCs w:val="21"/>
        </w:rPr>
        <w:br/>
      </w:r>
      <w:r>
        <w:rPr>
          <w:rFonts w:ascii="宋体" w:hAnsi="宋体"/>
          <w:color w:val="000000"/>
          <w:szCs w:val="21"/>
        </w:rPr>
        <w:t>白娅·杜·罗德·赫尔梅尼姆</w:t>
      </w:r>
      <w:r>
        <w:rPr>
          <w:szCs w:val="21"/>
        </w:rPr>
        <w:br/>
      </w:r>
      <w:r>
        <w:rPr>
          <w:szCs w:val="21"/>
        </w:rPr>
        <w:br/>
      </w:r>
      <w:r>
        <w:rPr>
          <w:rFonts w:ascii="宋体" w:hAnsi="宋体"/>
          <w:color w:val="000000"/>
          <w:szCs w:val="21"/>
        </w:rPr>
        <w:t>#9 以下哪位人物不属于东方心绮楼自机？</w:t>
      </w:r>
      <w:r>
        <w:rPr>
          <w:szCs w:val="21"/>
        </w:rPr>
        <w:br/>
      </w:r>
      <w:r>
        <w:rPr>
          <w:rFonts w:ascii="宋体" w:hAnsi="宋体"/>
          <w:color w:val="000000"/>
          <w:szCs w:val="21"/>
        </w:rPr>
        <w:t>东风谷早苗</w:t>
      </w:r>
      <w:r>
        <w:rPr>
          <w:szCs w:val="21"/>
        </w:rPr>
        <w:br/>
      </w:r>
      <w:r>
        <w:rPr>
          <w:szCs w:val="21"/>
        </w:rPr>
        <w:br/>
      </w:r>
      <w:r>
        <w:rPr>
          <w:rFonts w:ascii="宋体" w:hAnsi="宋体"/>
          <w:color w:val="000000"/>
          <w:szCs w:val="21"/>
        </w:rPr>
        <w:t>#10 EVA著名的屋岛作战中，主角们对阵的使徒是？</w:t>
      </w:r>
      <w:r>
        <w:rPr>
          <w:szCs w:val="21"/>
        </w:rPr>
        <w:br/>
      </w:r>
      <w:r>
        <w:rPr>
          <w:rFonts w:ascii="宋体" w:hAnsi="宋体"/>
          <w:color w:val="000000"/>
          <w:szCs w:val="21"/>
        </w:rPr>
        <w:t>雷天使</w:t>
      </w:r>
      <w:r>
        <w:rPr>
          <w:szCs w:val="21"/>
        </w:rPr>
        <w:br/>
      </w:r>
      <w:r>
        <w:rPr>
          <w:szCs w:val="21"/>
        </w:rPr>
        <w:br/>
      </w:r>
      <w:r>
        <w:rPr>
          <w:rFonts w:ascii="宋体" w:hAnsi="宋体"/>
          <w:color w:val="000000"/>
          <w:szCs w:val="21"/>
        </w:rPr>
        <w:t>#11 动漫（雪之少女）泽渡真琴，的口头禅是什么</w:t>
      </w:r>
      <w:r>
        <w:rPr>
          <w:szCs w:val="21"/>
        </w:rPr>
        <w:br/>
      </w:r>
      <w:r>
        <w:rPr>
          <w:rFonts w:ascii="宋体" w:hAnsi="宋体"/>
          <w:color w:val="000000"/>
          <w:szCs w:val="21"/>
        </w:rPr>
        <w:t>啊呜</w:t>
      </w:r>
      <w:r>
        <w:rPr>
          <w:szCs w:val="21"/>
        </w:rPr>
        <w:br/>
      </w:r>
      <w:r>
        <w:rPr>
          <w:szCs w:val="21"/>
        </w:rPr>
        <w:br/>
      </w:r>
      <w:r>
        <w:rPr>
          <w:rFonts w:ascii="宋体" w:hAnsi="宋体"/>
          <w:color w:val="000000"/>
          <w:szCs w:val="21"/>
        </w:rPr>
        <w:t>#12 银河美少年《StarDriver》中，反派见面时冒出的弹幕是</w:t>
      </w:r>
      <w:r>
        <w:rPr>
          <w:szCs w:val="21"/>
        </w:rPr>
        <w:br/>
      </w:r>
      <w:r>
        <w:rPr>
          <w:rFonts w:ascii="宋体" w:hAnsi="宋体"/>
          <w:color w:val="000000"/>
          <w:szCs w:val="21"/>
        </w:rPr>
        <w:t>（/(ㄒoㄒ)/~~去你妹啊）</w:t>
      </w:r>
      <w:r>
        <w:rPr>
          <w:szCs w:val="21"/>
        </w:rPr>
        <w:br/>
      </w:r>
      <w:r>
        <w:rPr>
          <w:szCs w:val="21"/>
        </w:rPr>
        <w:br/>
      </w:r>
      <w:r>
        <w:rPr>
          <w:rFonts w:ascii="宋体" w:hAnsi="宋体"/>
          <w:color w:val="000000"/>
          <w:szCs w:val="21"/>
        </w:rPr>
        <w:t>#13 下列哪部作品不出自《少年JUMP》及其附属杂志？</w:t>
      </w:r>
      <w:r>
        <w:rPr>
          <w:szCs w:val="21"/>
        </w:rPr>
        <w:br/>
      </w:r>
      <w:r>
        <w:rPr>
          <w:rFonts w:ascii="宋体" w:hAnsi="宋体"/>
          <w:color w:val="000000"/>
          <w:szCs w:val="21"/>
        </w:rPr>
        <w:t>妖精的尾巴</w:t>
      </w:r>
      <w:r>
        <w:rPr>
          <w:szCs w:val="21"/>
        </w:rPr>
        <w:br/>
      </w:r>
      <w:r>
        <w:rPr>
          <w:szCs w:val="21"/>
        </w:rPr>
        <w:br/>
      </w:r>
      <w:r>
        <w:rPr>
          <w:rFonts w:ascii="宋体" w:hAnsi="宋体"/>
          <w:color w:val="000000"/>
          <w:szCs w:val="21"/>
        </w:rPr>
        <w:t>#14 肥料掺了____，一袋能顶两袋撒</w:t>
      </w:r>
      <w:r>
        <w:rPr>
          <w:szCs w:val="21"/>
        </w:rPr>
        <w:br/>
      </w:r>
      <w:r>
        <w:rPr>
          <w:rFonts w:ascii="宋体" w:hAnsi="宋体"/>
          <w:color w:val="000000"/>
          <w:szCs w:val="21"/>
        </w:rPr>
        <w:t>金坷垃</w:t>
      </w:r>
      <w:r>
        <w:rPr>
          <w:szCs w:val="21"/>
        </w:rPr>
        <w:br/>
      </w:r>
      <w:r>
        <w:rPr>
          <w:szCs w:val="21"/>
        </w:rPr>
        <w:br/>
      </w:r>
      <w:r>
        <w:rPr>
          <w:rFonts w:ascii="宋体" w:hAnsi="宋体"/>
          <w:color w:val="000000"/>
          <w:szCs w:val="21"/>
        </w:rPr>
        <w:t>#15 2003娘，或称2K3娘，是哪个公司公司推出的的拟人化萌娘。</w:t>
      </w:r>
      <w:r>
        <w:rPr>
          <w:szCs w:val="21"/>
        </w:rPr>
        <w:br/>
      </w:r>
      <w:r>
        <w:rPr>
          <w:rFonts w:ascii="宋体" w:hAnsi="宋体"/>
          <w:color w:val="000000"/>
          <w:szCs w:val="21"/>
        </w:rPr>
        <w:t>微软</w:t>
      </w:r>
      <w:r>
        <w:rPr>
          <w:szCs w:val="21"/>
        </w:rPr>
        <w:br/>
      </w:r>
      <w:r>
        <w:rPr>
          <w:szCs w:val="21"/>
        </w:rPr>
        <w:br/>
      </w:r>
      <w:r>
        <w:rPr>
          <w:rFonts w:ascii="宋体" w:hAnsi="宋体"/>
          <w:color w:val="000000"/>
          <w:szCs w:val="21"/>
        </w:rPr>
        <w:t>#16 声优女王是谁？</w:t>
      </w:r>
      <w:r>
        <w:rPr>
          <w:szCs w:val="21"/>
        </w:rPr>
        <w:br/>
      </w:r>
      <w:r>
        <w:rPr>
          <w:rFonts w:ascii="宋体" w:hAnsi="宋体"/>
          <w:color w:val="000000"/>
          <w:szCs w:val="21"/>
        </w:rPr>
        <w:t>林原惠</w:t>
      </w:r>
      <w:r>
        <w:rPr>
          <w:szCs w:val="21"/>
        </w:rPr>
        <w:br/>
      </w:r>
      <w:r>
        <w:rPr>
          <w:szCs w:val="21"/>
        </w:rPr>
        <w:br/>
      </w:r>
      <w:r>
        <w:rPr>
          <w:rFonts w:ascii="宋体" w:hAnsi="宋体"/>
          <w:color w:val="000000"/>
          <w:szCs w:val="21"/>
        </w:rPr>
        <w:t>#17 下列谁没有担任《机动战士高达V》的机设</w:t>
      </w:r>
      <w:r>
        <w:rPr>
          <w:szCs w:val="21"/>
        </w:rPr>
        <w:br/>
      </w:r>
      <w:r>
        <w:rPr>
          <w:rFonts w:ascii="宋体" w:hAnsi="宋体"/>
          <w:color w:val="000000"/>
          <w:szCs w:val="21"/>
        </w:rPr>
        <w:t>安彦良和</w:t>
      </w:r>
      <w:r>
        <w:rPr>
          <w:szCs w:val="21"/>
        </w:rPr>
        <w:br/>
      </w:r>
      <w:r>
        <w:rPr>
          <w:szCs w:val="21"/>
        </w:rPr>
        <w:br/>
      </w:r>
      <w:r>
        <w:rPr>
          <w:rFonts w:ascii="宋体" w:hAnsi="宋体"/>
          <w:color w:val="000000"/>
          <w:szCs w:val="21"/>
        </w:rPr>
        <w:t>#18 车辚辚,马萧萧_______。后面一句是什么？</w:t>
      </w:r>
      <w:r>
        <w:rPr>
          <w:szCs w:val="21"/>
        </w:rPr>
        <w:br/>
      </w:r>
      <w:r>
        <w:rPr>
          <w:rFonts w:ascii="宋体" w:hAnsi="宋体"/>
          <w:color w:val="000000"/>
          <w:szCs w:val="21"/>
        </w:rPr>
        <w:t>行人弓箭各在腰。</w:t>
      </w:r>
      <w:r>
        <w:rPr>
          <w:szCs w:val="21"/>
        </w:rPr>
        <w:br/>
      </w:r>
      <w:r>
        <w:rPr>
          <w:szCs w:val="21"/>
        </w:rPr>
        <w:br/>
      </w:r>
      <w:r>
        <w:rPr>
          <w:rFonts w:ascii="宋体" w:hAnsi="宋体"/>
          <w:color w:val="000000"/>
          <w:szCs w:val="21"/>
        </w:rPr>
        <w:t>#19 海贼王中司法岛一役与草帽海贼团交锋的团队是什么？</w:t>
      </w:r>
      <w:r>
        <w:rPr>
          <w:szCs w:val="21"/>
        </w:rPr>
        <w:br/>
      </w:r>
      <w:r>
        <w:rPr>
          <w:rFonts w:ascii="宋体" w:hAnsi="宋体"/>
          <w:color w:val="000000"/>
          <w:szCs w:val="21"/>
        </w:rPr>
        <w:t>CP9</w:t>
      </w:r>
      <w:r>
        <w:rPr>
          <w:szCs w:val="21"/>
        </w:rPr>
        <w:br/>
      </w:r>
      <w:r>
        <w:rPr>
          <w:szCs w:val="21"/>
        </w:rPr>
        <w:br/>
      </w:r>
      <w:r>
        <w:rPr>
          <w:rFonts w:ascii="宋体" w:hAnsi="宋体"/>
          <w:color w:val="000000"/>
          <w:szCs w:val="21"/>
        </w:rPr>
        <w:t>#20 《邻座的怪同学》中水谷雫最初的梦想是什么？</w:t>
      </w:r>
      <w:r>
        <w:rPr>
          <w:szCs w:val="21"/>
        </w:rPr>
        <w:br/>
      </w:r>
      <w:r>
        <w:rPr>
          <w:rFonts w:ascii="宋体" w:hAnsi="宋体"/>
          <w:color w:val="000000"/>
          <w:szCs w:val="21"/>
        </w:rPr>
        <w:t>年收入一千万</w:t>
      </w:r>
      <w:r>
        <w:rPr>
          <w:szCs w:val="21"/>
        </w:rPr>
        <w:br/>
      </w:r>
      <w:r>
        <w:rPr>
          <w:szCs w:val="21"/>
        </w:rPr>
        <w:br/>
      </w:r>
      <w:r>
        <w:rPr>
          <w:rFonts w:ascii="宋体" w:hAnsi="宋体"/>
          <w:color w:val="000000"/>
          <w:szCs w:val="21"/>
        </w:rPr>
        <w:t>#21 以下哪个是《海贼王》中MR.3的真名</w:t>
      </w:r>
      <w:r>
        <w:rPr>
          <w:szCs w:val="21"/>
        </w:rPr>
        <w:br/>
      </w:r>
      <w:r>
        <w:rPr>
          <w:rFonts w:ascii="宋体" w:hAnsi="宋体"/>
          <w:color w:val="000000"/>
          <w:szCs w:val="21"/>
        </w:rPr>
        <w:t>贾尔迪诺</w:t>
      </w:r>
      <w:r>
        <w:rPr>
          <w:szCs w:val="21"/>
        </w:rPr>
        <w:br/>
      </w:r>
      <w:r>
        <w:rPr>
          <w:szCs w:val="21"/>
        </w:rPr>
        <w:br/>
      </w:r>
      <w:r>
        <w:rPr>
          <w:rFonts w:ascii="宋体" w:hAnsi="宋体"/>
          <w:color w:val="000000"/>
          <w:szCs w:val="21"/>
        </w:rPr>
        <w:t>#22 动漫《海贼王》中，主角路飞最初的海贼船的名字是？</w:t>
      </w:r>
      <w:r>
        <w:rPr>
          <w:szCs w:val="21"/>
        </w:rPr>
        <w:br/>
      </w:r>
      <w:r>
        <w:rPr>
          <w:rFonts w:ascii="宋体" w:hAnsi="宋体"/>
          <w:color w:val="000000"/>
          <w:szCs w:val="21"/>
        </w:rPr>
        <w:t>黄金梅丽号</w:t>
      </w:r>
      <w:r>
        <w:rPr>
          <w:szCs w:val="21"/>
        </w:rPr>
        <w:br/>
      </w:r>
      <w:r>
        <w:rPr>
          <w:szCs w:val="21"/>
        </w:rPr>
        <w:br/>
      </w:r>
      <w:r>
        <w:rPr>
          <w:rFonts w:ascii="宋体" w:hAnsi="宋体"/>
          <w:color w:val="000000"/>
          <w:szCs w:val="21"/>
        </w:rPr>
        <w:t>#23 《文学少女》中《沉陷过往的愚者》中“愚者”指的到底是谁</w:t>
      </w:r>
      <w:r>
        <w:rPr>
          <w:szCs w:val="21"/>
        </w:rPr>
        <w:br/>
      </w:r>
      <w:r>
        <w:rPr>
          <w:rFonts w:ascii="宋体" w:hAnsi="宋体"/>
          <w:color w:val="000000"/>
          <w:szCs w:val="21"/>
        </w:rPr>
        <w:t>芥川一诗</w:t>
      </w:r>
      <w:r>
        <w:rPr>
          <w:szCs w:val="21"/>
        </w:rPr>
        <w:br/>
      </w:r>
      <w:r>
        <w:rPr>
          <w:szCs w:val="21"/>
        </w:rPr>
        <w:br/>
      </w:r>
      <w:r>
        <w:rPr>
          <w:rFonts w:ascii="宋体" w:hAnsi="宋体"/>
          <w:color w:val="000000"/>
          <w:szCs w:val="21"/>
        </w:rPr>
        <w:t>#24 我妻由乃 最常使用的武器是？</w:t>
      </w:r>
      <w:r>
        <w:rPr>
          <w:szCs w:val="21"/>
        </w:rPr>
        <w:br/>
      </w:r>
      <w:r>
        <w:rPr>
          <w:rFonts w:ascii="宋体" w:hAnsi="宋体"/>
          <w:color w:val="000000"/>
          <w:szCs w:val="21"/>
        </w:rPr>
        <w:t>斧头</w:t>
      </w:r>
      <w:r>
        <w:rPr>
          <w:szCs w:val="21"/>
        </w:rPr>
        <w:br/>
      </w:r>
      <w:r>
        <w:rPr>
          <w:szCs w:val="21"/>
        </w:rPr>
        <w:br/>
      </w:r>
      <w:r>
        <w:rPr>
          <w:rFonts w:ascii="宋体" w:hAnsi="宋体"/>
          <w:color w:val="000000"/>
          <w:szCs w:val="21"/>
        </w:rPr>
        <w:t>#25 金庸系列武侠著作中，习得“九阳神功”的主角是谁？</w:t>
      </w:r>
      <w:r>
        <w:rPr>
          <w:szCs w:val="21"/>
        </w:rPr>
        <w:br/>
      </w:r>
      <w:r>
        <w:rPr>
          <w:rFonts w:ascii="宋体" w:hAnsi="宋体"/>
          <w:color w:val="000000"/>
          <w:szCs w:val="21"/>
        </w:rPr>
        <w:t>张无忌</w:t>
      </w:r>
      <w:r>
        <w:rPr>
          <w:szCs w:val="21"/>
        </w:rPr>
        <w:t xml:space="preserve"> </w:t>
      </w:r>
      <w:r>
        <w:rPr>
          <w:szCs w:val="21"/>
        </w:rPr>
        <w:br/>
      </w:r>
      <w:r>
        <w:rPr>
          <w:rFonts w:ascii="宋体" w:hAnsi="宋体"/>
          <w:color w:val="000000"/>
          <w:szCs w:val="21"/>
        </w:rPr>
        <w:t>#26《天降之物》β是谁？</w:t>
      </w:r>
      <w:r>
        <w:rPr>
          <w:szCs w:val="21"/>
        </w:rPr>
        <w:br/>
      </w:r>
      <w:r>
        <w:rPr>
          <w:rFonts w:ascii="宋体" w:hAnsi="宋体"/>
          <w:color w:val="000000"/>
          <w:szCs w:val="21"/>
        </w:rPr>
        <w:t>妮姆芙</w:t>
      </w:r>
      <w:r>
        <w:rPr>
          <w:szCs w:val="21"/>
        </w:rPr>
        <w:br/>
      </w:r>
      <w:r>
        <w:rPr>
          <w:szCs w:val="21"/>
        </w:rPr>
        <w:br/>
      </w:r>
      <w:r>
        <w:rPr>
          <w:rFonts w:ascii="宋体" w:hAnsi="宋体"/>
          <w:color w:val="000000"/>
          <w:szCs w:val="21"/>
        </w:rPr>
        <w:t>#27 以下哪个角色是声优江口拓也所役?</w:t>
      </w:r>
      <w:r>
        <w:rPr>
          <w:szCs w:val="21"/>
        </w:rPr>
        <w:br/>
      </w:r>
      <w:r>
        <w:rPr>
          <w:rFonts w:ascii="宋体" w:hAnsi="宋体"/>
          <w:color w:val="000000"/>
          <w:szCs w:val="21"/>
        </w:rPr>
        <w:t>轻音少女中的店员</w:t>
      </w:r>
      <w:r>
        <w:rPr>
          <w:szCs w:val="21"/>
        </w:rPr>
        <w:br/>
      </w:r>
      <w:r>
        <w:rPr>
          <w:szCs w:val="21"/>
        </w:rPr>
        <w:br/>
      </w:r>
      <w:r>
        <w:rPr>
          <w:rFonts w:ascii="宋体" w:hAnsi="宋体"/>
          <w:color w:val="000000"/>
          <w:szCs w:val="21"/>
        </w:rPr>
        <w:t>#28 在《凉宫春日的忧郁》中杉田智和配音的角色是谁？</w:t>
      </w:r>
      <w:r>
        <w:rPr>
          <w:szCs w:val="21"/>
        </w:rPr>
        <w:br/>
      </w:r>
      <w:r>
        <w:rPr>
          <w:rFonts w:ascii="宋体" w:hAnsi="宋体"/>
          <w:color w:val="000000"/>
          <w:szCs w:val="21"/>
        </w:rPr>
        <w:t>阿虚</w:t>
      </w:r>
      <w:r>
        <w:rPr>
          <w:szCs w:val="21"/>
        </w:rPr>
        <w:br/>
      </w:r>
      <w:r>
        <w:rPr>
          <w:szCs w:val="21"/>
        </w:rPr>
        <w:br/>
      </w:r>
      <w:r>
        <w:rPr>
          <w:rFonts w:ascii="宋体" w:hAnsi="宋体"/>
          <w:color w:val="000000"/>
          <w:szCs w:val="21"/>
        </w:rPr>
        <w:t>#29 《食梦者》中苍树红本名是？</w:t>
      </w:r>
      <w:r>
        <w:rPr>
          <w:szCs w:val="21"/>
        </w:rPr>
        <w:br/>
      </w:r>
      <w:r>
        <w:rPr>
          <w:rFonts w:ascii="宋体" w:hAnsi="宋体"/>
          <w:color w:val="000000"/>
          <w:szCs w:val="21"/>
        </w:rPr>
        <w:t>青木优梨子</w:t>
      </w:r>
      <w:r>
        <w:rPr>
          <w:szCs w:val="21"/>
        </w:rPr>
        <w:br/>
      </w:r>
      <w:r>
        <w:rPr>
          <w:szCs w:val="21"/>
        </w:rPr>
        <w:br/>
      </w:r>
      <w:r>
        <w:rPr>
          <w:rFonts w:ascii="宋体" w:hAnsi="宋体"/>
          <w:color w:val="000000"/>
          <w:szCs w:val="21"/>
        </w:rPr>
        <w:t>#30 V家角色 RIN 和 LEN 的关系是？</w:t>
      </w:r>
      <w:r>
        <w:rPr>
          <w:szCs w:val="21"/>
        </w:rPr>
        <w:br/>
      </w:r>
      <w:r>
        <w:rPr>
          <w:rFonts w:ascii="宋体" w:hAnsi="宋体"/>
          <w:color w:val="000000"/>
          <w:szCs w:val="21"/>
        </w:rPr>
        <w:t>（官方设定是从镜子里反射的异性，不过很多人都把他们认为是姐弟。百度知道）</w:t>
      </w:r>
      <w:r>
        <w:rPr>
          <w:szCs w:val="21"/>
        </w:rPr>
        <w:br/>
      </w:r>
      <w:r>
        <w:rPr>
          <w:szCs w:val="21"/>
        </w:rPr>
        <w:br/>
      </w:r>
      <w:r>
        <w:rPr>
          <w:rFonts w:ascii="宋体" w:hAnsi="宋体"/>
          <w:color w:val="000000"/>
          <w:szCs w:val="21"/>
        </w:rPr>
        <w:t>#31 游戏《爱丽丝疯狂回归》出自于哪一个工作室？</w:t>
      </w:r>
      <w:r>
        <w:rPr>
          <w:szCs w:val="21"/>
        </w:rPr>
        <w:br/>
      </w:r>
      <w:r>
        <w:rPr>
          <w:rFonts w:ascii="宋体" w:hAnsi="宋体"/>
          <w:color w:val="000000"/>
          <w:szCs w:val="21"/>
        </w:rPr>
        <w:t>麻辣马工作室</w:t>
      </w:r>
      <w:r>
        <w:rPr>
          <w:szCs w:val="21"/>
        </w:rPr>
        <w:br/>
      </w:r>
      <w:r>
        <w:rPr>
          <w:szCs w:val="21"/>
        </w:rPr>
        <w:br/>
      </w:r>
      <w:r>
        <w:rPr>
          <w:rFonts w:ascii="宋体" w:hAnsi="宋体"/>
          <w:color w:val="000000"/>
          <w:szCs w:val="21"/>
        </w:rPr>
        <w:t>#32 虽然我可爱又迷人，但我会招来__。</w:t>
      </w:r>
      <w:r>
        <w:rPr>
          <w:szCs w:val="21"/>
        </w:rPr>
        <w:br/>
      </w:r>
      <w:r>
        <w:rPr>
          <w:rFonts w:ascii="宋体" w:hAnsi="宋体"/>
          <w:color w:val="000000"/>
          <w:szCs w:val="21"/>
        </w:rPr>
        <w:t>死亡</w:t>
      </w:r>
      <w:r>
        <w:rPr>
          <w:szCs w:val="21"/>
        </w:rPr>
        <w:br/>
      </w:r>
      <w:r>
        <w:rPr>
          <w:szCs w:val="21"/>
        </w:rPr>
        <w:br/>
      </w:r>
      <w:r>
        <w:rPr>
          <w:rFonts w:ascii="宋体" w:hAnsi="宋体"/>
          <w:color w:val="000000"/>
          <w:szCs w:val="21"/>
        </w:rPr>
        <w:t>#33 兵库北的天气怎么样？</w:t>
      </w:r>
      <w:r>
        <w:rPr>
          <w:szCs w:val="21"/>
        </w:rPr>
        <w:br/>
      </w:r>
      <w:r>
        <w:rPr>
          <w:rFonts w:ascii="宋体" w:hAnsi="宋体"/>
          <w:color w:val="000000"/>
          <w:szCs w:val="21"/>
        </w:rPr>
        <w:t xml:space="preserve">雨 19℃ 60%/40% 24岁 </w:t>
      </w:r>
      <w:r>
        <w:rPr>
          <w:szCs w:val="21"/>
        </w:rPr>
        <w:br/>
      </w:r>
      <w:r>
        <w:rPr>
          <w:szCs w:val="21"/>
        </w:rPr>
        <w:br/>
      </w:r>
      <w:r>
        <w:rPr>
          <w:rFonts w:ascii="宋体" w:hAnsi="宋体"/>
          <w:color w:val="000000"/>
          <w:szCs w:val="21"/>
        </w:rPr>
        <w:t>#34 伊吹美奈裳提到的私奔出自哪本书</w:t>
      </w:r>
      <w:r>
        <w:rPr>
          <w:szCs w:val="21"/>
        </w:rPr>
        <w:br/>
      </w:r>
      <w:r>
        <w:rPr>
          <w:rFonts w:ascii="宋体" w:hAnsi="宋体"/>
          <w:color w:val="000000"/>
          <w:szCs w:val="21"/>
        </w:rPr>
        <w:t>（已超鬼）</w:t>
      </w:r>
      <w:r>
        <w:rPr>
          <w:szCs w:val="21"/>
        </w:rPr>
        <w:br/>
      </w:r>
      <w:r>
        <w:rPr>
          <w:szCs w:val="21"/>
        </w:rPr>
        <w:br/>
      </w:r>
      <w:r>
        <w:rPr>
          <w:rFonts w:ascii="宋体" w:hAnsi="宋体"/>
          <w:color w:val="000000"/>
          <w:szCs w:val="21"/>
        </w:rPr>
        <w:t>#35 初代萌王的声优是？</w:t>
      </w:r>
      <w:r>
        <w:rPr>
          <w:szCs w:val="21"/>
        </w:rPr>
        <w:br/>
      </w:r>
      <w:r>
        <w:rPr>
          <w:rFonts w:ascii="宋体" w:hAnsi="宋体"/>
          <w:color w:val="000000"/>
          <w:szCs w:val="21"/>
        </w:rPr>
        <w:t>丹下樱</w:t>
      </w:r>
      <w:r>
        <w:rPr>
          <w:szCs w:val="21"/>
        </w:rPr>
        <w:br/>
      </w:r>
      <w:r>
        <w:rPr>
          <w:szCs w:val="21"/>
        </w:rPr>
        <w:br/>
      </w:r>
      <w:r>
        <w:rPr>
          <w:rFonts w:ascii="宋体" w:hAnsi="宋体"/>
          <w:color w:val="000000"/>
          <w:szCs w:val="21"/>
        </w:rPr>
        <w:t>#36 络缲茶茶丸的启动时间是什么时候？</w:t>
      </w:r>
      <w:r>
        <w:rPr>
          <w:szCs w:val="21"/>
        </w:rPr>
        <w:br/>
      </w:r>
      <w:r>
        <w:rPr>
          <w:rFonts w:ascii="宋体" w:hAnsi="宋体"/>
          <w:color w:val="000000"/>
          <w:szCs w:val="21"/>
        </w:rPr>
        <w:t>2001年6月5日</w:t>
      </w:r>
      <w:r>
        <w:rPr>
          <w:szCs w:val="21"/>
        </w:rPr>
        <w:br/>
      </w:r>
      <w:r>
        <w:rPr>
          <w:szCs w:val="21"/>
        </w:rPr>
        <w:br/>
      </w:r>
      <w:r>
        <w:rPr>
          <w:rFonts w:ascii="宋体" w:hAnsi="宋体"/>
          <w:color w:val="000000"/>
          <w:szCs w:val="21"/>
        </w:rPr>
        <w:t>#37 《数码暴龙交错战争》中工藤大器的搭档是谁？</w:t>
      </w:r>
      <w:r>
        <w:rPr>
          <w:szCs w:val="21"/>
        </w:rPr>
        <w:br/>
      </w:r>
      <w:r>
        <w:rPr>
          <w:rFonts w:ascii="宋体" w:hAnsi="宋体"/>
          <w:color w:val="000000"/>
          <w:szCs w:val="21"/>
        </w:rPr>
        <w:t>Shoutmon</w:t>
      </w:r>
      <w:r>
        <w:rPr>
          <w:szCs w:val="21"/>
        </w:rPr>
        <w:br/>
      </w:r>
      <w:r>
        <w:rPr>
          <w:szCs w:val="21"/>
        </w:rPr>
        <w:br/>
      </w:r>
      <w:r>
        <w:rPr>
          <w:rFonts w:ascii="宋体" w:hAnsi="宋体"/>
          <w:color w:val="000000"/>
          <w:szCs w:val="21"/>
        </w:rPr>
        <w:t>#38 白熊咖啡厅里面白熊的当rap歌手时的艺名叫什么？</w:t>
      </w:r>
      <w:r>
        <w:rPr>
          <w:szCs w:val="21"/>
        </w:rPr>
        <w:br/>
      </w:r>
      <w:r>
        <w:rPr>
          <w:rFonts w:ascii="宋体" w:hAnsi="宋体"/>
          <w:color w:val="000000"/>
          <w:szCs w:val="21"/>
        </w:rPr>
        <w:t>469MA</w:t>
      </w:r>
      <w:r>
        <w:rPr>
          <w:szCs w:val="21"/>
        </w:rPr>
        <w:br/>
      </w:r>
      <w:r>
        <w:rPr>
          <w:szCs w:val="21"/>
        </w:rPr>
        <w:br/>
      </w:r>
      <w:r>
        <w:rPr>
          <w:rFonts w:ascii="宋体" w:hAnsi="宋体"/>
          <w:color w:val="000000"/>
          <w:szCs w:val="21"/>
        </w:rPr>
        <w:t>#39 游戏《Minecraft》是由哪家公司开发的？</w:t>
      </w:r>
      <w:r>
        <w:rPr>
          <w:szCs w:val="21"/>
        </w:rPr>
        <w:br/>
      </w:r>
      <w:r>
        <w:rPr>
          <w:rFonts w:ascii="宋体" w:hAnsi="宋体"/>
          <w:color w:val="000000"/>
          <w:szCs w:val="21"/>
        </w:rPr>
        <w:t>Mojang</w:t>
      </w:r>
      <w:r>
        <w:rPr>
          <w:szCs w:val="21"/>
        </w:rPr>
        <w:br/>
      </w:r>
      <w:r>
        <w:rPr>
          <w:szCs w:val="21"/>
        </w:rPr>
        <w:br/>
      </w:r>
      <w:r>
        <w:rPr>
          <w:rFonts w:ascii="宋体" w:hAnsi="宋体"/>
          <w:color w:val="000000"/>
          <w:szCs w:val="21"/>
        </w:rPr>
        <w:t>#40 以下选项中,哪个不是对网游《坦克世界》中S系坦克歼击车704工程顶级炮的称呼？</w:t>
      </w:r>
      <w:r>
        <w:rPr>
          <w:szCs w:val="21"/>
        </w:rPr>
        <w:br/>
      </w:r>
      <w:r>
        <w:rPr>
          <w:rFonts w:ascii="宋体" w:hAnsi="宋体"/>
          <w:color w:val="000000"/>
          <w:szCs w:val="21"/>
        </w:rPr>
        <w:t>百合⑩</w:t>
      </w:r>
      <w:r>
        <w:rPr>
          <w:szCs w:val="21"/>
        </w:rPr>
        <w:br/>
      </w:r>
      <w:r>
        <w:rPr>
          <w:szCs w:val="21"/>
        </w:rPr>
        <w:br/>
      </w:r>
      <w:r>
        <w:rPr>
          <w:rFonts w:ascii="宋体" w:hAnsi="宋体"/>
          <w:color w:val="000000"/>
          <w:szCs w:val="21"/>
        </w:rPr>
        <w:t>#41 刺客信条2主角的名字是</w:t>
      </w:r>
      <w:r>
        <w:rPr>
          <w:szCs w:val="21"/>
        </w:rPr>
        <w:br/>
      </w:r>
      <w:r>
        <w:rPr>
          <w:rFonts w:ascii="宋体" w:hAnsi="宋体"/>
          <w:color w:val="000000"/>
          <w:szCs w:val="21"/>
        </w:rPr>
        <w:t>Ezio</w:t>
      </w:r>
      <w:r>
        <w:rPr>
          <w:szCs w:val="21"/>
        </w:rPr>
        <w:br/>
      </w:r>
      <w:r>
        <w:rPr>
          <w:szCs w:val="21"/>
        </w:rPr>
        <w:br/>
      </w:r>
      <w:r>
        <w:rPr>
          <w:rFonts w:ascii="宋体" w:hAnsi="宋体"/>
          <w:color w:val="000000"/>
          <w:szCs w:val="21"/>
        </w:rPr>
        <w:t xml:space="preserve">#42 凹透镜可能对 </w:t>
      </w:r>
      <w:r>
        <w:rPr>
          <w:szCs w:val="21"/>
        </w:rPr>
        <w:br/>
      </w:r>
      <w:r>
        <w:rPr>
          <w:rFonts w:ascii="宋体" w:hAnsi="宋体"/>
          <w:color w:val="000000"/>
          <w:szCs w:val="21"/>
        </w:rPr>
        <w:t xml:space="preserve">虚物成正立放大的实像 </w:t>
      </w:r>
      <w:r>
        <w:rPr>
          <w:szCs w:val="21"/>
        </w:rPr>
        <w:br/>
      </w:r>
      <w:r>
        <w:rPr>
          <w:szCs w:val="21"/>
        </w:rPr>
        <w:br/>
      </w:r>
      <w:r>
        <w:rPr>
          <w:rFonts w:ascii="宋体" w:hAnsi="宋体"/>
          <w:color w:val="000000"/>
          <w:szCs w:val="21"/>
        </w:rPr>
        <w:t>#43 下列哪一个不属于物语系列</w:t>
      </w:r>
      <w:r>
        <w:rPr>
          <w:szCs w:val="21"/>
        </w:rPr>
        <w:br/>
      </w:r>
      <w:r>
        <w:rPr>
          <w:rFonts w:ascii="宋体" w:hAnsi="宋体"/>
          <w:color w:val="000000"/>
          <w:szCs w:val="21"/>
        </w:rPr>
        <w:t>囧物语</w:t>
      </w:r>
      <w:r>
        <w:rPr>
          <w:szCs w:val="21"/>
        </w:rPr>
        <w:br/>
      </w:r>
      <w:r>
        <w:rPr>
          <w:szCs w:val="21"/>
        </w:rPr>
        <w:br/>
      </w:r>
      <w:r>
        <w:rPr>
          <w:rFonts w:ascii="宋体" w:hAnsi="宋体"/>
          <w:color w:val="000000"/>
          <w:szCs w:val="21"/>
        </w:rPr>
        <w:t>#44 bilibili的名字来源是？</w:t>
      </w:r>
      <w:r>
        <w:rPr>
          <w:szCs w:val="21"/>
        </w:rPr>
        <w:br/>
      </w:r>
      <w:r>
        <w:rPr>
          <w:rFonts w:ascii="宋体" w:hAnsi="宋体"/>
          <w:color w:val="000000"/>
          <w:szCs w:val="21"/>
        </w:rPr>
        <w:t>御坂美琴的外号</w:t>
      </w:r>
      <w:r>
        <w:rPr>
          <w:szCs w:val="21"/>
        </w:rPr>
        <w:br/>
      </w:r>
      <w:r>
        <w:rPr>
          <w:szCs w:val="21"/>
        </w:rPr>
        <w:br/>
      </w:r>
      <w:r>
        <w:rPr>
          <w:rFonts w:ascii="宋体" w:hAnsi="宋体"/>
          <w:color w:val="000000"/>
          <w:szCs w:val="21"/>
        </w:rPr>
        <w:t>#45 克苏鲁神话中当人看到邪神后什么会下降</w:t>
      </w:r>
      <w:r>
        <w:rPr>
          <w:szCs w:val="21"/>
        </w:rPr>
        <w:br/>
      </w:r>
      <w:r>
        <w:rPr>
          <w:rFonts w:ascii="宋体" w:hAnsi="宋体"/>
          <w:color w:val="000000"/>
          <w:szCs w:val="21"/>
        </w:rPr>
        <w:t>理性值</w:t>
      </w:r>
      <w:r>
        <w:rPr>
          <w:szCs w:val="21"/>
        </w:rPr>
        <w:br/>
      </w:r>
      <w:r>
        <w:rPr>
          <w:szCs w:val="21"/>
        </w:rPr>
        <w:br/>
      </w:r>
      <w:r>
        <w:rPr>
          <w:rFonts w:ascii="宋体" w:hAnsi="宋体"/>
          <w:color w:val="000000"/>
          <w:szCs w:val="21"/>
        </w:rPr>
        <w:t>#46 《犬夜叉》中的破魔之箭是谁的技能？</w:t>
      </w:r>
      <w:r>
        <w:rPr>
          <w:szCs w:val="21"/>
        </w:rPr>
        <w:br/>
      </w:r>
      <w:r>
        <w:rPr>
          <w:rFonts w:ascii="宋体" w:hAnsi="宋体"/>
          <w:color w:val="000000"/>
          <w:szCs w:val="21"/>
        </w:rPr>
        <w:t>桔梗</w:t>
      </w:r>
      <w:r>
        <w:rPr>
          <w:szCs w:val="21"/>
        </w:rPr>
        <w:br/>
      </w:r>
      <w:r>
        <w:rPr>
          <w:szCs w:val="21"/>
        </w:rPr>
        <w:br/>
      </w:r>
      <w:r>
        <w:rPr>
          <w:rFonts w:ascii="宋体" w:hAnsi="宋体"/>
          <w:color w:val="000000"/>
          <w:szCs w:val="21"/>
        </w:rPr>
        <w:t>#47 下面哪部是著名CV葛平的代表作</w:t>
      </w:r>
      <w:r>
        <w:rPr>
          <w:szCs w:val="21"/>
        </w:rPr>
        <w:br/>
      </w:r>
      <w:r>
        <w:rPr>
          <w:rFonts w:ascii="宋体" w:hAnsi="宋体"/>
          <w:color w:val="000000"/>
          <w:szCs w:val="21"/>
        </w:rPr>
        <w:t>蓝猫</w:t>
      </w:r>
      <w:r>
        <w:rPr>
          <w:szCs w:val="21"/>
        </w:rPr>
        <w:br/>
      </w:r>
      <w:r>
        <w:rPr>
          <w:szCs w:val="21"/>
        </w:rPr>
        <w:br/>
      </w:r>
      <w:r>
        <w:rPr>
          <w:rFonts w:ascii="宋体" w:hAnsi="宋体"/>
          <w:color w:val="000000"/>
          <w:szCs w:val="21"/>
        </w:rPr>
        <w:t>#48 “你们都是我的翅膀”的出处是？</w:t>
      </w:r>
      <w:r>
        <w:rPr>
          <w:szCs w:val="21"/>
        </w:rPr>
        <w:br/>
      </w:r>
      <w:r>
        <w:rPr>
          <w:rFonts w:ascii="宋体" w:hAnsi="宋体"/>
          <w:color w:val="000000"/>
          <w:szCs w:val="21"/>
        </w:rPr>
        <w:t>超时空要塞Frontier</w:t>
      </w:r>
      <w:r>
        <w:rPr>
          <w:szCs w:val="21"/>
        </w:rPr>
        <w:br/>
      </w:r>
      <w:r>
        <w:rPr>
          <w:szCs w:val="21"/>
        </w:rPr>
        <w:br/>
      </w:r>
      <w:r>
        <w:rPr>
          <w:rFonts w:ascii="宋体" w:hAnsi="宋体"/>
          <w:color w:val="000000"/>
          <w:szCs w:val="21"/>
        </w:rPr>
        <w:t>#49 重力战线中联邦军61式坦克的主炮口径</w:t>
      </w:r>
      <w:r>
        <w:rPr>
          <w:szCs w:val="21"/>
        </w:rPr>
        <w:br/>
      </w:r>
      <w:r>
        <w:rPr>
          <w:rFonts w:ascii="宋体" w:hAnsi="宋体"/>
          <w:color w:val="000000"/>
          <w:szCs w:val="21"/>
        </w:rPr>
        <w:t>155毫米</w:t>
      </w:r>
      <w:r>
        <w:rPr>
          <w:szCs w:val="21"/>
        </w:rPr>
        <w:br/>
      </w:r>
      <w:r>
        <w:rPr>
          <w:szCs w:val="21"/>
        </w:rPr>
        <w:br/>
      </w:r>
      <w:r>
        <w:rPr>
          <w:rFonts w:ascii="宋体" w:hAnsi="宋体"/>
          <w:color w:val="000000"/>
          <w:szCs w:val="21"/>
        </w:rPr>
        <w:t>#50 石蕗惠汰,羽濑川小鹰,须贺京太郎,大路饼藏四人的共同点[不]包括</w:t>
      </w:r>
      <w:r>
        <w:rPr>
          <w:szCs w:val="21"/>
        </w:rPr>
        <w:br/>
      </w:r>
      <w:r>
        <w:rPr>
          <w:rFonts w:ascii="宋体" w:hAnsi="宋体"/>
          <w:color w:val="000000"/>
          <w:szCs w:val="21"/>
        </w:rPr>
        <w:t>声优均为1980年之后出生</w:t>
      </w:r>
      <w:r>
        <w:rPr>
          <w:szCs w:val="21"/>
        </w:rPr>
        <w:br/>
      </w:r>
      <w:r>
        <w:rPr>
          <w:rFonts w:ascii="宋体" w:hAnsi="宋体"/>
          <w:color w:val="000000"/>
          <w:szCs w:val="21"/>
        </w:rPr>
        <w:t>#51 《少女与战车》中的呆妹子丸山沙希的CV是谁？</w:t>
      </w:r>
      <w:r>
        <w:rPr>
          <w:szCs w:val="21"/>
        </w:rPr>
        <w:br/>
      </w:r>
      <w:r>
        <w:rPr>
          <w:rFonts w:ascii="宋体" w:hAnsi="宋体"/>
          <w:color w:val="000000"/>
          <w:szCs w:val="21"/>
        </w:rPr>
        <w:t>小松未可子</w:t>
      </w:r>
      <w:r>
        <w:rPr>
          <w:szCs w:val="21"/>
        </w:rPr>
        <w:br/>
      </w:r>
      <w:r>
        <w:rPr>
          <w:szCs w:val="21"/>
        </w:rPr>
        <w:br/>
      </w:r>
      <w:r>
        <w:rPr>
          <w:rFonts w:ascii="宋体" w:hAnsi="宋体"/>
          <w:color w:val="000000"/>
          <w:szCs w:val="21"/>
        </w:rPr>
        <w:t>#52 《火影忍者》中漩涡鸣人的声优是谁？</w:t>
      </w:r>
      <w:r>
        <w:rPr>
          <w:szCs w:val="21"/>
        </w:rPr>
        <w:br/>
      </w:r>
      <w:r>
        <w:rPr>
          <w:rFonts w:ascii="宋体" w:hAnsi="宋体"/>
          <w:color w:val="000000"/>
          <w:szCs w:val="21"/>
        </w:rPr>
        <w:t>竹内顺子</w:t>
      </w:r>
      <w:r>
        <w:rPr>
          <w:szCs w:val="21"/>
        </w:rPr>
        <w:br/>
      </w:r>
      <w:r>
        <w:rPr>
          <w:szCs w:val="21"/>
        </w:rPr>
        <w:br/>
      </w:r>
      <w:r>
        <w:rPr>
          <w:rFonts w:ascii="宋体" w:hAnsi="宋体"/>
          <w:color w:val="000000"/>
          <w:szCs w:val="21"/>
        </w:rPr>
        <w:t>#53 网游《天龙八部》中哪一个门派的坐骑是鹤？</w:t>
      </w:r>
      <w:r>
        <w:rPr>
          <w:szCs w:val="21"/>
        </w:rPr>
        <w:br/>
      </w:r>
      <w:r>
        <w:rPr>
          <w:rFonts w:ascii="宋体" w:hAnsi="宋体"/>
          <w:color w:val="000000"/>
          <w:szCs w:val="21"/>
        </w:rPr>
        <w:t>武当</w:t>
      </w:r>
      <w:r>
        <w:rPr>
          <w:szCs w:val="21"/>
        </w:rPr>
        <w:br/>
      </w:r>
      <w:r>
        <w:rPr>
          <w:szCs w:val="21"/>
        </w:rPr>
        <w:br/>
      </w:r>
      <w:r>
        <w:rPr>
          <w:rFonts w:ascii="宋体" w:hAnsi="宋体"/>
          <w:color w:val="000000"/>
          <w:szCs w:val="21"/>
        </w:rPr>
        <w:t>#54 以下乱码语哪个代表曹操</w:t>
      </w:r>
      <w:r>
        <w:rPr>
          <w:szCs w:val="21"/>
        </w:rPr>
        <w:br/>
      </w:r>
      <w:r>
        <w:rPr>
          <w:rFonts w:ascii="宋体" w:hAnsi="宋体"/>
          <w:color w:val="000000"/>
          <w:szCs w:val="21"/>
        </w:rPr>
        <w:t>变巨</w:t>
      </w:r>
      <w:r>
        <w:rPr>
          <w:szCs w:val="21"/>
        </w:rPr>
        <w:br/>
      </w:r>
      <w:r>
        <w:rPr>
          <w:szCs w:val="21"/>
        </w:rPr>
        <w:br/>
      </w:r>
      <w:r>
        <w:rPr>
          <w:rFonts w:ascii="宋体" w:hAnsi="宋体"/>
          <w:color w:val="000000"/>
          <w:szCs w:val="21"/>
        </w:rPr>
        <w:t>#55 《AIR》片头曲‘鸟の诗’的作曲者是谁？</w:t>
      </w:r>
      <w:r>
        <w:rPr>
          <w:szCs w:val="21"/>
        </w:rPr>
        <w:br/>
      </w:r>
      <w:r>
        <w:rPr>
          <w:rFonts w:ascii="宋体" w:hAnsi="宋体"/>
          <w:color w:val="000000"/>
          <w:szCs w:val="21"/>
        </w:rPr>
        <w:t>折戸伸治</w:t>
      </w:r>
      <w:r>
        <w:rPr>
          <w:szCs w:val="21"/>
        </w:rPr>
        <w:br/>
      </w:r>
      <w:r>
        <w:rPr>
          <w:szCs w:val="21"/>
        </w:rPr>
        <w:br/>
      </w:r>
      <w:r>
        <w:rPr>
          <w:rFonts w:ascii="宋体" w:hAnsi="宋体"/>
          <w:color w:val="000000"/>
          <w:szCs w:val="21"/>
        </w:rPr>
        <w:t>#56 fate系列中，爱因兹贝尔家族争夺圣杯是为了恢复？</w:t>
      </w:r>
      <w:r>
        <w:rPr>
          <w:szCs w:val="21"/>
        </w:rPr>
        <w:br/>
      </w:r>
      <w:r>
        <w:rPr>
          <w:rFonts w:ascii="宋体" w:hAnsi="宋体"/>
          <w:color w:val="000000"/>
          <w:szCs w:val="21"/>
        </w:rPr>
        <w:t>第三法</w:t>
      </w:r>
      <w:r>
        <w:rPr>
          <w:szCs w:val="21"/>
        </w:rPr>
        <w:br/>
      </w:r>
      <w:r>
        <w:rPr>
          <w:szCs w:val="21"/>
        </w:rPr>
        <w:br/>
      </w:r>
      <w:r>
        <w:rPr>
          <w:rFonts w:ascii="宋体" w:hAnsi="宋体"/>
          <w:color w:val="000000"/>
          <w:szCs w:val="21"/>
        </w:rPr>
        <w:t>#57 《蜡笔小新》里，野原新之助的妹妹叫什么？</w:t>
      </w:r>
      <w:r>
        <w:rPr>
          <w:szCs w:val="21"/>
        </w:rPr>
        <w:br/>
      </w:r>
      <w:r>
        <w:rPr>
          <w:rFonts w:ascii="宋体" w:hAnsi="宋体"/>
          <w:color w:val="000000"/>
          <w:szCs w:val="21"/>
        </w:rPr>
        <w:t>野原葵</w:t>
      </w:r>
      <w:r>
        <w:rPr>
          <w:szCs w:val="21"/>
        </w:rPr>
        <w:br/>
      </w:r>
      <w:r>
        <w:rPr>
          <w:szCs w:val="21"/>
        </w:rPr>
        <w:br/>
      </w:r>
      <w:r>
        <w:rPr>
          <w:rFonts w:ascii="宋体" w:hAnsi="宋体"/>
          <w:color w:val="000000"/>
          <w:szCs w:val="21"/>
        </w:rPr>
        <w:t>#58 滑头鬼之孙二代的名字是？</w:t>
      </w:r>
      <w:r>
        <w:rPr>
          <w:szCs w:val="21"/>
        </w:rPr>
        <w:br/>
      </w:r>
      <w:r>
        <w:rPr>
          <w:rFonts w:ascii="宋体" w:hAnsi="宋体"/>
          <w:color w:val="000000"/>
          <w:szCs w:val="21"/>
        </w:rPr>
        <w:t>奴良鲤伴</w:t>
      </w:r>
      <w:r>
        <w:rPr>
          <w:szCs w:val="21"/>
        </w:rPr>
        <w:br/>
      </w:r>
      <w:r>
        <w:rPr>
          <w:szCs w:val="21"/>
        </w:rPr>
        <w:br/>
      </w:r>
      <w:r>
        <w:rPr>
          <w:rFonts w:ascii="宋体" w:hAnsi="宋体"/>
          <w:color w:val="000000"/>
          <w:szCs w:val="21"/>
        </w:rPr>
        <w:t>#59 命运石之门中椎名まゆり去世的亲人是</w:t>
      </w:r>
      <w:r>
        <w:rPr>
          <w:szCs w:val="21"/>
        </w:rPr>
        <w:br/>
      </w:r>
      <w:r>
        <w:rPr>
          <w:rFonts w:ascii="宋体" w:hAnsi="宋体"/>
          <w:color w:val="000000"/>
          <w:szCs w:val="21"/>
        </w:rPr>
        <w:t>奶奶</w:t>
      </w:r>
      <w:r>
        <w:rPr>
          <w:szCs w:val="21"/>
        </w:rPr>
        <w:br/>
      </w:r>
      <w:r>
        <w:rPr>
          <w:szCs w:val="21"/>
        </w:rPr>
        <w:br/>
      </w:r>
      <w:r>
        <w:rPr>
          <w:rFonts w:ascii="宋体" w:hAnsi="宋体"/>
          <w:color w:val="000000"/>
          <w:szCs w:val="21"/>
        </w:rPr>
        <w:t>#60 《Fate/Zero》的音乐监督是谁？</w:t>
      </w:r>
      <w:r>
        <w:rPr>
          <w:szCs w:val="21"/>
        </w:rPr>
        <w:br/>
      </w:r>
      <w:r>
        <w:rPr>
          <w:rFonts w:ascii="宋体" w:hAnsi="宋体"/>
          <w:color w:val="000000"/>
          <w:szCs w:val="21"/>
        </w:rPr>
        <w:t>梶浦由记</w:t>
      </w:r>
      <w:r>
        <w:rPr>
          <w:szCs w:val="21"/>
        </w:rPr>
        <w:br/>
      </w:r>
      <w:r>
        <w:rPr>
          <w:szCs w:val="21"/>
        </w:rPr>
        <w:br/>
      </w:r>
      <w:r>
        <w:rPr>
          <w:rFonts w:ascii="宋体" w:hAnsi="宋体"/>
          <w:color w:val="000000"/>
          <w:szCs w:val="21"/>
        </w:rPr>
        <w:t>#61 以下哪部作品没有得过这本轻小说真厉害排行榜的第一？</w:t>
      </w:r>
      <w:r>
        <w:rPr>
          <w:szCs w:val="21"/>
        </w:rPr>
        <w:br/>
      </w:r>
      <w:r>
        <w:rPr>
          <w:rFonts w:ascii="宋体" w:hAnsi="宋体"/>
          <w:color w:val="000000"/>
          <w:szCs w:val="21"/>
        </w:rPr>
        <w:t>龙与虎</w:t>
      </w:r>
      <w:r>
        <w:rPr>
          <w:szCs w:val="21"/>
        </w:rPr>
        <w:br/>
      </w:r>
      <w:r>
        <w:rPr>
          <w:szCs w:val="21"/>
        </w:rPr>
        <w:br/>
      </w:r>
      <w:r>
        <w:rPr>
          <w:rFonts w:ascii="宋体" w:hAnsi="宋体"/>
          <w:color w:val="000000"/>
          <w:szCs w:val="21"/>
        </w:rPr>
        <w:t>#62 以下哪一个能力名不是出自于《魔法禁书目录》&amp;《某科学的超电磁炮》？</w:t>
      </w:r>
      <w:r>
        <w:rPr>
          <w:szCs w:val="21"/>
        </w:rPr>
        <w:br/>
      </w:r>
      <w:r>
        <w:rPr>
          <w:rFonts w:ascii="宋体" w:hAnsi="宋体"/>
          <w:color w:val="000000"/>
          <w:szCs w:val="21"/>
        </w:rPr>
        <w:t>死线之蓝</w:t>
      </w:r>
      <w:r>
        <w:rPr>
          <w:szCs w:val="21"/>
        </w:rPr>
        <w:br/>
      </w:r>
      <w:r>
        <w:rPr>
          <w:szCs w:val="21"/>
        </w:rPr>
        <w:br/>
      </w:r>
      <w:r>
        <w:rPr>
          <w:rFonts w:ascii="宋体" w:hAnsi="宋体"/>
          <w:color w:val="000000"/>
          <w:szCs w:val="21"/>
        </w:rPr>
        <w:t>#63 钉宫四萌哪个出现的最早</w:t>
      </w:r>
      <w:r>
        <w:rPr>
          <w:szCs w:val="21"/>
        </w:rPr>
        <w:br/>
      </w:r>
      <w:r>
        <w:rPr>
          <w:rFonts w:ascii="宋体" w:hAnsi="宋体"/>
          <w:color w:val="000000"/>
          <w:szCs w:val="21"/>
        </w:rPr>
        <w:t>夏娜</w:t>
      </w:r>
      <w:r>
        <w:rPr>
          <w:szCs w:val="21"/>
        </w:rPr>
        <w:br/>
      </w:r>
      <w:r>
        <w:rPr>
          <w:szCs w:val="21"/>
        </w:rPr>
        <w:br/>
      </w:r>
      <w:r>
        <w:rPr>
          <w:rFonts w:ascii="宋体" w:hAnsi="宋体"/>
          <w:color w:val="000000"/>
          <w:szCs w:val="21"/>
        </w:rPr>
        <w:t>#64 以下哪个英文缩写表示回合策略类游戏？</w:t>
      </w:r>
      <w:r>
        <w:rPr>
          <w:szCs w:val="21"/>
        </w:rPr>
        <w:br/>
      </w:r>
      <w:r>
        <w:rPr>
          <w:rFonts w:ascii="宋体" w:hAnsi="宋体"/>
          <w:color w:val="000000"/>
          <w:szCs w:val="21"/>
        </w:rPr>
        <w:t>RTS</w:t>
      </w:r>
      <w:r>
        <w:rPr>
          <w:szCs w:val="21"/>
        </w:rPr>
        <w:br/>
      </w:r>
      <w:r>
        <w:rPr>
          <w:szCs w:val="21"/>
        </w:rPr>
        <w:br/>
      </w:r>
      <w:r>
        <w:rPr>
          <w:rFonts w:ascii="宋体" w:hAnsi="宋体"/>
          <w:color w:val="000000"/>
          <w:szCs w:val="21"/>
        </w:rPr>
        <w:t>#65 《化物语》中的男主角是谁？</w:t>
      </w:r>
      <w:r>
        <w:rPr>
          <w:szCs w:val="21"/>
        </w:rPr>
        <w:br/>
      </w:r>
      <w:r>
        <w:rPr>
          <w:rFonts w:ascii="宋体" w:hAnsi="宋体"/>
          <w:color w:val="000000"/>
          <w:szCs w:val="21"/>
        </w:rPr>
        <w:t>阿良良木历</w:t>
      </w:r>
      <w:r>
        <w:rPr>
          <w:szCs w:val="21"/>
        </w:rPr>
        <w:br/>
      </w:r>
      <w:r>
        <w:rPr>
          <w:szCs w:val="21"/>
        </w:rPr>
        <w:br/>
      </w:r>
      <w:r>
        <w:rPr>
          <w:rFonts w:ascii="宋体" w:hAnsi="宋体"/>
          <w:color w:val="000000"/>
          <w:szCs w:val="21"/>
        </w:rPr>
        <w:t>#66 《K》中夜刀神狗朗的武士刀的名字是？</w:t>
      </w:r>
      <w:r>
        <w:rPr>
          <w:szCs w:val="21"/>
        </w:rPr>
        <w:br/>
      </w:r>
      <w:r>
        <w:rPr>
          <w:rFonts w:ascii="宋体" w:hAnsi="宋体"/>
          <w:color w:val="000000"/>
          <w:szCs w:val="21"/>
        </w:rPr>
        <w:t>理</w:t>
      </w:r>
      <w:r>
        <w:rPr>
          <w:szCs w:val="21"/>
        </w:rPr>
        <w:br/>
      </w:r>
      <w:r>
        <w:rPr>
          <w:szCs w:val="21"/>
        </w:rPr>
        <w:br/>
      </w:r>
      <w:r>
        <w:rPr>
          <w:rFonts w:ascii="宋体" w:hAnsi="宋体"/>
          <w:color w:val="000000"/>
          <w:szCs w:val="21"/>
        </w:rPr>
        <w:t>#67 空之境界中与阴性人格式相反的阳性人格是?</w:t>
      </w:r>
      <w:r>
        <w:rPr>
          <w:szCs w:val="21"/>
        </w:rPr>
        <w:br/>
      </w:r>
      <w:r>
        <w:rPr>
          <w:rFonts w:ascii="宋体" w:hAnsi="宋体"/>
          <w:color w:val="000000"/>
          <w:szCs w:val="21"/>
        </w:rPr>
        <w:t>织</w:t>
      </w:r>
      <w:r>
        <w:rPr>
          <w:szCs w:val="21"/>
        </w:rPr>
        <w:br/>
      </w:r>
      <w:r>
        <w:rPr>
          <w:szCs w:val="21"/>
        </w:rPr>
        <w:br/>
      </w:r>
      <w:r>
        <w:rPr>
          <w:rFonts w:ascii="宋体" w:hAnsi="宋体"/>
          <w:color w:val="000000"/>
          <w:szCs w:val="21"/>
        </w:rPr>
        <w:t>#68 制作东方系列的被称为神主的是？</w:t>
      </w:r>
      <w:r>
        <w:rPr>
          <w:szCs w:val="21"/>
        </w:rPr>
        <w:br/>
      </w:r>
      <w:r>
        <w:rPr>
          <w:rFonts w:ascii="宋体" w:hAnsi="宋体"/>
          <w:color w:val="000000"/>
          <w:szCs w:val="21"/>
        </w:rPr>
        <w:t>ZUN</w:t>
      </w:r>
      <w:r>
        <w:rPr>
          <w:szCs w:val="21"/>
        </w:rPr>
        <w:br/>
      </w:r>
      <w:r>
        <w:rPr>
          <w:szCs w:val="21"/>
        </w:rPr>
        <w:br/>
      </w:r>
      <w:r>
        <w:rPr>
          <w:rFonts w:ascii="宋体" w:hAnsi="宋体"/>
          <w:color w:val="000000"/>
          <w:szCs w:val="21"/>
        </w:rPr>
        <w:t>#69 银河英雄传说中，杨威利不流血攻占伊谢尔伦要塞是第几次攻略战？</w:t>
      </w:r>
      <w:r>
        <w:rPr>
          <w:szCs w:val="21"/>
        </w:rPr>
        <w:br/>
      </w:r>
      <w:r>
        <w:rPr>
          <w:rFonts w:ascii="宋体" w:hAnsi="宋体"/>
          <w:color w:val="000000"/>
          <w:szCs w:val="21"/>
        </w:rPr>
        <w:t>第七次</w:t>
      </w:r>
      <w:r>
        <w:rPr>
          <w:szCs w:val="21"/>
        </w:rPr>
        <w:br/>
      </w:r>
      <w:r>
        <w:rPr>
          <w:szCs w:val="21"/>
        </w:rPr>
        <w:br/>
      </w:r>
      <w:r>
        <w:rPr>
          <w:rFonts w:ascii="宋体" w:hAnsi="宋体"/>
          <w:color w:val="000000"/>
          <w:szCs w:val="21"/>
        </w:rPr>
        <w:t>#70 洛克人ZERO中率领斩影军团的四天王是谁？</w:t>
      </w:r>
      <w:r>
        <w:rPr>
          <w:szCs w:val="21"/>
        </w:rPr>
        <w:br/>
      </w:r>
      <w:r>
        <w:rPr>
          <w:rFonts w:ascii="宋体" w:hAnsi="宋体"/>
          <w:color w:val="000000"/>
          <w:szCs w:val="21"/>
        </w:rPr>
        <w:t>漆黑的幻影~潘恩托姆</w:t>
      </w:r>
      <w:r>
        <w:rPr>
          <w:szCs w:val="21"/>
        </w:rPr>
        <w:br/>
      </w:r>
      <w:r>
        <w:rPr>
          <w:szCs w:val="21"/>
        </w:rPr>
        <w:br/>
      </w:r>
      <w:r>
        <w:rPr>
          <w:rFonts w:ascii="宋体" w:hAnsi="宋体"/>
          <w:color w:val="000000"/>
          <w:szCs w:val="21"/>
        </w:rPr>
        <w:t>#71 Angel Beats中音无结弦的妹妹叫什么</w:t>
      </w:r>
      <w:r>
        <w:rPr>
          <w:szCs w:val="21"/>
        </w:rPr>
        <w:br/>
      </w:r>
      <w:r>
        <w:rPr>
          <w:rFonts w:ascii="宋体" w:hAnsi="宋体"/>
          <w:color w:val="000000"/>
          <w:szCs w:val="21"/>
        </w:rPr>
        <w:t>音无初音</w:t>
      </w:r>
      <w:r>
        <w:rPr>
          <w:szCs w:val="21"/>
        </w:rPr>
        <w:br/>
      </w:r>
      <w:r>
        <w:rPr>
          <w:szCs w:val="21"/>
        </w:rPr>
        <w:br/>
      </w:r>
      <w:r>
        <w:rPr>
          <w:rFonts w:ascii="宋体" w:hAnsi="宋体"/>
          <w:color w:val="000000"/>
          <w:szCs w:val="21"/>
        </w:rPr>
        <w:t>#72 vocaloid歌爱ユキ的老师是？</w:t>
      </w:r>
      <w:r>
        <w:rPr>
          <w:szCs w:val="21"/>
        </w:rPr>
        <w:br/>
      </w:r>
      <w:r>
        <w:rPr>
          <w:rFonts w:ascii="宋体" w:hAnsi="宋体"/>
          <w:color w:val="000000"/>
          <w:szCs w:val="21"/>
        </w:rPr>
        <w:t>冰山清辉</w:t>
      </w:r>
      <w:r>
        <w:rPr>
          <w:szCs w:val="21"/>
        </w:rPr>
        <w:br/>
      </w:r>
      <w:r>
        <w:rPr>
          <w:szCs w:val="21"/>
        </w:rPr>
        <w:br/>
      </w:r>
      <w:r>
        <w:rPr>
          <w:rFonts w:ascii="宋体" w:hAnsi="宋体"/>
          <w:color w:val="000000"/>
          <w:szCs w:val="21"/>
        </w:rPr>
        <w:t>#73 那种巧克力棒在B站最流行？</w:t>
      </w:r>
      <w:r>
        <w:rPr>
          <w:szCs w:val="21"/>
        </w:rPr>
        <w:br/>
      </w:r>
      <w:r>
        <w:rPr>
          <w:rFonts w:ascii="宋体" w:hAnsi="宋体"/>
          <w:color w:val="000000"/>
          <w:szCs w:val="21"/>
        </w:rPr>
        <w:t>一本满足</w:t>
      </w:r>
      <w:r>
        <w:rPr>
          <w:szCs w:val="21"/>
        </w:rPr>
        <w:br/>
      </w:r>
      <w:r>
        <w:rPr>
          <w:szCs w:val="21"/>
        </w:rPr>
        <w:br/>
      </w:r>
      <w:r>
        <w:rPr>
          <w:rFonts w:ascii="宋体" w:hAnsi="宋体"/>
          <w:color w:val="000000"/>
          <w:szCs w:val="21"/>
        </w:rPr>
        <w:t>#74 2012年世萌钻石头环的获得者是谁</w:t>
      </w:r>
      <w:r>
        <w:rPr>
          <w:szCs w:val="21"/>
        </w:rPr>
        <w:br/>
      </w:r>
      <w:r>
        <w:rPr>
          <w:rFonts w:ascii="宋体" w:hAnsi="宋体"/>
          <w:color w:val="000000"/>
          <w:szCs w:val="21"/>
        </w:rPr>
        <w:t>御坂美琴</w:t>
      </w:r>
      <w:r>
        <w:rPr>
          <w:szCs w:val="21"/>
        </w:rPr>
        <w:br/>
      </w:r>
      <w:r>
        <w:rPr>
          <w:szCs w:val="21"/>
        </w:rPr>
        <w:br/>
      </w:r>
      <w:r>
        <w:rPr>
          <w:rFonts w:ascii="宋体" w:hAnsi="宋体"/>
          <w:color w:val="000000"/>
          <w:szCs w:val="21"/>
        </w:rPr>
        <w:t>#75 “我的XX可是突破天际的XX”中XX指的是什么</w:t>
      </w:r>
      <w:r>
        <w:rPr>
          <w:szCs w:val="21"/>
        </w:rPr>
        <w:br/>
      </w:r>
      <w:r>
        <w:rPr>
          <w:rFonts w:ascii="宋体" w:hAnsi="宋体"/>
          <w:color w:val="000000"/>
          <w:szCs w:val="21"/>
        </w:rPr>
        <w:t>钻头</w:t>
      </w:r>
      <w:r>
        <w:rPr>
          <w:szCs w:val="21"/>
        </w:rPr>
        <w:br/>
      </w:r>
      <w:r>
        <w:rPr>
          <w:rFonts w:ascii="宋体" w:hAnsi="宋体"/>
          <w:color w:val="000000"/>
          <w:szCs w:val="21"/>
        </w:rPr>
        <w:t>#76 注明台词“我很好奇！（私、気になります！）”出自哪部作品</w:t>
      </w:r>
      <w:r>
        <w:rPr>
          <w:szCs w:val="21"/>
        </w:rPr>
        <w:br/>
      </w:r>
      <w:r>
        <w:rPr>
          <w:rFonts w:ascii="宋体" w:hAnsi="宋体"/>
          <w:color w:val="000000"/>
          <w:szCs w:val="21"/>
        </w:rPr>
        <w:t>冰菓（-_-|||）</w:t>
      </w:r>
      <w:r>
        <w:rPr>
          <w:szCs w:val="21"/>
        </w:rPr>
        <w:br/>
      </w:r>
      <w:r>
        <w:rPr>
          <w:szCs w:val="21"/>
        </w:rPr>
        <w:br/>
      </w:r>
      <w:r>
        <w:rPr>
          <w:rFonts w:ascii="宋体" w:hAnsi="宋体"/>
          <w:color w:val="000000"/>
          <w:szCs w:val="21"/>
        </w:rPr>
        <w:t>#77 数码宝贝嘉儿的哥哥叫什么？</w:t>
      </w:r>
      <w:r>
        <w:rPr>
          <w:szCs w:val="21"/>
        </w:rPr>
        <w:br/>
      </w:r>
      <w:r>
        <w:rPr>
          <w:rFonts w:ascii="宋体" w:hAnsi="宋体"/>
          <w:color w:val="000000"/>
          <w:szCs w:val="21"/>
        </w:rPr>
        <w:t>八神太一</w:t>
      </w:r>
      <w:r>
        <w:rPr>
          <w:szCs w:val="21"/>
        </w:rPr>
        <w:br/>
      </w:r>
      <w:r>
        <w:rPr>
          <w:szCs w:val="21"/>
        </w:rPr>
        <w:br/>
      </w:r>
      <w:r>
        <w:rPr>
          <w:rFonts w:ascii="宋体" w:hAnsi="宋体"/>
          <w:color w:val="000000"/>
          <w:szCs w:val="21"/>
        </w:rPr>
        <w:t>#78 炎の妖精是谁</w:t>
      </w:r>
      <w:r>
        <w:rPr>
          <w:szCs w:val="21"/>
        </w:rPr>
        <w:br/>
      </w:r>
      <w:r>
        <w:rPr>
          <w:rFonts w:ascii="宋体" w:hAnsi="宋体"/>
          <w:color w:val="000000"/>
          <w:szCs w:val="21"/>
        </w:rPr>
        <w:t>松冈修造</w:t>
      </w:r>
      <w:r>
        <w:rPr>
          <w:szCs w:val="21"/>
        </w:rPr>
        <w:br/>
      </w:r>
      <w:r>
        <w:rPr>
          <w:szCs w:val="21"/>
        </w:rPr>
        <w:br/>
      </w:r>
      <w:r>
        <w:rPr>
          <w:rFonts w:ascii="宋体" w:hAnsi="宋体"/>
          <w:color w:val="000000"/>
          <w:szCs w:val="21"/>
        </w:rPr>
        <w:t>#79 国服英雄联盟里的时光守护者的名字是什么？</w:t>
      </w:r>
      <w:r>
        <w:rPr>
          <w:szCs w:val="21"/>
        </w:rPr>
        <w:br/>
      </w:r>
      <w:r>
        <w:rPr>
          <w:rFonts w:ascii="宋体" w:hAnsi="宋体"/>
          <w:color w:val="000000"/>
          <w:szCs w:val="21"/>
        </w:rPr>
        <w:t>基兰</w:t>
      </w:r>
      <w:r>
        <w:rPr>
          <w:szCs w:val="21"/>
        </w:rPr>
        <w:br/>
      </w:r>
      <w:r>
        <w:rPr>
          <w:szCs w:val="21"/>
        </w:rPr>
        <w:br/>
      </w:r>
      <w:r>
        <w:rPr>
          <w:rFonts w:ascii="宋体" w:hAnsi="宋体"/>
          <w:color w:val="000000"/>
          <w:szCs w:val="21"/>
        </w:rPr>
        <w:t>#80 《魔法禁书目录》中茵蒂克丝的配音是谁？</w:t>
      </w:r>
      <w:r>
        <w:rPr>
          <w:szCs w:val="21"/>
        </w:rPr>
        <w:br/>
      </w:r>
      <w:r>
        <w:rPr>
          <w:rFonts w:ascii="宋体" w:hAnsi="宋体"/>
          <w:color w:val="000000"/>
          <w:szCs w:val="21"/>
        </w:rPr>
        <w:t>井口裕香</w:t>
      </w:r>
      <w:r>
        <w:rPr>
          <w:szCs w:val="21"/>
        </w:rPr>
        <w:br/>
      </w:r>
      <w:r>
        <w:rPr>
          <w:szCs w:val="21"/>
        </w:rPr>
        <w:br/>
      </w:r>
      <w:r>
        <w:rPr>
          <w:rFonts w:ascii="宋体" w:hAnsi="宋体"/>
          <w:color w:val="000000"/>
          <w:szCs w:val="21"/>
        </w:rPr>
        <w:t>#81 在《鬼泣3》中但丁的双枪的正确名称是？</w:t>
      </w:r>
      <w:r>
        <w:rPr>
          <w:szCs w:val="21"/>
        </w:rPr>
        <w:br/>
      </w:r>
      <w:r>
        <w:rPr>
          <w:rFonts w:ascii="宋体" w:hAnsi="宋体"/>
          <w:color w:val="000000"/>
          <w:szCs w:val="21"/>
        </w:rPr>
        <w:t>黑檀木&amp;白象牙</w:t>
      </w:r>
      <w:r>
        <w:rPr>
          <w:szCs w:val="21"/>
        </w:rPr>
        <w:br/>
      </w:r>
      <w:r>
        <w:rPr>
          <w:szCs w:val="21"/>
        </w:rPr>
        <w:br/>
      </w:r>
      <w:r>
        <w:rPr>
          <w:rFonts w:ascii="宋体" w:hAnsi="宋体"/>
          <w:color w:val="000000"/>
          <w:szCs w:val="21"/>
        </w:rPr>
        <w:t>#82 《游戏王系列》中第四代主人公的形象化身是哪种动物？</w:t>
      </w:r>
      <w:r>
        <w:rPr>
          <w:szCs w:val="21"/>
        </w:rPr>
        <w:br/>
      </w:r>
      <w:r>
        <w:rPr>
          <w:rFonts w:ascii="宋体" w:hAnsi="宋体"/>
          <w:color w:val="000000"/>
          <w:szCs w:val="21"/>
        </w:rPr>
        <w:t>龙虾</w:t>
      </w:r>
      <w:r>
        <w:rPr>
          <w:szCs w:val="21"/>
        </w:rPr>
        <w:br/>
      </w:r>
      <w:r>
        <w:rPr>
          <w:szCs w:val="21"/>
        </w:rPr>
        <w:br/>
      </w:r>
      <w:r>
        <w:rPr>
          <w:rFonts w:ascii="宋体" w:hAnsi="宋体"/>
          <w:color w:val="000000"/>
          <w:szCs w:val="21"/>
        </w:rPr>
        <w:t>#83 游戏《生化危机1》的第一女主角是谁？</w:t>
      </w:r>
      <w:r>
        <w:rPr>
          <w:szCs w:val="21"/>
        </w:rPr>
        <w:br/>
      </w:r>
      <w:r>
        <w:rPr>
          <w:rFonts w:ascii="宋体" w:hAnsi="宋体"/>
          <w:color w:val="000000"/>
          <w:szCs w:val="21"/>
        </w:rPr>
        <w:t>吉尔·瓦伦蒂安</w:t>
      </w:r>
      <w:r>
        <w:rPr>
          <w:szCs w:val="21"/>
        </w:rPr>
        <w:br/>
      </w:r>
      <w:r>
        <w:rPr>
          <w:szCs w:val="21"/>
        </w:rPr>
        <w:br/>
      </w:r>
      <w:r>
        <w:rPr>
          <w:rFonts w:ascii="宋体" w:hAnsi="宋体"/>
          <w:color w:val="000000"/>
          <w:szCs w:val="21"/>
        </w:rPr>
        <w:t>#84 TH07是？</w:t>
      </w:r>
      <w:r>
        <w:rPr>
          <w:szCs w:val="21"/>
        </w:rPr>
        <w:br/>
      </w:r>
      <w:r>
        <w:rPr>
          <w:rFonts w:ascii="宋体" w:hAnsi="宋体"/>
          <w:color w:val="000000"/>
          <w:szCs w:val="21"/>
        </w:rPr>
        <w:t>东方妖妖梦</w:t>
      </w:r>
      <w:r>
        <w:rPr>
          <w:szCs w:val="21"/>
        </w:rPr>
        <w:br/>
      </w:r>
      <w:r>
        <w:rPr>
          <w:szCs w:val="21"/>
        </w:rPr>
        <w:br/>
      </w:r>
      <w:r>
        <w:rPr>
          <w:rFonts w:ascii="宋体" w:hAnsi="宋体"/>
          <w:color w:val="000000"/>
          <w:szCs w:val="21"/>
        </w:rPr>
        <w:t>#85 AIDS的全称是什么?</w:t>
      </w:r>
      <w:r>
        <w:rPr>
          <w:szCs w:val="21"/>
        </w:rPr>
        <w:br/>
      </w:r>
      <w:r>
        <w:rPr>
          <w:rFonts w:ascii="宋体" w:hAnsi="宋体"/>
          <w:color w:val="000000"/>
          <w:szCs w:val="21"/>
        </w:rPr>
        <w:t>获得性免疫缺陷综合征</w:t>
      </w:r>
      <w:r>
        <w:rPr>
          <w:szCs w:val="21"/>
        </w:rPr>
        <w:br/>
      </w:r>
      <w:r>
        <w:rPr>
          <w:szCs w:val="21"/>
        </w:rPr>
        <w:br/>
      </w:r>
      <w:r>
        <w:rPr>
          <w:rFonts w:ascii="宋体" w:hAnsi="宋体"/>
          <w:color w:val="000000"/>
          <w:szCs w:val="21"/>
        </w:rPr>
        <w:t>#86 《犬夜叉》中犬夜叉所使用的兵器名叫什么？</w:t>
      </w:r>
      <w:r>
        <w:rPr>
          <w:szCs w:val="21"/>
        </w:rPr>
        <w:br/>
      </w:r>
      <w:r>
        <w:rPr>
          <w:rFonts w:ascii="宋体" w:hAnsi="宋体"/>
          <w:color w:val="000000"/>
          <w:szCs w:val="21"/>
        </w:rPr>
        <w:t>铁碎牙</w:t>
      </w:r>
      <w:r>
        <w:rPr>
          <w:szCs w:val="21"/>
        </w:rPr>
        <w:br/>
      </w:r>
      <w:r>
        <w:rPr>
          <w:szCs w:val="21"/>
        </w:rPr>
        <w:br/>
      </w:r>
      <w:r>
        <w:rPr>
          <w:rFonts w:ascii="宋体" w:hAnsi="宋体"/>
          <w:color w:val="000000"/>
          <w:szCs w:val="21"/>
        </w:rPr>
        <w:t>#87 宫永咲：“____真开心啊！”</w:t>
      </w:r>
      <w:r>
        <w:rPr>
          <w:szCs w:val="21"/>
        </w:rPr>
        <w:br/>
      </w:r>
      <w:r>
        <w:rPr>
          <w:rFonts w:ascii="宋体" w:hAnsi="宋体"/>
          <w:color w:val="000000"/>
          <w:szCs w:val="21"/>
        </w:rPr>
        <w:t>打麻将</w:t>
      </w:r>
      <w:r>
        <w:rPr>
          <w:szCs w:val="21"/>
        </w:rPr>
        <w:br/>
      </w:r>
      <w:r>
        <w:rPr>
          <w:szCs w:val="21"/>
        </w:rPr>
        <w:br/>
      </w:r>
      <w:r>
        <w:rPr>
          <w:rFonts w:ascii="宋体" w:hAnsi="宋体"/>
          <w:color w:val="000000"/>
          <w:szCs w:val="21"/>
        </w:rPr>
        <w:t>#88 PSYCHO-PASS中泽城美雪配音的人物是？</w:t>
      </w:r>
      <w:r>
        <w:rPr>
          <w:szCs w:val="21"/>
        </w:rPr>
        <w:br/>
      </w:r>
      <w:r>
        <w:rPr>
          <w:rFonts w:ascii="宋体" w:hAnsi="宋体"/>
          <w:color w:val="000000"/>
          <w:szCs w:val="21"/>
        </w:rPr>
        <w:t>唐之杜志恩</w:t>
      </w:r>
      <w:r>
        <w:rPr>
          <w:szCs w:val="21"/>
        </w:rPr>
        <w:br/>
      </w:r>
      <w:r>
        <w:rPr>
          <w:szCs w:val="21"/>
        </w:rPr>
        <w:br/>
      </w:r>
      <w:r>
        <w:rPr>
          <w:rFonts w:ascii="宋体" w:hAnsi="宋体"/>
          <w:color w:val="000000"/>
          <w:szCs w:val="21"/>
        </w:rPr>
        <w:t>#89 非洲哥为什么需要金坷垃？</w:t>
      </w:r>
      <w:r>
        <w:rPr>
          <w:szCs w:val="21"/>
        </w:rPr>
        <w:br/>
      </w:r>
      <w:r>
        <w:rPr>
          <w:rFonts w:ascii="宋体" w:hAnsi="宋体"/>
          <w:color w:val="000000"/>
          <w:szCs w:val="21"/>
        </w:rPr>
        <w:t>非洲农业不发达</w:t>
      </w:r>
      <w:r>
        <w:rPr>
          <w:szCs w:val="21"/>
        </w:rPr>
        <w:br/>
      </w:r>
      <w:r>
        <w:rPr>
          <w:szCs w:val="21"/>
        </w:rPr>
        <w:br/>
      </w:r>
      <w:r>
        <w:rPr>
          <w:rFonts w:ascii="宋体" w:hAnsi="宋体"/>
          <w:color w:val="000000"/>
          <w:szCs w:val="21"/>
        </w:rPr>
        <w:t>#90 不是niconico御三家的是?</w:t>
      </w:r>
      <w:r>
        <w:rPr>
          <w:szCs w:val="21"/>
        </w:rPr>
        <w:br/>
      </w:r>
      <w:r>
        <w:rPr>
          <w:rFonts w:ascii="宋体" w:hAnsi="宋体"/>
          <w:color w:val="000000"/>
          <w:szCs w:val="21"/>
        </w:rPr>
        <w:t>黑塔利亚</w:t>
      </w:r>
      <w:r>
        <w:rPr>
          <w:szCs w:val="21"/>
        </w:rPr>
        <w:br/>
      </w:r>
      <w:r>
        <w:rPr>
          <w:szCs w:val="21"/>
        </w:rPr>
        <w:br/>
      </w:r>
      <w:r>
        <w:rPr>
          <w:rFonts w:ascii="宋体" w:hAnsi="宋体"/>
          <w:color w:val="000000"/>
          <w:szCs w:val="21"/>
        </w:rPr>
        <w:t>#91 DOTA中大招是时间结界的英雄叫什么</w:t>
      </w:r>
      <w:r>
        <w:rPr>
          <w:szCs w:val="21"/>
        </w:rPr>
        <w:br/>
      </w:r>
      <w:r>
        <w:rPr>
          <w:rFonts w:ascii="宋体" w:hAnsi="宋体"/>
          <w:color w:val="000000"/>
          <w:szCs w:val="21"/>
        </w:rPr>
        <w:t>虚空假面</w:t>
      </w:r>
      <w:r>
        <w:rPr>
          <w:szCs w:val="21"/>
        </w:rPr>
        <w:br/>
      </w:r>
      <w:r>
        <w:rPr>
          <w:szCs w:val="21"/>
        </w:rPr>
        <w:br/>
      </w:r>
      <w:r>
        <w:rPr>
          <w:rFonts w:ascii="宋体" w:hAnsi="宋体"/>
          <w:color w:val="000000"/>
          <w:szCs w:val="21"/>
        </w:rPr>
        <w:t>#92 南家三姐妹中大姐叫什么名字</w:t>
      </w:r>
      <w:r>
        <w:rPr>
          <w:szCs w:val="21"/>
        </w:rPr>
        <w:br/>
      </w:r>
      <w:r>
        <w:rPr>
          <w:rFonts w:ascii="宋体" w:hAnsi="宋体"/>
          <w:color w:val="000000"/>
          <w:szCs w:val="21"/>
        </w:rPr>
        <w:t>南春香</w:t>
      </w:r>
      <w:r>
        <w:rPr>
          <w:szCs w:val="21"/>
        </w:rPr>
        <w:br/>
      </w:r>
      <w:r>
        <w:rPr>
          <w:szCs w:val="21"/>
        </w:rPr>
        <w:br/>
      </w:r>
      <w:r>
        <w:rPr>
          <w:rFonts w:ascii="宋体" w:hAnsi="宋体"/>
          <w:color w:val="000000"/>
          <w:szCs w:val="21"/>
        </w:rPr>
        <w:t>#93 以下哪位不是《刺客信条》系列的主人公</w:t>
      </w:r>
      <w:r>
        <w:rPr>
          <w:szCs w:val="21"/>
        </w:rPr>
        <w:br/>
      </w:r>
      <w:r>
        <w:rPr>
          <w:rFonts w:ascii="宋体" w:hAnsi="宋体"/>
          <w:color w:val="000000"/>
          <w:szCs w:val="21"/>
        </w:rPr>
        <w:t>George Washington</w:t>
      </w:r>
      <w:r>
        <w:rPr>
          <w:szCs w:val="21"/>
        </w:rPr>
        <w:br/>
      </w:r>
      <w:r>
        <w:rPr>
          <w:szCs w:val="21"/>
        </w:rPr>
        <w:br/>
      </w:r>
      <w:r>
        <w:rPr>
          <w:rFonts w:ascii="宋体" w:hAnsi="宋体"/>
          <w:color w:val="000000"/>
          <w:szCs w:val="21"/>
        </w:rPr>
        <w:t>#94 英雄传说：零之轨迹中银的真实姓名是？</w:t>
      </w:r>
      <w:r>
        <w:rPr>
          <w:szCs w:val="21"/>
        </w:rPr>
        <w:br/>
      </w:r>
      <w:r>
        <w:rPr>
          <w:rFonts w:ascii="宋体" w:hAnsi="宋体"/>
          <w:color w:val="000000"/>
          <w:szCs w:val="21"/>
        </w:rPr>
        <w:t>莉夏·毛</w:t>
      </w:r>
      <w:r>
        <w:rPr>
          <w:szCs w:val="21"/>
        </w:rPr>
        <w:br/>
      </w:r>
      <w:r>
        <w:rPr>
          <w:szCs w:val="21"/>
        </w:rPr>
        <w:br/>
      </w:r>
      <w:r>
        <w:rPr>
          <w:rFonts w:ascii="宋体" w:hAnsi="宋体"/>
          <w:color w:val="000000"/>
          <w:szCs w:val="21"/>
        </w:rPr>
        <w:t>#95 草帽海贼团的厨师是谁？</w:t>
      </w:r>
      <w:r>
        <w:rPr>
          <w:szCs w:val="21"/>
        </w:rPr>
        <w:br/>
      </w:r>
      <w:r>
        <w:rPr>
          <w:rFonts w:ascii="宋体" w:hAnsi="宋体"/>
          <w:color w:val="000000"/>
          <w:szCs w:val="21"/>
        </w:rPr>
        <w:t>香吉士</w:t>
      </w:r>
      <w:r>
        <w:rPr>
          <w:szCs w:val="21"/>
        </w:rPr>
        <w:br/>
      </w:r>
      <w:r>
        <w:rPr>
          <w:szCs w:val="21"/>
        </w:rPr>
        <w:br/>
      </w:r>
      <w:r>
        <w:rPr>
          <w:rFonts w:ascii="宋体" w:hAnsi="宋体"/>
          <w:color w:val="000000"/>
          <w:szCs w:val="21"/>
        </w:rPr>
        <w:t>#96 多啦A梦的胡须有多少根</w:t>
      </w:r>
      <w:r>
        <w:rPr>
          <w:szCs w:val="21"/>
        </w:rPr>
        <w:br/>
      </w:r>
      <w:r>
        <w:rPr>
          <w:rFonts w:ascii="宋体" w:hAnsi="宋体"/>
          <w:color w:val="000000"/>
          <w:szCs w:val="21"/>
        </w:rPr>
        <w:t>6根 (为什么有点不放心呢-_-#)</w:t>
      </w:r>
      <w:r>
        <w:rPr>
          <w:szCs w:val="21"/>
        </w:rPr>
        <w:br/>
      </w:r>
      <w:r>
        <w:rPr>
          <w:szCs w:val="21"/>
        </w:rPr>
        <w:br/>
      </w:r>
      <w:r>
        <w:rPr>
          <w:rFonts w:ascii="宋体" w:hAnsi="宋体"/>
          <w:color w:val="000000"/>
          <w:szCs w:val="21"/>
        </w:rPr>
        <w:t>#97 以下动画中哪一个不是肉番？</w:t>
      </w:r>
      <w:r>
        <w:rPr>
          <w:szCs w:val="21"/>
        </w:rPr>
        <w:br/>
      </w:r>
      <w:r>
        <w:rPr>
          <w:rFonts w:ascii="宋体" w:hAnsi="宋体"/>
          <w:color w:val="000000"/>
          <w:szCs w:val="21"/>
        </w:rPr>
        <w:t>真实之泪</w:t>
      </w:r>
      <w:r>
        <w:rPr>
          <w:szCs w:val="21"/>
        </w:rPr>
        <w:br/>
      </w:r>
      <w:r>
        <w:rPr>
          <w:szCs w:val="21"/>
        </w:rPr>
        <w:br/>
      </w:r>
      <w:r>
        <w:rPr>
          <w:rFonts w:ascii="宋体" w:hAnsi="宋体"/>
          <w:color w:val="000000"/>
          <w:szCs w:val="21"/>
        </w:rPr>
        <w:t>#98 《中二病也要恋爱！》小鸟游六花“姐姐的声优”是谁？</w:t>
      </w:r>
      <w:r>
        <w:rPr>
          <w:szCs w:val="21"/>
        </w:rPr>
        <w:br/>
      </w:r>
      <w:r>
        <w:rPr>
          <w:rFonts w:ascii="宋体" w:hAnsi="宋体"/>
          <w:color w:val="000000"/>
          <w:szCs w:val="21"/>
        </w:rPr>
        <w:t>仙台惠理</w:t>
      </w:r>
      <w:r>
        <w:rPr>
          <w:szCs w:val="21"/>
        </w:rPr>
        <w:br/>
      </w:r>
      <w:r>
        <w:rPr>
          <w:szCs w:val="21"/>
        </w:rPr>
        <w:br/>
      </w:r>
      <w:r>
        <w:rPr>
          <w:rFonts w:ascii="宋体" w:hAnsi="宋体"/>
          <w:color w:val="000000"/>
          <w:szCs w:val="21"/>
        </w:rPr>
        <w:t>#99 你为什么不问问______呢？</w:t>
      </w:r>
      <w:r>
        <w:rPr>
          <w:szCs w:val="21"/>
        </w:rPr>
        <w:br/>
      </w:r>
      <w:r>
        <w:rPr>
          <w:rFonts w:ascii="宋体" w:hAnsi="宋体"/>
          <w:color w:val="000000"/>
          <w:szCs w:val="21"/>
        </w:rPr>
        <w:t>神奇海螺</w:t>
      </w:r>
      <w:r>
        <w:rPr>
          <w:szCs w:val="21"/>
        </w:rPr>
        <w:br/>
      </w:r>
      <w:r>
        <w:rPr>
          <w:szCs w:val="21"/>
        </w:rPr>
        <w:br/>
      </w:r>
      <w:r>
        <w:rPr>
          <w:rFonts w:ascii="宋体" w:hAnsi="宋体"/>
          <w:color w:val="000000"/>
          <w:szCs w:val="21"/>
        </w:rPr>
        <w:t>#100 手机游戏《兄贵草泥马》中LV.11的草泥马有多少个头</w:t>
      </w:r>
      <w:r>
        <w:rPr>
          <w:szCs w:val="21"/>
        </w:rPr>
        <w:br/>
      </w:r>
      <w:r>
        <w:rPr>
          <w:rFonts w:ascii="宋体" w:hAnsi="宋体"/>
          <w:color w:val="000000"/>
          <w:szCs w:val="21"/>
        </w:rPr>
        <w:t>6个</w:t>
      </w:r>
      <w:r>
        <w:rPr>
          <w:szCs w:val="21"/>
        </w:rPr>
        <w:t xml:space="preserve"> </w:t>
      </w:r>
      <w:r>
        <w:rPr>
          <w:szCs w:val="21"/>
        </w:rPr>
        <w:br/>
      </w:r>
      <w:r>
        <w:rPr>
          <w:rFonts w:ascii="宋体" w:hAnsi="宋体"/>
          <w:color w:val="000000"/>
          <w:szCs w:val="21"/>
        </w:rPr>
        <w:t>#1 10-11赛季英超联赛中，曼联的最贵引援是</w:t>
      </w:r>
      <w:r>
        <w:rPr>
          <w:szCs w:val="21"/>
        </w:rPr>
        <w:br/>
      </w:r>
      <w:r>
        <w:rPr>
          <w:rFonts w:ascii="宋体" w:hAnsi="宋体"/>
          <w:color w:val="000000"/>
          <w:szCs w:val="21"/>
        </w:rPr>
        <w:t>斯莫林</w:t>
      </w:r>
      <w:r>
        <w:rPr>
          <w:szCs w:val="21"/>
        </w:rPr>
        <w:br/>
      </w:r>
      <w:r>
        <w:rPr>
          <w:szCs w:val="21"/>
        </w:rPr>
        <w:br/>
      </w:r>
      <w:r>
        <w:rPr>
          <w:rFonts w:ascii="宋体" w:hAnsi="宋体"/>
          <w:color w:val="000000"/>
          <w:szCs w:val="21"/>
        </w:rPr>
        <w:t>#2 普莉兹姆利巴姐妹一共为几人？</w:t>
      </w:r>
      <w:r>
        <w:rPr>
          <w:szCs w:val="21"/>
        </w:rPr>
        <w:br/>
      </w:r>
      <w:r>
        <w:rPr>
          <w:rFonts w:ascii="宋体" w:hAnsi="宋体"/>
          <w:color w:val="000000"/>
          <w:szCs w:val="21"/>
        </w:rPr>
        <w:t>4人</w:t>
      </w:r>
      <w:r>
        <w:rPr>
          <w:szCs w:val="21"/>
        </w:rPr>
        <w:br/>
      </w:r>
      <w:r>
        <w:rPr>
          <w:szCs w:val="21"/>
        </w:rPr>
        <w:br/>
      </w:r>
      <w:r>
        <w:rPr>
          <w:rFonts w:ascii="宋体" w:hAnsi="宋体"/>
          <w:color w:val="000000"/>
          <w:szCs w:val="21"/>
        </w:rPr>
        <w:t>#3 金坷垃好处都有啥（下一句话</w:t>
      </w:r>
      <w:r>
        <w:rPr>
          <w:szCs w:val="21"/>
        </w:rPr>
        <w:br/>
      </w:r>
      <w:r>
        <w:rPr>
          <w:rFonts w:ascii="宋体" w:hAnsi="宋体"/>
          <w:color w:val="000000"/>
          <w:szCs w:val="21"/>
        </w:rPr>
        <w:t>谁说对了就给他</w:t>
      </w:r>
      <w:r>
        <w:rPr>
          <w:szCs w:val="21"/>
        </w:rPr>
        <w:br/>
      </w:r>
      <w:r>
        <w:rPr>
          <w:szCs w:val="21"/>
        </w:rPr>
        <w:br/>
      </w:r>
      <w:r>
        <w:rPr>
          <w:rFonts w:ascii="宋体" w:hAnsi="宋体"/>
          <w:color w:val="000000"/>
          <w:szCs w:val="21"/>
        </w:rPr>
        <w:t>#4 被称为“炮姐”的是哪位人物</w:t>
      </w:r>
      <w:r>
        <w:rPr>
          <w:szCs w:val="21"/>
        </w:rPr>
        <w:br/>
      </w:r>
      <w:r>
        <w:rPr>
          <w:rFonts w:ascii="宋体" w:hAnsi="宋体"/>
          <w:color w:val="000000"/>
          <w:szCs w:val="21"/>
        </w:rPr>
        <w:t>御坂美琴</w:t>
      </w:r>
      <w:r>
        <w:rPr>
          <w:szCs w:val="21"/>
        </w:rPr>
        <w:br/>
      </w:r>
      <w:r>
        <w:rPr>
          <w:szCs w:val="21"/>
        </w:rPr>
        <w:br/>
      </w:r>
      <w:r>
        <w:rPr>
          <w:rFonts w:ascii="宋体" w:hAnsi="宋体"/>
          <w:color w:val="000000"/>
          <w:szCs w:val="21"/>
        </w:rPr>
        <w:t>#5 以下哪个角色的声优与其他三位不同？</w:t>
      </w:r>
      <w:r>
        <w:rPr>
          <w:szCs w:val="21"/>
        </w:rPr>
        <w:br/>
      </w:r>
      <w:r>
        <w:rPr>
          <w:rFonts w:ascii="宋体" w:hAnsi="宋体"/>
          <w:color w:val="000000"/>
          <w:szCs w:val="21"/>
        </w:rPr>
        <w:t>丹生谷森夏</w:t>
      </w:r>
      <w:r>
        <w:rPr>
          <w:szCs w:val="21"/>
        </w:rPr>
        <w:br/>
      </w:r>
      <w:r>
        <w:rPr>
          <w:szCs w:val="21"/>
        </w:rPr>
        <w:br/>
      </w:r>
      <w:r>
        <w:rPr>
          <w:rFonts w:ascii="宋体" w:hAnsi="宋体"/>
          <w:color w:val="000000"/>
          <w:szCs w:val="21"/>
        </w:rPr>
        <w:t>#6 机动战士高达独角兽可以写为？</w:t>
      </w:r>
      <w:r>
        <w:rPr>
          <w:szCs w:val="21"/>
        </w:rPr>
        <w:br/>
      </w:r>
      <w:r>
        <w:rPr>
          <w:rFonts w:ascii="宋体" w:hAnsi="宋体"/>
          <w:color w:val="000000"/>
          <w:szCs w:val="21"/>
        </w:rPr>
        <w:t>机动战士高达UC</w:t>
      </w:r>
      <w:r>
        <w:rPr>
          <w:szCs w:val="21"/>
        </w:rPr>
        <w:br/>
      </w:r>
      <w:r>
        <w:rPr>
          <w:szCs w:val="21"/>
        </w:rPr>
        <w:br/>
      </w:r>
      <w:r>
        <w:rPr>
          <w:rFonts w:ascii="宋体" w:hAnsi="宋体"/>
          <w:color w:val="000000"/>
          <w:szCs w:val="21"/>
        </w:rPr>
        <w:t>#7 《化物语》中吸血鬼忍野忍最爱吃的甜点是？</w:t>
      </w:r>
      <w:r>
        <w:rPr>
          <w:szCs w:val="21"/>
        </w:rPr>
        <w:br/>
      </w:r>
      <w:r>
        <w:rPr>
          <w:rFonts w:ascii="宋体" w:hAnsi="宋体"/>
          <w:color w:val="000000"/>
          <w:szCs w:val="21"/>
        </w:rPr>
        <w:t>甜甜圈</w:t>
      </w:r>
      <w:r>
        <w:rPr>
          <w:szCs w:val="21"/>
        </w:rPr>
        <w:br/>
      </w:r>
      <w:r>
        <w:rPr>
          <w:szCs w:val="21"/>
        </w:rPr>
        <w:br/>
      </w:r>
      <w:r>
        <w:rPr>
          <w:rFonts w:ascii="宋体" w:hAnsi="宋体"/>
          <w:color w:val="000000"/>
          <w:szCs w:val="21"/>
        </w:rPr>
        <w:t>#8 《lucky star》中最傲娇的是谁？</w:t>
      </w:r>
      <w:r>
        <w:rPr>
          <w:szCs w:val="21"/>
        </w:rPr>
        <w:br/>
      </w:r>
      <w:r>
        <w:rPr>
          <w:rFonts w:ascii="宋体" w:hAnsi="宋体"/>
          <w:color w:val="000000"/>
          <w:szCs w:val="21"/>
        </w:rPr>
        <w:t>柊镜</w:t>
      </w:r>
      <w:r>
        <w:rPr>
          <w:szCs w:val="21"/>
        </w:rPr>
        <w:br/>
      </w:r>
      <w:r>
        <w:rPr>
          <w:szCs w:val="21"/>
        </w:rPr>
        <w:br/>
      </w:r>
      <w:r>
        <w:rPr>
          <w:rFonts w:ascii="宋体" w:hAnsi="宋体"/>
          <w:color w:val="000000"/>
          <w:szCs w:val="21"/>
        </w:rPr>
        <w:t>#9 DMSO的中文名称是？</w:t>
      </w:r>
      <w:r>
        <w:rPr>
          <w:szCs w:val="21"/>
        </w:rPr>
        <w:br/>
      </w:r>
      <w:r>
        <w:rPr>
          <w:rFonts w:ascii="宋体" w:hAnsi="宋体"/>
          <w:color w:val="000000"/>
          <w:szCs w:val="21"/>
        </w:rPr>
        <w:t>二甲基亚砜</w:t>
      </w:r>
      <w:r>
        <w:rPr>
          <w:szCs w:val="21"/>
        </w:rPr>
        <w:br/>
      </w:r>
      <w:r>
        <w:rPr>
          <w:szCs w:val="21"/>
        </w:rPr>
        <w:br/>
      </w:r>
      <w:r>
        <w:rPr>
          <w:rFonts w:ascii="宋体" w:hAnsi="宋体"/>
          <w:color w:val="000000"/>
          <w:szCs w:val="21"/>
        </w:rPr>
        <w:t>#10 《使命召唤：现代战争》中，与麦克米兰一起执行任务的是谁？</w:t>
      </w:r>
      <w:r>
        <w:rPr>
          <w:szCs w:val="21"/>
        </w:rPr>
        <w:br/>
      </w:r>
      <w:r>
        <w:rPr>
          <w:rFonts w:ascii="宋体" w:hAnsi="宋体"/>
          <w:color w:val="000000"/>
          <w:szCs w:val="21"/>
        </w:rPr>
        <w:t>普莱斯</w:t>
      </w:r>
      <w:r>
        <w:rPr>
          <w:szCs w:val="21"/>
        </w:rPr>
        <w:br/>
      </w:r>
      <w:r>
        <w:rPr>
          <w:szCs w:val="21"/>
        </w:rPr>
        <w:br/>
      </w:r>
      <w:r>
        <w:rPr>
          <w:szCs w:val="21"/>
        </w:rPr>
        <w:br/>
      </w:r>
      <w:r>
        <w:rPr>
          <w:rFonts w:ascii="宋体" w:hAnsi="宋体"/>
          <w:color w:val="000000"/>
          <w:szCs w:val="21"/>
        </w:rPr>
        <w:t>#11 当天空出现了鱼鳞云(透光高积云)，下列哪种天气现象会发生？</w:t>
      </w:r>
      <w:r>
        <w:rPr>
          <w:szCs w:val="21"/>
        </w:rPr>
        <w:br/>
      </w:r>
      <w:r>
        <w:rPr>
          <w:rFonts w:ascii="宋体" w:hAnsi="宋体"/>
          <w:color w:val="000000"/>
          <w:szCs w:val="21"/>
        </w:rPr>
        <w:t>降雨</w:t>
      </w:r>
      <w:r>
        <w:rPr>
          <w:szCs w:val="21"/>
        </w:rPr>
        <w:br/>
      </w:r>
      <w:r>
        <w:rPr>
          <w:szCs w:val="21"/>
        </w:rPr>
        <w:br/>
      </w:r>
      <w:r>
        <w:rPr>
          <w:rFonts w:ascii="宋体" w:hAnsi="宋体"/>
          <w:color w:val="000000"/>
          <w:szCs w:val="21"/>
        </w:rPr>
        <w:t>#12 怪物猎人3G的封面怪是哪一只？</w:t>
      </w:r>
      <w:r>
        <w:rPr>
          <w:szCs w:val="21"/>
        </w:rPr>
        <w:br/>
      </w:r>
      <w:r>
        <w:rPr>
          <w:rFonts w:ascii="宋体" w:hAnsi="宋体"/>
          <w:color w:val="000000"/>
          <w:szCs w:val="21"/>
        </w:rPr>
        <w:t>碎龙</w:t>
      </w:r>
      <w:r>
        <w:rPr>
          <w:szCs w:val="21"/>
        </w:rPr>
        <w:br/>
      </w:r>
      <w:r>
        <w:rPr>
          <w:szCs w:val="21"/>
        </w:rPr>
        <w:br/>
      </w:r>
      <w:r>
        <w:rPr>
          <w:rFonts w:ascii="宋体" w:hAnsi="宋体"/>
          <w:color w:val="000000"/>
          <w:szCs w:val="21"/>
        </w:rPr>
        <w:t>#13 自古枪兵幸运_</w:t>
      </w:r>
      <w:r>
        <w:rPr>
          <w:szCs w:val="21"/>
        </w:rPr>
        <w:br/>
      </w:r>
      <w:r>
        <w:rPr>
          <w:rFonts w:ascii="宋体" w:hAnsi="宋体"/>
          <w:color w:val="000000"/>
          <w:szCs w:val="21"/>
        </w:rPr>
        <w:t>E</w:t>
      </w:r>
      <w:r>
        <w:rPr>
          <w:szCs w:val="21"/>
        </w:rPr>
        <w:br/>
      </w:r>
      <w:r>
        <w:rPr>
          <w:szCs w:val="21"/>
        </w:rPr>
        <w:br/>
      </w:r>
      <w:r>
        <w:rPr>
          <w:rFonts w:ascii="宋体" w:hAnsi="宋体"/>
          <w:color w:val="000000"/>
          <w:szCs w:val="21"/>
        </w:rPr>
        <w:t>#14 游戏王5ds中“蟹哥”是谁的外号？</w:t>
      </w:r>
      <w:r>
        <w:rPr>
          <w:szCs w:val="21"/>
        </w:rPr>
        <w:br/>
      </w:r>
      <w:r>
        <w:rPr>
          <w:rFonts w:ascii="宋体" w:hAnsi="宋体"/>
          <w:color w:val="000000"/>
          <w:szCs w:val="21"/>
        </w:rPr>
        <w:t>不动游星</w:t>
      </w:r>
      <w:r>
        <w:rPr>
          <w:szCs w:val="21"/>
        </w:rPr>
        <w:br/>
      </w:r>
      <w:r>
        <w:rPr>
          <w:szCs w:val="21"/>
        </w:rPr>
        <w:br/>
      </w:r>
      <w:r>
        <w:rPr>
          <w:rFonts w:ascii="宋体" w:hAnsi="宋体"/>
          <w:color w:val="000000"/>
          <w:szCs w:val="21"/>
        </w:rPr>
        <w:t>#15 以偶像组合AKB48为原型创作的动画是什么？</w:t>
      </w:r>
      <w:r>
        <w:rPr>
          <w:szCs w:val="21"/>
        </w:rPr>
        <w:br/>
      </w:r>
      <w:r>
        <w:rPr>
          <w:rFonts w:ascii="宋体" w:hAnsi="宋体"/>
          <w:color w:val="000000"/>
          <w:szCs w:val="21"/>
        </w:rPr>
        <w:t>《AKB0048》</w:t>
      </w:r>
      <w:r>
        <w:rPr>
          <w:szCs w:val="21"/>
        </w:rPr>
        <w:br/>
      </w:r>
      <w:r>
        <w:rPr>
          <w:szCs w:val="21"/>
        </w:rPr>
        <w:br/>
      </w:r>
      <w:r>
        <w:rPr>
          <w:rFonts w:ascii="宋体" w:hAnsi="宋体"/>
          <w:color w:val="000000"/>
          <w:szCs w:val="21"/>
        </w:rPr>
        <w:t>#16 《神探伽利略》中汤川教授是帝都大学的（）准教授？</w:t>
      </w:r>
      <w:r>
        <w:rPr>
          <w:szCs w:val="21"/>
        </w:rPr>
        <w:br/>
      </w:r>
      <w:r>
        <w:rPr>
          <w:rFonts w:ascii="宋体" w:hAnsi="宋体"/>
          <w:color w:val="000000"/>
          <w:szCs w:val="21"/>
        </w:rPr>
        <w:t>物理学</w:t>
      </w:r>
      <w:r>
        <w:rPr>
          <w:szCs w:val="21"/>
        </w:rPr>
        <w:br/>
      </w:r>
      <w:r>
        <w:rPr>
          <w:szCs w:val="21"/>
        </w:rPr>
        <w:br/>
      </w:r>
      <w:r>
        <w:rPr>
          <w:rFonts w:ascii="宋体" w:hAnsi="宋体"/>
          <w:color w:val="000000"/>
          <w:szCs w:val="21"/>
        </w:rPr>
        <w:t>#17 金坷垃三人组分别是来自哪三个地区或国家？</w:t>
      </w:r>
      <w:r>
        <w:rPr>
          <w:szCs w:val="21"/>
        </w:rPr>
        <w:br/>
      </w:r>
      <w:r>
        <w:rPr>
          <w:rFonts w:ascii="宋体" w:hAnsi="宋体"/>
          <w:color w:val="000000"/>
          <w:szCs w:val="21"/>
        </w:rPr>
        <w:t>美日非</w:t>
      </w:r>
      <w:r>
        <w:rPr>
          <w:szCs w:val="21"/>
        </w:rPr>
        <w:br/>
      </w:r>
      <w:r>
        <w:rPr>
          <w:szCs w:val="21"/>
        </w:rPr>
        <w:br/>
      </w:r>
      <w:r>
        <w:rPr>
          <w:rFonts w:ascii="宋体" w:hAnsi="宋体"/>
          <w:color w:val="000000"/>
          <w:szCs w:val="21"/>
        </w:rPr>
        <w:t>#18 观众们最喜欢和安蕾丝干什么？</w:t>
      </w:r>
      <w:r>
        <w:rPr>
          <w:szCs w:val="21"/>
        </w:rPr>
        <w:br/>
      </w:r>
      <w:r>
        <w:rPr>
          <w:rFonts w:ascii="宋体" w:hAnsi="宋体"/>
          <w:color w:val="000000"/>
          <w:szCs w:val="21"/>
        </w:rPr>
        <w:t>聊天</w:t>
      </w:r>
      <w:r>
        <w:rPr>
          <w:szCs w:val="21"/>
        </w:rPr>
        <w:br/>
      </w:r>
      <w:r>
        <w:rPr>
          <w:szCs w:val="21"/>
        </w:rPr>
        <w:br/>
      </w:r>
      <w:r>
        <w:rPr>
          <w:rFonts w:ascii="宋体" w:hAnsi="宋体"/>
          <w:color w:val="000000"/>
          <w:szCs w:val="21"/>
        </w:rPr>
        <w:t>#19 动漫《刀剑神域》中亚丝娜的角色歌歌名为？</w:t>
      </w:r>
      <w:r>
        <w:rPr>
          <w:szCs w:val="21"/>
        </w:rPr>
        <w:br/>
      </w:r>
      <w:r>
        <w:rPr>
          <w:rFonts w:ascii="宋体" w:hAnsi="宋体"/>
          <w:color w:val="000000"/>
          <w:szCs w:val="21"/>
        </w:rPr>
        <w:t>My Independent Destiny</w:t>
      </w:r>
      <w:r>
        <w:rPr>
          <w:szCs w:val="21"/>
        </w:rPr>
        <w:br/>
      </w:r>
      <w:r>
        <w:rPr>
          <w:szCs w:val="21"/>
        </w:rPr>
        <w:br/>
      </w:r>
      <w:r>
        <w:rPr>
          <w:szCs w:val="21"/>
        </w:rPr>
        <w:br/>
      </w:r>
      <w:r>
        <w:rPr>
          <w:rFonts w:ascii="宋体" w:hAnsi="宋体"/>
          <w:color w:val="000000"/>
          <w:szCs w:val="21"/>
        </w:rPr>
        <w:t>#20 以下哪个人最早在作品里将上海称为“魔都”？</w:t>
      </w:r>
      <w:r>
        <w:rPr>
          <w:szCs w:val="21"/>
        </w:rPr>
        <w:br/>
      </w:r>
      <w:r>
        <w:rPr>
          <w:rFonts w:ascii="宋体" w:hAnsi="宋体"/>
          <w:color w:val="000000"/>
          <w:szCs w:val="21"/>
        </w:rPr>
        <w:t>虚渊玄</w:t>
      </w:r>
      <w:r>
        <w:rPr>
          <w:szCs w:val="21"/>
        </w:rPr>
        <w:br/>
      </w:r>
      <w:r>
        <w:rPr>
          <w:szCs w:val="21"/>
        </w:rPr>
        <w:br/>
      </w:r>
      <w:r>
        <w:rPr>
          <w:rFonts w:ascii="宋体" w:hAnsi="宋体"/>
          <w:color w:val="000000"/>
          <w:szCs w:val="21"/>
        </w:rPr>
        <w:t>#21 小说《3年Z组银八先生》中银魂高校校长是本篇中的?</w:t>
      </w:r>
      <w:r>
        <w:rPr>
          <w:szCs w:val="21"/>
        </w:rPr>
        <w:br/>
      </w:r>
      <w:r>
        <w:rPr>
          <w:rFonts w:ascii="宋体" w:hAnsi="宋体"/>
          <w:color w:val="000000"/>
          <w:szCs w:val="21"/>
        </w:rPr>
        <w:t>登势</w:t>
      </w:r>
      <w:r>
        <w:rPr>
          <w:szCs w:val="21"/>
        </w:rPr>
        <w:br/>
      </w:r>
      <w:r>
        <w:rPr>
          <w:szCs w:val="21"/>
        </w:rPr>
        <w:br/>
      </w:r>
      <w:r>
        <w:rPr>
          <w:rFonts w:ascii="宋体" w:hAnsi="宋体"/>
          <w:color w:val="000000"/>
          <w:szCs w:val="21"/>
        </w:rPr>
        <w:t>#22 下列哪场战役发生在1942年？</w:t>
      </w:r>
      <w:r>
        <w:rPr>
          <w:szCs w:val="21"/>
        </w:rPr>
        <w:br/>
      </w:r>
      <w:r>
        <w:rPr>
          <w:rFonts w:ascii="宋体" w:hAnsi="宋体"/>
          <w:color w:val="000000"/>
          <w:szCs w:val="21"/>
        </w:rPr>
        <w:t>勒热夫-瑟乔夫卡战役</w:t>
      </w:r>
      <w:r>
        <w:rPr>
          <w:szCs w:val="21"/>
        </w:rPr>
        <w:br/>
      </w:r>
      <w:r>
        <w:rPr>
          <w:szCs w:val="21"/>
        </w:rPr>
        <w:br/>
      </w:r>
      <w:r>
        <w:rPr>
          <w:rFonts w:ascii="宋体" w:hAnsi="宋体"/>
          <w:color w:val="000000"/>
          <w:szCs w:val="21"/>
        </w:rPr>
        <w:t>#23 Q弟侦探因幡主角是？</w:t>
      </w:r>
      <w:r>
        <w:rPr>
          <w:szCs w:val="21"/>
        </w:rPr>
        <w:br/>
      </w:r>
      <w:r>
        <w:rPr>
          <w:rFonts w:ascii="宋体" w:hAnsi="宋体"/>
          <w:color w:val="000000"/>
          <w:szCs w:val="21"/>
        </w:rPr>
        <w:t>因幡洋</w:t>
      </w:r>
      <w:r>
        <w:rPr>
          <w:szCs w:val="21"/>
        </w:rPr>
        <w:br/>
      </w:r>
      <w:r>
        <w:rPr>
          <w:szCs w:val="21"/>
        </w:rPr>
        <w:br/>
      </w:r>
      <w:r>
        <w:rPr>
          <w:rFonts w:ascii="宋体" w:hAnsi="宋体"/>
          <w:color w:val="000000"/>
          <w:szCs w:val="21"/>
        </w:rPr>
        <w:t>#24 《虫之歌》中狮子堂戌子绰号是？</w:t>
      </w:r>
      <w:r>
        <w:rPr>
          <w:szCs w:val="21"/>
        </w:rPr>
        <w:br/>
      </w:r>
      <w:r>
        <w:rPr>
          <w:rFonts w:ascii="宋体" w:hAnsi="宋体"/>
          <w:color w:val="000000"/>
          <w:szCs w:val="21"/>
        </w:rPr>
        <w:t>小狗</w:t>
      </w:r>
      <w:r>
        <w:rPr>
          <w:szCs w:val="21"/>
        </w:rPr>
        <w:br/>
      </w:r>
      <w:r>
        <w:rPr>
          <w:szCs w:val="21"/>
        </w:rPr>
        <w:br/>
      </w:r>
      <w:r>
        <w:rPr>
          <w:rFonts w:ascii="宋体" w:hAnsi="宋体"/>
          <w:color w:val="000000"/>
          <w:szCs w:val="21"/>
        </w:rPr>
        <w:t>#25 《光晕》系列中士官长一类的改造人被称为____战士？</w:t>
      </w:r>
      <w:r>
        <w:rPr>
          <w:szCs w:val="21"/>
        </w:rPr>
        <w:br/>
      </w:r>
      <w:r>
        <w:rPr>
          <w:rFonts w:ascii="宋体" w:hAnsi="宋体"/>
          <w:color w:val="000000"/>
          <w:szCs w:val="21"/>
        </w:rPr>
        <w:t>精英</w:t>
      </w:r>
      <w:r>
        <w:rPr>
          <w:szCs w:val="21"/>
        </w:rPr>
        <w:t xml:space="preserve"> </w:t>
      </w:r>
      <w:r>
        <w:rPr>
          <w:szCs w:val="21"/>
        </w:rPr>
        <w:br/>
      </w:r>
      <w:r>
        <w:rPr>
          <w:rFonts w:ascii="宋体" w:hAnsi="宋体"/>
          <w:color w:val="000000"/>
          <w:szCs w:val="21"/>
        </w:rPr>
        <w:t>#26 日本剑圣宫本武藏的自创的武术是什么？</w:t>
      </w:r>
      <w:r>
        <w:rPr>
          <w:szCs w:val="21"/>
        </w:rPr>
        <w:br/>
      </w:r>
      <w:r>
        <w:rPr>
          <w:rFonts w:ascii="宋体" w:hAnsi="宋体"/>
          <w:color w:val="000000"/>
          <w:szCs w:val="21"/>
        </w:rPr>
        <w:t>二天一流</w:t>
      </w:r>
      <w:r>
        <w:rPr>
          <w:szCs w:val="21"/>
        </w:rPr>
        <w:br/>
      </w:r>
      <w:r>
        <w:rPr>
          <w:szCs w:val="21"/>
        </w:rPr>
        <w:br/>
      </w:r>
      <w:r>
        <w:rPr>
          <w:rFonts w:ascii="宋体" w:hAnsi="宋体"/>
          <w:color w:val="000000"/>
          <w:szCs w:val="21"/>
        </w:rPr>
        <w:t>#27 动漫《Highschool Of the Dead》，一般中文名叫做？</w:t>
      </w:r>
      <w:r>
        <w:rPr>
          <w:szCs w:val="21"/>
        </w:rPr>
        <w:br/>
      </w:r>
      <w:r>
        <w:rPr>
          <w:rFonts w:ascii="宋体" w:hAnsi="宋体"/>
          <w:color w:val="000000"/>
          <w:szCs w:val="21"/>
        </w:rPr>
        <w:t>学校默示录</w:t>
      </w:r>
      <w:r>
        <w:rPr>
          <w:szCs w:val="21"/>
        </w:rPr>
        <w:br/>
      </w:r>
      <w:r>
        <w:rPr>
          <w:szCs w:val="21"/>
        </w:rPr>
        <w:br/>
      </w:r>
      <w:r>
        <w:rPr>
          <w:rFonts w:ascii="宋体" w:hAnsi="宋体"/>
          <w:color w:val="000000"/>
          <w:szCs w:val="21"/>
        </w:rPr>
        <w:t>#28 哪位声优上过日本红白歌合战？</w:t>
      </w:r>
      <w:r>
        <w:rPr>
          <w:szCs w:val="21"/>
        </w:rPr>
        <w:br/>
      </w:r>
      <w:r>
        <w:rPr>
          <w:rFonts w:ascii="宋体" w:hAnsi="宋体"/>
          <w:color w:val="000000"/>
          <w:szCs w:val="21"/>
        </w:rPr>
        <w:t>水树奈奈</w:t>
      </w:r>
      <w:r>
        <w:rPr>
          <w:szCs w:val="21"/>
        </w:rPr>
        <w:br/>
      </w:r>
      <w:r>
        <w:rPr>
          <w:szCs w:val="21"/>
        </w:rPr>
        <w:br/>
      </w:r>
      <w:r>
        <w:rPr>
          <w:rFonts w:ascii="宋体" w:hAnsi="宋体"/>
          <w:color w:val="000000"/>
          <w:szCs w:val="21"/>
        </w:rPr>
        <w:t>#29 新番《我的后宫很多NEXT》中的“郭德纲”特指谁？</w:t>
      </w:r>
      <w:r>
        <w:rPr>
          <w:szCs w:val="21"/>
        </w:rPr>
        <w:br/>
      </w:r>
      <w:r>
        <w:rPr>
          <w:rFonts w:ascii="宋体" w:hAnsi="宋体"/>
          <w:color w:val="000000"/>
          <w:szCs w:val="21"/>
        </w:rPr>
        <w:t>羽濑川小鹰</w:t>
      </w:r>
      <w:r>
        <w:rPr>
          <w:szCs w:val="21"/>
        </w:rPr>
        <w:br/>
      </w:r>
      <w:r>
        <w:rPr>
          <w:szCs w:val="21"/>
        </w:rPr>
        <w:br/>
      </w:r>
      <w:r>
        <w:rPr>
          <w:rFonts w:ascii="宋体" w:hAnsi="宋体"/>
          <w:color w:val="000000"/>
          <w:szCs w:val="21"/>
        </w:rPr>
        <w:t>#30 渡边淳一所写的一本小说——遥远的落日 其中主人公是谁？</w:t>
      </w:r>
      <w:r>
        <w:rPr>
          <w:szCs w:val="21"/>
        </w:rPr>
        <w:br/>
      </w:r>
      <w:r>
        <w:rPr>
          <w:rFonts w:ascii="宋体" w:hAnsi="宋体"/>
          <w:color w:val="000000"/>
          <w:szCs w:val="21"/>
        </w:rPr>
        <w:t>野口英世</w:t>
      </w:r>
      <w:r>
        <w:rPr>
          <w:szCs w:val="21"/>
        </w:rPr>
        <w:br/>
      </w:r>
      <w:r>
        <w:rPr>
          <w:szCs w:val="21"/>
        </w:rPr>
        <w:br/>
      </w:r>
      <w:r>
        <w:rPr>
          <w:rFonts w:ascii="宋体" w:hAnsi="宋体"/>
          <w:color w:val="000000"/>
          <w:szCs w:val="21"/>
        </w:rPr>
        <w:t>#31 以下哪款游戏不是Roguelike类型游戏？</w:t>
      </w:r>
      <w:r>
        <w:rPr>
          <w:szCs w:val="21"/>
        </w:rPr>
        <w:br/>
      </w:r>
      <w:r>
        <w:rPr>
          <w:rFonts w:ascii="宋体" w:hAnsi="宋体"/>
          <w:color w:val="000000"/>
          <w:szCs w:val="21"/>
        </w:rPr>
        <w:t>《Dungeons &amp; Dragons》</w:t>
      </w:r>
      <w:r>
        <w:rPr>
          <w:szCs w:val="21"/>
        </w:rPr>
        <w:br/>
      </w:r>
      <w:r>
        <w:rPr>
          <w:szCs w:val="21"/>
        </w:rPr>
        <w:br/>
      </w:r>
      <w:r>
        <w:rPr>
          <w:rFonts w:ascii="宋体" w:hAnsi="宋体"/>
          <w:color w:val="000000"/>
          <w:szCs w:val="21"/>
        </w:rPr>
        <w:t>#32 “对不起，这个时候我不知道该用什么表情来面对”的角色的配音是谁？</w:t>
      </w:r>
      <w:r>
        <w:rPr>
          <w:szCs w:val="21"/>
        </w:rPr>
        <w:br/>
      </w:r>
      <w:r>
        <w:rPr>
          <w:rFonts w:ascii="宋体" w:hAnsi="宋体"/>
          <w:color w:val="000000"/>
          <w:szCs w:val="21"/>
        </w:rPr>
        <w:t>林原惠美</w:t>
      </w:r>
      <w:r>
        <w:rPr>
          <w:szCs w:val="21"/>
        </w:rPr>
        <w:br/>
      </w:r>
      <w:r>
        <w:rPr>
          <w:szCs w:val="21"/>
        </w:rPr>
        <w:br/>
      </w:r>
      <w:r>
        <w:rPr>
          <w:rFonts w:ascii="宋体" w:hAnsi="宋体"/>
          <w:color w:val="000000"/>
          <w:szCs w:val="21"/>
        </w:rPr>
        <w:t>#33 井上喜久子今年多大？</w:t>
      </w:r>
      <w:r>
        <w:rPr>
          <w:szCs w:val="21"/>
        </w:rPr>
        <w:br/>
      </w:r>
      <w:r>
        <w:rPr>
          <w:rFonts w:ascii="宋体" w:hAnsi="宋体"/>
          <w:color w:val="000000"/>
          <w:szCs w:val="21"/>
        </w:rPr>
        <w:t>49岁(生日1964年9月25日)</w:t>
      </w:r>
      <w:r>
        <w:rPr>
          <w:szCs w:val="21"/>
        </w:rPr>
        <w:br/>
      </w:r>
      <w:r>
        <w:rPr>
          <w:szCs w:val="21"/>
        </w:rPr>
        <w:br/>
      </w:r>
      <w:r>
        <w:rPr>
          <w:rFonts w:ascii="宋体" w:hAnsi="宋体"/>
          <w:color w:val="000000"/>
          <w:szCs w:val="21"/>
        </w:rPr>
        <w:t>#34 请问在《少女与战车》中，西住美穗的三围分别是多少？</w:t>
      </w:r>
      <w:r>
        <w:rPr>
          <w:szCs w:val="21"/>
        </w:rPr>
        <w:br/>
      </w:r>
      <w:r>
        <w:rPr>
          <w:rFonts w:ascii="宋体" w:hAnsi="宋体"/>
          <w:color w:val="000000"/>
          <w:szCs w:val="21"/>
        </w:rPr>
        <w:t xml:space="preserve">82，56，84 </w:t>
      </w:r>
      <w:r>
        <w:rPr>
          <w:szCs w:val="21"/>
        </w:rPr>
        <w:br/>
      </w:r>
      <w:r>
        <w:rPr>
          <w:szCs w:val="21"/>
        </w:rPr>
        <w:br/>
      </w:r>
      <w:r>
        <w:rPr>
          <w:rFonts w:ascii="宋体" w:hAnsi="宋体"/>
          <w:color w:val="000000"/>
          <w:szCs w:val="21"/>
        </w:rPr>
        <w:t>#35 B52远程战略轰炸机有什么外号？</w:t>
      </w:r>
      <w:r>
        <w:rPr>
          <w:szCs w:val="21"/>
        </w:rPr>
        <w:br/>
      </w:r>
      <w:r>
        <w:rPr>
          <w:rFonts w:ascii="宋体" w:hAnsi="宋体"/>
          <w:color w:val="000000"/>
          <w:szCs w:val="21"/>
        </w:rPr>
        <w:t>同温层堡垒</w:t>
      </w:r>
      <w:r>
        <w:rPr>
          <w:szCs w:val="21"/>
        </w:rPr>
        <w:br/>
      </w:r>
      <w:r>
        <w:rPr>
          <w:szCs w:val="21"/>
        </w:rPr>
        <w:br/>
      </w:r>
      <w:r>
        <w:rPr>
          <w:rFonts w:ascii="宋体" w:hAnsi="宋体"/>
          <w:color w:val="000000"/>
          <w:szCs w:val="21"/>
        </w:rPr>
        <w:t>#36 《海贼王》原名是什么？</w:t>
      </w:r>
      <w:r>
        <w:rPr>
          <w:szCs w:val="21"/>
        </w:rPr>
        <w:br/>
      </w:r>
      <w:r>
        <w:rPr>
          <w:rFonts w:ascii="宋体" w:hAnsi="宋体"/>
          <w:color w:val="000000"/>
          <w:szCs w:val="21"/>
        </w:rPr>
        <w:t>ONE PIECE</w:t>
      </w:r>
      <w:r>
        <w:rPr>
          <w:szCs w:val="21"/>
        </w:rPr>
        <w:br/>
      </w:r>
      <w:r>
        <w:rPr>
          <w:szCs w:val="21"/>
        </w:rPr>
        <w:br/>
      </w:r>
      <w:r>
        <w:rPr>
          <w:rFonts w:ascii="宋体" w:hAnsi="宋体"/>
          <w:color w:val="000000"/>
          <w:szCs w:val="21"/>
        </w:rPr>
        <w:t>#37 《全职猎人》的蚂蚁篇中的“NGL”的代指什么？</w:t>
      </w:r>
      <w:r>
        <w:rPr>
          <w:szCs w:val="21"/>
        </w:rPr>
        <w:br/>
      </w:r>
      <w:r>
        <w:rPr>
          <w:rFonts w:ascii="宋体" w:hAnsi="宋体"/>
          <w:color w:val="000000"/>
          <w:szCs w:val="21"/>
        </w:rPr>
        <w:t>国家名称缩写</w:t>
      </w:r>
      <w:r>
        <w:rPr>
          <w:szCs w:val="21"/>
        </w:rPr>
        <w:br/>
      </w:r>
      <w:r>
        <w:rPr>
          <w:szCs w:val="21"/>
        </w:rPr>
        <w:br/>
      </w:r>
      <w:r>
        <w:rPr>
          <w:rFonts w:ascii="宋体" w:hAnsi="宋体"/>
          <w:color w:val="000000"/>
          <w:szCs w:val="21"/>
        </w:rPr>
        <w:t>#38 银魂中由银时神乐新八组成的组织名叫？</w:t>
      </w:r>
      <w:r>
        <w:rPr>
          <w:szCs w:val="21"/>
        </w:rPr>
        <w:br/>
      </w:r>
      <w:r>
        <w:rPr>
          <w:rFonts w:ascii="宋体" w:hAnsi="宋体"/>
          <w:color w:val="000000"/>
          <w:szCs w:val="21"/>
        </w:rPr>
        <w:t>万事屋</w:t>
      </w:r>
      <w:r>
        <w:rPr>
          <w:szCs w:val="21"/>
        </w:rPr>
        <w:br/>
      </w:r>
      <w:r>
        <w:rPr>
          <w:szCs w:val="21"/>
        </w:rPr>
        <w:br/>
      </w:r>
      <w:r>
        <w:rPr>
          <w:rFonts w:ascii="宋体" w:hAnsi="宋体"/>
          <w:color w:val="000000"/>
          <w:szCs w:val="21"/>
        </w:rPr>
        <w:t>#39 下面哪个不是空之轨迹的人物？</w:t>
      </w:r>
      <w:r>
        <w:rPr>
          <w:szCs w:val="21"/>
        </w:rPr>
        <w:br/>
      </w:r>
      <w:r>
        <w:rPr>
          <w:rFonts w:ascii="宋体" w:hAnsi="宋体"/>
          <w:color w:val="000000"/>
          <w:szCs w:val="21"/>
        </w:rPr>
        <w:t>塞尔盖·罗</w:t>
      </w:r>
      <w:r>
        <w:rPr>
          <w:szCs w:val="21"/>
        </w:rPr>
        <w:br/>
      </w:r>
      <w:r>
        <w:rPr>
          <w:szCs w:val="21"/>
        </w:rPr>
        <w:br/>
      </w:r>
      <w:r>
        <w:rPr>
          <w:rFonts w:ascii="宋体" w:hAnsi="宋体"/>
          <w:color w:val="000000"/>
          <w:szCs w:val="21"/>
        </w:rPr>
        <w:t>#40 《angel beats》中的天使立华奏最爱吃的食物是什么？</w:t>
      </w:r>
      <w:r>
        <w:rPr>
          <w:szCs w:val="21"/>
        </w:rPr>
        <w:br/>
      </w:r>
      <w:r>
        <w:rPr>
          <w:rFonts w:ascii="宋体" w:hAnsi="宋体"/>
          <w:color w:val="000000"/>
          <w:szCs w:val="21"/>
        </w:rPr>
        <w:t>麻婆豆腐</w:t>
      </w:r>
      <w:r>
        <w:rPr>
          <w:szCs w:val="21"/>
        </w:rPr>
        <w:br/>
      </w:r>
      <w:r>
        <w:rPr>
          <w:szCs w:val="21"/>
        </w:rPr>
        <w:br/>
      </w:r>
      <w:r>
        <w:rPr>
          <w:rFonts w:ascii="宋体" w:hAnsi="宋体"/>
          <w:color w:val="000000"/>
          <w:szCs w:val="21"/>
        </w:rPr>
        <w:t>#41 《妖精的尾巴》中哈比的声优是谁？</w:t>
      </w:r>
      <w:r>
        <w:rPr>
          <w:szCs w:val="21"/>
        </w:rPr>
        <w:br/>
      </w:r>
      <w:r>
        <w:rPr>
          <w:rFonts w:ascii="宋体" w:hAnsi="宋体"/>
          <w:color w:val="000000"/>
          <w:szCs w:val="21"/>
        </w:rPr>
        <w:t>钉宫理惠</w:t>
      </w:r>
      <w:r>
        <w:rPr>
          <w:szCs w:val="21"/>
        </w:rPr>
        <w:br/>
      </w:r>
      <w:r>
        <w:rPr>
          <w:szCs w:val="21"/>
        </w:rPr>
        <w:br/>
      </w:r>
      <w:r>
        <w:rPr>
          <w:rFonts w:ascii="宋体" w:hAnsi="宋体"/>
          <w:color w:val="000000"/>
          <w:szCs w:val="21"/>
        </w:rPr>
        <w:t>#42 魔神转生的游戏制作公司是？</w:t>
      </w:r>
      <w:r>
        <w:rPr>
          <w:szCs w:val="21"/>
        </w:rPr>
        <w:br/>
      </w:r>
      <w:r>
        <w:rPr>
          <w:rFonts w:ascii="宋体" w:hAnsi="宋体"/>
          <w:color w:val="000000"/>
          <w:szCs w:val="21"/>
        </w:rPr>
        <w:t>阿托拉斯</w:t>
      </w:r>
      <w:r>
        <w:rPr>
          <w:szCs w:val="21"/>
        </w:rPr>
        <w:br/>
      </w:r>
      <w:r>
        <w:rPr>
          <w:szCs w:val="21"/>
        </w:rPr>
        <w:br/>
      </w:r>
      <w:r>
        <w:rPr>
          <w:rFonts w:ascii="宋体" w:hAnsi="宋体"/>
          <w:color w:val="000000"/>
          <w:szCs w:val="21"/>
        </w:rPr>
        <w:t>#43 凉宫春日在剪短发前发型会变化，请问什么时候她的发型是漂亮的单马尾？</w:t>
      </w:r>
      <w:r>
        <w:rPr>
          <w:szCs w:val="21"/>
        </w:rPr>
        <w:br/>
      </w:r>
      <w:r>
        <w:rPr>
          <w:rFonts w:ascii="宋体" w:hAnsi="宋体"/>
          <w:color w:val="000000"/>
          <w:szCs w:val="21"/>
        </w:rPr>
        <w:t>星期二</w:t>
      </w:r>
      <w:r>
        <w:rPr>
          <w:szCs w:val="21"/>
        </w:rPr>
        <w:br/>
      </w:r>
      <w:r>
        <w:rPr>
          <w:szCs w:val="21"/>
        </w:rPr>
        <w:br/>
      </w:r>
      <w:r>
        <w:rPr>
          <w:rFonts w:ascii="宋体" w:hAnsi="宋体"/>
          <w:color w:val="000000"/>
          <w:szCs w:val="21"/>
        </w:rPr>
        <w:t>#44 《火影忍者》的原作者是谁？</w:t>
      </w:r>
      <w:r>
        <w:rPr>
          <w:szCs w:val="21"/>
        </w:rPr>
        <w:br/>
      </w:r>
      <w:r>
        <w:rPr>
          <w:rFonts w:ascii="宋体" w:hAnsi="宋体"/>
          <w:color w:val="000000"/>
          <w:szCs w:val="21"/>
        </w:rPr>
        <w:t>岸本齐史</w:t>
      </w:r>
      <w:r>
        <w:rPr>
          <w:szCs w:val="21"/>
        </w:rPr>
        <w:br/>
      </w:r>
      <w:r>
        <w:rPr>
          <w:szCs w:val="21"/>
        </w:rPr>
        <w:br/>
      </w:r>
      <w:r>
        <w:rPr>
          <w:rFonts w:ascii="宋体" w:hAnsi="宋体"/>
          <w:color w:val="000000"/>
          <w:szCs w:val="21"/>
        </w:rPr>
        <w:t>#45 以下哪句话出自“元首的愤怒”系列视频？</w:t>
      </w:r>
      <w:r>
        <w:rPr>
          <w:szCs w:val="21"/>
        </w:rPr>
        <w:br/>
      </w:r>
      <w:r>
        <w:rPr>
          <w:rFonts w:ascii="宋体" w:hAnsi="宋体"/>
          <w:color w:val="000000"/>
          <w:szCs w:val="21"/>
        </w:rPr>
        <w:t>我到河北省来</w:t>
      </w:r>
      <w:r>
        <w:rPr>
          <w:szCs w:val="21"/>
        </w:rPr>
        <w:br/>
      </w:r>
      <w:r>
        <w:rPr>
          <w:szCs w:val="21"/>
        </w:rPr>
        <w:br/>
      </w:r>
      <w:r>
        <w:rPr>
          <w:rFonts w:ascii="宋体" w:hAnsi="宋体"/>
          <w:color w:val="000000"/>
          <w:szCs w:val="21"/>
        </w:rPr>
        <w:t>#46 2ch上某gal讨论板块“叶键版”分别指的是那两个游戏厂商</w:t>
      </w:r>
      <w:r>
        <w:rPr>
          <w:szCs w:val="21"/>
        </w:rPr>
        <w:br/>
      </w:r>
      <w:r>
        <w:rPr>
          <w:rFonts w:ascii="宋体" w:hAnsi="宋体"/>
          <w:color w:val="000000"/>
          <w:szCs w:val="21"/>
        </w:rPr>
        <w:t>Laef&amp;Key</w:t>
      </w:r>
      <w:r>
        <w:rPr>
          <w:szCs w:val="21"/>
        </w:rPr>
        <w:br/>
      </w:r>
      <w:r>
        <w:rPr>
          <w:szCs w:val="21"/>
        </w:rPr>
        <w:br/>
      </w:r>
      <w:r>
        <w:rPr>
          <w:rFonts w:ascii="宋体" w:hAnsi="宋体"/>
          <w:color w:val="000000"/>
          <w:szCs w:val="21"/>
        </w:rPr>
        <w:t>#47 最强的肥料是什么？</w:t>
      </w:r>
      <w:r>
        <w:rPr>
          <w:szCs w:val="21"/>
        </w:rPr>
        <w:br/>
      </w:r>
      <w:r>
        <w:rPr>
          <w:rFonts w:ascii="宋体" w:hAnsi="宋体"/>
          <w:color w:val="000000"/>
          <w:szCs w:val="21"/>
        </w:rPr>
        <w:t>金坷垃</w:t>
      </w:r>
      <w:r>
        <w:rPr>
          <w:szCs w:val="21"/>
        </w:rPr>
        <w:br/>
      </w:r>
      <w:r>
        <w:rPr>
          <w:szCs w:val="21"/>
        </w:rPr>
        <w:br/>
      </w:r>
      <w:r>
        <w:rPr>
          <w:rFonts w:ascii="宋体" w:hAnsi="宋体"/>
          <w:color w:val="000000"/>
          <w:szCs w:val="21"/>
        </w:rPr>
        <w:t>#48 最喜欢从人群中钻出来的关头是谁？</w:t>
      </w:r>
      <w:r>
        <w:rPr>
          <w:szCs w:val="21"/>
        </w:rPr>
        <w:br/>
      </w:r>
      <w:r>
        <w:rPr>
          <w:rFonts w:ascii="宋体" w:hAnsi="宋体"/>
          <w:color w:val="000000"/>
          <w:szCs w:val="21"/>
        </w:rPr>
        <w:t>吴克</w:t>
      </w:r>
      <w:r>
        <w:rPr>
          <w:szCs w:val="21"/>
        </w:rPr>
        <w:br/>
      </w:r>
      <w:r>
        <w:rPr>
          <w:szCs w:val="21"/>
        </w:rPr>
        <w:br/>
      </w:r>
      <w:r>
        <w:rPr>
          <w:rFonts w:ascii="宋体" w:hAnsi="宋体"/>
          <w:color w:val="000000"/>
          <w:szCs w:val="21"/>
        </w:rPr>
        <w:t>#49 fate zero中rider伊斯坎达尔的“王之军势”是？</w:t>
      </w:r>
      <w:r>
        <w:rPr>
          <w:szCs w:val="21"/>
        </w:rPr>
        <w:br/>
      </w:r>
      <w:r>
        <w:rPr>
          <w:rFonts w:ascii="宋体" w:hAnsi="宋体"/>
          <w:color w:val="000000"/>
          <w:szCs w:val="21"/>
        </w:rPr>
        <w:t>固有结界</w:t>
      </w:r>
      <w:r>
        <w:rPr>
          <w:szCs w:val="21"/>
        </w:rPr>
        <w:br/>
      </w:r>
      <w:r>
        <w:rPr>
          <w:szCs w:val="21"/>
        </w:rPr>
        <w:br/>
      </w:r>
      <w:r>
        <w:rPr>
          <w:rFonts w:ascii="宋体" w:hAnsi="宋体"/>
          <w:color w:val="000000"/>
          <w:szCs w:val="21"/>
        </w:rPr>
        <w:t>#50 日本哪个地方因亚洲表情新巨头而出名？</w:t>
      </w:r>
      <w:r>
        <w:rPr>
          <w:szCs w:val="21"/>
        </w:rPr>
        <w:br/>
      </w:r>
      <w:r>
        <w:rPr>
          <w:rFonts w:ascii="宋体" w:hAnsi="宋体"/>
          <w:color w:val="000000"/>
          <w:szCs w:val="21"/>
        </w:rPr>
        <w:t>兵库北</w:t>
      </w:r>
      <w:r>
        <w:rPr>
          <w:szCs w:val="21"/>
        </w:rPr>
        <w:t xml:space="preserve"> </w:t>
      </w:r>
      <w:r>
        <w:rPr>
          <w:szCs w:val="21"/>
        </w:rPr>
        <w:br/>
      </w:r>
      <w:r>
        <w:rPr>
          <w:rFonts w:ascii="宋体" w:hAnsi="宋体"/>
          <w:color w:val="000000"/>
          <w:szCs w:val="21"/>
        </w:rPr>
        <w:t>#51 红色警戒是一款（ ）类型的游戏。</w:t>
      </w:r>
      <w:r>
        <w:rPr>
          <w:szCs w:val="21"/>
        </w:rPr>
        <w:br/>
      </w:r>
      <w:r>
        <w:rPr>
          <w:rFonts w:ascii="宋体" w:hAnsi="宋体"/>
          <w:color w:val="000000"/>
          <w:szCs w:val="21"/>
        </w:rPr>
        <w:t>RTS：即时战略游戏</w:t>
      </w:r>
      <w:r>
        <w:rPr>
          <w:szCs w:val="21"/>
        </w:rPr>
        <w:br/>
      </w:r>
      <w:r>
        <w:rPr>
          <w:szCs w:val="21"/>
        </w:rPr>
        <w:br/>
      </w:r>
      <w:r>
        <w:rPr>
          <w:rFonts w:ascii="宋体" w:hAnsi="宋体"/>
          <w:color w:val="000000"/>
          <w:szCs w:val="21"/>
        </w:rPr>
        <w:t>#52 《神的记事本》中，爱丽丝的真名叫什么？</w:t>
      </w:r>
      <w:r>
        <w:rPr>
          <w:szCs w:val="21"/>
        </w:rPr>
        <w:br/>
      </w:r>
      <w:r>
        <w:rPr>
          <w:rFonts w:ascii="宋体" w:hAnsi="宋体"/>
          <w:color w:val="000000"/>
          <w:szCs w:val="21"/>
        </w:rPr>
        <w:t>紫苑寺有子</w:t>
      </w:r>
      <w:r>
        <w:rPr>
          <w:szCs w:val="21"/>
        </w:rPr>
        <w:br/>
      </w:r>
      <w:r>
        <w:rPr>
          <w:szCs w:val="21"/>
        </w:rPr>
        <w:br/>
      </w:r>
      <w:r>
        <w:rPr>
          <w:rFonts w:ascii="宋体" w:hAnsi="宋体"/>
          <w:color w:val="000000"/>
          <w:szCs w:val="21"/>
        </w:rPr>
        <w:t>#53 以下哪位声优没有参与《化物语》的配音？</w:t>
      </w:r>
      <w:r>
        <w:rPr>
          <w:szCs w:val="21"/>
        </w:rPr>
        <w:br/>
      </w:r>
      <w:r>
        <w:rPr>
          <w:rFonts w:ascii="宋体" w:hAnsi="宋体"/>
          <w:color w:val="000000"/>
          <w:szCs w:val="21"/>
        </w:rPr>
        <w:t>阿澄佳奈</w:t>
      </w:r>
      <w:r>
        <w:rPr>
          <w:szCs w:val="21"/>
        </w:rPr>
        <w:br/>
      </w:r>
      <w:r>
        <w:rPr>
          <w:szCs w:val="21"/>
        </w:rPr>
        <w:br/>
      </w:r>
      <w:r>
        <w:rPr>
          <w:rFonts w:ascii="宋体" w:hAnsi="宋体"/>
          <w:color w:val="000000"/>
          <w:szCs w:val="21"/>
        </w:rPr>
        <w:t>#54 日麻中，“绝张字牌等于安牌”的防守理论并不完全正确，因为绝张字牌可能会点下面哪个役</w:t>
      </w:r>
      <w:r>
        <w:rPr>
          <w:szCs w:val="21"/>
        </w:rPr>
        <w:br/>
      </w:r>
      <w:r>
        <w:rPr>
          <w:rFonts w:ascii="宋体" w:hAnsi="宋体"/>
          <w:color w:val="000000"/>
          <w:szCs w:val="21"/>
        </w:rPr>
        <w:t>（我#￥&amp;￥……@）</w:t>
      </w:r>
      <w:r>
        <w:rPr>
          <w:szCs w:val="21"/>
        </w:rPr>
        <w:br/>
      </w:r>
      <w:r>
        <w:rPr>
          <w:szCs w:val="21"/>
        </w:rPr>
        <w:br/>
      </w:r>
      <w:r>
        <w:rPr>
          <w:rFonts w:ascii="宋体" w:hAnsi="宋体"/>
          <w:color w:val="000000"/>
          <w:szCs w:val="21"/>
        </w:rPr>
        <w:t>#55 Brain Burst 2039 出自哪部作品？</w:t>
      </w:r>
      <w:r>
        <w:rPr>
          <w:szCs w:val="21"/>
        </w:rPr>
        <w:br/>
      </w:r>
      <w:r>
        <w:rPr>
          <w:rFonts w:ascii="宋体" w:hAnsi="宋体"/>
          <w:color w:val="000000"/>
          <w:szCs w:val="21"/>
        </w:rPr>
        <w:t>加速世界</w:t>
      </w:r>
      <w:r>
        <w:rPr>
          <w:szCs w:val="21"/>
        </w:rPr>
        <w:br/>
      </w:r>
      <w:r>
        <w:rPr>
          <w:szCs w:val="21"/>
        </w:rPr>
        <w:br/>
      </w:r>
      <w:r>
        <w:rPr>
          <w:rFonts w:ascii="宋体" w:hAnsi="宋体"/>
          <w:color w:val="000000"/>
          <w:szCs w:val="21"/>
        </w:rPr>
        <w:t>#56 海贼王中的乌索普的口头禅是</w:t>
      </w:r>
      <w:r>
        <w:rPr>
          <w:szCs w:val="21"/>
        </w:rPr>
        <w:br/>
      </w:r>
      <w:r>
        <w:rPr>
          <w:rFonts w:ascii="宋体" w:hAnsi="宋体"/>
          <w:color w:val="000000"/>
          <w:szCs w:val="21"/>
        </w:rPr>
        <w:t>我得了不能上岸的病</w:t>
      </w:r>
      <w:r>
        <w:rPr>
          <w:szCs w:val="21"/>
        </w:rPr>
        <w:br/>
      </w:r>
      <w:r>
        <w:rPr>
          <w:szCs w:val="21"/>
        </w:rPr>
        <w:br/>
      </w:r>
      <w:r>
        <w:rPr>
          <w:rFonts w:ascii="宋体" w:hAnsi="宋体"/>
          <w:color w:val="000000"/>
          <w:szCs w:val="21"/>
        </w:rPr>
        <w:t>#57 柊司的“柊”字怎么读？</w:t>
      </w:r>
      <w:r>
        <w:rPr>
          <w:szCs w:val="21"/>
        </w:rPr>
        <w:br/>
      </w:r>
      <w:r>
        <w:rPr>
          <w:rFonts w:ascii="宋体" w:hAnsi="宋体"/>
          <w:color w:val="000000"/>
          <w:szCs w:val="21"/>
        </w:rPr>
        <w:t>（读作zhōng，至于选什么。。。。）</w:t>
      </w:r>
      <w:r>
        <w:rPr>
          <w:szCs w:val="21"/>
        </w:rPr>
        <w:br/>
      </w:r>
      <w:r>
        <w:rPr>
          <w:szCs w:val="21"/>
        </w:rPr>
        <w:br/>
      </w:r>
      <w:r>
        <w:rPr>
          <w:rFonts w:ascii="宋体" w:hAnsi="宋体"/>
          <w:color w:val="000000"/>
          <w:szCs w:val="21"/>
        </w:rPr>
        <w:t>#58 绝命时刻中美军是使用哪种直升机进行资源采集</w:t>
      </w:r>
      <w:r>
        <w:rPr>
          <w:szCs w:val="21"/>
        </w:rPr>
        <w:br/>
      </w:r>
      <w:r>
        <w:rPr>
          <w:rFonts w:ascii="宋体" w:hAnsi="宋体"/>
          <w:color w:val="000000"/>
          <w:szCs w:val="21"/>
        </w:rPr>
        <w:t>支奴干</w:t>
      </w:r>
      <w:r>
        <w:rPr>
          <w:szCs w:val="21"/>
        </w:rPr>
        <w:br/>
      </w:r>
      <w:r>
        <w:rPr>
          <w:szCs w:val="21"/>
        </w:rPr>
        <w:br/>
      </w:r>
      <w:r>
        <w:rPr>
          <w:rFonts w:ascii="宋体" w:hAnsi="宋体"/>
          <w:color w:val="000000"/>
          <w:szCs w:val="21"/>
        </w:rPr>
        <w:t>#59 《这个是僵尸吗》中相川步经常对谁进行幻想</w:t>
      </w:r>
      <w:r>
        <w:rPr>
          <w:szCs w:val="21"/>
        </w:rPr>
        <w:br/>
      </w:r>
      <w:r>
        <w:rPr>
          <w:rFonts w:ascii="宋体" w:hAnsi="宋体"/>
          <w:color w:val="000000"/>
          <w:szCs w:val="21"/>
        </w:rPr>
        <w:t>优克莉伍德（因为她不说话，所以他就YY）</w:t>
      </w:r>
      <w:r>
        <w:rPr>
          <w:szCs w:val="21"/>
        </w:rPr>
        <w:br/>
      </w:r>
      <w:r>
        <w:rPr>
          <w:szCs w:val="21"/>
        </w:rPr>
        <w:br/>
      </w:r>
      <w:r>
        <w:rPr>
          <w:rFonts w:ascii="宋体" w:hAnsi="宋体"/>
          <w:color w:val="000000"/>
          <w:szCs w:val="21"/>
        </w:rPr>
        <w:t>#60 生化危机4永远不会被僵尸袭击的npc</w:t>
      </w:r>
      <w:r>
        <w:rPr>
          <w:szCs w:val="21"/>
        </w:rPr>
        <w:br/>
      </w:r>
      <w:r>
        <w:rPr>
          <w:rFonts w:ascii="宋体" w:hAnsi="宋体"/>
          <w:color w:val="000000"/>
          <w:szCs w:val="21"/>
        </w:rPr>
        <w:t>（你猜吧）</w:t>
      </w:r>
      <w:r>
        <w:rPr>
          <w:szCs w:val="21"/>
        </w:rPr>
        <w:br/>
      </w:r>
      <w:r>
        <w:rPr>
          <w:szCs w:val="21"/>
        </w:rPr>
        <w:br/>
      </w:r>
      <w:r>
        <w:rPr>
          <w:rFonts w:ascii="宋体" w:hAnsi="宋体"/>
          <w:color w:val="000000"/>
          <w:szCs w:val="21"/>
        </w:rPr>
        <w:t>#61 《那朵花》的原名为什么</w:t>
      </w:r>
      <w:r>
        <w:rPr>
          <w:szCs w:val="21"/>
        </w:rPr>
        <w:br/>
      </w:r>
      <w:r>
        <w:rPr>
          <w:rFonts w:ascii="宋体" w:hAnsi="宋体"/>
          <w:color w:val="000000"/>
          <w:szCs w:val="21"/>
        </w:rPr>
        <w:t>我们仍未知道那天所见那朵花的名字</w:t>
      </w:r>
      <w:r>
        <w:rPr>
          <w:szCs w:val="21"/>
        </w:rPr>
        <w:br/>
      </w:r>
      <w:r>
        <w:rPr>
          <w:szCs w:val="21"/>
        </w:rPr>
        <w:br/>
      </w:r>
      <w:r>
        <w:rPr>
          <w:rFonts w:ascii="宋体" w:hAnsi="宋体"/>
          <w:color w:val="000000"/>
          <w:szCs w:val="21"/>
        </w:rPr>
        <w:t>#62 《phycho pass》中常守朱的声优是</w:t>
      </w:r>
      <w:r>
        <w:rPr>
          <w:szCs w:val="21"/>
        </w:rPr>
        <w:br/>
      </w:r>
      <w:r>
        <w:rPr>
          <w:rFonts w:ascii="宋体" w:hAnsi="宋体"/>
          <w:color w:val="000000"/>
          <w:szCs w:val="21"/>
        </w:rPr>
        <w:t>花泽香菜</w:t>
      </w:r>
      <w:r>
        <w:rPr>
          <w:szCs w:val="21"/>
        </w:rPr>
        <w:br/>
      </w:r>
      <w:r>
        <w:rPr>
          <w:szCs w:val="21"/>
        </w:rPr>
        <w:br/>
      </w:r>
      <w:r>
        <w:rPr>
          <w:rFonts w:ascii="宋体" w:hAnsi="宋体"/>
          <w:color w:val="000000"/>
          <w:szCs w:val="21"/>
        </w:rPr>
        <w:t>#63 请问洛天依的声源是谁？</w:t>
      </w:r>
      <w:r>
        <w:rPr>
          <w:szCs w:val="21"/>
        </w:rPr>
        <w:br/>
      </w:r>
      <w:r>
        <w:rPr>
          <w:rFonts w:ascii="宋体" w:hAnsi="宋体"/>
          <w:color w:val="000000"/>
          <w:szCs w:val="21"/>
        </w:rPr>
        <w:t>山新</w:t>
      </w:r>
      <w:r>
        <w:rPr>
          <w:szCs w:val="21"/>
        </w:rPr>
        <w:br/>
      </w:r>
      <w:r>
        <w:rPr>
          <w:szCs w:val="21"/>
        </w:rPr>
        <w:br/>
      </w:r>
      <w:r>
        <w:rPr>
          <w:rFonts w:ascii="宋体" w:hAnsi="宋体"/>
          <w:color w:val="000000"/>
          <w:szCs w:val="21"/>
        </w:rPr>
        <w:t>#64 失忆前的上条当麻怎么称呼御坂美琴？</w:t>
      </w:r>
      <w:r>
        <w:rPr>
          <w:szCs w:val="21"/>
        </w:rPr>
        <w:br/>
      </w:r>
      <w:r>
        <w:rPr>
          <w:rFonts w:ascii="宋体" w:hAnsi="宋体"/>
          <w:color w:val="000000"/>
          <w:szCs w:val="21"/>
        </w:rPr>
        <w:t>放电妹（bilibili）</w:t>
      </w:r>
      <w:r>
        <w:rPr>
          <w:szCs w:val="21"/>
        </w:rPr>
        <w:br/>
      </w:r>
      <w:r>
        <w:rPr>
          <w:szCs w:val="21"/>
        </w:rPr>
        <w:br/>
      </w:r>
      <w:r>
        <w:rPr>
          <w:rFonts w:ascii="宋体" w:hAnsi="宋体"/>
          <w:color w:val="000000"/>
          <w:szCs w:val="21"/>
        </w:rPr>
        <w:t>#65 《数码兽大冒险》中第八位被选召的孩子是？</w:t>
      </w:r>
      <w:r>
        <w:rPr>
          <w:szCs w:val="21"/>
        </w:rPr>
        <w:br/>
      </w:r>
      <w:r>
        <w:rPr>
          <w:rFonts w:ascii="宋体" w:hAnsi="宋体"/>
          <w:color w:val="000000"/>
          <w:szCs w:val="21"/>
        </w:rPr>
        <w:t>八神光/八神嘉儿</w:t>
      </w:r>
      <w:r>
        <w:rPr>
          <w:szCs w:val="21"/>
        </w:rPr>
        <w:br/>
      </w:r>
      <w:r>
        <w:rPr>
          <w:szCs w:val="21"/>
        </w:rPr>
        <w:br/>
      </w:r>
      <w:r>
        <w:rPr>
          <w:rFonts w:ascii="宋体" w:hAnsi="宋体"/>
          <w:color w:val="000000"/>
          <w:szCs w:val="21"/>
        </w:rPr>
        <w:t>#66 《在上古卷轴5天际》中主角学会的第一个著名龙吼FUS！RO！DAH！的名字是</w:t>
      </w:r>
      <w:r>
        <w:rPr>
          <w:szCs w:val="21"/>
        </w:rPr>
        <w:br/>
      </w:r>
      <w:r>
        <w:rPr>
          <w:rFonts w:ascii="宋体" w:hAnsi="宋体"/>
          <w:color w:val="000000"/>
          <w:szCs w:val="21"/>
        </w:rPr>
        <w:t>不卸之力</w:t>
      </w:r>
      <w:r>
        <w:rPr>
          <w:szCs w:val="21"/>
        </w:rPr>
        <w:br/>
      </w:r>
      <w:r>
        <w:rPr>
          <w:szCs w:val="21"/>
        </w:rPr>
        <w:br/>
      </w:r>
      <w:r>
        <w:rPr>
          <w:rFonts w:ascii="宋体" w:hAnsi="宋体"/>
          <w:color w:val="000000"/>
          <w:szCs w:val="21"/>
        </w:rPr>
        <w:t>#67 以下动漫少女哪个是金色双马尾？</w:t>
      </w:r>
      <w:r>
        <w:rPr>
          <w:szCs w:val="21"/>
        </w:rPr>
        <w:br/>
      </w:r>
      <w:r>
        <w:rPr>
          <w:rFonts w:ascii="宋体" w:hAnsi="宋体"/>
          <w:color w:val="000000"/>
          <w:szCs w:val="21"/>
        </w:rPr>
        <w:t xml:space="preserve">三千院凪 </w:t>
      </w:r>
      <w:r>
        <w:rPr>
          <w:szCs w:val="21"/>
        </w:rPr>
        <w:br/>
      </w:r>
      <w:r>
        <w:rPr>
          <w:szCs w:val="21"/>
        </w:rPr>
        <w:br/>
      </w:r>
      <w:r>
        <w:rPr>
          <w:rFonts w:ascii="宋体" w:hAnsi="宋体"/>
          <w:color w:val="000000"/>
          <w:szCs w:val="21"/>
        </w:rPr>
        <w:t>#68 《银魂》中万事屋的牌匾上写着什么</w:t>
      </w:r>
      <w:r>
        <w:rPr>
          <w:szCs w:val="21"/>
        </w:rPr>
        <w:br/>
      </w:r>
      <w:r>
        <w:rPr>
          <w:rFonts w:ascii="宋体" w:hAnsi="宋体"/>
          <w:color w:val="000000"/>
          <w:szCs w:val="21"/>
        </w:rPr>
        <w:t>糖分</w:t>
      </w:r>
      <w:r>
        <w:rPr>
          <w:szCs w:val="21"/>
        </w:rPr>
        <w:br/>
      </w:r>
      <w:r>
        <w:rPr>
          <w:szCs w:val="21"/>
        </w:rPr>
        <w:br/>
      </w:r>
      <w:r>
        <w:rPr>
          <w:rFonts w:ascii="宋体" w:hAnsi="宋体"/>
          <w:color w:val="000000"/>
          <w:szCs w:val="21"/>
        </w:rPr>
        <w:t>#69 以下哪一部作品的剧本不是虚渊玄？</w:t>
      </w:r>
      <w:r>
        <w:rPr>
          <w:szCs w:val="21"/>
        </w:rPr>
        <w:br/>
      </w:r>
      <w:r>
        <w:rPr>
          <w:rFonts w:ascii="宋体" w:hAnsi="宋体"/>
          <w:color w:val="000000"/>
          <w:szCs w:val="21"/>
        </w:rPr>
        <w:t>尘骸魔京</w:t>
      </w:r>
      <w:r>
        <w:rPr>
          <w:szCs w:val="21"/>
        </w:rPr>
        <w:br/>
      </w:r>
      <w:r>
        <w:rPr>
          <w:szCs w:val="21"/>
        </w:rPr>
        <w:br/>
      </w:r>
      <w:r>
        <w:rPr>
          <w:rFonts w:ascii="宋体" w:hAnsi="宋体"/>
          <w:color w:val="000000"/>
          <w:szCs w:val="21"/>
        </w:rPr>
        <w:t>#70 《家庭教师》的作者是？</w:t>
      </w:r>
      <w:r>
        <w:rPr>
          <w:szCs w:val="21"/>
        </w:rPr>
        <w:br/>
      </w:r>
      <w:r>
        <w:rPr>
          <w:rFonts w:ascii="宋体" w:hAnsi="宋体"/>
          <w:color w:val="000000"/>
          <w:szCs w:val="21"/>
        </w:rPr>
        <w:t>天野明</w:t>
      </w:r>
      <w:r>
        <w:rPr>
          <w:szCs w:val="21"/>
        </w:rPr>
        <w:br/>
      </w:r>
      <w:r>
        <w:rPr>
          <w:szCs w:val="21"/>
        </w:rPr>
        <w:br/>
      </w:r>
      <w:r>
        <w:rPr>
          <w:rFonts w:ascii="宋体" w:hAnsi="宋体"/>
          <w:color w:val="000000"/>
          <w:szCs w:val="21"/>
        </w:rPr>
        <w:t>#71 凉宫春日的忧郁中，阿虚最萌的发型是？</w:t>
      </w:r>
      <w:r>
        <w:rPr>
          <w:szCs w:val="21"/>
        </w:rPr>
        <w:br/>
      </w:r>
      <w:r>
        <w:rPr>
          <w:rFonts w:ascii="宋体" w:hAnsi="宋体"/>
          <w:color w:val="000000"/>
          <w:szCs w:val="21"/>
        </w:rPr>
        <w:t>单马尾</w:t>
      </w:r>
      <w:r>
        <w:rPr>
          <w:szCs w:val="21"/>
        </w:rPr>
        <w:br/>
      </w:r>
      <w:r>
        <w:rPr>
          <w:szCs w:val="21"/>
        </w:rPr>
        <w:br/>
      </w:r>
      <w:r>
        <w:rPr>
          <w:rFonts w:ascii="宋体" w:hAnsi="宋体"/>
          <w:color w:val="000000"/>
          <w:szCs w:val="21"/>
        </w:rPr>
        <w:t>#72 游戏《三国无双》是下列哪个公司的作品？</w:t>
      </w:r>
      <w:r>
        <w:rPr>
          <w:szCs w:val="21"/>
        </w:rPr>
        <w:br/>
      </w:r>
      <w:r>
        <w:rPr>
          <w:rFonts w:ascii="宋体" w:hAnsi="宋体"/>
          <w:color w:val="000000"/>
          <w:szCs w:val="21"/>
        </w:rPr>
        <w:t>光荣公司</w:t>
      </w:r>
      <w:r>
        <w:rPr>
          <w:szCs w:val="21"/>
        </w:rPr>
        <w:br/>
      </w:r>
      <w:r>
        <w:rPr>
          <w:szCs w:val="21"/>
        </w:rPr>
        <w:br/>
      </w:r>
      <w:r>
        <w:rPr>
          <w:rFonts w:ascii="宋体" w:hAnsi="宋体"/>
          <w:color w:val="000000"/>
          <w:szCs w:val="21"/>
        </w:rPr>
        <w:t>#73 在《fate/stay night》中，以下哪个英灵没有参加圣杯战争</w:t>
      </w:r>
      <w:r>
        <w:rPr>
          <w:szCs w:val="21"/>
        </w:rPr>
        <w:br/>
      </w:r>
      <w:r>
        <w:rPr>
          <w:rFonts w:ascii="宋体" w:hAnsi="宋体"/>
          <w:color w:val="000000"/>
          <w:szCs w:val="21"/>
        </w:rPr>
        <w:t xml:space="preserve">兰斯洛特 </w:t>
      </w:r>
      <w:r>
        <w:rPr>
          <w:szCs w:val="21"/>
        </w:rPr>
        <w:br/>
      </w:r>
      <w:r>
        <w:rPr>
          <w:szCs w:val="21"/>
        </w:rPr>
        <w:br/>
      </w:r>
      <w:r>
        <w:rPr>
          <w:rFonts w:ascii="宋体" w:hAnsi="宋体"/>
          <w:color w:val="000000"/>
          <w:szCs w:val="21"/>
        </w:rPr>
        <w:t>#74 《神的记事本》中爱丽丝最爱喝的饮料叫什么？</w:t>
      </w:r>
      <w:r>
        <w:rPr>
          <w:szCs w:val="21"/>
        </w:rPr>
        <w:br/>
      </w:r>
      <w:r>
        <w:rPr>
          <w:rFonts w:ascii="宋体" w:hAnsi="宋体"/>
          <w:color w:val="000000"/>
          <w:szCs w:val="21"/>
        </w:rPr>
        <w:t>Dr. pepper</w:t>
      </w:r>
      <w:r>
        <w:rPr>
          <w:szCs w:val="21"/>
        </w:rPr>
        <w:br/>
      </w:r>
      <w:r>
        <w:rPr>
          <w:szCs w:val="21"/>
        </w:rPr>
        <w:br/>
      </w:r>
      <w:r>
        <w:rPr>
          <w:rFonts w:ascii="宋体" w:hAnsi="宋体"/>
          <w:color w:val="000000"/>
          <w:szCs w:val="21"/>
        </w:rPr>
        <w:t>#75 以下哪个不是中日韩三人组的成员</w:t>
      </w:r>
      <w:r>
        <w:rPr>
          <w:szCs w:val="21"/>
        </w:rPr>
        <w:br/>
      </w:r>
      <w:r>
        <w:rPr>
          <w:rFonts w:ascii="宋体" w:hAnsi="宋体"/>
          <w:color w:val="000000"/>
          <w:szCs w:val="21"/>
        </w:rPr>
        <w:t>葛炮（那三人是姚明，金馆长，和花泽香菜（兵库北））</w:t>
      </w:r>
      <w:r>
        <w:rPr>
          <w:szCs w:val="21"/>
        </w:rPr>
        <w:t xml:space="preserve"> </w:t>
      </w:r>
      <w:r>
        <w:rPr>
          <w:szCs w:val="21"/>
        </w:rPr>
        <w:br/>
      </w:r>
      <w:r>
        <w:rPr>
          <w:rFonts w:ascii="宋体" w:hAnsi="宋体"/>
          <w:color w:val="000000"/>
          <w:szCs w:val="21"/>
        </w:rPr>
        <w:t>#76 以下哪部galgame不是八月设的作品？</w:t>
      </w:r>
      <w:r>
        <w:rPr>
          <w:szCs w:val="21"/>
        </w:rPr>
        <w:br/>
      </w:r>
      <w:r>
        <w:rPr>
          <w:rFonts w:ascii="宋体" w:hAnsi="宋体"/>
          <w:color w:val="000000"/>
          <w:szCs w:val="21"/>
        </w:rPr>
        <w:t>G弦上的魔王</w:t>
      </w:r>
      <w:r>
        <w:rPr>
          <w:szCs w:val="21"/>
        </w:rPr>
        <w:br/>
      </w:r>
      <w:r>
        <w:rPr>
          <w:szCs w:val="21"/>
        </w:rPr>
        <w:br/>
      </w:r>
      <w:r>
        <w:rPr>
          <w:rFonts w:ascii="宋体" w:hAnsi="宋体"/>
          <w:color w:val="000000"/>
          <w:szCs w:val="21"/>
        </w:rPr>
        <w:t>#77 UC系高达作品中象征着量产机的胜利的是哪部作品？</w:t>
      </w:r>
      <w:r>
        <w:rPr>
          <w:szCs w:val="21"/>
        </w:rPr>
        <w:br/>
      </w:r>
      <w:r>
        <w:rPr>
          <w:rFonts w:ascii="宋体" w:hAnsi="宋体"/>
          <w:color w:val="000000"/>
          <w:szCs w:val="21"/>
        </w:rPr>
        <w:t xml:space="preserve">机动战士高达第08MS小队 </w:t>
      </w:r>
      <w:r>
        <w:rPr>
          <w:szCs w:val="21"/>
        </w:rPr>
        <w:br/>
      </w:r>
      <w:r>
        <w:rPr>
          <w:szCs w:val="21"/>
        </w:rPr>
        <w:br/>
      </w:r>
      <w:r>
        <w:rPr>
          <w:rFonts w:ascii="宋体" w:hAnsi="宋体"/>
          <w:color w:val="000000"/>
          <w:szCs w:val="21"/>
        </w:rPr>
        <w:t>#78 《日常》的ED演唱者为</w:t>
      </w:r>
      <w:r>
        <w:rPr>
          <w:szCs w:val="21"/>
        </w:rPr>
        <w:br/>
      </w:r>
      <w:r>
        <w:rPr>
          <w:rFonts w:ascii="宋体" w:hAnsi="宋体"/>
          <w:color w:val="000000"/>
          <w:szCs w:val="21"/>
        </w:rPr>
        <w:t>佐咲纱花</w:t>
      </w:r>
      <w:r>
        <w:rPr>
          <w:szCs w:val="21"/>
        </w:rPr>
        <w:br/>
      </w:r>
      <w:r>
        <w:rPr>
          <w:szCs w:val="21"/>
        </w:rPr>
        <w:br/>
      </w:r>
      <w:r>
        <w:rPr>
          <w:rFonts w:ascii="宋体" w:hAnsi="宋体"/>
          <w:color w:val="000000"/>
          <w:szCs w:val="21"/>
        </w:rPr>
        <w:t>#79 《Fate/ZERO》中Saber的Master是谁？</w:t>
      </w:r>
      <w:r>
        <w:rPr>
          <w:szCs w:val="21"/>
        </w:rPr>
        <w:br/>
      </w:r>
      <w:r>
        <w:rPr>
          <w:rFonts w:ascii="宋体" w:hAnsi="宋体"/>
          <w:color w:val="000000"/>
          <w:szCs w:val="21"/>
        </w:rPr>
        <w:t>卫宫切嗣</w:t>
      </w:r>
      <w:r>
        <w:rPr>
          <w:szCs w:val="21"/>
        </w:rPr>
        <w:br/>
      </w:r>
      <w:r>
        <w:rPr>
          <w:szCs w:val="21"/>
        </w:rPr>
        <w:br/>
      </w:r>
      <w:r>
        <w:rPr>
          <w:rFonts w:ascii="宋体" w:hAnsi="宋体"/>
          <w:color w:val="000000"/>
          <w:szCs w:val="21"/>
        </w:rPr>
        <w:t>#80 《fate zero》中，berserker的真名是？</w:t>
      </w:r>
      <w:r>
        <w:rPr>
          <w:szCs w:val="21"/>
        </w:rPr>
        <w:br/>
      </w:r>
      <w:r>
        <w:rPr>
          <w:rFonts w:ascii="宋体" w:hAnsi="宋体"/>
          <w:color w:val="000000"/>
          <w:szCs w:val="21"/>
        </w:rPr>
        <w:t>兰斯洛特</w:t>
      </w:r>
      <w:r>
        <w:rPr>
          <w:szCs w:val="21"/>
        </w:rPr>
        <w:br/>
      </w:r>
      <w:r>
        <w:rPr>
          <w:szCs w:val="21"/>
        </w:rPr>
        <w:br/>
      </w:r>
      <w:r>
        <w:rPr>
          <w:rFonts w:ascii="宋体" w:hAnsi="宋体"/>
          <w:color w:val="000000"/>
          <w:szCs w:val="21"/>
        </w:rPr>
        <w:t>#81 《兽的演奏者艾琳》中的里岚是雄性还是雌性？</w:t>
      </w:r>
      <w:r>
        <w:rPr>
          <w:szCs w:val="21"/>
        </w:rPr>
        <w:br/>
      </w:r>
      <w:r>
        <w:rPr>
          <w:rFonts w:ascii="宋体" w:hAnsi="宋体"/>
          <w:color w:val="000000"/>
          <w:szCs w:val="21"/>
        </w:rPr>
        <w:t>雌性</w:t>
      </w:r>
      <w:r>
        <w:rPr>
          <w:szCs w:val="21"/>
        </w:rPr>
        <w:br/>
      </w:r>
      <w:r>
        <w:rPr>
          <w:szCs w:val="21"/>
        </w:rPr>
        <w:br/>
      </w:r>
      <w:r>
        <w:rPr>
          <w:rFonts w:ascii="宋体" w:hAnsi="宋体"/>
          <w:color w:val="000000"/>
          <w:szCs w:val="21"/>
        </w:rPr>
        <w:t>#82 没脸月亮的男主CV是谁</w:t>
      </w:r>
      <w:r>
        <w:rPr>
          <w:szCs w:val="21"/>
        </w:rPr>
        <w:br/>
      </w:r>
      <w:r>
        <w:rPr>
          <w:rFonts w:ascii="宋体" w:hAnsi="宋体"/>
          <w:color w:val="000000"/>
          <w:szCs w:val="21"/>
        </w:rPr>
        <w:t>石田彰</w:t>
      </w:r>
      <w:r>
        <w:rPr>
          <w:szCs w:val="21"/>
        </w:rPr>
        <w:br/>
      </w:r>
      <w:r>
        <w:rPr>
          <w:szCs w:val="21"/>
        </w:rPr>
        <w:br/>
      </w:r>
      <w:r>
        <w:rPr>
          <w:rFonts w:ascii="宋体" w:hAnsi="宋体"/>
          <w:color w:val="000000"/>
          <w:szCs w:val="21"/>
        </w:rPr>
        <w:t>#83 以下作品中，不是CLAMP的作品是哪个？</w:t>
      </w:r>
      <w:r>
        <w:rPr>
          <w:szCs w:val="21"/>
        </w:rPr>
        <w:br/>
      </w:r>
      <w:r>
        <w:rPr>
          <w:rFonts w:ascii="宋体" w:hAnsi="宋体"/>
          <w:color w:val="000000"/>
          <w:szCs w:val="21"/>
        </w:rPr>
        <w:t>犬夜叉</w:t>
      </w:r>
      <w:r>
        <w:rPr>
          <w:szCs w:val="21"/>
        </w:rPr>
        <w:br/>
      </w:r>
      <w:r>
        <w:rPr>
          <w:szCs w:val="21"/>
        </w:rPr>
        <w:br/>
      </w:r>
      <w:r>
        <w:rPr>
          <w:rFonts w:ascii="宋体" w:hAnsi="宋体"/>
          <w:color w:val="000000"/>
          <w:szCs w:val="21"/>
        </w:rPr>
        <w:t>#84 东方project中，以下哪个不是三大总受之一</w:t>
      </w:r>
      <w:r>
        <w:rPr>
          <w:szCs w:val="21"/>
        </w:rPr>
        <w:br/>
      </w:r>
      <w:r>
        <w:rPr>
          <w:rFonts w:ascii="宋体" w:hAnsi="宋体"/>
          <w:color w:val="000000"/>
          <w:szCs w:val="21"/>
        </w:rPr>
        <w:t>风见幽香</w:t>
      </w:r>
      <w:r>
        <w:rPr>
          <w:szCs w:val="21"/>
        </w:rPr>
        <w:br/>
      </w:r>
      <w:r>
        <w:rPr>
          <w:szCs w:val="21"/>
        </w:rPr>
        <w:br/>
      </w:r>
      <w:r>
        <w:rPr>
          <w:rFonts w:ascii="宋体" w:hAnsi="宋体"/>
          <w:color w:val="000000"/>
          <w:szCs w:val="21"/>
        </w:rPr>
        <w:t>#85 东方设定里的古明地恋和古明地觉的关系是什么？</w:t>
      </w:r>
      <w:r>
        <w:rPr>
          <w:szCs w:val="21"/>
        </w:rPr>
        <w:br/>
      </w:r>
      <w:r>
        <w:rPr>
          <w:rFonts w:ascii="宋体" w:hAnsi="宋体"/>
          <w:color w:val="000000"/>
          <w:szCs w:val="21"/>
        </w:rPr>
        <w:t>姐妹</w:t>
      </w:r>
      <w:r>
        <w:rPr>
          <w:szCs w:val="21"/>
        </w:rPr>
        <w:br/>
      </w:r>
      <w:r>
        <w:rPr>
          <w:szCs w:val="21"/>
        </w:rPr>
        <w:br/>
      </w:r>
      <w:r>
        <w:rPr>
          <w:rFonts w:ascii="宋体" w:hAnsi="宋体"/>
          <w:color w:val="000000"/>
          <w:szCs w:val="21"/>
        </w:rPr>
        <w:t>#86 《黑塔利亚》中王耀的女性化角色叫什么？</w:t>
      </w:r>
      <w:r>
        <w:rPr>
          <w:szCs w:val="21"/>
        </w:rPr>
        <w:br/>
      </w:r>
      <w:r>
        <w:rPr>
          <w:rFonts w:ascii="宋体" w:hAnsi="宋体"/>
          <w:color w:val="000000"/>
          <w:szCs w:val="21"/>
        </w:rPr>
        <w:t>王春燕</w:t>
      </w:r>
      <w:r>
        <w:rPr>
          <w:szCs w:val="21"/>
        </w:rPr>
        <w:br/>
      </w:r>
      <w:r>
        <w:rPr>
          <w:szCs w:val="21"/>
        </w:rPr>
        <w:br/>
      </w:r>
      <w:r>
        <w:rPr>
          <w:rFonts w:ascii="宋体" w:hAnsi="宋体"/>
          <w:color w:val="000000"/>
          <w:szCs w:val="21"/>
        </w:rPr>
        <w:t>#87 “夏亚你算计我”这句话是哪位人物的名言</w:t>
      </w:r>
      <w:r>
        <w:rPr>
          <w:szCs w:val="21"/>
        </w:rPr>
        <w:br/>
      </w:r>
      <w:r>
        <w:rPr>
          <w:rFonts w:ascii="宋体" w:hAnsi="宋体"/>
          <w:color w:val="000000"/>
          <w:szCs w:val="21"/>
        </w:rPr>
        <w:t>卡尔玛 扎比</w:t>
      </w:r>
      <w:r>
        <w:rPr>
          <w:szCs w:val="21"/>
        </w:rPr>
        <w:br/>
      </w:r>
      <w:r>
        <w:rPr>
          <w:szCs w:val="21"/>
        </w:rPr>
        <w:br/>
      </w:r>
      <w:r>
        <w:rPr>
          <w:rFonts w:ascii="宋体" w:hAnsi="宋体"/>
          <w:color w:val="000000"/>
          <w:szCs w:val="21"/>
        </w:rPr>
        <w:t>#88 fate zero中rider伊斯坎达尔的“王之军势”是？</w:t>
      </w:r>
      <w:r>
        <w:rPr>
          <w:szCs w:val="21"/>
        </w:rPr>
        <w:br/>
      </w:r>
      <w:r>
        <w:rPr>
          <w:rFonts w:ascii="宋体" w:hAnsi="宋体"/>
          <w:color w:val="000000"/>
          <w:szCs w:val="21"/>
        </w:rPr>
        <w:t>固有结界</w:t>
      </w:r>
      <w:r>
        <w:rPr>
          <w:szCs w:val="21"/>
        </w:rPr>
        <w:br/>
      </w:r>
      <w:r>
        <w:rPr>
          <w:szCs w:val="21"/>
        </w:rPr>
        <w:br/>
      </w:r>
      <w:r>
        <w:rPr>
          <w:rFonts w:ascii="宋体" w:hAnsi="宋体"/>
          <w:color w:val="000000"/>
          <w:szCs w:val="21"/>
        </w:rPr>
        <w:t>#89 东方Project是由哪个团体制作的</w:t>
      </w:r>
      <w:r>
        <w:rPr>
          <w:szCs w:val="21"/>
        </w:rPr>
        <w:br/>
      </w:r>
      <w:r>
        <w:rPr>
          <w:rFonts w:ascii="宋体" w:hAnsi="宋体"/>
          <w:color w:val="000000"/>
          <w:szCs w:val="21"/>
        </w:rPr>
        <w:t>上海爱丽丝幻乐团</w:t>
      </w:r>
      <w:r>
        <w:rPr>
          <w:szCs w:val="21"/>
        </w:rPr>
        <w:br/>
      </w:r>
      <w:r>
        <w:rPr>
          <w:szCs w:val="21"/>
        </w:rPr>
        <w:br/>
      </w:r>
      <w:r>
        <w:rPr>
          <w:rFonts w:ascii="宋体" w:hAnsi="宋体"/>
          <w:color w:val="000000"/>
          <w:szCs w:val="21"/>
        </w:rPr>
        <w:t>#90 《那朵花》中面码的原名是什么?</w:t>
      </w:r>
      <w:r>
        <w:rPr>
          <w:szCs w:val="21"/>
        </w:rPr>
        <w:br/>
      </w:r>
      <w:r>
        <w:rPr>
          <w:rFonts w:ascii="宋体" w:hAnsi="宋体"/>
          <w:color w:val="000000"/>
          <w:szCs w:val="21"/>
        </w:rPr>
        <w:t>本间芽衣子</w:t>
      </w:r>
      <w:r>
        <w:rPr>
          <w:szCs w:val="21"/>
        </w:rPr>
        <w:br/>
      </w:r>
      <w:r>
        <w:rPr>
          <w:szCs w:val="21"/>
        </w:rPr>
        <w:br/>
      </w:r>
      <w:r>
        <w:rPr>
          <w:rFonts w:ascii="宋体" w:hAnsi="宋体"/>
          <w:color w:val="000000"/>
          <w:szCs w:val="21"/>
        </w:rPr>
        <w:t>#91 夏娜的标志性口头禅是什么</w:t>
      </w:r>
      <w:r>
        <w:rPr>
          <w:szCs w:val="21"/>
        </w:rPr>
        <w:br/>
      </w:r>
      <w:r>
        <w:rPr>
          <w:rFonts w:ascii="宋体" w:hAnsi="宋体"/>
          <w:color w:val="000000"/>
          <w:szCs w:val="21"/>
        </w:rPr>
        <w:t>无路赛无路赛无路赛</w:t>
      </w:r>
      <w:r>
        <w:rPr>
          <w:szCs w:val="21"/>
        </w:rPr>
        <w:br/>
      </w:r>
      <w:r>
        <w:rPr>
          <w:szCs w:val="21"/>
        </w:rPr>
        <w:br/>
      </w:r>
      <w:r>
        <w:rPr>
          <w:rFonts w:ascii="宋体" w:hAnsi="宋体"/>
          <w:color w:val="000000"/>
          <w:szCs w:val="21"/>
        </w:rPr>
        <w:t>#92 nds平台第一款游戏王是哪一年出的</w:t>
      </w:r>
      <w:r>
        <w:rPr>
          <w:szCs w:val="21"/>
        </w:rPr>
        <w:br/>
      </w:r>
      <w:r>
        <w:rPr>
          <w:rFonts w:ascii="宋体" w:hAnsi="宋体"/>
          <w:color w:val="000000"/>
          <w:szCs w:val="21"/>
        </w:rPr>
        <w:t>2007？</w:t>
      </w:r>
      <w:r>
        <w:rPr>
          <w:szCs w:val="21"/>
        </w:rPr>
        <w:br/>
      </w:r>
      <w:r>
        <w:rPr>
          <w:szCs w:val="21"/>
        </w:rPr>
        <w:br/>
      </w:r>
      <w:r>
        <w:rPr>
          <w:rFonts w:ascii="宋体" w:hAnsi="宋体"/>
          <w:color w:val="000000"/>
          <w:szCs w:val="21"/>
        </w:rPr>
        <w:t>#93 2012年日萌萌王是谁</w:t>
      </w:r>
      <w:r>
        <w:rPr>
          <w:szCs w:val="21"/>
        </w:rPr>
        <w:br/>
      </w:r>
      <w:r>
        <w:rPr>
          <w:rFonts w:ascii="宋体" w:hAnsi="宋体"/>
          <w:color w:val="000000"/>
          <w:szCs w:val="21"/>
        </w:rPr>
        <w:t>园城寺怜</w:t>
      </w:r>
      <w:r>
        <w:rPr>
          <w:szCs w:val="21"/>
        </w:rPr>
        <w:br/>
      </w:r>
      <w:r>
        <w:rPr>
          <w:szCs w:val="21"/>
        </w:rPr>
        <w:br/>
      </w:r>
      <w:r>
        <w:rPr>
          <w:rFonts w:ascii="宋体" w:hAnsi="宋体"/>
          <w:color w:val="000000"/>
          <w:szCs w:val="21"/>
        </w:rPr>
        <w:t>#94 香农采样定理的基本内容是由谁首先提出的？</w:t>
      </w:r>
      <w:r>
        <w:rPr>
          <w:szCs w:val="21"/>
        </w:rPr>
        <w:br/>
      </w:r>
      <w:r>
        <w:rPr>
          <w:rFonts w:ascii="宋体" w:hAnsi="宋体"/>
          <w:color w:val="000000"/>
          <w:szCs w:val="21"/>
        </w:rPr>
        <w:t>Nyquist</w:t>
      </w:r>
      <w:r>
        <w:rPr>
          <w:szCs w:val="21"/>
        </w:rPr>
        <w:br/>
      </w:r>
      <w:r>
        <w:rPr>
          <w:szCs w:val="21"/>
        </w:rPr>
        <w:br/>
      </w:r>
      <w:r>
        <w:rPr>
          <w:rFonts w:ascii="宋体" w:hAnsi="宋体"/>
          <w:color w:val="000000"/>
          <w:szCs w:val="21"/>
        </w:rPr>
        <w:t>#95 最有可能说出:stupid dog! 这句话的角色是?</w:t>
      </w:r>
      <w:r>
        <w:rPr>
          <w:szCs w:val="21"/>
        </w:rPr>
        <w:br/>
      </w:r>
      <w:r>
        <w:rPr>
          <w:rFonts w:ascii="宋体" w:hAnsi="宋体"/>
          <w:color w:val="000000"/>
          <w:szCs w:val="21"/>
        </w:rPr>
        <w:t>露易丝·瓦利埃尔</w:t>
      </w:r>
      <w:r>
        <w:rPr>
          <w:szCs w:val="21"/>
        </w:rPr>
        <w:br/>
      </w:r>
      <w:r>
        <w:rPr>
          <w:szCs w:val="21"/>
        </w:rPr>
        <w:br/>
      </w:r>
      <w:r>
        <w:rPr>
          <w:rFonts w:ascii="宋体" w:hAnsi="宋体"/>
          <w:color w:val="000000"/>
          <w:szCs w:val="21"/>
        </w:rPr>
        <w:t>#96 《K》中的伊佐那社的配音是谁？</w:t>
      </w:r>
      <w:r>
        <w:rPr>
          <w:szCs w:val="21"/>
        </w:rPr>
        <w:br/>
      </w:r>
      <w:r>
        <w:rPr>
          <w:rFonts w:ascii="宋体" w:hAnsi="宋体"/>
          <w:color w:val="000000"/>
          <w:szCs w:val="21"/>
        </w:rPr>
        <w:t>浪川大辅</w:t>
      </w:r>
      <w:r>
        <w:rPr>
          <w:szCs w:val="21"/>
        </w:rPr>
        <w:br/>
      </w:r>
      <w:r>
        <w:rPr>
          <w:szCs w:val="21"/>
        </w:rPr>
        <w:br/>
      </w:r>
      <w:r>
        <w:rPr>
          <w:rFonts w:ascii="宋体" w:hAnsi="宋体"/>
          <w:color w:val="000000"/>
          <w:szCs w:val="21"/>
        </w:rPr>
        <w:t>#97 以下哪部是虚渊玄的作品？</w:t>
      </w:r>
      <w:r>
        <w:rPr>
          <w:szCs w:val="21"/>
        </w:rPr>
        <w:br/>
      </w:r>
      <w:r>
        <w:rPr>
          <w:rFonts w:ascii="宋体" w:hAnsi="宋体"/>
          <w:color w:val="000000"/>
          <w:szCs w:val="21"/>
        </w:rPr>
        <w:t>《fate zero》</w:t>
      </w:r>
      <w:r>
        <w:rPr>
          <w:szCs w:val="21"/>
        </w:rPr>
        <w:br/>
      </w:r>
      <w:r>
        <w:rPr>
          <w:szCs w:val="21"/>
        </w:rPr>
        <w:br/>
      </w:r>
      <w:r>
        <w:rPr>
          <w:rFonts w:ascii="宋体" w:hAnsi="宋体"/>
          <w:color w:val="000000"/>
          <w:szCs w:val="21"/>
        </w:rPr>
        <w:t>#98 clannad中用什么来实现愿望？</w:t>
      </w:r>
      <w:r>
        <w:rPr>
          <w:szCs w:val="21"/>
        </w:rPr>
        <w:br/>
      </w:r>
      <w:r>
        <w:rPr>
          <w:rFonts w:ascii="宋体" w:hAnsi="宋体"/>
          <w:color w:val="000000"/>
          <w:szCs w:val="21"/>
        </w:rPr>
        <w:t>光玉</w:t>
      </w:r>
      <w:r>
        <w:rPr>
          <w:szCs w:val="21"/>
        </w:rPr>
        <w:br/>
      </w:r>
      <w:r>
        <w:rPr>
          <w:szCs w:val="21"/>
        </w:rPr>
        <w:br/>
      </w:r>
      <w:r>
        <w:rPr>
          <w:rFonts w:ascii="宋体" w:hAnsi="宋体"/>
          <w:color w:val="000000"/>
          <w:szCs w:val="21"/>
        </w:rPr>
        <w:t>#99 《幻灵镇魂曲》中Ein的故乡为</w:t>
      </w:r>
      <w:r>
        <w:rPr>
          <w:szCs w:val="21"/>
        </w:rPr>
        <w:br/>
      </w:r>
      <w:r>
        <w:rPr>
          <w:rFonts w:ascii="宋体" w:hAnsi="宋体"/>
          <w:color w:val="000000"/>
          <w:szCs w:val="21"/>
        </w:rPr>
        <w:t>蒙古</w:t>
      </w:r>
      <w:r>
        <w:rPr>
          <w:szCs w:val="21"/>
        </w:rPr>
        <w:br/>
      </w:r>
      <w:r>
        <w:rPr>
          <w:szCs w:val="21"/>
        </w:rPr>
        <w:br/>
      </w:r>
      <w:r>
        <w:rPr>
          <w:rFonts w:ascii="宋体" w:hAnsi="宋体"/>
          <w:color w:val="000000"/>
          <w:szCs w:val="21"/>
        </w:rPr>
        <w:t>#100 正义的伙伴是是谁？</w:t>
      </w:r>
      <w:r>
        <w:rPr>
          <w:szCs w:val="21"/>
        </w:rPr>
        <w:br/>
      </w:r>
      <w:r>
        <w:rPr>
          <w:rFonts w:ascii="宋体" w:hAnsi="宋体"/>
          <w:color w:val="000000"/>
          <w:szCs w:val="21"/>
        </w:rPr>
        <w:t>卫宫切嗣</w:t>
      </w:r>
      <w:r>
        <w:rPr>
          <w:szCs w:val="21"/>
        </w:rPr>
        <w:t xml:space="preserve"> </w:t>
      </w:r>
      <w:r>
        <w:rPr>
          <w:szCs w:val="21"/>
        </w:rPr>
        <w:br/>
      </w:r>
      <w:r>
        <w:rPr>
          <w:rFonts w:ascii="宋体" w:hAnsi="宋体"/>
          <w:color w:val="000000"/>
          <w:szCs w:val="21"/>
        </w:rPr>
        <w:t>#1 《黑塔利亚》中的亚瑟·柯克兰眉毛有几根？</w:t>
      </w:r>
      <w:r>
        <w:rPr>
          <w:szCs w:val="21"/>
        </w:rPr>
        <w:br/>
      </w:r>
      <w:r>
        <w:rPr>
          <w:rFonts w:ascii="宋体" w:hAnsi="宋体"/>
          <w:color w:val="000000"/>
          <w:szCs w:val="21"/>
        </w:rPr>
        <w:t xml:space="preserve">6根 </w:t>
      </w:r>
      <w:r>
        <w:rPr>
          <w:szCs w:val="21"/>
        </w:rPr>
        <w:br/>
      </w:r>
      <w:r>
        <w:rPr>
          <w:szCs w:val="21"/>
        </w:rPr>
        <w:br/>
      </w:r>
      <w:r>
        <w:rPr>
          <w:rFonts w:ascii="宋体" w:hAnsi="宋体"/>
          <w:color w:val="000000"/>
          <w:szCs w:val="21"/>
        </w:rPr>
        <w:t xml:space="preserve">#2 八云家年纪最大的是谁？ </w:t>
      </w:r>
      <w:r>
        <w:rPr>
          <w:szCs w:val="21"/>
        </w:rPr>
        <w:br/>
      </w:r>
      <w:r>
        <w:rPr>
          <w:rFonts w:ascii="宋体" w:hAnsi="宋体"/>
          <w:color w:val="000000"/>
          <w:szCs w:val="21"/>
        </w:rPr>
        <w:t>八云紫</w:t>
      </w:r>
      <w:r>
        <w:rPr>
          <w:szCs w:val="21"/>
        </w:rPr>
        <w:br/>
      </w:r>
      <w:r>
        <w:rPr>
          <w:szCs w:val="21"/>
        </w:rPr>
        <w:br/>
      </w:r>
      <w:r>
        <w:rPr>
          <w:rFonts w:ascii="宋体" w:hAnsi="宋体"/>
          <w:color w:val="000000"/>
          <w:szCs w:val="21"/>
        </w:rPr>
        <w:t>#3 《某科学的超电磁炮S》中，御坂妹向御坂美琴进行确认的密码是？</w:t>
      </w:r>
      <w:r>
        <w:rPr>
          <w:szCs w:val="21"/>
        </w:rPr>
        <w:br/>
      </w:r>
      <w:r>
        <w:rPr>
          <w:rFonts w:ascii="宋体" w:hAnsi="宋体"/>
          <w:color w:val="000000"/>
          <w:szCs w:val="21"/>
        </w:rPr>
        <w:t>ZXC741ASD852QWE963</w:t>
      </w:r>
      <w:r>
        <w:rPr>
          <w:szCs w:val="21"/>
        </w:rPr>
        <w:br/>
      </w:r>
      <w:r>
        <w:rPr>
          <w:szCs w:val="21"/>
        </w:rPr>
        <w:br/>
      </w:r>
      <w:r>
        <w:rPr>
          <w:rFonts w:ascii="宋体" w:hAnsi="宋体"/>
          <w:color w:val="000000"/>
          <w:szCs w:val="21"/>
        </w:rPr>
        <w:t>#4 游戏星际争霸是哪个公司开发的？</w:t>
      </w:r>
      <w:r>
        <w:rPr>
          <w:szCs w:val="21"/>
        </w:rPr>
        <w:br/>
      </w:r>
      <w:r>
        <w:rPr>
          <w:rFonts w:ascii="宋体" w:hAnsi="宋体"/>
          <w:color w:val="000000"/>
          <w:szCs w:val="21"/>
        </w:rPr>
        <w:t xml:space="preserve">暴雪 </w:t>
      </w:r>
      <w:r>
        <w:rPr>
          <w:szCs w:val="21"/>
        </w:rPr>
        <w:br/>
      </w:r>
      <w:r>
        <w:rPr>
          <w:szCs w:val="21"/>
        </w:rPr>
        <w:br/>
      </w:r>
      <w:r>
        <w:rPr>
          <w:rFonts w:ascii="宋体" w:hAnsi="宋体"/>
          <w:color w:val="000000"/>
          <w:szCs w:val="21"/>
        </w:rPr>
        <w:t xml:space="preserve">#5 科学区中经常被人玩坏的球的材料是 </w:t>
      </w:r>
      <w:r>
        <w:rPr>
          <w:szCs w:val="21"/>
        </w:rPr>
        <w:br/>
      </w:r>
      <w:r>
        <w:rPr>
          <w:rFonts w:ascii="宋体" w:hAnsi="宋体"/>
          <w:color w:val="000000"/>
          <w:szCs w:val="21"/>
        </w:rPr>
        <w:t>镍</w:t>
      </w:r>
      <w:r>
        <w:rPr>
          <w:szCs w:val="21"/>
        </w:rPr>
        <w:br/>
      </w:r>
      <w:r>
        <w:rPr>
          <w:szCs w:val="21"/>
        </w:rPr>
        <w:br/>
      </w:r>
      <w:r>
        <w:rPr>
          <w:rFonts w:ascii="宋体" w:hAnsi="宋体"/>
          <w:color w:val="000000"/>
          <w:szCs w:val="21"/>
        </w:rPr>
        <w:t>#6 请区别出和其他选项类型不同的动画</w:t>
      </w:r>
      <w:r>
        <w:rPr>
          <w:szCs w:val="21"/>
        </w:rPr>
        <w:br/>
      </w:r>
      <w:r>
        <w:rPr>
          <w:rFonts w:ascii="宋体" w:hAnsi="宋体"/>
          <w:color w:val="000000"/>
          <w:szCs w:val="21"/>
        </w:rPr>
        <w:t>《降世神通》（我只知道这个是美国的）</w:t>
      </w:r>
      <w:r>
        <w:rPr>
          <w:szCs w:val="21"/>
        </w:rPr>
        <w:br/>
      </w:r>
      <w:r>
        <w:rPr>
          <w:szCs w:val="21"/>
        </w:rPr>
        <w:br/>
      </w:r>
      <w:r>
        <w:rPr>
          <w:rFonts w:ascii="宋体" w:hAnsi="宋体"/>
          <w:color w:val="000000"/>
          <w:szCs w:val="21"/>
        </w:rPr>
        <w:t xml:space="preserve">#7 【命运石之门】LabmanNO.001是谁？（真名） </w:t>
      </w:r>
      <w:r>
        <w:rPr>
          <w:szCs w:val="21"/>
        </w:rPr>
        <w:br/>
      </w:r>
      <w:r>
        <w:rPr>
          <w:rFonts w:ascii="宋体" w:hAnsi="宋体"/>
          <w:color w:val="000000"/>
          <w:szCs w:val="21"/>
        </w:rPr>
        <w:t xml:space="preserve">冈部伦太郎 </w:t>
      </w:r>
      <w:r>
        <w:rPr>
          <w:szCs w:val="21"/>
        </w:rPr>
        <w:br/>
      </w:r>
      <w:r>
        <w:rPr>
          <w:szCs w:val="21"/>
        </w:rPr>
        <w:br/>
      </w:r>
      <w:r>
        <w:rPr>
          <w:rFonts w:ascii="宋体" w:hAnsi="宋体"/>
          <w:color w:val="000000"/>
          <w:szCs w:val="21"/>
        </w:rPr>
        <w:t xml:space="preserve">#8 伊卡牧师妹指的是谁？ </w:t>
      </w:r>
      <w:r>
        <w:rPr>
          <w:szCs w:val="21"/>
        </w:rPr>
        <w:br/>
      </w:r>
      <w:r>
        <w:rPr>
          <w:rFonts w:ascii="宋体" w:hAnsi="宋体"/>
          <w:color w:val="000000"/>
          <w:szCs w:val="21"/>
        </w:rPr>
        <w:t xml:space="preserve">乌贼娘 </w:t>
      </w:r>
      <w:r>
        <w:rPr>
          <w:szCs w:val="21"/>
        </w:rPr>
        <w:br/>
      </w:r>
      <w:r>
        <w:rPr>
          <w:szCs w:val="21"/>
        </w:rPr>
        <w:br/>
      </w:r>
      <w:r>
        <w:rPr>
          <w:rFonts w:ascii="宋体" w:hAnsi="宋体"/>
          <w:color w:val="000000"/>
          <w:szCs w:val="21"/>
        </w:rPr>
        <w:t>#9 动漫《火影忍者》中，宇智波佐助所拥有的瞳术的名字是？</w:t>
      </w:r>
      <w:r>
        <w:rPr>
          <w:szCs w:val="21"/>
        </w:rPr>
        <w:br/>
      </w:r>
      <w:r>
        <w:rPr>
          <w:rFonts w:ascii="宋体" w:hAnsi="宋体"/>
          <w:color w:val="000000"/>
          <w:szCs w:val="21"/>
        </w:rPr>
        <w:t xml:space="preserve">写轮眼 </w:t>
      </w:r>
      <w:r>
        <w:rPr>
          <w:szCs w:val="21"/>
        </w:rPr>
        <w:br/>
      </w:r>
      <w:r>
        <w:rPr>
          <w:szCs w:val="21"/>
        </w:rPr>
        <w:br/>
      </w:r>
      <w:r>
        <w:rPr>
          <w:rFonts w:ascii="宋体" w:hAnsi="宋体"/>
          <w:color w:val="000000"/>
          <w:szCs w:val="21"/>
        </w:rPr>
        <w:t xml:space="preserve">#10 被网友称为“草丛伦”的英雄是？ </w:t>
      </w:r>
      <w:r>
        <w:rPr>
          <w:szCs w:val="21"/>
        </w:rPr>
        <w:br/>
      </w:r>
      <w:r>
        <w:rPr>
          <w:rFonts w:ascii="宋体" w:hAnsi="宋体"/>
          <w:color w:val="000000"/>
          <w:szCs w:val="21"/>
        </w:rPr>
        <w:t xml:space="preserve">德玛西亚之力 </w:t>
      </w:r>
      <w:r>
        <w:rPr>
          <w:szCs w:val="21"/>
        </w:rPr>
        <w:br/>
      </w:r>
      <w:r>
        <w:rPr>
          <w:szCs w:val="21"/>
        </w:rPr>
        <w:br/>
      </w:r>
      <w:r>
        <w:rPr>
          <w:rFonts w:ascii="宋体" w:hAnsi="宋体"/>
          <w:color w:val="000000"/>
          <w:szCs w:val="21"/>
        </w:rPr>
        <w:t>#11 动画《碧阳学园学生会议事录》中，学生会的会计是？</w:t>
      </w:r>
      <w:r>
        <w:rPr>
          <w:szCs w:val="21"/>
        </w:rPr>
        <w:br/>
      </w:r>
      <w:r>
        <w:rPr>
          <w:rFonts w:ascii="宋体" w:hAnsi="宋体"/>
          <w:color w:val="000000"/>
          <w:szCs w:val="21"/>
        </w:rPr>
        <w:t>椎名深夏</w:t>
      </w:r>
      <w:r>
        <w:rPr>
          <w:szCs w:val="21"/>
        </w:rPr>
        <w:br/>
      </w:r>
      <w:r>
        <w:rPr>
          <w:szCs w:val="21"/>
        </w:rPr>
        <w:br/>
      </w:r>
      <w:r>
        <w:rPr>
          <w:rFonts w:ascii="宋体" w:hAnsi="宋体"/>
          <w:color w:val="000000"/>
          <w:szCs w:val="21"/>
        </w:rPr>
        <w:t xml:space="preserve">#12 SOS团团长是谁? </w:t>
      </w:r>
      <w:r>
        <w:rPr>
          <w:szCs w:val="21"/>
        </w:rPr>
        <w:br/>
      </w:r>
      <w:r>
        <w:rPr>
          <w:rFonts w:ascii="宋体" w:hAnsi="宋体"/>
          <w:color w:val="000000"/>
          <w:szCs w:val="21"/>
        </w:rPr>
        <w:t>凉宫春日</w:t>
      </w:r>
      <w:r>
        <w:rPr>
          <w:szCs w:val="21"/>
        </w:rPr>
        <w:br/>
      </w:r>
      <w:r>
        <w:rPr>
          <w:szCs w:val="21"/>
        </w:rPr>
        <w:br/>
      </w:r>
      <w:r>
        <w:rPr>
          <w:rFonts w:ascii="宋体" w:hAnsi="宋体"/>
          <w:color w:val="000000"/>
          <w:szCs w:val="21"/>
        </w:rPr>
        <w:t>#13 《火影忍者》中暗恋鸣人的是谁？</w:t>
      </w:r>
      <w:r>
        <w:rPr>
          <w:szCs w:val="21"/>
        </w:rPr>
        <w:br/>
      </w:r>
      <w:r>
        <w:rPr>
          <w:rFonts w:ascii="宋体" w:hAnsi="宋体"/>
          <w:color w:val="000000"/>
          <w:szCs w:val="21"/>
        </w:rPr>
        <w:t>日向雏田</w:t>
      </w:r>
      <w:r>
        <w:rPr>
          <w:szCs w:val="21"/>
        </w:rPr>
        <w:br/>
      </w:r>
      <w:r>
        <w:rPr>
          <w:szCs w:val="21"/>
        </w:rPr>
        <w:br/>
      </w:r>
      <w:r>
        <w:rPr>
          <w:rFonts w:ascii="宋体" w:hAnsi="宋体"/>
          <w:color w:val="000000"/>
          <w:szCs w:val="21"/>
        </w:rPr>
        <w:t xml:space="preserve">#14 《学园默示录》中“守住男人的尊严，是女人的矜持”是谁的名台词？ </w:t>
      </w:r>
      <w:r>
        <w:rPr>
          <w:szCs w:val="21"/>
        </w:rPr>
        <w:br/>
      </w:r>
      <w:r>
        <w:rPr>
          <w:rFonts w:ascii="宋体" w:hAnsi="宋体"/>
          <w:color w:val="000000"/>
          <w:szCs w:val="21"/>
        </w:rPr>
        <w:t xml:space="preserve">毒岛冴子 </w:t>
      </w:r>
      <w:r>
        <w:rPr>
          <w:szCs w:val="21"/>
        </w:rPr>
        <w:br/>
      </w:r>
      <w:r>
        <w:rPr>
          <w:szCs w:val="21"/>
        </w:rPr>
        <w:br/>
      </w:r>
      <w:r>
        <w:rPr>
          <w:rFonts w:ascii="宋体" w:hAnsi="宋体"/>
          <w:color w:val="000000"/>
          <w:szCs w:val="21"/>
        </w:rPr>
        <w:t xml:space="preserve">#15 洛天依色指的是什么 </w:t>
      </w:r>
      <w:r>
        <w:rPr>
          <w:szCs w:val="21"/>
        </w:rPr>
        <w:br/>
      </w:r>
      <w:r>
        <w:rPr>
          <w:rFonts w:ascii="宋体" w:hAnsi="宋体"/>
          <w:color w:val="000000"/>
          <w:szCs w:val="21"/>
        </w:rPr>
        <w:t>66CCFF</w:t>
      </w:r>
      <w:r>
        <w:rPr>
          <w:szCs w:val="21"/>
        </w:rPr>
        <w:br/>
      </w:r>
      <w:r>
        <w:rPr>
          <w:szCs w:val="21"/>
        </w:rPr>
        <w:br/>
      </w:r>
      <w:r>
        <w:rPr>
          <w:rFonts w:ascii="宋体" w:hAnsi="宋体"/>
          <w:color w:val="000000"/>
          <w:szCs w:val="21"/>
        </w:rPr>
        <w:t xml:space="preserve">#16 神谷娘娘在DT里失去了什么？ </w:t>
      </w:r>
      <w:r>
        <w:rPr>
          <w:szCs w:val="21"/>
        </w:rPr>
        <w:br/>
      </w:r>
      <w:r>
        <w:rPr>
          <w:rFonts w:ascii="宋体" w:hAnsi="宋体"/>
          <w:color w:val="000000"/>
          <w:szCs w:val="21"/>
        </w:rPr>
        <w:t>tama</w:t>
      </w:r>
      <w:r>
        <w:rPr>
          <w:szCs w:val="21"/>
        </w:rPr>
        <w:br/>
      </w:r>
      <w:r>
        <w:rPr>
          <w:szCs w:val="21"/>
        </w:rPr>
        <w:br/>
      </w:r>
      <w:r>
        <w:rPr>
          <w:rFonts w:ascii="宋体" w:hAnsi="宋体"/>
          <w:color w:val="000000"/>
          <w:szCs w:val="21"/>
        </w:rPr>
        <w:t xml:space="preserve">#17 《EVA Q》中在nerv本部的那架钢琴旁边的树从正面看树冠是什么形状？ </w:t>
      </w:r>
      <w:r>
        <w:rPr>
          <w:szCs w:val="21"/>
        </w:rPr>
        <w:br/>
      </w:r>
      <w:r>
        <w:rPr>
          <w:rFonts w:ascii="宋体" w:hAnsi="宋体"/>
          <w:color w:val="000000"/>
          <w:szCs w:val="21"/>
        </w:rPr>
        <w:t>苹果的形状？</w:t>
      </w:r>
      <w:r>
        <w:rPr>
          <w:szCs w:val="21"/>
        </w:rPr>
        <w:br/>
      </w:r>
      <w:r>
        <w:rPr>
          <w:szCs w:val="21"/>
        </w:rPr>
        <w:br/>
      </w:r>
      <w:r>
        <w:rPr>
          <w:rFonts w:ascii="宋体" w:hAnsi="宋体"/>
          <w:color w:val="000000"/>
          <w:szCs w:val="21"/>
        </w:rPr>
        <w:t xml:space="preserve">#18 《樱花庄的宠物女孩》中的神田空太养的第7只猫叫什么？ </w:t>
      </w:r>
      <w:r>
        <w:rPr>
          <w:szCs w:val="21"/>
        </w:rPr>
        <w:br/>
      </w:r>
      <w:r>
        <w:rPr>
          <w:rFonts w:ascii="宋体" w:hAnsi="宋体"/>
          <w:color w:val="000000"/>
          <w:szCs w:val="21"/>
        </w:rPr>
        <w:t>朝日（不知道，百科上它排最后）</w:t>
      </w:r>
      <w:r>
        <w:rPr>
          <w:szCs w:val="21"/>
        </w:rPr>
        <w:br/>
      </w:r>
      <w:r>
        <w:rPr>
          <w:szCs w:val="21"/>
        </w:rPr>
        <w:br/>
      </w:r>
      <w:r>
        <w:rPr>
          <w:rFonts w:ascii="宋体" w:hAnsi="宋体"/>
          <w:color w:val="000000"/>
          <w:szCs w:val="21"/>
        </w:rPr>
        <w:t xml:space="preserve">#19 能用来召唤出奈亚子的神器是 </w:t>
      </w:r>
      <w:r>
        <w:rPr>
          <w:szCs w:val="21"/>
        </w:rPr>
        <w:br/>
      </w:r>
      <w:r>
        <w:rPr>
          <w:rFonts w:ascii="宋体" w:hAnsi="宋体"/>
          <w:color w:val="000000"/>
          <w:szCs w:val="21"/>
        </w:rPr>
        <w:t xml:space="preserve">光辉之四边形体 </w:t>
      </w:r>
      <w:r>
        <w:rPr>
          <w:szCs w:val="21"/>
        </w:rPr>
        <w:br/>
      </w:r>
      <w:r>
        <w:rPr>
          <w:szCs w:val="21"/>
        </w:rPr>
        <w:br/>
      </w:r>
      <w:r>
        <w:rPr>
          <w:rFonts w:ascii="宋体" w:hAnsi="宋体"/>
          <w:color w:val="000000"/>
          <w:szCs w:val="21"/>
        </w:rPr>
        <w:t xml:space="preserve">#20 《钢之炼金术师》中爱德华失去了身体的哪部分 </w:t>
      </w:r>
      <w:r>
        <w:rPr>
          <w:szCs w:val="21"/>
        </w:rPr>
        <w:br/>
      </w:r>
      <w:r>
        <w:rPr>
          <w:rFonts w:ascii="宋体" w:hAnsi="宋体"/>
          <w:color w:val="000000"/>
          <w:szCs w:val="21"/>
        </w:rPr>
        <w:t xml:space="preserve">左腿和右臂 </w:t>
      </w:r>
      <w:r>
        <w:rPr>
          <w:szCs w:val="21"/>
        </w:rPr>
        <w:br/>
      </w:r>
      <w:r>
        <w:rPr>
          <w:szCs w:val="21"/>
        </w:rPr>
        <w:br/>
      </w:r>
      <w:r>
        <w:rPr>
          <w:rFonts w:ascii="宋体" w:hAnsi="宋体"/>
          <w:color w:val="000000"/>
          <w:szCs w:val="21"/>
        </w:rPr>
        <w:t xml:space="preserve">#21 被称之为达尔文的斗犬的是历史上哪一位人物？ </w:t>
      </w:r>
      <w:r>
        <w:rPr>
          <w:szCs w:val="21"/>
        </w:rPr>
        <w:br/>
      </w:r>
      <w:r>
        <w:rPr>
          <w:rFonts w:ascii="宋体" w:hAnsi="宋体"/>
          <w:color w:val="000000"/>
          <w:szCs w:val="21"/>
        </w:rPr>
        <w:t xml:space="preserve">托马斯•赫胥黎 </w:t>
      </w:r>
      <w:r>
        <w:rPr>
          <w:szCs w:val="21"/>
        </w:rPr>
        <w:br/>
      </w:r>
      <w:r>
        <w:rPr>
          <w:szCs w:val="21"/>
        </w:rPr>
        <w:br/>
      </w:r>
      <w:r>
        <w:rPr>
          <w:rFonts w:ascii="宋体" w:hAnsi="宋体"/>
          <w:color w:val="000000"/>
          <w:szCs w:val="21"/>
        </w:rPr>
        <w:t>#22 下面那一个游戏和其他三个不是一个公司制作的</w:t>
      </w:r>
      <w:r>
        <w:rPr>
          <w:szCs w:val="21"/>
        </w:rPr>
        <w:br/>
      </w:r>
      <w:r>
        <w:rPr>
          <w:rFonts w:ascii="宋体" w:hAnsi="宋体"/>
          <w:color w:val="000000"/>
          <w:szCs w:val="21"/>
        </w:rPr>
        <w:t>鬼畜眼镜</w:t>
      </w:r>
      <w:r>
        <w:rPr>
          <w:szCs w:val="21"/>
        </w:rPr>
        <w:br/>
      </w:r>
      <w:r>
        <w:rPr>
          <w:szCs w:val="21"/>
        </w:rPr>
        <w:br/>
      </w:r>
      <w:r>
        <w:rPr>
          <w:rFonts w:ascii="宋体" w:hAnsi="宋体"/>
          <w:color w:val="000000"/>
          <w:szCs w:val="21"/>
        </w:rPr>
        <w:t>#23 下列歌曲不属于魔法禁书目录的是</w:t>
      </w:r>
      <w:r>
        <w:rPr>
          <w:szCs w:val="21"/>
        </w:rPr>
        <w:br/>
      </w:r>
      <w:r>
        <w:rPr>
          <w:rFonts w:ascii="宋体" w:hAnsi="宋体"/>
          <w:color w:val="000000"/>
          <w:szCs w:val="21"/>
        </w:rPr>
        <w:t>Only my railgun</w:t>
      </w:r>
      <w:r>
        <w:rPr>
          <w:szCs w:val="21"/>
        </w:rPr>
        <w:br/>
      </w:r>
      <w:r>
        <w:rPr>
          <w:szCs w:val="21"/>
        </w:rPr>
        <w:br/>
      </w:r>
      <w:r>
        <w:rPr>
          <w:rFonts w:ascii="宋体" w:hAnsi="宋体"/>
          <w:color w:val="000000"/>
          <w:szCs w:val="21"/>
        </w:rPr>
        <w:t xml:space="preserve">#24 有一种杀了他就能__的感觉。 </w:t>
      </w:r>
      <w:r>
        <w:rPr>
          <w:szCs w:val="21"/>
        </w:rPr>
        <w:br/>
      </w:r>
      <w:r>
        <w:rPr>
          <w:rFonts w:ascii="宋体" w:hAnsi="宋体"/>
          <w:color w:val="000000"/>
          <w:szCs w:val="21"/>
        </w:rPr>
        <w:t xml:space="preserve">升级 </w:t>
      </w:r>
      <w:r>
        <w:rPr>
          <w:szCs w:val="21"/>
        </w:rPr>
        <w:br/>
      </w:r>
      <w:r>
        <w:rPr>
          <w:szCs w:val="21"/>
        </w:rPr>
        <w:br/>
      </w:r>
      <w:r>
        <w:rPr>
          <w:rFonts w:ascii="宋体" w:hAnsi="宋体"/>
          <w:color w:val="000000"/>
          <w:szCs w:val="21"/>
        </w:rPr>
        <w:t xml:space="preserve">#25 《无头骑士异闻录》中,黄巾贼的首领被称呼为？ </w:t>
      </w:r>
      <w:r>
        <w:rPr>
          <w:szCs w:val="21"/>
        </w:rPr>
        <w:br/>
      </w:r>
      <w:r>
        <w:rPr>
          <w:rFonts w:ascii="宋体" w:hAnsi="宋体"/>
          <w:color w:val="000000"/>
          <w:szCs w:val="21"/>
        </w:rPr>
        <w:t>将军</w:t>
      </w:r>
      <w:r>
        <w:rPr>
          <w:szCs w:val="21"/>
        </w:rPr>
        <w:t xml:space="preserve"> </w:t>
      </w:r>
      <w:r>
        <w:rPr>
          <w:szCs w:val="21"/>
        </w:rPr>
        <w:br/>
      </w:r>
      <w:r>
        <w:rPr>
          <w:rFonts w:ascii="宋体" w:hAnsi="宋体"/>
          <w:color w:val="000000"/>
          <w:szCs w:val="21"/>
        </w:rPr>
        <w:t>26 《只有神知道的世界》中神大人的CV是谁？</w:t>
      </w:r>
      <w:r>
        <w:rPr>
          <w:szCs w:val="21"/>
        </w:rPr>
        <w:br/>
      </w:r>
      <w:r>
        <w:rPr>
          <w:rFonts w:ascii="宋体" w:hAnsi="宋体"/>
          <w:color w:val="000000"/>
          <w:szCs w:val="21"/>
        </w:rPr>
        <w:t>下野紘</w:t>
      </w:r>
      <w:r>
        <w:rPr>
          <w:szCs w:val="21"/>
        </w:rPr>
        <w:br/>
      </w:r>
      <w:r>
        <w:rPr>
          <w:szCs w:val="21"/>
        </w:rPr>
        <w:br/>
      </w:r>
      <w:r>
        <w:rPr>
          <w:rFonts w:ascii="宋体" w:hAnsi="宋体"/>
          <w:color w:val="000000"/>
          <w:szCs w:val="21"/>
        </w:rPr>
        <w:t>#27 AIR中，男主角变成了？</w:t>
      </w:r>
      <w:r>
        <w:rPr>
          <w:szCs w:val="21"/>
        </w:rPr>
        <w:br/>
      </w:r>
      <w:r>
        <w:rPr>
          <w:rFonts w:ascii="宋体" w:hAnsi="宋体"/>
          <w:color w:val="000000"/>
          <w:szCs w:val="21"/>
        </w:rPr>
        <w:t>布偶</w:t>
      </w:r>
      <w:r>
        <w:rPr>
          <w:szCs w:val="21"/>
        </w:rPr>
        <w:br/>
      </w:r>
      <w:r>
        <w:rPr>
          <w:szCs w:val="21"/>
        </w:rPr>
        <w:br/>
      </w:r>
      <w:r>
        <w:rPr>
          <w:rFonts w:ascii="宋体" w:hAnsi="宋体"/>
          <w:color w:val="000000"/>
          <w:szCs w:val="21"/>
        </w:rPr>
        <w:t xml:space="preserve">#28 1986年随FC一同发售了3款游戏，《大金刚》、《大金刚JR》、《大力水手》那么这3款游戏的制作来源正确的是 </w:t>
      </w:r>
      <w:r>
        <w:rPr>
          <w:szCs w:val="21"/>
        </w:rPr>
        <w:br/>
      </w:r>
      <w:r>
        <w:rPr>
          <w:rFonts w:ascii="宋体" w:hAnsi="宋体"/>
          <w:color w:val="000000"/>
          <w:szCs w:val="21"/>
        </w:rPr>
        <w:t xml:space="preserve">由本社另行开发 </w:t>
      </w:r>
      <w:r>
        <w:rPr>
          <w:szCs w:val="21"/>
        </w:rPr>
        <w:br/>
      </w:r>
      <w:r>
        <w:rPr>
          <w:szCs w:val="21"/>
        </w:rPr>
        <w:br/>
      </w:r>
      <w:r>
        <w:rPr>
          <w:rFonts w:ascii="宋体" w:hAnsi="宋体"/>
          <w:color w:val="000000"/>
          <w:szCs w:val="21"/>
        </w:rPr>
        <w:t>#29 《第五元素》里最后一种元素是</w:t>
      </w:r>
      <w:r>
        <w:rPr>
          <w:szCs w:val="21"/>
        </w:rPr>
        <w:br/>
      </w:r>
      <w:r>
        <w:rPr>
          <w:rFonts w:ascii="宋体" w:hAnsi="宋体"/>
          <w:color w:val="000000"/>
          <w:szCs w:val="21"/>
        </w:rPr>
        <w:t>女人</w:t>
      </w:r>
      <w:r>
        <w:rPr>
          <w:szCs w:val="21"/>
        </w:rPr>
        <w:br/>
      </w:r>
      <w:r>
        <w:rPr>
          <w:szCs w:val="21"/>
        </w:rPr>
        <w:br/>
      </w:r>
      <w:r>
        <w:rPr>
          <w:rFonts w:ascii="宋体" w:hAnsi="宋体"/>
          <w:color w:val="000000"/>
          <w:szCs w:val="21"/>
        </w:rPr>
        <w:t xml:space="preserve">#30 东方project系列中永夜抄里自机博丽灵梦使用的符卡是？ </w:t>
      </w:r>
      <w:r>
        <w:rPr>
          <w:szCs w:val="21"/>
        </w:rPr>
        <w:br/>
      </w:r>
      <w:r>
        <w:rPr>
          <w:rFonts w:ascii="宋体" w:hAnsi="宋体"/>
          <w:color w:val="000000"/>
          <w:szCs w:val="21"/>
        </w:rPr>
        <w:t>神灵「梦想封印 瞬」</w:t>
      </w:r>
      <w:r>
        <w:rPr>
          <w:szCs w:val="21"/>
        </w:rPr>
        <w:br/>
      </w:r>
      <w:r>
        <w:rPr>
          <w:szCs w:val="21"/>
        </w:rPr>
        <w:br/>
      </w:r>
      <w:r>
        <w:rPr>
          <w:rFonts w:ascii="宋体" w:hAnsi="宋体"/>
          <w:color w:val="000000"/>
          <w:szCs w:val="21"/>
        </w:rPr>
        <w:t>#31 声优中被称为田村大魔王的是哪一位</w:t>
      </w:r>
      <w:r>
        <w:rPr>
          <w:szCs w:val="21"/>
        </w:rPr>
        <w:br/>
      </w:r>
      <w:r>
        <w:rPr>
          <w:rFonts w:ascii="宋体" w:hAnsi="宋体"/>
          <w:color w:val="000000"/>
          <w:szCs w:val="21"/>
        </w:rPr>
        <w:t>田村由加莉</w:t>
      </w:r>
      <w:r>
        <w:rPr>
          <w:szCs w:val="21"/>
        </w:rPr>
        <w:br/>
      </w:r>
      <w:r>
        <w:rPr>
          <w:szCs w:val="21"/>
        </w:rPr>
        <w:br/>
      </w:r>
      <w:r>
        <w:rPr>
          <w:rFonts w:ascii="宋体" w:hAnsi="宋体"/>
          <w:color w:val="000000"/>
          <w:szCs w:val="21"/>
        </w:rPr>
        <w:t>#32 试图用眼神震慑对手未果的运动员是</w:t>
      </w:r>
      <w:r>
        <w:rPr>
          <w:szCs w:val="21"/>
        </w:rPr>
        <w:br/>
      </w:r>
      <w:r>
        <w:rPr>
          <w:rFonts w:ascii="宋体" w:hAnsi="宋体"/>
          <w:color w:val="000000"/>
          <w:szCs w:val="21"/>
        </w:rPr>
        <w:t>越前龙马</w:t>
      </w:r>
      <w:r>
        <w:rPr>
          <w:szCs w:val="21"/>
        </w:rPr>
        <w:br/>
      </w:r>
      <w:r>
        <w:rPr>
          <w:szCs w:val="21"/>
        </w:rPr>
        <w:br/>
      </w:r>
      <w:r>
        <w:rPr>
          <w:rFonts w:ascii="宋体" w:hAnsi="宋体"/>
          <w:color w:val="000000"/>
          <w:szCs w:val="21"/>
        </w:rPr>
        <w:t>#33 以下哪个不是J.C. Staff制作的动画？</w:t>
      </w:r>
      <w:r>
        <w:rPr>
          <w:szCs w:val="21"/>
        </w:rPr>
        <w:br/>
      </w:r>
      <w:r>
        <w:rPr>
          <w:rFonts w:ascii="宋体" w:hAnsi="宋体"/>
          <w:color w:val="000000"/>
          <w:szCs w:val="21"/>
        </w:rPr>
        <w:t>黑之契约者（这个是骨头社的）</w:t>
      </w:r>
      <w:r>
        <w:rPr>
          <w:szCs w:val="21"/>
        </w:rPr>
        <w:br/>
      </w:r>
      <w:r>
        <w:rPr>
          <w:szCs w:val="21"/>
        </w:rPr>
        <w:br/>
      </w:r>
      <w:r>
        <w:rPr>
          <w:rFonts w:ascii="宋体" w:hAnsi="宋体"/>
          <w:color w:val="000000"/>
          <w:szCs w:val="21"/>
        </w:rPr>
        <w:t>#34 乱码1/2里咒泉乡是在</w:t>
      </w:r>
      <w:r>
        <w:rPr>
          <w:szCs w:val="21"/>
        </w:rPr>
        <w:br/>
      </w:r>
      <w:r>
        <w:rPr>
          <w:rFonts w:ascii="宋体" w:hAnsi="宋体"/>
          <w:color w:val="000000"/>
          <w:szCs w:val="21"/>
        </w:rPr>
        <w:t>中国青海</w:t>
      </w:r>
      <w:r>
        <w:rPr>
          <w:szCs w:val="21"/>
        </w:rPr>
        <w:br/>
      </w:r>
      <w:r>
        <w:rPr>
          <w:szCs w:val="21"/>
        </w:rPr>
        <w:br/>
      </w:r>
      <w:r>
        <w:rPr>
          <w:rFonts w:ascii="宋体" w:hAnsi="宋体"/>
          <w:color w:val="000000"/>
          <w:szCs w:val="21"/>
        </w:rPr>
        <w:t xml:space="preserve">#35 家庭教师REBORN中，彭哥列十代家族的云之守护者是谁? </w:t>
      </w:r>
      <w:r>
        <w:rPr>
          <w:szCs w:val="21"/>
        </w:rPr>
        <w:br/>
      </w:r>
      <w:r>
        <w:rPr>
          <w:rFonts w:ascii="宋体" w:hAnsi="宋体"/>
          <w:color w:val="000000"/>
          <w:szCs w:val="21"/>
        </w:rPr>
        <w:t xml:space="preserve">云雀恭弥 </w:t>
      </w:r>
      <w:r>
        <w:rPr>
          <w:szCs w:val="21"/>
        </w:rPr>
        <w:br/>
      </w:r>
      <w:r>
        <w:rPr>
          <w:szCs w:val="21"/>
        </w:rPr>
        <w:br/>
      </w:r>
      <w:r>
        <w:rPr>
          <w:rFonts w:ascii="宋体" w:hAnsi="宋体"/>
          <w:color w:val="000000"/>
          <w:szCs w:val="21"/>
        </w:rPr>
        <w:t xml:space="preserve">#36 第一部机动战士高达的监督是谁？ </w:t>
      </w:r>
      <w:r>
        <w:rPr>
          <w:szCs w:val="21"/>
        </w:rPr>
        <w:br/>
      </w:r>
      <w:r>
        <w:rPr>
          <w:rFonts w:ascii="宋体" w:hAnsi="宋体"/>
          <w:color w:val="000000"/>
          <w:szCs w:val="21"/>
        </w:rPr>
        <w:t>富野由悠季</w:t>
      </w:r>
      <w:r>
        <w:rPr>
          <w:szCs w:val="21"/>
        </w:rPr>
        <w:br/>
      </w:r>
      <w:r>
        <w:rPr>
          <w:szCs w:val="21"/>
        </w:rPr>
        <w:br/>
      </w:r>
      <w:r>
        <w:rPr>
          <w:rFonts w:ascii="宋体" w:hAnsi="宋体"/>
          <w:color w:val="000000"/>
          <w:szCs w:val="21"/>
        </w:rPr>
        <w:t xml:space="preserve">#37 《魔法禁书目录》中御坂美琴的“妹妹”之一“番外个体”的超能力等级为 </w:t>
      </w:r>
      <w:r>
        <w:rPr>
          <w:szCs w:val="21"/>
        </w:rPr>
        <w:br/>
      </w:r>
      <w:r>
        <w:rPr>
          <w:rFonts w:ascii="宋体" w:hAnsi="宋体"/>
          <w:color w:val="000000"/>
          <w:szCs w:val="21"/>
        </w:rPr>
        <w:t>LV4</w:t>
      </w:r>
      <w:r>
        <w:rPr>
          <w:szCs w:val="21"/>
        </w:rPr>
        <w:br/>
      </w:r>
      <w:r>
        <w:rPr>
          <w:szCs w:val="21"/>
        </w:rPr>
        <w:br/>
      </w:r>
      <w:r>
        <w:rPr>
          <w:rFonts w:ascii="宋体" w:hAnsi="宋体"/>
          <w:color w:val="000000"/>
          <w:szCs w:val="21"/>
        </w:rPr>
        <w:t>#38 动画那朵花中男主角宿海仁太的声优是？</w:t>
      </w:r>
      <w:r>
        <w:rPr>
          <w:szCs w:val="21"/>
        </w:rPr>
        <w:br/>
      </w:r>
      <w:r>
        <w:rPr>
          <w:rFonts w:ascii="宋体" w:hAnsi="宋体"/>
          <w:color w:val="000000"/>
          <w:szCs w:val="21"/>
        </w:rPr>
        <w:t xml:space="preserve">入野自由 </w:t>
      </w:r>
      <w:r>
        <w:rPr>
          <w:szCs w:val="21"/>
        </w:rPr>
        <w:br/>
      </w:r>
      <w:r>
        <w:rPr>
          <w:szCs w:val="21"/>
        </w:rPr>
        <w:br/>
      </w:r>
      <w:r>
        <w:rPr>
          <w:rFonts w:ascii="宋体" w:hAnsi="宋体"/>
          <w:color w:val="000000"/>
          <w:szCs w:val="21"/>
        </w:rPr>
        <w:t xml:space="preserve">#39 “神の颤抖”是谁的绝技？ </w:t>
      </w:r>
      <w:r>
        <w:rPr>
          <w:szCs w:val="21"/>
        </w:rPr>
        <w:br/>
      </w:r>
      <w:r>
        <w:rPr>
          <w:rFonts w:ascii="宋体" w:hAnsi="宋体"/>
          <w:color w:val="000000"/>
          <w:szCs w:val="21"/>
        </w:rPr>
        <w:t xml:space="preserve">元首 </w:t>
      </w:r>
      <w:r>
        <w:rPr>
          <w:szCs w:val="21"/>
        </w:rPr>
        <w:br/>
      </w:r>
      <w:r>
        <w:rPr>
          <w:szCs w:val="21"/>
        </w:rPr>
        <w:br/>
      </w:r>
      <w:r>
        <w:rPr>
          <w:rFonts w:ascii="宋体" w:hAnsi="宋体"/>
          <w:color w:val="000000"/>
          <w:szCs w:val="21"/>
        </w:rPr>
        <w:t>#40 "写作OO，读作XX"出自哪部动漫</w:t>
      </w:r>
      <w:r>
        <w:rPr>
          <w:szCs w:val="21"/>
        </w:rPr>
        <w:br/>
      </w:r>
      <w:r>
        <w:rPr>
          <w:rFonts w:ascii="宋体" w:hAnsi="宋体"/>
          <w:color w:val="000000"/>
          <w:szCs w:val="21"/>
        </w:rPr>
        <w:t>濑户的花嫁（写作人鱼读作仁义）</w:t>
      </w:r>
      <w:r>
        <w:rPr>
          <w:szCs w:val="21"/>
        </w:rPr>
        <w:br/>
      </w:r>
      <w:r>
        <w:rPr>
          <w:szCs w:val="21"/>
        </w:rPr>
        <w:br/>
      </w:r>
      <w:r>
        <w:rPr>
          <w:rFonts w:ascii="宋体" w:hAnsi="宋体"/>
          <w:color w:val="000000"/>
          <w:szCs w:val="21"/>
        </w:rPr>
        <w:t xml:space="preserve">#41 ‘真女神转生3 狂热版’中，但丁和人修罗初次见面的地点是？ </w:t>
      </w:r>
      <w:r>
        <w:rPr>
          <w:szCs w:val="21"/>
        </w:rPr>
        <w:br/>
      </w:r>
      <w:r>
        <w:rPr>
          <w:rFonts w:ascii="宋体" w:hAnsi="宋体"/>
          <w:color w:val="000000"/>
          <w:szCs w:val="21"/>
        </w:rPr>
        <w:t>(别人猜的银座。。。)</w:t>
      </w:r>
      <w:r>
        <w:rPr>
          <w:szCs w:val="21"/>
        </w:rPr>
        <w:br/>
      </w:r>
      <w:r>
        <w:rPr>
          <w:szCs w:val="21"/>
        </w:rPr>
        <w:br/>
      </w:r>
      <w:r>
        <w:rPr>
          <w:rFonts w:ascii="宋体" w:hAnsi="宋体"/>
          <w:color w:val="000000"/>
          <w:szCs w:val="21"/>
        </w:rPr>
        <w:t xml:space="preserve">#42 恶魔艾萨谢尔在召唤你中主角身边的另一只恶魔是？ </w:t>
      </w:r>
      <w:r>
        <w:rPr>
          <w:szCs w:val="21"/>
        </w:rPr>
        <w:br/>
      </w:r>
      <w:r>
        <w:rPr>
          <w:rFonts w:ascii="宋体" w:hAnsi="宋体"/>
          <w:color w:val="000000"/>
          <w:szCs w:val="21"/>
        </w:rPr>
        <w:t>（无力了。。现实形态：头戴皇冠的企鹅。恶魔形态：头戴皇冠的巨大苍蝇）</w:t>
      </w:r>
      <w:r>
        <w:rPr>
          <w:szCs w:val="21"/>
        </w:rPr>
        <w:br/>
      </w:r>
      <w:r>
        <w:rPr>
          <w:szCs w:val="21"/>
        </w:rPr>
        <w:br/>
      </w:r>
      <w:r>
        <w:rPr>
          <w:rFonts w:ascii="宋体" w:hAnsi="宋体"/>
          <w:color w:val="000000"/>
          <w:szCs w:val="21"/>
        </w:rPr>
        <w:t xml:space="preserve">#43 下面哪个是【Oblivious Garden】的九公主 </w:t>
      </w:r>
      <w:r>
        <w:rPr>
          <w:szCs w:val="21"/>
        </w:rPr>
        <w:br/>
      </w:r>
      <w:r>
        <w:rPr>
          <w:rFonts w:ascii="宋体" w:hAnsi="宋体"/>
          <w:color w:val="000000"/>
          <w:szCs w:val="21"/>
        </w:rPr>
        <w:t>菲茵·维奈特</w:t>
      </w:r>
      <w:r>
        <w:rPr>
          <w:szCs w:val="21"/>
        </w:rPr>
        <w:br/>
      </w:r>
      <w:r>
        <w:rPr>
          <w:szCs w:val="21"/>
        </w:rPr>
        <w:br/>
      </w:r>
      <w:r>
        <w:rPr>
          <w:rFonts w:ascii="宋体" w:hAnsi="宋体"/>
          <w:color w:val="000000"/>
          <w:szCs w:val="21"/>
        </w:rPr>
        <w:t xml:space="preserve">#44 下列哪位角色的配音不是钉宫理惠？ </w:t>
      </w:r>
      <w:r>
        <w:rPr>
          <w:szCs w:val="21"/>
        </w:rPr>
        <w:br/>
      </w:r>
      <w:r>
        <w:rPr>
          <w:rFonts w:ascii="宋体" w:hAnsi="宋体"/>
          <w:color w:val="000000"/>
          <w:szCs w:val="21"/>
        </w:rPr>
        <w:t xml:space="preserve">柊镜 </w:t>
      </w:r>
      <w:r>
        <w:rPr>
          <w:szCs w:val="21"/>
        </w:rPr>
        <w:br/>
      </w:r>
      <w:r>
        <w:rPr>
          <w:szCs w:val="21"/>
        </w:rPr>
        <w:br/>
      </w:r>
      <w:r>
        <w:rPr>
          <w:rFonts w:ascii="宋体" w:hAnsi="宋体"/>
          <w:color w:val="000000"/>
          <w:szCs w:val="21"/>
        </w:rPr>
        <w:t xml:space="preserve">#45 以下哪一位年龄倒数第二小？ </w:t>
      </w:r>
      <w:r>
        <w:rPr>
          <w:szCs w:val="21"/>
        </w:rPr>
        <w:br/>
      </w:r>
      <w:r>
        <w:rPr>
          <w:rFonts w:ascii="宋体" w:hAnsi="宋体"/>
          <w:color w:val="000000"/>
          <w:szCs w:val="21"/>
        </w:rPr>
        <w:t xml:space="preserve">六花（高中）美羽（10）荠（12）空（14）【啥叫“倒数第二小”】 </w:t>
      </w:r>
      <w:r>
        <w:rPr>
          <w:szCs w:val="21"/>
        </w:rPr>
        <w:br/>
      </w:r>
      <w:r>
        <w:rPr>
          <w:szCs w:val="21"/>
        </w:rPr>
        <w:br/>
      </w:r>
      <w:r>
        <w:rPr>
          <w:rFonts w:ascii="宋体" w:hAnsi="宋体"/>
          <w:color w:val="000000"/>
          <w:szCs w:val="21"/>
        </w:rPr>
        <w:t>#46 国产动画片《大闹天宫》中，没有出场的人物是</w:t>
      </w:r>
      <w:r>
        <w:rPr>
          <w:szCs w:val="21"/>
        </w:rPr>
        <w:br/>
      </w:r>
      <w:r>
        <w:rPr>
          <w:rFonts w:ascii="宋体" w:hAnsi="宋体"/>
          <w:color w:val="000000"/>
          <w:szCs w:val="21"/>
        </w:rPr>
        <w:t xml:space="preserve">唐三藏 </w:t>
      </w:r>
      <w:r>
        <w:rPr>
          <w:szCs w:val="21"/>
        </w:rPr>
        <w:br/>
      </w:r>
      <w:r>
        <w:rPr>
          <w:szCs w:val="21"/>
        </w:rPr>
        <w:br/>
      </w:r>
      <w:r>
        <w:rPr>
          <w:rFonts w:ascii="宋体" w:hAnsi="宋体"/>
          <w:color w:val="000000"/>
          <w:szCs w:val="21"/>
        </w:rPr>
        <w:t xml:space="preserve">#47 那位不是平成四大歌姬 </w:t>
      </w:r>
      <w:r>
        <w:rPr>
          <w:szCs w:val="21"/>
        </w:rPr>
        <w:br/>
      </w:r>
      <w:r>
        <w:rPr>
          <w:rFonts w:ascii="宋体" w:hAnsi="宋体"/>
          <w:color w:val="000000"/>
          <w:szCs w:val="21"/>
        </w:rPr>
        <w:t xml:space="preserve">平野绫 </w:t>
      </w:r>
      <w:r>
        <w:rPr>
          <w:szCs w:val="21"/>
        </w:rPr>
        <w:br/>
      </w:r>
      <w:r>
        <w:rPr>
          <w:szCs w:val="21"/>
        </w:rPr>
        <w:br/>
      </w:r>
      <w:r>
        <w:rPr>
          <w:rFonts w:ascii="宋体" w:hAnsi="宋体"/>
          <w:color w:val="000000"/>
          <w:szCs w:val="21"/>
        </w:rPr>
        <w:t>#48 普朗克常量的物理符号是？</w:t>
      </w:r>
      <w:r>
        <w:rPr>
          <w:szCs w:val="21"/>
        </w:rPr>
        <w:br/>
      </w:r>
      <w:r>
        <w:rPr>
          <w:rFonts w:ascii="宋体" w:hAnsi="宋体"/>
          <w:color w:val="000000"/>
          <w:szCs w:val="21"/>
        </w:rPr>
        <w:t xml:space="preserve">h </w:t>
      </w:r>
      <w:r>
        <w:rPr>
          <w:szCs w:val="21"/>
        </w:rPr>
        <w:br/>
      </w:r>
      <w:r>
        <w:rPr>
          <w:szCs w:val="21"/>
        </w:rPr>
        <w:br/>
      </w:r>
      <w:r>
        <w:rPr>
          <w:rFonts w:ascii="宋体" w:hAnsi="宋体"/>
          <w:color w:val="000000"/>
          <w:szCs w:val="21"/>
        </w:rPr>
        <w:t xml:space="preserve">#49 FATE/saty night中，卫宫士郎的固有结界是什么 </w:t>
      </w:r>
      <w:r>
        <w:rPr>
          <w:szCs w:val="21"/>
        </w:rPr>
        <w:br/>
      </w:r>
      <w:r>
        <w:rPr>
          <w:rFonts w:ascii="宋体" w:hAnsi="宋体"/>
          <w:color w:val="000000"/>
          <w:szCs w:val="21"/>
        </w:rPr>
        <w:t xml:space="preserve">无限剑制 </w:t>
      </w:r>
      <w:r>
        <w:rPr>
          <w:szCs w:val="21"/>
        </w:rPr>
        <w:br/>
      </w:r>
      <w:r>
        <w:rPr>
          <w:szCs w:val="21"/>
        </w:rPr>
        <w:br/>
      </w:r>
      <w:r>
        <w:rPr>
          <w:rFonts w:ascii="宋体" w:hAnsi="宋体"/>
          <w:color w:val="000000"/>
          <w:szCs w:val="21"/>
        </w:rPr>
        <w:t xml:space="preserve">#50 下面哪部作品是镰池和马写的？ </w:t>
      </w:r>
      <w:r>
        <w:rPr>
          <w:szCs w:val="21"/>
        </w:rPr>
        <w:br/>
      </w:r>
      <w:r>
        <w:rPr>
          <w:rFonts w:ascii="宋体" w:hAnsi="宋体"/>
          <w:color w:val="000000"/>
          <w:szCs w:val="21"/>
        </w:rPr>
        <w:t>《魔法禁书目录》</w:t>
      </w:r>
      <w:r>
        <w:rPr>
          <w:szCs w:val="21"/>
        </w:rPr>
        <w:t xml:space="preserve"> </w:t>
      </w:r>
      <w:r>
        <w:rPr>
          <w:szCs w:val="21"/>
        </w:rPr>
        <w:br/>
      </w:r>
      <w:r>
        <w:rPr>
          <w:rFonts w:ascii="宋体" w:hAnsi="宋体"/>
          <w:color w:val="000000"/>
          <w:szCs w:val="21"/>
        </w:rPr>
        <w:t xml:space="preserve">#51 当一枚硬币加速到光速的8/9时,它 </w:t>
      </w:r>
      <w:r>
        <w:rPr>
          <w:szCs w:val="21"/>
        </w:rPr>
        <w:br/>
      </w:r>
      <w:r>
        <w:rPr>
          <w:rFonts w:ascii="宋体" w:hAnsi="宋体"/>
          <w:color w:val="000000"/>
          <w:szCs w:val="21"/>
        </w:rPr>
        <w:t>会发射电磁炮</w:t>
      </w:r>
      <w:r>
        <w:rPr>
          <w:szCs w:val="21"/>
        </w:rPr>
        <w:br/>
      </w:r>
      <w:r>
        <w:rPr>
          <w:szCs w:val="21"/>
        </w:rPr>
        <w:br/>
      </w:r>
      <w:r>
        <w:rPr>
          <w:rFonts w:ascii="宋体" w:hAnsi="宋体"/>
          <w:color w:val="000000"/>
          <w:szCs w:val="21"/>
        </w:rPr>
        <w:t xml:space="preserve">#52 动漫游戏Steins;Gate中人物椎名真由理的口癖是什么？ </w:t>
      </w:r>
      <w:r>
        <w:rPr>
          <w:szCs w:val="21"/>
        </w:rPr>
        <w:br/>
      </w:r>
      <w:r>
        <w:rPr>
          <w:rFonts w:ascii="宋体" w:hAnsi="宋体"/>
          <w:color w:val="000000"/>
          <w:szCs w:val="21"/>
        </w:rPr>
        <w:t xml:space="preserve">嘟嘟鲁 </w:t>
      </w:r>
      <w:r>
        <w:rPr>
          <w:szCs w:val="21"/>
        </w:rPr>
        <w:br/>
      </w:r>
      <w:r>
        <w:rPr>
          <w:szCs w:val="21"/>
        </w:rPr>
        <w:br/>
      </w:r>
      <w:r>
        <w:rPr>
          <w:rFonts w:ascii="宋体" w:hAnsi="宋体"/>
          <w:color w:val="000000"/>
          <w:szCs w:val="21"/>
        </w:rPr>
        <w:t>#53 美少女战士的作者是哪位漫画家的夫人？</w:t>
      </w:r>
      <w:r>
        <w:rPr>
          <w:szCs w:val="21"/>
        </w:rPr>
        <w:br/>
      </w:r>
      <w:r>
        <w:rPr>
          <w:rFonts w:ascii="宋体" w:hAnsi="宋体"/>
          <w:color w:val="000000"/>
          <w:szCs w:val="21"/>
        </w:rPr>
        <w:t xml:space="preserve">富坚义博 </w:t>
      </w:r>
      <w:r>
        <w:rPr>
          <w:szCs w:val="21"/>
        </w:rPr>
        <w:br/>
      </w:r>
      <w:r>
        <w:rPr>
          <w:szCs w:val="21"/>
        </w:rPr>
        <w:br/>
      </w:r>
      <w:r>
        <w:rPr>
          <w:rFonts w:ascii="宋体" w:hAnsi="宋体"/>
          <w:color w:val="000000"/>
          <w:szCs w:val="21"/>
        </w:rPr>
        <w:t xml:space="preserve">#54 史上跳票时间最长的游戏是？ </w:t>
      </w:r>
      <w:r>
        <w:rPr>
          <w:szCs w:val="21"/>
        </w:rPr>
        <w:br/>
      </w:r>
      <w:r>
        <w:rPr>
          <w:rFonts w:ascii="宋体" w:hAnsi="宋体"/>
          <w:color w:val="000000"/>
          <w:szCs w:val="21"/>
        </w:rPr>
        <w:t>永远的毁灭公爵（15年）</w:t>
      </w:r>
      <w:r>
        <w:rPr>
          <w:szCs w:val="21"/>
        </w:rPr>
        <w:br/>
      </w:r>
      <w:r>
        <w:rPr>
          <w:szCs w:val="21"/>
        </w:rPr>
        <w:br/>
      </w:r>
      <w:r>
        <w:rPr>
          <w:rFonts w:ascii="宋体" w:hAnsi="宋体"/>
          <w:color w:val="000000"/>
          <w:szCs w:val="21"/>
        </w:rPr>
        <w:t xml:space="preserve">#55《Fate/Zero》中幸运E指的是哪位英灵？ </w:t>
      </w:r>
      <w:r>
        <w:rPr>
          <w:szCs w:val="21"/>
        </w:rPr>
        <w:br/>
      </w:r>
      <w:r>
        <w:rPr>
          <w:rFonts w:ascii="宋体" w:hAnsi="宋体"/>
          <w:color w:val="000000"/>
          <w:szCs w:val="21"/>
        </w:rPr>
        <w:t>Lancer</w:t>
      </w:r>
      <w:r>
        <w:rPr>
          <w:szCs w:val="21"/>
        </w:rPr>
        <w:br/>
      </w:r>
      <w:r>
        <w:rPr>
          <w:szCs w:val="21"/>
        </w:rPr>
        <w:br/>
      </w:r>
      <w:r>
        <w:rPr>
          <w:rFonts w:ascii="宋体" w:hAnsi="宋体"/>
          <w:color w:val="000000"/>
          <w:szCs w:val="21"/>
        </w:rPr>
        <w:t xml:space="preserve">#56 《星球大战·旧共和国》武士的主角叫什么 </w:t>
      </w:r>
      <w:r>
        <w:rPr>
          <w:szCs w:val="21"/>
        </w:rPr>
        <w:br/>
      </w:r>
      <w:r>
        <w:rPr>
          <w:rFonts w:ascii="宋体" w:hAnsi="宋体"/>
          <w:color w:val="000000"/>
          <w:szCs w:val="21"/>
        </w:rPr>
        <w:t>（。）</w:t>
      </w:r>
      <w:r>
        <w:rPr>
          <w:szCs w:val="21"/>
        </w:rPr>
        <w:br/>
      </w:r>
      <w:r>
        <w:rPr>
          <w:szCs w:val="21"/>
        </w:rPr>
        <w:br/>
      </w:r>
      <w:r>
        <w:rPr>
          <w:rFonts w:ascii="宋体" w:hAnsi="宋体"/>
          <w:color w:val="000000"/>
          <w:szCs w:val="21"/>
        </w:rPr>
        <w:t>#57 后黑补丁的原理是什么</w:t>
      </w:r>
      <w:r>
        <w:rPr>
          <w:szCs w:val="21"/>
        </w:rPr>
        <w:br/>
      </w:r>
      <w:r>
        <w:rPr>
          <w:rFonts w:ascii="宋体" w:hAnsi="宋体"/>
          <w:color w:val="000000"/>
          <w:szCs w:val="21"/>
        </w:rPr>
        <w:t xml:space="preserve">提高码率 </w:t>
      </w:r>
      <w:r>
        <w:rPr>
          <w:szCs w:val="21"/>
        </w:rPr>
        <w:br/>
      </w:r>
      <w:r>
        <w:rPr>
          <w:szCs w:val="21"/>
        </w:rPr>
        <w:br/>
      </w:r>
      <w:r>
        <w:rPr>
          <w:rFonts w:ascii="宋体" w:hAnsi="宋体"/>
          <w:color w:val="000000"/>
          <w:szCs w:val="21"/>
        </w:rPr>
        <w:t xml:space="preserve">#58 Lamento里的长毛白猫是 </w:t>
      </w:r>
      <w:r>
        <w:rPr>
          <w:szCs w:val="21"/>
        </w:rPr>
        <w:br/>
      </w:r>
      <w:r>
        <w:rPr>
          <w:rFonts w:ascii="宋体" w:hAnsi="宋体"/>
          <w:color w:val="000000"/>
          <w:szCs w:val="21"/>
        </w:rPr>
        <w:t>Rai</w:t>
      </w:r>
      <w:r>
        <w:rPr>
          <w:szCs w:val="21"/>
        </w:rPr>
        <w:br/>
      </w:r>
      <w:r>
        <w:rPr>
          <w:szCs w:val="21"/>
        </w:rPr>
        <w:br/>
      </w:r>
      <w:r>
        <w:rPr>
          <w:rFonts w:ascii="宋体" w:hAnsi="宋体"/>
          <w:color w:val="000000"/>
          <w:szCs w:val="21"/>
        </w:rPr>
        <w:t>#59 超电磁炮位于学院都市七人中第几位</w:t>
      </w:r>
      <w:r>
        <w:rPr>
          <w:szCs w:val="21"/>
        </w:rPr>
        <w:br/>
      </w:r>
      <w:r>
        <w:rPr>
          <w:rFonts w:ascii="宋体" w:hAnsi="宋体"/>
          <w:color w:val="000000"/>
          <w:szCs w:val="21"/>
        </w:rPr>
        <w:t xml:space="preserve">第三位 </w:t>
      </w:r>
      <w:r>
        <w:rPr>
          <w:szCs w:val="21"/>
        </w:rPr>
        <w:br/>
      </w:r>
      <w:r>
        <w:rPr>
          <w:szCs w:val="21"/>
        </w:rPr>
        <w:br/>
      </w:r>
      <w:r>
        <w:rPr>
          <w:rFonts w:ascii="宋体" w:hAnsi="宋体"/>
          <w:color w:val="000000"/>
          <w:szCs w:val="21"/>
        </w:rPr>
        <w:t xml:space="preserve">#60 二次函数的一般表达式。 </w:t>
      </w:r>
      <w:r>
        <w:rPr>
          <w:szCs w:val="21"/>
        </w:rPr>
        <w:br/>
      </w:r>
      <w:r>
        <w:rPr>
          <w:rFonts w:ascii="宋体" w:hAnsi="宋体"/>
          <w:color w:val="000000"/>
          <w:szCs w:val="21"/>
        </w:rPr>
        <w:t xml:space="preserve">y=ax²+bx+c </w:t>
      </w:r>
      <w:r>
        <w:rPr>
          <w:szCs w:val="21"/>
        </w:rPr>
        <w:br/>
      </w:r>
      <w:r>
        <w:rPr>
          <w:szCs w:val="21"/>
        </w:rPr>
        <w:br/>
      </w:r>
      <w:r>
        <w:rPr>
          <w:rFonts w:ascii="宋体" w:hAnsi="宋体"/>
          <w:color w:val="000000"/>
          <w:szCs w:val="21"/>
        </w:rPr>
        <w:t xml:space="preserve">#61 以下哪个角色的声优不是平川大辅？ </w:t>
      </w:r>
      <w:r>
        <w:rPr>
          <w:szCs w:val="21"/>
        </w:rPr>
        <w:br/>
      </w:r>
      <w:r>
        <w:rPr>
          <w:rFonts w:ascii="宋体" w:hAnsi="宋体"/>
          <w:color w:val="000000"/>
          <w:szCs w:val="21"/>
        </w:rPr>
        <w:t xml:space="preserve">韦伯·维尔维特 </w:t>
      </w:r>
      <w:r>
        <w:rPr>
          <w:szCs w:val="21"/>
        </w:rPr>
        <w:br/>
      </w:r>
      <w:r>
        <w:rPr>
          <w:szCs w:val="21"/>
        </w:rPr>
        <w:br/>
      </w:r>
      <w:r>
        <w:rPr>
          <w:rFonts w:ascii="宋体" w:hAnsi="宋体"/>
          <w:color w:val="000000"/>
          <w:szCs w:val="21"/>
        </w:rPr>
        <w:t>#62 下列词条中，与作品《寒蝉鸣泣之时》有关的是</w:t>
      </w:r>
      <w:r>
        <w:rPr>
          <w:szCs w:val="21"/>
        </w:rPr>
        <w:br/>
      </w:r>
      <w:r>
        <w:rPr>
          <w:rFonts w:ascii="宋体" w:hAnsi="宋体"/>
          <w:color w:val="000000"/>
          <w:szCs w:val="21"/>
        </w:rPr>
        <w:t xml:space="preserve">柴刀 </w:t>
      </w:r>
      <w:r>
        <w:rPr>
          <w:szCs w:val="21"/>
        </w:rPr>
        <w:br/>
      </w:r>
      <w:r>
        <w:rPr>
          <w:szCs w:val="21"/>
        </w:rPr>
        <w:br/>
      </w:r>
      <w:r>
        <w:rPr>
          <w:rFonts w:ascii="宋体" w:hAnsi="宋体"/>
          <w:color w:val="000000"/>
          <w:szCs w:val="21"/>
        </w:rPr>
        <w:t xml:space="preserve">#63《魔法禁书目录》中，结标淡希的能力名为什么？ </w:t>
      </w:r>
      <w:r>
        <w:rPr>
          <w:szCs w:val="21"/>
        </w:rPr>
        <w:br/>
      </w:r>
      <w:r>
        <w:rPr>
          <w:rFonts w:ascii="宋体" w:hAnsi="宋体"/>
          <w:color w:val="000000"/>
          <w:szCs w:val="21"/>
        </w:rPr>
        <w:t xml:space="preserve">坐标移动 </w:t>
      </w:r>
      <w:r>
        <w:rPr>
          <w:szCs w:val="21"/>
        </w:rPr>
        <w:br/>
      </w:r>
      <w:r>
        <w:rPr>
          <w:szCs w:val="21"/>
        </w:rPr>
        <w:br/>
      </w:r>
      <w:r>
        <w:rPr>
          <w:rFonts w:ascii="宋体" w:hAnsi="宋体"/>
          <w:color w:val="000000"/>
          <w:szCs w:val="21"/>
        </w:rPr>
        <w:t>#64《使命召唤：现代战争2》第一关的名字是?</w:t>
      </w:r>
      <w:r>
        <w:rPr>
          <w:szCs w:val="21"/>
        </w:rPr>
        <w:br/>
      </w:r>
      <w:r>
        <w:rPr>
          <w:rFonts w:ascii="宋体" w:hAnsi="宋体"/>
          <w:color w:val="000000"/>
          <w:szCs w:val="21"/>
        </w:rPr>
        <w:t>S.S.D.D.</w:t>
      </w:r>
      <w:r>
        <w:rPr>
          <w:szCs w:val="21"/>
        </w:rPr>
        <w:br/>
      </w:r>
      <w:r>
        <w:rPr>
          <w:szCs w:val="21"/>
        </w:rPr>
        <w:br/>
      </w:r>
      <w:r>
        <w:rPr>
          <w:rFonts w:ascii="宋体" w:hAnsi="宋体"/>
          <w:color w:val="000000"/>
          <w:szCs w:val="21"/>
        </w:rPr>
        <w:t>#65 《琴浦小姐》中的真锅义久的声优是谁</w:t>
      </w:r>
      <w:r>
        <w:rPr>
          <w:szCs w:val="21"/>
        </w:rPr>
        <w:br/>
      </w:r>
      <w:r>
        <w:rPr>
          <w:rFonts w:ascii="宋体" w:hAnsi="宋体"/>
          <w:color w:val="000000"/>
          <w:szCs w:val="21"/>
        </w:rPr>
        <w:t xml:space="preserve">福岛润 </w:t>
      </w:r>
      <w:r>
        <w:rPr>
          <w:szCs w:val="21"/>
        </w:rPr>
        <w:br/>
      </w:r>
      <w:r>
        <w:rPr>
          <w:szCs w:val="21"/>
        </w:rPr>
        <w:br/>
      </w:r>
      <w:r>
        <w:rPr>
          <w:rFonts w:ascii="宋体" w:hAnsi="宋体"/>
          <w:color w:val="000000"/>
          <w:szCs w:val="21"/>
        </w:rPr>
        <w:t>#66 《使命召唤：现代战争2》里谁以卧底的身份参与了俄罗斯机场惨案?</w:t>
      </w:r>
      <w:r>
        <w:rPr>
          <w:szCs w:val="21"/>
        </w:rPr>
        <w:br/>
      </w:r>
      <w:r>
        <w:rPr>
          <w:rFonts w:ascii="宋体" w:hAnsi="宋体"/>
          <w:color w:val="000000"/>
          <w:szCs w:val="21"/>
        </w:rPr>
        <w:t>乔瑟夫·艾伦</w:t>
      </w:r>
      <w:r>
        <w:rPr>
          <w:szCs w:val="21"/>
        </w:rPr>
        <w:br/>
      </w:r>
      <w:r>
        <w:rPr>
          <w:szCs w:val="21"/>
        </w:rPr>
        <w:br/>
      </w:r>
      <w:r>
        <w:rPr>
          <w:rFonts w:ascii="宋体" w:hAnsi="宋体"/>
          <w:color w:val="000000"/>
          <w:szCs w:val="21"/>
        </w:rPr>
        <w:t>#67 《逆转裁判》中梳着刺猬头穿蓝色西装的辩护律师叫什么名字</w:t>
      </w:r>
      <w:r>
        <w:rPr>
          <w:szCs w:val="21"/>
        </w:rPr>
        <w:br/>
      </w:r>
      <w:r>
        <w:rPr>
          <w:rFonts w:ascii="宋体" w:hAnsi="宋体"/>
          <w:color w:val="000000"/>
          <w:szCs w:val="21"/>
        </w:rPr>
        <w:t xml:space="preserve">成步堂龙一 </w:t>
      </w:r>
      <w:r>
        <w:rPr>
          <w:szCs w:val="21"/>
        </w:rPr>
        <w:br/>
      </w:r>
      <w:r>
        <w:rPr>
          <w:szCs w:val="21"/>
        </w:rPr>
        <w:br/>
      </w:r>
      <w:r>
        <w:rPr>
          <w:rFonts w:ascii="宋体" w:hAnsi="宋体"/>
          <w:color w:val="000000"/>
          <w:szCs w:val="21"/>
        </w:rPr>
        <w:t>#68 森之大统领会用哪个技能</w:t>
      </w:r>
      <w:r>
        <w:rPr>
          <w:szCs w:val="21"/>
        </w:rPr>
        <w:br/>
      </w:r>
      <w:r>
        <w:rPr>
          <w:rFonts w:ascii="宋体" w:hAnsi="宋体"/>
          <w:color w:val="000000"/>
          <w:szCs w:val="21"/>
        </w:rPr>
        <w:t xml:space="preserve">肉体演说 </w:t>
      </w:r>
      <w:r>
        <w:rPr>
          <w:szCs w:val="21"/>
        </w:rPr>
        <w:br/>
      </w:r>
      <w:r>
        <w:rPr>
          <w:szCs w:val="21"/>
        </w:rPr>
        <w:br/>
      </w:r>
      <w:r>
        <w:rPr>
          <w:rFonts w:ascii="宋体" w:hAnsi="宋体"/>
          <w:color w:val="000000"/>
          <w:szCs w:val="21"/>
        </w:rPr>
        <w:t>#69 初代奥特曼来自哪个星球？</w:t>
      </w:r>
      <w:r>
        <w:rPr>
          <w:szCs w:val="21"/>
        </w:rPr>
        <w:br/>
      </w:r>
      <w:r>
        <w:rPr>
          <w:rFonts w:ascii="宋体" w:hAnsi="宋体"/>
          <w:color w:val="000000"/>
          <w:szCs w:val="21"/>
        </w:rPr>
        <w:t xml:space="preserve">奥特之星 </w:t>
      </w:r>
      <w:r>
        <w:rPr>
          <w:szCs w:val="21"/>
        </w:rPr>
        <w:br/>
      </w:r>
      <w:r>
        <w:rPr>
          <w:szCs w:val="21"/>
        </w:rPr>
        <w:br/>
      </w:r>
      <w:r>
        <w:rPr>
          <w:rFonts w:ascii="宋体" w:hAnsi="宋体"/>
          <w:color w:val="000000"/>
          <w:szCs w:val="21"/>
        </w:rPr>
        <w:t>#70 《使命召唤：现代战争2》使用的引擎是那个?</w:t>
      </w:r>
      <w:r>
        <w:rPr>
          <w:szCs w:val="21"/>
        </w:rPr>
        <w:br/>
      </w:r>
      <w:r>
        <w:rPr>
          <w:rFonts w:ascii="宋体" w:hAnsi="宋体"/>
          <w:color w:val="000000"/>
          <w:szCs w:val="21"/>
        </w:rPr>
        <w:t>IW 4.0引擎</w:t>
      </w:r>
      <w:r>
        <w:rPr>
          <w:szCs w:val="21"/>
        </w:rPr>
        <w:br/>
      </w:r>
      <w:r>
        <w:rPr>
          <w:szCs w:val="21"/>
        </w:rPr>
        <w:br/>
      </w:r>
      <w:r>
        <w:rPr>
          <w:rFonts w:ascii="宋体" w:hAnsi="宋体"/>
          <w:color w:val="000000"/>
          <w:szCs w:val="21"/>
        </w:rPr>
        <w:t>#71 《只有神知道的世界》中桂木桂马的配音演员是谁？</w:t>
      </w:r>
      <w:r>
        <w:rPr>
          <w:szCs w:val="21"/>
        </w:rPr>
        <w:br/>
      </w:r>
      <w:r>
        <w:rPr>
          <w:rFonts w:ascii="宋体" w:hAnsi="宋体"/>
          <w:color w:val="000000"/>
          <w:szCs w:val="21"/>
        </w:rPr>
        <w:t xml:space="preserve">下野纮 </w:t>
      </w:r>
      <w:r>
        <w:rPr>
          <w:szCs w:val="21"/>
        </w:rPr>
        <w:br/>
      </w:r>
      <w:r>
        <w:rPr>
          <w:szCs w:val="21"/>
        </w:rPr>
        <w:br/>
      </w:r>
      <w:r>
        <w:rPr>
          <w:rFonts w:ascii="宋体" w:hAnsi="宋体"/>
          <w:color w:val="000000"/>
          <w:szCs w:val="21"/>
        </w:rPr>
        <w:t>#72 索马里民兵是出现在《Call of Duty》那个系列作品中的登场势力？</w:t>
      </w:r>
      <w:r>
        <w:rPr>
          <w:szCs w:val="21"/>
        </w:rPr>
        <w:br/>
      </w:r>
      <w:r>
        <w:rPr>
          <w:rFonts w:ascii="宋体" w:hAnsi="宋体"/>
          <w:color w:val="000000"/>
          <w:szCs w:val="21"/>
        </w:rPr>
        <w:t>《使命召唤8 现代战争3》</w:t>
      </w:r>
      <w:r>
        <w:rPr>
          <w:szCs w:val="21"/>
        </w:rPr>
        <w:br/>
      </w:r>
      <w:r>
        <w:rPr>
          <w:szCs w:val="21"/>
        </w:rPr>
        <w:br/>
      </w:r>
      <w:r>
        <w:rPr>
          <w:rFonts w:ascii="宋体" w:hAnsi="宋体"/>
          <w:color w:val="000000"/>
          <w:szCs w:val="21"/>
        </w:rPr>
        <w:t>#73《使命召唤8：现代战争3》，谁骑劫了俄罗斯总统的专机？</w:t>
      </w:r>
      <w:r>
        <w:rPr>
          <w:szCs w:val="21"/>
        </w:rPr>
        <w:br/>
      </w:r>
      <w:r>
        <w:rPr>
          <w:rFonts w:ascii="宋体" w:hAnsi="宋体"/>
          <w:color w:val="000000"/>
          <w:szCs w:val="21"/>
        </w:rPr>
        <w:t>马卡洛夫</w:t>
      </w:r>
      <w:r>
        <w:rPr>
          <w:szCs w:val="21"/>
        </w:rPr>
        <w:br/>
      </w:r>
      <w:r>
        <w:rPr>
          <w:szCs w:val="21"/>
        </w:rPr>
        <w:br/>
      </w:r>
      <w:r>
        <w:rPr>
          <w:rFonts w:ascii="宋体" w:hAnsi="宋体"/>
          <w:color w:val="000000"/>
          <w:szCs w:val="21"/>
        </w:rPr>
        <w:t>#74 “我练功发自真心！”是谁的台词？</w:t>
      </w:r>
      <w:r>
        <w:rPr>
          <w:szCs w:val="21"/>
        </w:rPr>
        <w:br/>
      </w:r>
      <w:r>
        <w:rPr>
          <w:rFonts w:ascii="宋体" w:hAnsi="宋体"/>
          <w:color w:val="000000"/>
          <w:szCs w:val="21"/>
        </w:rPr>
        <w:t xml:space="preserve">德国BOY </w:t>
      </w:r>
      <w:r>
        <w:rPr>
          <w:szCs w:val="21"/>
        </w:rPr>
        <w:br/>
      </w:r>
      <w:r>
        <w:rPr>
          <w:szCs w:val="21"/>
        </w:rPr>
        <w:br/>
      </w:r>
      <w:r>
        <w:rPr>
          <w:rFonts w:ascii="宋体" w:hAnsi="宋体"/>
          <w:color w:val="000000"/>
          <w:szCs w:val="21"/>
        </w:rPr>
        <w:t>#75《使命召唤9：黑色行动2》中主角大卫·梅森与阿历克斯·梅森的关系是？父子</w:t>
      </w:r>
      <w:r>
        <w:rPr>
          <w:szCs w:val="21"/>
        </w:rPr>
        <w:t xml:space="preserve"> </w:t>
      </w:r>
      <w:r>
        <w:rPr>
          <w:szCs w:val="21"/>
        </w:rPr>
        <w:br/>
      </w:r>
      <w:r>
        <w:rPr>
          <w:rFonts w:ascii="宋体" w:hAnsi="宋体"/>
          <w:color w:val="000000"/>
          <w:szCs w:val="21"/>
        </w:rPr>
        <w:t>#76 bilibili的吉祥物是那两个？</w:t>
      </w:r>
      <w:r>
        <w:rPr>
          <w:szCs w:val="21"/>
        </w:rPr>
        <w:br/>
      </w:r>
      <w:r>
        <w:rPr>
          <w:rFonts w:ascii="宋体" w:hAnsi="宋体"/>
          <w:color w:val="000000"/>
          <w:szCs w:val="21"/>
        </w:rPr>
        <w:t xml:space="preserve">22娘和33娘 </w:t>
      </w:r>
      <w:r>
        <w:rPr>
          <w:szCs w:val="21"/>
        </w:rPr>
        <w:br/>
      </w:r>
      <w:r>
        <w:rPr>
          <w:szCs w:val="21"/>
        </w:rPr>
        <w:br/>
      </w:r>
      <w:r>
        <w:rPr>
          <w:rFonts w:ascii="宋体" w:hAnsi="宋体"/>
          <w:color w:val="000000"/>
          <w:szCs w:val="21"/>
        </w:rPr>
        <w:t>#77 《Call of Duty Online现代战争》中如何获得主武器？</w:t>
      </w:r>
      <w:r>
        <w:rPr>
          <w:szCs w:val="21"/>
        </w:rPr>
        <w:br/>
      </w:r>
      <w:r>
        <w:rPr>
          <w:rFonts w:ascii="宋体" w:hAnsi="宋体"/>
          <w:color w:val="000000"/>
          <w:szCs w:val="21"/>
        </w:rPr>
        <w:t>军衔等级达成解锁</w:t>
      </w:r>
      <w:r>
        <w:rPr>
          <w:szCs w:val="21"/>
        </w:rPr>
        <w:br/>
      </w:r>
      <w:r>
        <w:rPr>
          <w:szCs w:val="21"/>
        </w:rPr>
        <w:br/>
      </w:r>
      <w:r>
        <w:rPr>
          <w:rFonts w:ascii="宋体" w:hAnsi="宋体"/>
          <w:color w:val="000000"/>
          <w:szCs w:val="21"/>
        </w:rPr>
        <w:t>#78 TV动画《Air》 神尾观铃喜欢喝的 蜜桃果汁 浓缩度是多少？</w:t>
      </w:r>
      <w:r>
        <w:rPr>
          <w:szCs w:val="21"/>
        </w:rPr>
        <w:br/>
      </w:r>
      <w:r>
        <w:rPr>
          <w:rFonts w:ascii="宋体" w:hAnsi="宋体"/>
          <w:color w:val="000000"/>
          <w:szCs w:val="21"/>
        </w:rPr>
        <w:t>500%</w:t>
      </w:r>
      <w:r>
        <w:rPr>
          <w:szCs w:val="21"/>
        </w:rPr>
        <w:br/>
      </w:r>
      <w:r>
        <w:rPr>
          <w:szCs w:val="21"/>
        </w:rPr>
        <w:br/>
      </w:r>
      <w:r>
        <w:rPr>
          <w:rFonts w:ascii="宋体" w:hAnsi="宋体"/>
          <w:color w:val="000000"/>
          <w:szCs w:val="21"/>
        </w:rPr>
        <w:t>#79 钢之炼金术师里被称为焰之炼金术师的是谁？</w:t>
      </w:r>
      <w:r>
        <w:rPr>
          <w:szCs w:val="21"/>
        </w:rPr>
        <w:br/>
      </w:r>
      <w:r>
        <w:rPr>
          <w:rFonts w:ascii="宋体" w:hAnsi="宋体"/>
          <w:color w:val="000000"/>
          <w:szCs w:val="21"/>
        </w:rPr>
        <w:t>罗伊·马斯坦</w:t>
      </w:r>
      <w:r>
        <w:rPr>
          <w:szCs w:val="21"/>
        </w:rPr>
        <w:br/>
      </w:r>
      <w:r>
        <w:rPr>
          <w:szCs w:val="21"/>
        </w:rPr>
        <w:br/>
      </w:r>
      <w:r>
        <w:rPr>
          <w:rFonts w:ascii="宋体" w:hAnsi="宋体"/>
          <w:color w:val="000000"/>
          <w:szCs w:val="21"/>
        </w:rPr>
        <w:t>#80 无头骑士异闻录中粟楠会的赤鬼是指谁？</w:t>
      </w:r>
      <w:r>
        <w:rPr>
          <w:szCs w:val="21"/>
        </w:rPr>
        <w:br/>
      </w:r>
      <w:r>
        <w:rPr>
          <w:rFonts w:ascii="宋体" w:hAnsi="宋体"/>
          <w:color w:val="000000"/>
          <w:szCs w:val="21"/>
        </w:rPr>
        <w:t xml:space="preserve">赤林 </w:t>
      </w:r>
      <w:r>
        <w:rPr>
          <w:szCs w:val="21"/>
        </w:rPr>
        <w:br/>
      </w:r>
      <w:r>
        <w:rPr>
          <w:szCs w:val="21"/>
        </w:rPr>
        <w:br/>
      </w:r>
      <w:r>
        <w:rPr>
          <w:rFonts w:ascii="宋体" w:hAnsi="宋体"/>
          <w:color w:val="000000"/>
          <w:szCs w:val="21"/>
        </w:rPr>
        <w:t xml:space="preserve">#81 少女革命ウテナ中每次决斗前的BGM叫什么？ </w:t>
      </w:r>
      <w:r>
        <w:rPr>
          <w:szCs w:val="21"/>
        </w:rPr>
        <w:br/>
      </w:r>
      <w:r>
        <w:rPr>
          <w:rFonts w:ascii="宋体" w:hAnsi="宋体"/>
          <w:color w:val="000000"/>
          <w:szCs w:val="21"/>
        </w:rPr>
        <w:t xml:space="preserve">绝对运命默示录 </w:t>
      </w:r>
      <w:r>
        <w:rPr>
          <w:szCs w:val="21"/>
        </w:rPr>
        <w:br/>
      </w:r>
      <w:r>
        <w:rPr>
          <w:szCs w:val="21"/>
        </w:rPr>
        <w:br/>
      </w:r>
      <w:r>
        <w:rPr>
          <w:rFonts w:ascii="宋体" w:hAnsi="宋体"/>
          <w:color w:val="000000"/>
          <w:szCs w:val="21"/>
        </w:rPr>
        <w:t>#82 Monty Oum个人第一部3DCG同人作品是什么？请用英文回答</w:t>
      </w:r>
      <w:r>
        <w:rPr>
          <w:szCs w:val="21"/>
        </w:rPr>
        <w:br/>
      </w:r>
      <w:r>
        <w:rPr>
          <w:rFonts w:ascii="宋体" w:hAnsi="宋体"/>
          <w:color w:val="000000"/>
          <w:szCs w:val="21"/>
        </w:rPr>
        <w:t>Dead Fantasy</w:t>
      </w:r>
      <w:r>
        <w:rPr>
          <w:szCs w:val="21"/>
        </w:rPr>
        <w:br/>
      </w:r>
      <w:r>
        <w:rPr>
          <w:szCs w:val="21"/>
        </w:rPr>
        <w:br/>
      </w:r>
      <w:r>
        <w:rPr>
          <w:rFonts w:ascii="宋体" w:hAnsi="宋体"/>
          <w:color w:val="000000"/>
          <w:szCs w:val="21"/>
        </w:rPr>
        <w:t>#83 标题“以四脚站立的是野兽，以两脚与意志与虚荣站立的是男人”出自银魂哪一篇章</w:t>
      </w:r>
      <w:r>
        <w:rPr>
          <w:szCs w:val="21"/>
        </w:rPr>
        <w:br/>
      </w:r>
      <w:r>
        <w:rPr>
          <w:rFonts w:ascii="宋体" w:hAnsi="宋体"/>
          <w:color w:val="000000"/>
          <w:szCs w:val="21"/>
        </w:rPr>
        <w:t xml:space="preserve">吉原炎上篇 </w:t>
      </w:r>
      <w:r>
        <w:rPr>
          <w:szCs w:val="21"/>
        </w:rPr>
        <w:br/>
      </w:r>
      <w:r>
        <w:rPr>
          <w:szCs w:val="21"/>
        </w:rPr>
        <w:br/>
      </w:r>
      <w:r>
        <w:rPr>
          <w:rFonts w:ascii="宋体" w:hAnsi="宋体"/>
          <w:color w:val="000000"/>
          <w:szCs w:val="21"/>
        </w:rPr>
        <w:t>#84 niconico的经济时段是什么情况？</w:t>
      </w:r>
      <w:r>
        <w:rPr>
          <w:szCs w:val="21"/>
        </w:rPr>
        <w:br/>
      </w:r>
      <w:r>
        <w:rPr>
          <w:rFonts w:ascii="宋体" w:hAnsi="宋体"/>
          <w:color w:val="000000"/>
          <w:szCs w:val="21"/>
        </w:rPr>
        <w:t xml:space="preserve">视频的清晰度下降 </w:t>
      </w:r>
      <w:r>
        <w:rPr>
          <w:szCs w:val="21"/>
        </w:rPr>
        <w:br/>
      </w:r>
      <w:r>
        <w:rPr>
          <w:szCs w:val="21"/>
        </w:rPr>
        <w:br/>
      </w:r>
      <w:r>
        <w:rPr>
          <w:rFonts w:ascii="宋体" w:hAnsi="宋体"/>
          <w:color w:val="000000"/>
          <w:szCs w:val="21"/>
        </w:rPr>
        <w:t xml:space="preserve">#85 以下哪个是东方角色 </w:t>
      </w:r>
      <w:r>
        <w:rPr>
          <w:szCs w:val="21"/>
        </w:rPr>
        <w:br/>
      </w:r>
      <w:r>
        <w:rPr>
          <w:rFonts w:ascii="宋体" w:hAnsi="宋体"/>
          <w:color w:val="000000"/>
          <w:szCs w:val="21"/>
        </w:rPr>
        <w:t xml:space="preserve">太田顺也 </w:t>
      </w:r>
      <w:r>
        <w:rPr>
          <w:szCs w:val="21"/>
        </w:rPr>
        <w:br/>
      </w:r>
      <w:r>
        <w:rPr>
          <w:szCs w:val="21"/>
        </w:rPr>
        <w:br/>
      </w:r>
      <w:r>
        <w:rPr>
          <w:rFonts w:ascii="宋体" w:hAnsi="宋体"/>
          <w:color w:val="000000"/>
          <w:szCs w:val="21"/>
        </w:rPr>
        <w:t>#86 日本麻将中，岭上开花几翻？</w:t>
      </w:r>
      <w:r>
        <w:rPr>
          <w:szCs w:val="21"/>
        </w:rPr>
        <w:br/>
      </w:r>
      <w:r>
        <w:rPr>
          <w:rFonts w:ascii="宋体" w:hAnsi="宋体"/>
          <w:color w:val="000000"/>
          <w:szCs w:val="21"/>
        </w:rPr>
        <w:t xml:space="preserve">1 </w:t>
      </w:r>
      <w:r>
        <w:rPr>
          <w:szCs w:val="21"/>
        </w:rPr>
        <w:br/>
      </w:r>
      <w:r>
        <w:rPr>
          <w:szCs w:val="21"/>
        </w:rPr>
        <w:br/>
      </w:r>
      <w:r>
        <w:rPr>
          <w:rFonts w:ascii="宋体" w:hAnsi="宋体"/>
          <w:color w:val="000000"/>
          <w:szCs w:val="21"/>
        </w:rPr>
        <w:t>#87 下面那部动画不是P.A.WORKS的作品</w:t>
      </w:r>
      <w:r>
        <w:rPr>
          <w:szCs w:val="21"/>
        </w:rPr>
        <w:br/>
      </w:r>
      <w:r>
        <w:rPr>
          <w:rFonts w:ascii="宋体" w:hAnsi="宋体"/>
          <w:color w:val="000000"/>
          <w:szCs w:val="21"/>
        </w:rPr>
        <w:t xml:space="preserve">Little Busters! </w:t>
      </w:r>
      <w:r>
        <w:rPr>
          <w:szCs w:val="21"/>
        </w:rPr>
        <w:br/>
      </w:r>
      <w:r>
        <w:rPr>
          <w:szCs w:val="21"/>
        </w:rPr>
        <w:br/>
      </w:r>
      <w:r>
        <w:rPr>
          <w:rFonts w:ascii="宋体" w:hAnsi="宋体"/>
          <w:color w:val="000000"/>
          <w:szCs w:val="21"/>
        </w:rPr>
        <w:t>#88 游戏《鬼泣》系列中，但丁的哥哥是谁？</w:t>
      </w:r>
      <w:r>
        <w:rPr>
          <w:szCs w:val="21"/>
        </w:rPr>
        <w:br/>
      </w:r>
      <w:r>
        <w:rPr>
          <w:rFonts w:ascii="宋体" w:hAnsi="宋体"/>
          <w:color w:val="000000"/>
          <w:szCs w:val="21"/>
        </w:rPr>
        <w:t xml:space="preserve">维吉尔 </w:t>
      </w:r>
      <w:r>
        <w:rPr>
          <w:szCs w:val="21"/>
        </w:rPr>
        <w:br/>
      </w:r>
      <w:r>
        <w:rPr>
          <w:szCs w:val="21"/>
        </w:rPr>
        <w:br/>
      </w:r>
      <w:r>
        <w:rPr>
          <w:rFonts w:ascii="宋体" w:hAnsi="宋体"/>
          <w:color w:val="000000"/>
          <w:szCs w:val="21"/>
        </w:rPr>
        <w:t>#89 《在我的妹妹不可能那么可爱》中花泽香菜和哪位声优成了cp?</w:t>
      </w:r>
      <w:r>
        <w:rPr>
          <w:szCs w:val="21"/>
        </w:rPr>
        <w:br/>
      </w:r>
      <w:r>
        <w:rPr>
          <w:rFonts w:ascii="宋体" w:hAnsi="宋体"/>
          <w:color w:val="000000"/>
          <w:szCs w:val="21"/>
        </w:rPr>
        <w:t>竹达彩奈</w:t>
      </w:r>
      <w:r>
        <w:rPr>
          <w:szCs w:val="21"/>
        </w:rPr>
        <w:br/>
      </w:r>
      <w:r>
        <w:rPr>
          <w:szCs w:val="21"/>
        </w:rPr>
        <w:br/>
      </w:r>
      <w:r>
        <w:rPr>
          <w:rFonts w:ascii="宋体" w:hAnsi="宋体"/>
          <w:color w:val="000000"/>
          <w:szCs w:val="21"/>
        </w:rPr>
        <w:t>#90 以下哪个是勇者王，叛逆的鲁鲁修，枪x剑这三作的共同特点</w:t>
      </w:r>
      <w:r>
        <w:rPr>
          <w:szCs w:val="21"/>
        </w:rPr>
        <w:br/>
      </w:r>
      <w:r>
        <w:rPr>
          <w:rFonts w:ascii="宋体" w:hAnsi="宋体"/>
          <w:color w:val="000000"/>
          <w:szCs w:val="21"/>
        </w:rPr>
        <w:t>日升制作</w:t>
      </w:r>
      <w:r>
        <w:rPr>
          <w:szCs w:val="21"/>
        </w:rPr>
        <w:br/>
      </w:r>
      <w:r>
        <w:rPr>
          <w:szCs w:val="21"/>
        </w:rPr>
        <w:br/>
      </w:r>
      <w:r>
        <w:rPr>
          <w:rFonts w:ascii="宋体" w:hAnsi="宋体"/>
          <w:color w:val="000000"/>
          <w:szCs w:val="21"/>
        </w:rPr>
        <w:t xml:space="preserve">#91 世界第一初恋中高野政宗为什么会叫高野政宗 </w:t>
      </w:r>
      <w:r>
        <w:rPr>
          <w:szCs w:val="21"/>
        </w:rPr>
        <w:br/>
      </w:r>
      <w:r>
        <w:rPr>
          <w:rFonts w:ascii="宋体" w:hAnsi="宋体"/>
          <w:color w:val="000000"/>
          <w:szCs w:val="21"/>
        </w:rPr>
        <w:t xml:space="preserve">因为父母离异所以改姓 </w:t>
      </w:r>
      <w:r>
        <w:rPr>
          <w:szCs w:val="21"/>
        </w:rPr>
        <w:br/>
      </w:r>
      <w:r>
        <w:rPr>
          <w:szCs w:val="21"/>
        </w:rPr>
        <w:br/>
      </w:r>
      <w:r>
        <w:rPr>
          <w:rFonts w:ascii="宋体" w:hAnsi="宋体"/>
          <w:color w:val="000000"/>
          <w:szCs w:val="21"/>
        </w:rPr>
        <w:t>#92 以下哪部不是2000年后创作的“高达”系列动画？</w:t>
      </w:r>
      <w:r>
        <w:rPr>
          <w:szCs w:val="21"/>
        </w:rPr>
        <w:br/>
      </w:r>
      <w:r>
        <w:rPr>
          <w:rFonts w:ascii="宋体" w:hAnsi="宋体"/>
          <w:color w:val="000000"/>
          <w:szCs w:val="21"/>
        </w:rPr>
        <w:t>机动战士高达Z</w:t>
      </w:r>
      <w:r>
        <w:rPr>
          <w:szCs w:val="21"/>
        </w:rPr>
        <w:br/>
      </w:r>
      <w:r>
        <w:rPr>
          <w:szCs w:val="21"/>
        </w:rPr>
        <w:br/>
      </w:r>
      <w:r>
        <w:rPr>
          <w:rFonts w:ascii="宋体" w:hAnsi="宋体"/>
          <w:color w:val="000000"/>
          <w:szCs w:val="21"/>
        </w:rPr>
        <w:t xml:space="preserve">#93 认为货币供应量变动是通货膨胀主要原因的是 </w:t>
      </w:r>
      <w:r>
        <w:rPr>
          <w:szCs w:val="21"/>
        </w:rPr>
        <w:br/>
      </w:r>
      <w:r>
        <w:rPr>
          <w:rFonts w:ascii="宋体" w:hAnsi="宋体"/>
          <w:color w:val="000000"/>
          <w:szCs w:val="21"/>
        </w:rPr>
        <w:t xml:space="preserve">货币学派 </w:t>
      </w:r>
      <w:r>
        <w:rPr>
          <w:szCs w:val="21"/>
        </w:rPr>
        <w:br/>
      </w:r>
      <w:r>
        <w:rPr>
          <w:szCs w:val="21"/>
        </w:rPr>
        <w:br/>
      </w:r>
      <w:r>
        <w:rPr>
          <w:rFonts w:ascii="宋体" w:hAnsi="宋体"/>
          <w:color w:val="000000"/>
          <w:szCs w:val="21"/>
        </w:rPr>
        <w:t xml:space="preserve">#94 《天降之物》第一集中从天而降的天使名字是？ </w:t>
      </w:r>
      <w:r>
        <w:rPr>
          <w:szCs w:val="21"/>
        </w:rPr>
        <w:br/>
      </w:r>
      <w:r>
        <w:rPr>
          <w:rFonts w:ascii="宋体" w:hAnsi="宋体"/>
          <w:color w:val="000000"/>
          <w:szCs w:val="21"/>
        </w:rPr>
        <w:t xml:space="preserve">伊卡洛斯 </w:t>
      </w:r>
      <w:r>
        <w:rPr>
          <w:szCs w:val="21"/>
        </w:rPr>
        <w:br/>
      </w:r>
      <w:r>
        <w:rPr>
          <w:szCs w:val="21"/>
        </w:rPr>
        <w:br/>
      </w:r>
      <w:r>
        <w:rPr>
          <w:rFonts w:ascii="宋体" w:hAnsi="宋体"/>
          <w:color w:val="000000"/>
          <w:szCs w:val="21"/>
        </w:rPr>
        <w:t>#95 魂斗罗是哪个平台的游戏？</w:t>
      </w:r>
      <w:r>
        <w:rPr>
          <w:szCs w:val="21"/>
        </w:rPr>
        <w:br/>
      </w:r>
      <w:r>
        <w:rPr>
          <w:rFonts w:ascii="宋体" w:hAnsi="宋体"/>
          <w:color w:val="000000"/>
          <w:szCs w:val="21"/>
        </w:rPr>
        <w:t xml:space="preserve">FC </w:t>
      </w:r>
      <w:r>
        <w:rPr>
          <w:szCs w:val="21"/>
        </w:rPr>
        <w:br/>
      </w:r>
      <w:r>
        <w:rPr>
          <w:szCs w:val="21"/>
        </w:rPr>
        <w:br/>
      </w:r>
      <w:r>
        <w:rPr>
          <w:rFonts w:ascii="宋体" w:hAnsi="宋体"/>
          <w:color w:val="000000"/>
          <w:szCs w:val="21"/>
        </w:rPr>
        <w:t xml:space="preserve">#96 下列人物不属于魔法禁书目录的是 </w:t>
      </w:r>
      <w:r>
        <w:rPr>
          <w:szCs w:val="21"/>
        </w:rPr>
        <w:br/>
      </w:r>
      <w:r>
        <w:rPr>
          <w:rFonts w:ascii="宋体" w:hAnsi="宋体"/>
          <w:color w:val="000000"/>
          <w:szCs w:val="21"/>
        </w:rPr>
        <w:t>右方之金</w:t>
      </w:r>
      <w:r>
        <w:rPr>
          <w:szCs w:val="21"/>
        </w:rPr>
        <w:br/>
      </w:r>
      <w:r>
        <w:rPr>
          <w:szCs w:val="21"/>
        </w:rPr>
        <w:br/>
      </w:r>
      <w:r>
        <w:rPr>
          <w:rFonts w:ascii="宋体" w:hAnsi="宋体"/>
          <w:color w:val="000000"/>
          <w:szCs w:val="21"/>
        </w:rPr>
        <w:t xml:space="preserve">#97 口袋妖怪游戏中在完全随机的情况下，野外遇到闪光精灵的概率是？ 1/8192 </w:t>
      </w:r>
      <w:r>
        <w:rPr>
          <w:szCs w:val="21"/>
        </w:rPr>
        <w:br/>
      </w:r>
      <w:r>
        <w:rPr>
          <w:szCs w:val="21"/>
        </w:rPr>
        <w:br/>
      </w:r>
      <w:r>
        <w:rPr>
          <w:rFonts w:ascii="宋体" w:hAnsi="宋体"/>
          <w:color w:val="000000"/>
          <w:szCs w:val="21"/>
        </w:rPr>
        <w:t xml:space="preserve">#98 《命运石之门》中的椎名真由理的配音是谁 </w:t>
      </w:r>
      <w:r>
        <w:rPr>
          <w:szCs w:val="21"/>
        </w:rPr>
        <w:br/>
      </w:r>
      <w:r>
        <w:rPr>
          <w:rFonts w:ascii="宋体" w:hAnsi="宋体"/>
          <w:color w:val="000000"/>
          <w:szCs w:val="21"/>
        </w:rPr>
        <w:t xml:space="preserve">花泽香菜 </w:t>
      </w:r>
      <w:r>
        <w:rPr>
          <w:szCs w:val="21"/>
        </w:rPr>
        <w:br/>
      </w:r>
      <w:r>
        <w:rPr>
          <w:szCs w:val="21"/>
        </w:rPr>
        <w:br/>
      </w:r>
      <w:r>
        <w:rPr>
          <w:rFonts w:ascii="宋体" w:hAnsi="宋体"/>
          <w:color w:val="000000"/>
          <w:szCs w:val="21"/>
        </w:rPr>
        <w:t>#99《东方萃梦想》中登场的符卡：梦战「幻想之月」属于谁？</w:t>
      </w:r>
      <w:r>
        <w:rPr>
          <w:szCs w:val="21"/>
        </w:rPr>
        <w:br/>
      </w:r>
      <w:r>
        <w:rPr>
          <w:rFonts w:ascii="宋体" w:hAnsi="宋体"/>
          <w:color w:val="000000"/>
          <w:szCs w:val="21"/>
        </w:rPr>
        <w:t xml:space="preserve">乐园的巫女 博丽灵梦 </w:t>
      </w:r>
      <w:r>
        <w:rPr>
          <w:szCs w:val="21"/>
        </w:rPr>
        <w:br/>
      </w:r>
      <w:r>
        <w:rPr>
          <w:szCs w:val="21"/>
        </w:rPr>
        <w:br/>
      </w:r>
      <w:r>
        <w:rPr>
          <w:rFonts w:ascii="宋体" w:hAnsi="宋体"/>
          <w:color w:val="000000"/>
          <w:szCs w:val="21"/>
        </w:rPr>
        <w:t xml:space="preserve">#100 东方Project 12.8作的作品名是？ </w:t>
      </w:r>
      <w:r>
        <w:rPr>
          <w:szCs w:val="21"/>
        </w:rPr>
        <w:br/>
      </w:r>
      <w:r>
        <w:rPr>
          <w:rFonts w:ascii="宋体" w:hAnsi="宋体"/>
          <w:color w:val="000000"/>
          <w:szCs w:val="21"/>
        </w:rPr>
        <w:t>妖精大战争 ~ 东方三月精</w:t>
      </w:r>
      <w:r>
        <w:rPr>
          <w:szCs w:val="21"/>
        </w:rPr>
        <w:t xml:space="preserve"> </w:t>
      </w:r>
      <w:r>
        <w:rPr>
          <w:szCs w:val="21"/>
        </w:rPr>
        <w:br/>
      </w:r>
      <w:r>
        <w:rPr>
          <w:rFonts w:ascii="宋体" w:hAnsi="宋体"/>
          <w:color w:val="000000"/>
          <w:szCs w:val="21"/>
        </w:rPr>
        <w:t>#1 《怪物猎人3G》中两只奇面族的名字分别叫什么？</w:t>
      </w:r>
      <w:r>
        <w:rPr>
          <w:szCs w:val="21"/>
        </w:rPr>
        <w:br/>
      </w:r>
      <w:r>
        <w:rPr>
          <w:rFonts w:ascii="宋体" w:hAnsi="宋体"/>
          <w:color w:val="000000"/>
          <w:szCs w:val="21"/>
        </w:rPr>
        <w:t>茶茶，卡扬巴</w:t>
      </w:r>
      <w:r>
        <w:rPr>
          <w:szCs w:val="21"/>
        </w:rPr>
        <w:br/>
      </w:r>
      <w:r>
        <w:rPr>
          <w:szCs w:val="21"/>
        </w:rPr>
        <w:br/>
      </w:r>
      <w:r>
        <w:rPr>
          <w:rFonts w:ascii="宋体" w:hAnsi="宋体"/>
          <w:color w:val="000000"/>
          <w:szCs w:val="21"/>
        </w:rPr>
        <w:t>#2 错的不是你，是谁呢？</w:t>
      </w:r>
      <w:r>
        <w:rPr>
          <w:szCs w:val="21"/>
        </w:rPr>
        <w:br/>
      </w:r>
      <w:r>
        <w:rPr>
          <w:rFonts w:ascii="宋体" w:hAnsi="宋体"/>
          <w:color w:val="000000"/>
          <w:szCs w:val="21"/>
        </w:rPr>
        <w:t xml:space="preserve">远坂时臣 </w:t>
      </w:r>
      <w:r>
        <w:rPr>
          <w:szCs w:val="21"/>
        </w:rPr>
        <w:br/>
      </w:r>
      <w:r>
        <w:rPr>
          <w:szCs w:val="21"/>
        </w:rPr>
        <w:br/>
      </w:r>
      <w:r>
        <w:rPr>
          <w:rFonts w:ascii="宋体" w:hAnsi="宋体"/>
          <w:color w:val="000000"/>
          <w:szCs w:val="21"/>
        </w:rPr>
        <w:t>#3 N+C社的游戏咎狗之血中，大家亲切地称呼罗小明的官配为什么？</w:t>
      </w:r>
      <w:r>
        <w:rPr>
          <w:szCs w:val="21"/>
        </w:rPr>
        <w:br/>
      </w:r>
      <w:r>
        <w:rPr>
          <w:rFonts w:ascii="宋体" w:hAnsi="宋体"/>
          <w:color w:val="000000"/>
          <w:szCs w:val="21"/>
        </w:rPr>
        <w:t>伊四喜</w:t>
      </w:r>
      <w:r>
        <w:rPr>
          <w:szCs w:val="21"/>
        </w:rPr>
        <w:br/>
      </w:r>
      <w:r>
        <w:rPr>
          <w:szCs w:val="21"/>
        </w:rPr>
        <w:br/>
      </w:r>
      <w:r>
        <w:rPr>
          <w:rFonts w:ascii="宋体" w:hAnsi="宋体"/>
          <w:color w:val="000000"/>
          <w:szCs w:val="21"/>
        </w:rPr>
        <w:t>#4 《无头骑士异闻录》中折原临也的配音是？</w:t>
      </w:r>
      <w:r>
        <w:rPr>
          <w:szCs w:val="21"/>
        </w:rPr>
        <w:br/>
      </w:r>
      <w:r>
        <w:rPr>
          <w:rFonts w:ascii="宋体" w:hAnsi="宋体"/>
          <w:color w:val="000000"/>
          <w:szCs w:val="21"/>
        </w:rPr>
        <w:t>平和岛静雄</w:t>
      </w:r>
      <w:r>
        <w:rPr>
          <w:szCs w:val="21"/>
        </w:rPr>
        <w:br/>
      </w:r>
      <w:r>
        <w:rPr>
          <w:szCs w:val="21"/>
        </w:rPr>
        <w:br/>
      </w:r>
      <w:r>
        <w:rPr>
          <w:rFonts w:ascii="宋体" w:hAnsi="宋体"/>
          <w:color w:val="000000"/>
          <w:szCs w:val="21"/>
        </w:rPr>
        <w:t>#5 在《使命召唤 现代战争》系列中是谁最终杀了boss马卡洛夫？</w:t>
      </w:r>
      <w:r>
        <w:rPr>
          <w:szCs w:val="21"/>
        </w:rPr>
        <w:br/>
      </w:r>
      <w:r>
        <w:rPr>
          <w:rFonts w:ascii="宋体" w:hAnsi="宋体"/>
          <w:color w:val="000000"/>
          <w:szCs w:val="21"/>
        </w:rPr>
        <w:t xml:space="preserve">普莱斯 </w:t>
      </w:r>
      <w:r>
        <w:rPr>
          <w:szCs w:val="21"/>
        </w:rPr>
        <w:br/>
      </w:r>
      <w:r>
        <w:rPr>
          <w:szCs w:val="21"/>
        </w:rPr>
        <w:br/>
      </w:r>
      <w:r>
        <w:rPr>
          <w:rFonts w:ascii="宋体" w:hAnsi="宋体"/>
          <w:color w:val="000000"/>
          <w:szCs w:val="21"/>
        </w:rPr>
        <w:t>#6 列出动漫里喜欢吃麻婆豆腐的角色男女各一个</w:t>
      </w:r>
      <w:r>
        <w:rPr>
          <w:szCs w:val="21"/>
        </w:rPr>
        <w:br/>
      </w:r>
      <w:r>
        <w:rPr>
          <w:rFonts w:ascii="宋体" w:hAnsi="宋体"/>
          <w:color w:val="000000"/>
          <w:szCs w:val="21"/>
        </w:rPr>
        <w:t>言峰绮礼立华奏</w:t>
      </w:r>
      <w:r>
        <w:rPr>
          <w:szCs w:val="21"/>
        </w:rPr>
        <w:br/>
      </w:r>
      <w:r>
        <w:rPr>
          <w:szCs w:val="21"/>
        </w:rPr>
        <w:br/>
      </w:r>
      <w:r>
        <w:rPr>
          <w:rFonts w:ascii="宋体" w:hAnsi="宋体"/>
          <w:color w:val="000000"/>
          <w:szCs w:val="21"/>
        </w:rPr>
        <w:t>#7 刺客信条中的袖箭不切手指是被谁改进的？</w:t>
      </w:r>
      <w:r>
        <w:rPr>
          <w:szCs w:val="21"/>
        </w:rPr>
        <w:br/>
      </w:r>
      <w:r>
        <w:rPr>
          <w:rFonts w:ascii="宋体" w:hAnsi="宋体"/>
          <w:color w:val="000000"/>
          <w:szCs w:val="21"/>
        </w:rPr>
        <w:t xml:space="preserve">阿泰尔 </w:t>
      </w:r>
      <w:r>
        <w:rPr>
          <w:szCs w:val="21"/>
        </w:rPr>
        <w:br/>
      </w:r>
      <w:r>
        <w:rPr>
          <w:szCs w:val="21"/>
        </w:rPr>
        <w:br/>
      </w:r>
      <w:r>
        <w:rPr>
          <w:rFonts w:ascii="宋体" w:hAnsi="宋体"/>
          <w:color w:val="000000"/>
          <w:szCs w:val="21"/>
        </w:rPr>
        <w:t>#8 银魂的英文名是什么？</w:t>
      </w:r>
      <w:r>
        <w:rPr>
          <w:szCs w:val="21"/>
        </w:rPr>
        <w:br/>
      </w:r>
      <w:r>
        <w:rPr>
          <w:rFonts w:ascii="宋体" w:hAnsi="宋体"/>
          <w:color w:val="000000"/>
          <w:szCs w:val="21"/>
        </w:rPr>
        <w:t xml:space="preserve">gintama </w:t>
      </w:r>
      <w:r>
        <w:rPr>
          <w:szCs w:val="21"/>
        </w:rPr>
        <w:br/>
      </w:r>
      <w:r>
        <w:rPr>
          <w:szCs w:val="21"/>
        </w:rPr>
        <w:br/>
      </w:r>
      <w:r>
        <w:rPr>
          <w:rFonts w:ascii="宋体" w:hAnsi="宋体"/>
          <w:color w:val="000000"/>
          <w:szCs w:val="21"/>
        </w:rPr>
        <w:t>#9 以下哪一部作品不是key社发行的galgame?</w:t>
      </w:r>
      <w:r>
        <w:rPr>
          <w:szCs w:val="21"/>
        </w:rPr>
        <w:br/>
      </w:r>
      <w:r>
        <w:rPr>
          <w:rFonts w:ascii="宋体" w:hAnsi="宋体"/>
          <w:color w:val="000000"/>
          <w:szCs w:val="21"/>
        </w:rPr>
        <w:t>白色相簿2</w:t>
      </w:r>
      <w:r>
        <w:rPr>
          <w:szCs w:val="21"/>
        </w:rPr>
        <w:br/>
      </w:r>
      <w:r>
        <w:rPr>
          <w:szCs w:val="21"/>
        </w:rPr>
        <w:br/>
      </w:r>
      <w:r>
        <w:rPr>
          <w:rFonts w:ascii="宋体" w:hAnsi="宋体"/>
          <w:color w:val="000000"/>
          <w:szCs w:val="21"/>
        </w:rPr>
        <w:t>#10 “不出来就不会死，为什么就是不明白？”出自哪个高达人物之口？</w:t>
      </w:r>
      <w:r>
        <w:rPr>
          <w:szCs w:val="21"/>
        </w:rPr>
        <w:br/>
      </w:r>
      <w:r>
        <w:rPr>
          <w:rFonts w:ascii="宋体" w:hAnsi="宋体"/>
          <w:color w:val="000000"/>
          <w:szCs w:val="21"/>
        </w:rPr>
        <w:t>卡缪•维丹</w:t>
      </w:r>
      <w:r>
        <w:rPr>
          <w:szCs w:val="21"/>
        </w:rPr>
        <w:br/>
      </w:r>
      <w:r>
        <w:rPr>
          <w:szCs w:val="21"/>
        </w:rPr>
        <w:br/>
      </w:r>
      <w:r>
        <w:rPr>
          <w:rFonts w:ascii="宋体" w:hAnsi="宋体"/>
          <w:color w:val="000000"/>
          <w:szCs w:val="21"/>
        </w:rPr>
        <w:t>#11 动画《空之境界》中，两仪式用的武器是什么？</w:t>
      </w:r>
      <w:r>
        <w:rPr>
          <w:szCs w:val="21"/>
        </w:rPr>
        <w:br/>
      </w:r>
      <w:r>
        <w:rPr>
          <w:rFonts w:ascii="宋体" w:hAnsi="宋体"/>
          <w:color w:val="000000"/>
          <w:szCs w:val="21"/>
        </w:rPr>
        <w:t>刀</w:t>
      </w:r>
      <w:r>
        <w:rPr>
          <w:szCs w:val="21"/>
        </w:rPr>
        <w:br/>
      </w:r>
      <w:r>
        <w:rPr>
          <w:szCs w:val="21"/>
        </w:rPr>
        <w:br/>
      </w:r>
      <w:r>
        <w:rPr>
          <w:rFonts w:ascii="宋体" w:hAnsi="宋体"/>
          <w:color w:val="000000"/>
          <w:szCs w:val="21"/>
        </w:rPr>
        <w:t>#12 《全金属狂潮》中泰蕾莎•泰丝塔罗莎最擅长什么运动？</w:t>
      </w:r>
      <w:r>
        <w:rPr>
          <w:szCs w:val="21"/>
        </w:rPr>
        <w:br/>
      </w:r>
      <w:r>
        <w:rPr>
          <w:rFonts w:ascii="宋体" w:hAnsi="宋体"/>
          <w:color w:val="000000"/>
          <w:szCs w:val="21"/>
        </w:rPr>
        <w:t xml:space="preserve">游泳 </w:t>
      </w:r>
      <w:r>
        <w:rPr>
          <w:szCs w:val="21"/>
        </w:rPr>
        <w:br/>
      </w:r>
      <w:r>
        <w:rPr>
          <w:szCs w:val="21"/>
        </w:rPr>
        <w:br/>
      </w:r>
      <w:r>
        <w:rPr>
          <w:rFonts w:ascii="宋体" w:hAnsi="宋体"/>
          <w:color w:val="000000"/>
          <w:szCs w:val="21"/>
        </w:rPr>
        <w:t>#13 红美铃的头上写着什么字</w:t>
      </w:r>
      <w:r>
        <w:rPr>
          <w:szCs w:val="21"/>
        </w:rPr>
        <w:br/>
      </w:r>
      <w:r>
        <w:rPr>
          <w:rFonts w:ascii="宋体" w:hAnsi="宋体"/>
          <w:color w:val="000000"/>
          <w:szCs w:val="21"/>
        </w:rPr>
        <w:t>龙</w:t>
      </w:r>
      <w:r>
        <w:rPr>
          <w:szCs w:val="21"/>
        </w:rPr>
        <w:br/>
      </w:r>
      <w:r>
        <w:rPr>
          <w:szCs w:val="21"/>
        </w:rPr>
        <w:br/>
      </w:r>
      <w:r>
        <w:rPr>
          <w:rFonts w:ascii="宋体" w:hAnsi="宋体"/>
          <w:color w:val="000000"/>
          <w:szCs w:val="21"/>
        </w:rPr>
        <w:t>#14 游戏《Tiny Dungeon》系列中ヴェル=セイン的CV是</w:t>
      </w:r>
      <w:r>
        <w:rPr>
          <w:szCs w:val="21"/>
        </w:rPr>
        <w:br/>
      </w:r>
      <w:r>
        <w:rPr>
          <w:rFonts w:ascii="宋体" w:hAnsi="宋体"/>
          <w:color w:val="000000"/>
          <w:szCs w:val="21"/>
        </w:rPr>
        <w:t xml:space="preserve">五行なずな </w:t>
      </w:r>
      <w:r>
        <w:rPr>
          <w:szCs w:val="21"/>
        </w:rPr>
        <w:br/>
      </w:r>
      <w:r>
        <w:rPr>
          <w:szCs w:val="21"/>
        </w:rPr>
        <w:br/>
      </w:r>
      <w:r>
        <w:rPr>
          <w:rFonts w:ascii="宋体" w:hAnsi="宋体"/>
          <w:color w:val="000000"/>
          <w:szCs w:val="21"/>
        </w:rPr>
        <w:t>#15 《这就是僵尸吗》里，优的身份是？</w:t>
      </w:r>
      <w:r>
        <w:rPr>
          <w:szCs w:val="21"/>
        </w:rPr>
        <w:br/>
      </w:r>
      <w:r>
        <w:rPr>
          <w:rFonts w:ascii="宋体" w:hAnsi="宋体"/>
          <w:color w:val="000000"/>
          <w:szCs w:val="21"/>
        </w:rPr>
        <w:t>言灵师</w:t>
      </w:r>
      <w:r>
        <w:rPr>
          <w:szCs w:val="21"/>
        </w:rPr>
        <w:br/>
      </w:r>
      <w:r>
        <w:rPr>
          <w:szCs w:val="21"/>
        </w:rPr>
        <w:br/>
      </w:r>
      <w:r>
        <w:rPr>
          <w:rFonts w:ascii="宋体" w:hAnsi="宋体"/>
          <w:color w:val="000000"/>
          <w:szCs w:val="21"/>
        </w:rPr>
        <w:t>#16 《战神》中奎托斯的身份是？</w:t>
      </w:r>
      <w:r>
        <w:rPr>
          <w:szCs w:val="21"/>
        </w:rPr>
        <w:br/>
      </w:r>
      <w:r>
        <w:rPr>
          <w:rFonts w:ascii="宋体" w:hAnsi="宋体"/>
          <w:color w:val="000000"/>
          <w:szCs w:val="21"/>
        </w:rPr>
        <w:t xml:space="preserve">诸神的杀手 </w:t>
      </w:r>
      <w:r>
        <w:rPr>
          <w:szCs w:val="21"/>
        </w:rPr>
        <w:br/>
      </w:r>
      <w:r>
        <w:rPr>
          <w:szCs w:val="21"/>
        </w:rPr>
        <w:br/>
      </w:r>
      <w:r>
        <w:rPr>
          <w:rFonts w:ascii="宋体" w:hAnsi="宋体"/>
          <w:color w:val="000000"/>
          <w:szCs w:val="21"/>
        </w:rPr>
        <w:t>#17 动画《海贼王》从哪一年开播的？</w:t>
      </w:r>
      <w:r>
        <w:rPr>
          <w:szCs w:val="21"/>
        </w:rPr>
        <w:br/>
      </w:r>
      <w:r>
        <w:rPr>
          <w:rFonts w:ascii="宋体" w:hAnsi="宋体"/>
          <w:color w:val="000000"/>
          <w:szCs w:val="21"/>
        </w:rPr>
        <w:t>2001年</w:t>
      </w:r>
      <w:r>
        <w:rPr>
          <w:szCs w:val="21"/>
        </w:rPr>
        <w:br/>
      </w:r>
      <w:r>
        <w:rPr>
          <w:szCs w:val="21"/>
        </w:rPr>
        <w:br/>
      </w:r>
      <w:r>
        <w:rPr>
          <w:rFonts w:ascii="宋体" w:hAnsi="宋体"/>
          <w:color w:val="000000"/>
          <w:szCs w:val="21"/>
        </w:rPr>
        <w:t>#18 下列avg作品中哪一款的攻略对象是可爱的男孩子？</w:t>
      </w:r>
      <w:r>
        <w:rPr>
          <w:szCs w:val="21"/>
        </w:rPr>
        <w:br/>
      </w:r>
      <w:r>
        <w:rPr>
          <w:rFonts w:ascii="宋体" w:hAnsi="宋体"/>
          <w:color w:val="000000"/>
          <w:szCs w:val="21"/>
        </w:rPr>
        <w:t>《女装山脉》</w:t>
      </w:r>
      <w:r>
        <w:rPr>
          <w:szCs w:val="21"/>
        </w:rPr>
        <w:br/>
      </w:r>
      <w:r>
        <w:rPr>
          <w:szCs w:val="21"/>
        </w:rPr>
        <w:br/>
      </w:r>
      <w:r>
        <w:rPr>
          <w:rFonts w:ascii="宋体" w:hAnsi="宋体"/>
          <w:color w:val="000000"/>
          <w:szCs w:val="21"/>
        </w:rPr>
        <w:t>#19 《南家三姐妹》中南冬马的二哥叫</w:t>
      </w:r>
      <w:r>
        <w:rPr>
          <w:szCs w:val="21"/>
        </w:rPr>
        <w:br/>
      </w:r>
      <w:r>
        <w:rPr>
          <w:rFonts w:ascii="宋体" w:hAnsi="宋体"/>
          <w:color w:val="000000"/>
          <w:szCs w:val="21"/>
        </w:rPr>
        <w:t xml:space="preserve">南夏木 </w:t>
      </w:r>
      <w:r>
        <w:rPr>
          <w:szCs w:val="21"/>
        </w:rPr>
        <w:br/>
      </w:r>
      <w:r>
        <w:rPr>
          <w:szCs w:val="21"/>
        </w:rPr>
        <w:br/>
      </w:r>
      <w:r>
        <w:rPr>
          <w:rFonts w:ascii="宋体" w:hAnsi="宋体"/>
          <w:color w:val="000000"/>
          <w:szCs w:val="21"/>
        </w:rPr>
        <w:t>#20 在《JOJO的奇妙冒险》第三部中，承太郎在全盛期时能暂停多少秒？</w:t>
      </w:r>
      <w:r>
        <w:rPr>
          <w:szCs w:val="21"/>
        </w:rPr>
        <w:br/>
      </w:r>
      <w:r>
        <w:rPr>
          <w:rFonts w:ascii="宋体" w:hAnsi="宋体"/>
          <w:color w:val="000000"/>
          <w:szCs w:val="21"/>
        </w:rPr>
        <w:t xml:space="preserve">5秒 </w:t>
      </w:r>
      <w:r>
        <w:rPr>
          <w:szCs w:val="21"/>
        </w:rPr>
        <w:br/>
      </w:r>
      <w:r>
        <w:rPr>
          <w:szCs w:val="21"/>
        </w:rPr>
        <w:br/>
      </w:r>
      <w:r>
        <w:rPr>
          <w:rFonts w:ascii="宋体" w:hAnsi="宋体"/>
          <w:color w:val="000000"/>
          <w:szCs w:val="21"/>
        </w:rPr>
        <w:t>#21 桐人所持黑剑叫什么名字？</w:t>
      </w:r>
      <w:r>
        <w:rPr>
          <w:szCs w:val="21"/>
        </w:rPr>
        <w:br/>
      </w:r>
      <w:r>
        <w:rPr>
          <w:rFonts w:ascii="宋体" w:hAnsi="宋体"/>
          <w:color w:val="000000"/>
          <w:szCs w:val="21"/>
        </w:rPr>
        <w:t xml:space="preserve">逐暗者 </w:t>
      </w:r>
      <w:r>
        <w:rPr>
          <w:szCs w:val="21"/>
        </w:rPr>
        <w:br/>
      </w:r>
      <w:r>
        <w:rPr>
          <w:szCs w:val="21"/>
        </w:rPr>
        <w:br/>
      </w:r>
      <w:r>
        <w:rPr>
          <w:rFonts w:ascii="宋体" w:hAnsi="宋体"/>
          <w:color w:val="000000"/>
          <w:szCs w:val="21"/>
        </w:rPr>
        <w:t>#22 动画《伪物语》的OP是？</w:t>
      </w:r>
      <w:r>
        <w:rPr>
          <w:szCs w:val="21"/>
        </w:rPr>
        <w:br/>
      </w:r>
      <w:r>
        <w:rPr>
          <w:rFonts w:ascii="宋体" w:hAnsi="宋体"/>
          <w:color w:val="000000"/>
          <w:szCs w:val="21"/>
        </w:rPr>
        <w:t>白金ディスコ</w:t>
      </w:r>
      <w:r>
        <w:rPr>
          <w:szCs w:val="21"/>
        </w:rPr>
        <w:br/>
      </w:r>
      <w:r>
        <w:rPr>
          <w:szCs w:val="21"/>
        </w:rPr>
        <w:br/>
      </w:r>
      <w:r>
        <w:rPr>
          <w:rFonts w:ascii="宋体" w:hAnsi="宋体"/>
          <w:color w:val="000000"/>
          <w:szCs w:val="21"/>
        </w:rPr>
        <w:t>#23 《中二病也要谈恋爱！》中的男主角是谁？</w:t>
      </w:r>
      <w:r>
        <w:rPr>
          <w:szCs w:val="21"/>
        </w:rPr>
        <w:br/>
      </w:r>
      <w:r>
        <w:rPr>
          <w:rFonts w:ascii="宋体" w:hAnsi="宋体"/>
          <w:color w:val="000000"/>
          <w:szCs w:val="21"/>
        </w:rPr>
        <w:t>富樫勇太</w:t>
      </w:r>
      <w:r>
        <w:rPr>
          <w:szCs w:val="21"/>
        </w:rPr>
        <w:br/>
      </w:r>
      <w:r>
        <w:rPr>
          <w:szCs w:val="21"/>
        </w:rPr>
        <w:br/>
      </w:r>
      <w:r>
        <w:rPr>
          <w:rFonts w:ascii="宋体" w:hAnsi="宋体"/>
          <w:color w:val="000000"/>
          <w:szCs w:val="21"/>
        </w:rPr>
        <w:t>#24 “让死者重归死亡”出自以下哪一部动漫？</w:t>
      </w:r>
      <w:r>
        <w:rPr>
          <w:szCs w:val="21"/>
        </w:rPr>
        <w:br/>
      </w:r>
      <w:r>
        <w:rPr>
          <w:rFonts w:ascii="宋体" w:hAnsi="宋体"/>
          <w:color w:val="000000"/>
          <w:szCs w:val="21"/>
        </w:rPr>
        <w:t>Another</w:t>
      </w:r>
      <w:r>
        <w:rPr>
          <w:szCs w:val="21"/>
        </w:rPr>
        <w:br/>
      </w:r>
      <w:r>
        <w:rPr>
          <w:szCs w:val="21"/>
        </w:rPr>
        <w:br/>
      </w:r>
      <w:r>
        <w:rPr>
          <w:rFonts w:ascii="宋体" w:hAnsi="宋体"/>
          <w:color w:val="000000"/>
          <w:szCs w:val="21"/>
        </w:rPr>
        <w:t>#25 热带雨林的医生送给小晴的生日礼物</w:t>
      </w:r>
      <w:r>
        <w:rPr>
          <w:szCs w:val="21"/>
        </w:rPr>
        <w:br/>
      </w:r>
      <w:r>
        <w:rPr>
          <w:rFonts w:ascii="宋体" w:hAnsi="宋体"/>
          <w:color w:val="000000"/>
          <w:szCs w:val="21"/>
        </w:rPr>
        <w:t>(自己蒙一个吧)</w:t>
      </w:r>
      <w:r>
        <w:rPr>
          <w:szCs w:val="21"/>
        </w:rPr>
        <w:t xml:space="preserve"> </w:t>
      </w:r>
      <w:r>
        <w:rPr>
          <w:szCs w:val="21"/>
        </w:rPr>
        <w:br/>
      </w:r>
      <w:r>
        <w:rPr>
          <w:rFonts w:ascii="宋体" w:hAnsi="宋体"/>
          <w:color w:val="000000"/>
          <w:szCs w:val="21"/>
        </w:rPr>
        <w:t>#26 游戏《洛克人》系列的主角X身着什么颜色的装甲？</w:t>
      </w:r>
      <w:r>
        <w:rPr>
          <w:szCs w:val="21"/>
        </w:rPr>
        <w:br/>
      </w:r>
      <w:r>
        <w:rPr>
          <w:rFonts w:ascii="宋体" w:hAnsi="宋体"/>
          <w:color w:val="000000"/>
          <w:szCs w:val="21"/>
        </w:rPr>
        <w:t xml:space="preserve">蓝色 </w:t>
      </w:r>
      <w:r>
        <w:rPr>
          <w:szCs w:val="21"/>
        </w:rPr>
        <w:br/>
      </w:r>
      <w:r>
        <w:rPr>
          <w:szCs w:val="21"/>
        </w:rPr>
        <w:br/>
      </w:r>
      <w:r>
        <w:rPr>
          <w:rFonts w:ascii="宋体" w:hAnsi="宋体"/>
          <w:color w:val="000000"/>
          <w:szCs w:val="21"/>
        </w:rPr>
        <w:t>#27 《化物语》中千石抚子配音演员的一首名曲是</w:t>
      </w:r>
      <w:r>
        <w:rPr>
          <w:szCs w:val="21"/>
        </w:rPr>
        <w:br/>
      </w:r>
      <w:r>
        <w:rPr>
          <w:rFonts w:ascii="宋体" w:hAnsi="宋体"/>
          <w:color w:val="000000"/>
          <w:szCs w:val="21"/>
        </w:rPr>
        <w:t xml:space="preserve">恋のはじまり </w:t>
      </w:r>
      <w:r>
        <w:rPr>
          <w:szCs w:val="21"/>
        </w:rPr>
        <w:br/>
      </w:r>
      <w:r>
        <w:rPr>
          <w:szCs w:val="21"/>
        </w:rPr>
        <w:br/>
      </w:r>
      <w:r>
        <w:rPr>
          <w:rFonts w:ascii="宋体" w:hAnsi="宋体"/>
          <w:color w:val="000000"/>
          <w:szCs w:val="21"/>
        </w:rPr>
        <w:t>#28 2012年日萌的萌王是谁</w:t>
      </w:r>
      <w:r>
        <w:rPr>
          <w:szCs w:val="21"/>
        </w:rPr>
        <w:br/>
      </w:r>
      <w:r>
        <w:rPr>
          <w:rFonts w:ascii="宋体" w:hAnsi="宋体"/>
          <w:color w:val="000000"/>
          <w:szCs w:val="21"/>
        </w:rPr>
        <w:t>园城寺怜</w:t>
      </w:r>
      <w:r>
        <w:rPr>
          <w:szCs w:val="21"/>
        </w:rPr>
        <w:br/>
      </w:r>
      <w:r>
        <w:rPr>
          <w:szCs w:val="21"/>
        </w:rPr>
        <w:br/>
      </w:r>
      <w:r>
        <w:rPr>
          <w:rFonts w:ascii="宋体" w:hAnsi="宋体"/>
          <w:color w:val="000000"/>
          <w:szCs w:val="21"/>
        </w:rPr>
        <w:t>#29 下面哪一句不是元首说的？</w:t>
      </w:r>
      <w:r>
        <w:rPr>
          <w:szCs w:val="21"/>
        </w:rPr>
        <w:br/>
      </w:r>
      <w:r>
        <w:rPr>
          <w:rFonts w:ascii="宋体" w:hAnsi="宋体"/>
          <w:color w:val="000000"/>
          <w:szCs w:val="21"/>
        </w:rPr>
        <w:t>大屁股裂了！尼玛死！</w:t>
      </w:r>
      <w:r>
        <w:rPr>
          <w:szCs w:val="21"/>
        </w:rPr>
        <w:br/>
      </w:r>
      <w:r>
        <w:rPr>
          <w:rFonts w:ascii="宋体" w:hAnsi="宋体"/>
          <w:color w:val="000000"/>
          <w:szCs w:val="21"/>
        </w:rPr>
        <w:t>#30 原创动画K中,一般人如何称呼scepter4?</w:t>
      </w:r>
      <w:r>
        <w:rPr>
          <w:szCs w:val="21"/>
        </w:rPr>
        <w:br/>
      </w:r>
      <w:r>
        <w:rPr>
          <w:rFonts w:ascii="宋体" w:hAnsi="宋体"/>
          <w:color w:val="000000"/>
          <w:szCs w:val="21"/>
        </w:rPr>
        <w:t xml:space="preserve">青服 </w:t>
      </w:r>
      <w:r>
        <w:rPr>
          <w:szCs w:val="21"/>
        </w:rPr>
        <w:br/>
      </w:r>
      <w:r>
        <w:rPr>
          <w:szCs w:val="21"/>
        </w:rPr>
        <w:br/>
      </w:r>
      <w:r>
        <w:rPr>
          <w:rFonts w:ascii="宋体" w:hAnsi="宋体"/>
          <w:color w:val="000000"/>
          <w:szCs w:val="21"/>
        </w:rPr>
        <w:t>#31 《游戏王》里，黑魔导是谁的王牌卡？</w:t>
      </w:r>
      <w:r>
        <w:rPr>
          <w:szCs w:val="21"/>
        </w:rPr>
        <w:br/>
      </w:r>
      <w:r>
        <w:rPr>
          <w:rFonts w:ascii="宋体" w:hAnsi="宋体"/>
          <w:color w:val="000000"/>
          <w:szCs w:val="21"/>
        </w:rPr>
        <w:t xml:space="preserve">武藤游戏 </w:t>
      </w:r>
      <w:r>
        <w:rPr>
          <w:szCs w:val="21"/>
        </w:rPr>
        <w:br/>
      </w:r>
      <w:r>
        <w:rPr>
          <w:szCs w:val="21"/>
        </w:rPr>
        <w:br/>
      </w:r>
      <w:r>
        <w:rPr>
          <w:rFonts w:ascii="宋体" w:hAnsi="宋体"/>
          <w:color w:val="000000"/>
          <w:szCs w:val="21"/>
        </w:rPr>
        <w:t>#32 哪一版的口袋妖怪中，皮卡丘是博士直接给小智的</w:t>
      </w:r>
      <w:r>
        <w:rPr>
          <w:szCs w:val="21"/>
        </w:rPr>
        <w:br/>
      </w:r>
      <w:r>
        <w:rPr>
          <w:rFonts w:ascii="宋体" w:hAnsi="宋体"/>
          <w:color w:val="000000"/>
          <w:szCs w:val="21"/>
        </w:rPr>
        <w:t>黄版</w:t>
      </w:r>
      <w:r>
        <w:rPr>
          <w:szCs w:val="21"/>
        </w:rPr>
        <w:br/>
      </w:r>
      <w:r>
        <w:rPr>
          <w:szCs w:val="21"/>
        </w:rPr>
        <w:br/>
      </w:r>
      <w:r>
        <w:rPr>
          <w:rFonts w:ascii="宋体" w:hAnsi="宋体"/>
          <w:color w:val="000000"/>
          <w:szCs w:val="21"/>
        </w:rPr>
        <w:t>#33 银魂里面哪个角色女王属性？</w:t>
      </w:r>
      <w:r>
        <w:rPr>
          <w:szCs w:val="21"/>
        </w:rPr>
        <w:br/>
      </w:r>
      <w:r>
        <w:rPr>
          <w:rFonts w:ascii="宋体" w:hAnsi="宋体"/>
          <w:color w:val="000000"/>
          <w:szCs w:val="21"/>
        </w:rPr>
        <w:t>阿妙</w:t>
      </w:r>
      <w:r>
        <w:rPr>
          <w:szCs w:val="21"/>
        </w:rPr>
        <w:br/>
      </w:r>
      <w:r>
        <w:rPr>
          <w:szCs w:val="21"/>
        </w:rPr>
        <w:br/>
      </w:r>
      <w:r>
        <w:rPr>
          <w:rFonts w:ascii="宋体" w:hAnsi="宋体"/>
          <w:color w:val="000000"/>
          <w:szCs w:val="21"/>
        </w:rPr>
        <w:t>#34 洛克人X4中使用秘籍获得黑Zero时应按什么方向键+确定键？</w:t>
      </w:r>
      <w:r>
        <w:rPr>
          <w:szCs w:val="21"/>
        </w:rPr>
        <w:br/>
      </w:r>
      <w:r>
        <w:rPr>
          <w:rFonts w:ascii="宋体" w:hAnsi="宋体"/>
          <w:color w:val="000000"/>
          <w:szCs w:val="21"/>
        </w:rPr>
        <w:t>上</w:t>
      </w:r>
      <w:r>
        <w:rPr>
          <w:szCs w:val="21"/>
        </w:rPr>
        <w:br/>
      </w:r>
      <w:r>
        <w:rPr>
          <w:szCs w:val="21"/>
        </w:rPr>
        <w:br/>
      </w:r>
      <w:r>
        <w:rPr>
          <w:rFonts w:ascii="宋体" w:hAnsi="宋体"/>
          <w:color w:val="000000"/>
          <w:szCs w:val="21"/>
        </w:rPr>
        <w:t>#35 《物语系列》中谁的头发会飞速长长</w:t>
      </w:r>
      <w:r>
        <w:rPr>
          <w:szCs w:val="21"/>
        </w:rPr>
        <w:br/>
      </w:r>
      <w:r>
        <w:rPr>
          <w:rFonts w:ascii="宋体" w:hAnsi="宋体"/>
          <w:color w:val="000000"/>
          <w:szCs w:val="21"/>
        </w:rPr>
        <w:t>阿良良木月火</w:t>
      </w:r>
      <w:r>
        <w:rPr>
          <w:szCs w:val="21"/>
        </w:rPr>
        <w:br/>
      </w:r>
      <w:r>
        <w:rPr>
          <w:szCs w:val="21"/>
        </w:rPr>
        <w:br/>
      </w:r>
      <w:r>
        <w:rPr>
          <w:rFonts w:ascii="宋体" w:hAnsi="宋体"/>
          <w:color w:val="000000"/>
          <w:szCs w:val="21"/>
        </w:rPr>
        <w:t>#36 一下哪个城市是假面骑士W的故事舞台</w:t>
      </w:r>
      <w:r>
        <w:rPr>
          <w:szCs w:val="21"/>
        </w:rPr>
        <w:br/>
      </w:r>
      <w:r>
        <w:rPr>
          <w:rFonts w:ascii="宋体" w:hAnsi="宋体"/>
          <w:color w:val="000000"/>
          <w:szCs w:val="21"/>
        </w:rPr>
        <w:t>风都</w:t>
      </w:r>
      <w:r>
        <w:rPr>
          <w:szCs w:val="21"/>
        </w:rPr>
        <w:br/>
      </w:r>
      <w:r>
        <w:rPr>
          <w:szCs w:val="21"/>
        </w:rPr>
        <w:br/>
      </w:r>
      <w:r>
        <w:rPr>
          <w:rFonts w:ascii="宋体" w:hAnsi="宋体"/>
          <w:color w:val="000000"/>
          <w:szCs w:val="21"/>
        </w:rPr>
        <w:t>#37 下列哪首歌曲没有作为《リトルバスターズ！》的ED出现过</w:t>
      </w:r>
      <w:r>
        <w:rPr>
          <w:szCs w:val="21"/>
        </w:rPr>
        <w:br/>
      </w:r>
      <w:r>
        <w:rPr>
          <w:rFonts w:ascii="宋体" w:hAnsi="宋体"/>
          <w:color w:val="000000"/>
          <w:szCs w:val="21"/>
        </w:rPr>
        <w:t xml:space="preserve">雨のち晴れ </w:t>
      </w:r>
      <w:r>
        <w:rPr>
          <w:szCs w:val="21"/>
        </w:rPr>
        <w:br/>
      </w:r>
      <w:r>
        <w:rPr>
          <w:szCs w:val="21"/>
        </w:rPr>
        <w:br/>
      </w:r>
      <w:r>
        <w:rPr>
          <w:rFonts w:ascii="宋体" w:hAnsi="宋体"/>
          <w:color w:val="000000"/>
          <w:szCs w:val="21"/>
        </w:rPr>
        <w:t>#38 《灼眼的夏娜》中主人公夏娜的身高是多少？</w:t>
      </w:r>
      <w:r>
        <w:rPr>
          <w:szCs w:val="21"/>
        </w:rPr>
        <w:br/>
      </w:r>
      <w:r>
        <w:rPr>
          <w:rFonts w:ascii="宋体" w:hAnsi="宋体"/>
          <w:color w:val="000000"/>
          <w:szCs w:val="21"/>
        </w:rPr>
        <w:t>141cm</w:t>
      </w:r>
      <w:r>
        <w:rPr>
          <w:szCs w:val="21"/>
        </w:rPr>
        <w:br/>
      </w:r>
      <w:r>
        <w:rPr>
          <w:szCs w:val="21"/>
        </w:rPr>
        <w:br/>
      </w:r>
      <w:r>
        <w:rPr>
          <w:rFonts w:ascii="宋体" w:hAnsi="宋体"/>
          <w:color w:val="000000"/>
          <w:szCs w:val="21"/>
        </w:rPr>
        <w:t>#39 《轻音少女》中出现过一次的男人是</w:t>
      </w:r>
      <w:r>
        <w:rPr>
          <w:szCs w:val="21"/>
        </w:rPr>
        <w:br/>
      </w:r>
      <w:r>
        <w:rPr>
          <w:rFonts w:ascii="宋体" w:hAnsi="宋体"/>
          <w:color w:val="000000"/>
          <w:szCs w:val="21"/>
        </w:rPr>
        <w:t xml:space="preserve">吉他店店员 </w:t>
      </w:r>
      <w:r>
        <w:rPr>
          <w:szCs w:val="21"/>
        </w:rPr>
        <w:br/>
      </w:r>
      <w:r>
        <w:rPr>
          <w:szCs w:val="21"/>
        </w:rPr>
        <w:br/>
      </w:r>
      <w:r>
        <w:rPr>
          <w:rFonts w:ascii="宋体" w:hAnsi="宋体"/>
          <w:color w:val="000000"/>
          <w:szCs w:val="21"/>
        </w:rPr>
        <w:t>#40 《空之境界》中两仪式的起源是什么？</w:t>
      </w:r>
      <w:r>
        <w:rPr>
          <w:szCs w:val="21"/>
        </w:rPr>
        <w:br/>
      </w:r>
      <w:r>
        <w:rPr>
          <w:rFonts w:ascii="宋体" w:hAnsi="宋体"/>
          <w:color w:val="000000"/>
          <w:szCs w:val="21"/>
        </w:rPr>
        <w:t xml:space="preserve">无 </w:t>
      </w:r>
      <w:r>
        <w:rPr>
          <w:szCs w:val="21"/>
        </w:rPr>
        <w:br/>
      </w:r>
      <w:r>
        <w:rPr>
          <w:szCs w:val="21"/>
        </w:rPr>
        <w:br/>
      </w:r>
      <w:r>
        <w:rPr>
          <w:rFonts w:ascii="宋体" w:hAnsi="宋体"/>
          <w:color w:val="000000"/>
          <w:szCs w:val="21"/>
        </w:rPr>
        <w:t>#41 刀剑神域中，桐人的妹妹名字叫？</w:t>
      </w:r>
      <w:r>
        <w:rPr>
          <w:szCs w:val="21"/>
        </w:rPr>
        <w:br/>
      </w:r>
      <w:r>
        <w:rPr>
          <w:rFonts w:ascii="宋体" w:hAnsi="宋体"/>
          <w:color w:val="000000"/>
          <w:szCs w:val="21"/>
        </w:rPr>
        <w:t>桐谷直叶</w:t>
      </w:r>
      <w:r>
        <w:rPr>
          <w:szCs w:val="21"/>
        </w:rPr>
        <w:br/>
      </w:r>
      <w:r>
        <w:rPr>
          <w:szCs w:val="21"/>
        </w:rPr>
        <w:br/>
      </w:r>
      <w:r>
        <w:rPr>
          <w:rFonts w:ascii="宋体" w:hAnsi="宋体"/>
          <w:color w:val="000000"/>
          <w:szCs w:val="21"/>
        </w:rPr>
        <w:t>#42 冈崎朋也的工作是？</w:t>
      </w:r>
      <w:r>
        <w:rPr>
          <w:szCs w:val="21"/>
        </w:rPr>
        <w:br/>
      </w:r>
      <w:r>
        <w:rPr>
          <w:rFonts w:ascii="宋体" w:hAnsi="宋体"/>
          <w:color w:val="000000"/>
          <w:szCs w:val="21"/>
        </w:rPr>
        <w:t>电工</w:t>
      </w:r>
      <w:r>
        <w:rPr>
          <w:szCs w:val="21"/>
        </w:rPr>
        <w:br/>
      </w:r>
      <w:r>
        <w:rPr>
          <w:szCs w:val="21"/>
        </w:rPr>
        <w:br/>
      </w:r>
      <w:r>
        <w:rPr>
          <w:rFonts w:ascii="宋体" w:hAnsi="宋体"/>
          <w:color w:val="000000"/>
          <w:szCs w:val="21"/>
        </w:rPr>
        <w:t>#43 葛平在2002年的10月份，在河北的_____、石家庄，河南的安阳为小朋友们做现场的表演。</w:t>
      </w:r>
      <w:r>
        <w:rPr>
          <w:szCs w:val="21"/>
        </w:rPr>
        <w:br/>
      </w:r>
      <w:r>
        <w:rPr>
          <w:rFonts w:ascii="宋体" w:hAnsi="宋体"/>
          <w:color w:val="000000"/>
          <w:szCs w:val="21"/>
        </w:rPr>
        <w:t xml:space="preserve">秦皇岛 </w:t>
      </w:r>
      <w:r>
        <w:rPr>
          <w:szCs w:val="21"/>
        </w:rPr>
        <w:br/>
      </w:r>
      <w:r>
        <w:rPr>
          <w:szCs w:val="21"/>
        </w:rPr>
        <w:br/>
      </w:r>
      <w:r>
        <w:rPr>
          <w:rFonts w:ascii="宋体" w:hAnsi="宋体"/>
          <w:color w:val="000000"/>
          <w:szCs w:val="21"/>
        </w:rPr>
        <w:t>#44 动画《进击的巨人》中，男主角艾伦最先被巨人咬掉的身体部位是？</w:t>
      </w:r>
      <w:r>
        <w:rPr>
          <w:szCs w:val="21"/>
        </w:rPr>
        <w:br/>
      </w:r>
      <w:r>
        <w:rPr>
          <w:rFonts w:ascii="宋体" w:hAnsi="宋体"/>
          <w:color w:val="000000"/>
          <w:szCs w:val="21"/>
        </w:rPr>
        <w:t>左爪</w:t>
      </w:r>
      <w:r>
        <w:rPr>
          <w:szCs w:val="21"/>
        </w:rPr>
        <w:br/>
      </w:r>
      <w:r>
        <w:rPr>
          <w:szCs w:val="21"/>
        </w:rPr>
        <w:br/>
      </w:r>
      <w:r>
        <w:rPr>
          <w:rFonts w:ascii="宋体" w:hAnsi="宋体"/>
          <w:color w:val="000000"/>
          <w:szCs w:val="21"/>
        </w:rPr>
        <w:t>#45 《中二病也要谈恋爱》中富樫勇太妄想时的设定是？</w:t>
      </w:r>
      <w:r>
        <w:rPr>
          <w:szCs w:val="21"/>
        </w:rPr>
        <w:br/>
      </w:r>
      <w:r>
        <w:rPr>
          <w:rFonts w:ascii="宋体" w:hAnsi="宋体"/>
          <w:color w:val="000000"/>
          <w:szCs w:val="21"/>
        </w:rPr>
        <w:t>Dark Flame Master</w:t>
      </w:r>
      <w:r>
        <w:rPr>
          <w:szCs w:val="21"/>
        </w:rPr>
        <w:br/>
      </w:r>
      <w:r>
        <w:rPr>
          <w:szCs w:val="21"/>
        </w:rPr>
        <w:br/>
      </w:r>
      <w:r>
        <w:rPr>
          <w:rFonts w:ascii="宋体" w:hAnsi="宋体"/>
          <w:color w:val="000000"/>
          <w:szCs w:val="21"/>
        </w:rPr>
        <w:t>#46 西住美惠在最后的战斗中坦克掉了几个轮子</w:t>
      </w:r>
      <w:r>
        <w:rPr>
          <w:szCs w:val="21"/>
        </w:rPr>
        <w:br/>
      </w:r>
      <w:r>
        <w:rPr>
          <w:rFonts w:ascii="宋体" w:hAnsi="宋体"/>
          <w:color w:val="000000"/>
          <w:szCs w:val="21"/>
        </w:rPr>
        <w:t>2个</w:t>
      </w:r>
      <w:r>
        <w:rPr>
          <w:szCs w:val="21"/>
        </w:rPr>
        <w:br/>
      </w:r>
      <w:r>
        <w:rPr>
          <w:szCs w:val="21"/>
        </w:rPr>
        <w:br/>
      </w:r>
      <w:r>
        <w:rPr>
          <w:rFonts w:ascii="宋体" w:hAnsi="宋体"/>
          <w:color w:val="000000"/>
          <w:szCs w:val="21"/>
        </w:rPr>
        <w:t>#47 《迪迦奥特曼》中谁能变迪迦奥特曼</w:t>
      </w:r>
      <w:r>
        <w:rPr>
          <w:szCs w:val="21"/>
        </w:rPr>
        <w:br/>
      </w:r>
      <w:r>
        <w:rPr>
          <w:rFonts w:ascii="宋体" w:hAnsi="宋体"/>
          <w:color w:val="000000"/>
          <w:szCs w:val="21"/>
        </w:rPr>
        <w:t xml:space="preserve">大古 </w:t>
      </w:r>
      <w:r>
        <w:rPr>
          <w:szCs w:val="21"/>
        </w:rPr>
        <w:br/>
      </w:r>
      <w:r>
        <w:rPr>
          <w:szCs w:val="21"/>
        </w:rPr>
        <w:br/>
      </w:r>
      <w:r>
        <w:rPr>
          <w:rFonts w:ascii="宋体" w:hAnsi="宋体"/>
          <w:color w:val="000000"/>
          <w:szCs w:val="21"/>
        </w:rPr>
        <w:t>#48 动画《驱魔少年》中的主角亚连•沃克初入教团时被预言将成为以下何者？</w:t>
      </w:r>
      <w:r>
        <w:rPr>
          <w:szCs w:val="21"/>
        </w:rPr>
        <w:br/>
      </w:r>
      <w:r>
        <w:rPr>
          <w:rFonts w:ascii="宋体" w:hAnsi="宋体"/>
          <w:color w:val="000000"/>
          <w:szCs w:val="21"/>
        </w:rPr>
        <w:t xml:space="preserve">时之破坏者 </w:t>
      </w:r>
      <w:r>
        <w:rPr>
          <w:szCs w:val="21"/>
        </w:rPr>
        <w:br/>
      </w:r>
      <w:r>
        <w:rPr>
          <w:szCs w:val="21"/>
        </w:rPr>
        <w:br/>
      </w:r>
      <w:r>
        <w:rPr>
          <w:rFonts w:ascii="宋体" w:hAnsi="宋体"/>
          <w:color w:val="000000"/>
          <w:szCs w:val="21"/>
        </w:rPr>
        <w:t>#49 《弹丸轮破2：再见绝望学园》中的日向创的才能是</w:t>
      </w:r>
      <w:r>
        <w:rPr>
          <w:szCs w:val="21"/>
        </w:rPr>
        <w:br/>
      </w:r>
      <w:r>
        <w:rPr>
          <w:rFonts w:ascii="宋体" w:hAnsi="宋体"/>
          <w:color w:val="000000"/>
          <w:szCs w:val="21"/>
        </w:rPr>
        <w:t xml:space="preserve">超高校级的希望 </w:t>
      </w:r>
      <w:r>
        <w:rPr>
          <w:szCs w:val="21"/>
        </w:rPr>
        <w:br/>
      </w:r>
      <w:r>
        <w:rPr>
          <w:szCs w:val="21"/>
        </w:rPr>
        <w:br/>
      </w:r>
      <w:r>
        <w:rPr>
          <w:rFonts w:ascii="宋体" w:hAnsi="宋体"/>
          <w:color w:val="000000"/>
          <w:szCs w:val="21"/>
        </w:rPr>
        <w:t>#50 《牧场物语：矿石镇的伙伴们》里的求婚信物是什么?</w:t>
      </w:r>
      <w:r>
        <w:rPr>
          <w:szCs w:val="21"/>
        </w:rPr>
        <w:br/>
      </w:r>
      <w:r>
        <w:rPr>
          <w:rFonts w:ascii="宋体" w:hAnsi="宋体"/>
          <w:color w:val="000000"/>
          <w:szCs w:val="21"/>
        </w:rPr>
        <w:t>青之羽毛</w:t>
      </w:r>
      <w:r>
        <w:rPr>
          <w:szCs w:val="21"/>
        </w:rPr>
        <w:t xml:space="preserve"> </w:t>
      </w:r>
      <w:r>
        <w:rPr>
          <w:szCs w:val="21"/>
        </w:rPr>
        <w:br/>
      </w:r>
      <w:r>
        <w:rPr>
          <w:rFonts w:ascii="宋体" w:hAnsi="宋体"/>
          <w:color w:val="000000"/>
          <w:szCs w:val="21"/>
        </w:rPr>
        <w:t>#51 新世纪福音战士中第十七使徒自由天使的外形是？</w:t>
      </w:r>
      <w:r>
        <w:rPr>
          <w:szCs w:val="21"/>
        </w:rPr>
        <w:br/>
      </w:r>
      <w:r>
        <w:rPr>
          <w:rFonts w:ascii="宋体" w:hAnsi="宋体"/>
          <w:color w:val="000000"/>
          <w:szCs w:val="21"/>
        </w:rPr>
        <w:t>人类形态的少年</w:t>
      </w:r>
      <w:r>
        <w:rPr>
          <w:szCs w:val="21"/>
        </w:rPr>
        <w:br/>
      </w:r>
      <w:r>
        <w:rPr>
          <w:szCs w:val="21"/>
        </w:rPr>
        <w:br/>
      </w:r>
      <w:r>
        <w:rPr>
          <w:rFonts w:ascii="宋体" w:hAnsi="宋体"/>
          <w:color w:val="000000"/>
          <w:szCs w:val="21"/>
        </w:rPr>
        <w:t>#52 雷米莉亚的萌杀技能是？</w:t>
      </w:r>
      <w:r>
        <w:rPr>
          <w:szCs w:val="21"/>
        </w:rPr>
        <w:br/>
      </w:r>
      <w:r>
        <w:rPr>
          <w:rFonts w:ascii="宋体" w:hAnsi="宋体"/>
          <w:color w:val="000000"/>
          <w:szCs w:val="21"/>
        </w:rPr>
        <w:t xml:space="preserve">操纵命运 </w:t>
      </w:r>
      <w:r>
        <w:rPr>
          <w:szCs w:val="21"/>
        </w:rPr>
        <w:br/>
      </w:r>
      <w:r>
        <w:rPr>
          <w:szCs w:val="21"/>
        </w:rPr>
        <w:br/>
      </w:r>
      <w:r>
        <w:rPr>
          <w:rFonts w:ascii="宋体" w:hAnsi="宋体"/>
          <w:color w:val="000000"/>
          <w:szCs w:val="21"/>
        </w:rPr>
        <w:t>#53 两仪式的眼睛被叫做什么？</w:t>
      </w:r>
      <w:r>
        <w:rPr>
          <w:szCs w:val="21"/>
        </w:rPr>
        <w:br/>
      </w:r>
      <w:r>
        <w:rPr>
          <w:rFonts w:ascii="宋体" w:hAnsi="宋体"/>
          <w:color w:val="000000"/>
          <w:szCs w:val="21"/>
        </w:rPr>
        <w:t xml:space="preserve">直死之魔眼 </w:t>
      </w:r>
      <w:r>
        <w:rPr>
          <w:szCs w:val="21"/>
        </w:rPr>
        <w:br/>
      </w:r>
      <w:r>
        <w:rPr>
          <w:szCs w:val="21"/>
        </w:rPr>
        <w:br/>
      </w:r>
      <w:r>
        <w:rPr>
          <w:rFonts w:ascii="宋体" w:hAnsi="宋体"/>
          <w:color w:val="000000"/>
          <w:szCs w:val="21"/>
        </w:rPr>
        <w:t>#54 "我这把刀可是涂满了毒的毒刀"出自?</w:t>
      </w:r>
      <w:r>
        <w:rPr>
          <w:szCs w:val="21"/>
        </w:rPr>
        <w:br/>
      </w:r>
      <w:r>
        <w:rPr>
          <w:rFonts w:ascii="宋体" w:hAnsi="宋体"/>
          <w:color w:val="000000"/>
          <w:szCs w:val="21"/>
        </w:rPr>
        <w:t xml:space="preserve">勇士闯魔城 </w:t>
      </w:r>
      <w:r>
        <w:rPr>
          <w:szCs w:val="21"/>
        </w:rPr>
        <w:br/>
      </w:r>
      <w:r>
        <w:rPr>
          <w:szCs w:val="21"/>
        </w:rPr>
        <w:br/>
      </w:r>
      <w:r>
        <w:rPr>
          <w:rFonts w:ascii="宋体" w:hAnsi="宋体"/>
          <w:color w:val="000000"/>
          <w:szCs w:val="21"/>
        </w:rPr>
        <w:t>#55 游戏《英雄传说•空之轨迹3rd》的最终BOSS是谁</w:t>
      </w:r>
      <w:r>
        <w:rPr>
          <w:szCs w:val="21"/>
        </w:rPr>
        <w:br/>
      </w:r>
      <w:r>
        <w:rPr>
          <w:rFonts w:ascii="宋体" w:hAnsi="宋体"/>
          <w:color w:val="000000"/>
          <w:szCs w:val="21"/>
        </w:rPr>
        <w:t xml:space="preserve">圣痕 </w:t>
      </w:r>
      <w:r>
        <w:rPr>
          <w:szCs w:val="21"/>
        </w:rPr>
        <w:br/>
      </w:r>
      <w:r>
        <w:rPr>
          <w:szCs w:val="21"/>
        </w:rPr>
        <w:br/>
      </w:r>
      <w:r>
        <w:rPr>
          <w:rFonts w:ascii="宋体" w:hAnsi="宋体"/>
          <w:color w:val="000000"/>
          <w:szCs w:val="21"/>
        </w:rPr>
        <w:t>#56 天文学上，红移是指</w:t>
      </w:r>
      <w:r>
        <w:rPr>
          <w:szCs w:val="21"/>
        </w:rPr>
        <w:br/>
      </w:r>
      <w:r>
        <w:rPr>
          <w:rFonts w:ascii="宋体" w:hAnsi="宋体"/>
          <w:color w:val="000000"/>
          <w:szCs w:val="21"/>
        </w:rPr>
        <w:t xml:space="preserve">天体离我们远去 </w:t>
      </w:r>
      <w:r>
        <w:rPr>
          <w:szCs w:val="21"/>
        </w:rPr>
        <w:br/>
      </w:r>
      <w:r>
        <w:rPr>
          <w:szCs w:val="21"/>
        </w:rPr>
        <w:br/>
      </w:r>
      <w:r>
        <w:rPr>
          <w:rFonts w:ascii="宋体" w:hAnsi="宋体"/>
          <w:color w:val="000000"/>
          <w:szCs w:val="21"/>
        </w:rPr>
        <w:t>#57 风音是哪位声优的马甲</w:t>
      </w:r>
      <w:r>
        <w:rPr>
          <w:szCs w:val="21"/>
        </w:rPr>
        <w:br/>
      </w:r>
      <w:r>
        <w:rPr>
          <w:rFonts w:ascii="宋体" w:hAnsi="宋体"/>
          <w:color w:val="000000"/>
          <w:szCs w:val="21"/>
        </w:rPr>
        <w:t xml:space="preserve">樱井浩美 </w:t>
      </w:r>
      <w:r>
        <w:rPr>
          <w:szCs w:val="21"/>
        </w:rPr>
        <w:br/>
      </w:r>
      <w:r>
        <w:rPr>
          <w:szCs w:val="21"/>
        </w:rPr>
        <w:br/>
      </w:r>
      <w:r>
        <w:rPr>
          <w:rFonts w:ascii="宋体" w:hAnsi="宋体"/>
          <w:color w:val="000000"/>
          <w:szCs w:val="21"/>
        </w:rPr>
        <w:t>#58 世萌皇冠赛决赛中，立华奏与谁对决并以4579票的票差取得胜利（猜）</w:t>
      </w:r>
      <w:r>
        <w:rPr>
          <w:szCs w:val="21"/>
        </w:rPr>
        <w:br/>
      </w:r>
      <w:r>
        <w:rPr>
          <w:rFonts w:ascii="宋体" w:hAnsi="宋体"/>
          <w:color w:val="000000"/>
          <w:szCs w:val="21"/>
        </w:rPr>
        <w:t>逢坂大河</w:t>
      </w:r>
      <w:r>
        <w:rPr>
          <w:szCs w:val="21"/>
        </w:rPr>
        <w:br/>
      </w:r>
      <w:r>
        <w:rPr>
          <w:szCs w:val="21"/>
        </w:rPr>
        <w:br/>
      </w:r>
      <w:r>
        <w:rPr>
          <w:rFonts w:ascii="宋体" w:hAnsi="宋体"/>
          <w:color w:val="000000"/>
          <w:szCs w:val="21"/>
        </w:rPr>
        <w:t>#59 远坂凛在时钟塔的老师的名字是？</w:t>
      </w:r>
      <w:r>
        <w:rPr>
          <w:szCs w:val="21"/>
        </w:rPr>
        <w:br/>
      </w:r>
      <w:r>
        <w:rPr>
          <w:rFonts w:ascii="宋体" w:hAnsi="宋体"/>
          <w:color w:val="000000"/>
          <w:szCs w:val="21"/>
        </w:rPr>
        <w:t xml:space="preserve">韦伯•维尔维特 </w:t>
      </w:r>
      <w:r>
        <w:rPr>
          <w:szCs w:val="21"/>
        </w:rPr>
        <w:br/>
      </w:r>
      <w:r>
        <w:rPr>
          <w:szCs w:val="21"/>
        </w:rPr>
        <w:br/>
      </w:r>
      <w:r>
        <w:rPr>
          <w:rFonts w:ascii="宋体" w:hAnsi="宋体"/>
          <w:color w:val="000000"/>
          <w:szCs w:val="21"/>
        </w:rPr>
        <w:t>#60 以下哪位角色在《偶像大师》中登场过</w:t>
      </w:r>
      <w:r>
        <w:rPr>
          <w:szCs w:val="21"/>
        </w:rPr>
        <w:br/>
      </w:r>
      <w:r>
        <w:rPr>
          <w:rFonts w:ascii="宋体" w:hAnsi="宋体"/>
          <w:color w:val="000000"/>
          <w:szCs w:val="21"/>
        </w:rPr>
        <w:t>天海春香</w:t>
      </w:r>
      <w:r>
        <w:rPr>
          <w:szCs w:val="21"/>
        </w:rPr>
        <w:br/>
      </w:r>
      <w:r>
        <w:rPr>
          <w:szCs w:val="21"/>
        </w:rPr>
        <w:br/>
      </w:r>
      <w:r>
        <w:rPr>
          <w:rFonts w:ascii="宋体" w:hAnsi="宋体"/>
          <w:color w:val="000000"/>
          <w:szCs w:val="21"/>
        </w:rPr>
        <w:t>#61 WOW中暴风城国王 瓦里安·乌瑞恩的父亲是谁</w:t>
      </w:r>
      <w:r>
        <w:rPr>
          <w:szCs w:val="21"/>
        </w:rPr>
        <w:br/>
      </w:r>
      <w:r>
        <w:rPr>
          <w:rFonts w:ascii="宋体" w:hAnsi="宋体"/>
          <w:color w:val="000000"/>
          <w:szCs w:val="21"/>
        </w:rPr>
        <w:t>莱恩·乌瑞恩</w:t>
      </w:r>
      <w:r>
        <w:rPr>
          <w:szCs w:val="21"/>
        </w:rPr>
        <w:br/>
      </w:r>
      <w:r>
        <w:rPr>
          <w:szCs w:val="21"/>
        </w:rPr>
        <w:br/>
      </w:r>
      <w:r>
        <w:rPr>
          <w:rFonts w:ascii="宋体" w:hAnsi="宋体"/>
          <w:color w:val="000000"/>
          <w:szCs w:val="21"/>
        </w:rPr>
        <w:t>#62 动漫《数码宝贝》中八神嘉儿的数码宝贝是？</w:t>
      </w:r>
      <w:r>
        <w:rPr>
          <w:szCs w:val="21"/>
        </w:rPr>
        <w:br/>
      </w:r>
      <w:r>
        <w:rPr>
          <w:rFonts w:ascii="宋体" w:hAnsi="宋体"/>
          <w:color w:val="000000"/>
          <w:szCs w:val="21"/>
        </w:rPr>
        <w:t xml:space="preserve">迪路兽 </w:t>
      </w:r>
      <w:r>
        <w:rPr>
          <w:szCs w:val="21"/>
        </w:rPr>
        <w:br/>
      </w:r>
      <w:r>
        <w:rPr>
          <w:szCs w:val="21"/>
        </w:rPr>
        <w:br/>
      </w:r>
      <w:r>
        <w:rPr>
          <w:rFonts w:ascii="宋体" w:hAnsi="宋体"/>
          <w:color w:val="000000"/>
          <w:szCs w:val="21"/>
        </w:rPr>
        <w:t>#63 《冰菓》中“进位四名门”中的”十“指的是：</w:t>
      </w:r>
      <w:r>
        <w:rPr>
          <w:szCs w:val="21"/>
        </w:rPr>
        <w:br/>
      </w:r>
      <w:r>
        <w:rPr>
          <w:rFonts w:ascii="宋体" w:hAnsi="宋体"/>
          <w:color w:val="000000"/>
          <w:szCs w:val="21"/>
        </w:rPr>
        <w:t>十文字</w:t>
      </w:r>
      <w:r>
        <w:rPr>
          <w:szCs w:val="21"/>
        </w:rPr>
        <w:br/>
      </w:r>
      <w:r>
        <w:rPr>
          <w:szCs w:val="21"/>
        </w:rPr>
        <w:br/>
      </w:r>
      <w:r>
        <w:rPr>
          <w:rFonts w:ascii="宋体" w:hAnsi="宋体"/>
          <w:color w:val="000000"/>
          <w:szCs w:val="21"/>
        </w:rPr>
        <w:t>#64 《全金属狂潮》动画系列的歌曲都是谁唱的？</w:t>
      </w:r>
      <w:r>
        <w:rPr>
          <w:szCs w:val="21"/>
        </w:rPr>
        <w:br/>
      </w:r>
      <w:r>
        <w:rPr>
          <w:rFonts w:ascii="宋体" w:hAnsi="宋体"/>
          <w:color w:val="000000"/>
          <w:szCs w:val="21"/>
        </w:rPr>
        <w:t xml:space="preserve">下川美娜 </w:t>
      </w:r>
      <w:r>
        <w:rPr>
          <w:szCs w:val="21"/>
        </w:rPr>
        <w:br/>
      </w:r>
      <w:r>
        <w:rPr>
          <w:szCs w:val="21"/>
        </w:rPr>
        <w:br/>
      </w:r>
      <w:r>
        <w:rPr>
          <w:rFonts w:ascii="宋体" w:hAnsi="宋体"/>
          <w:color w:val="000000"/>
          <w:szCs w:val="21"/>
        </w:rPr>
        <w:t>#65 《侠盗猎车手5》的城市Los Santos是以现实里哪种城市为蓝本制作的？</w:t>
      </w:r>
      <w:r>
        <w:rPr>
          <w:szCs w:val="21"/>
        </w:rPr>
        <w:br/>
      </w:r>
      <w:r>
        <w:rPr>
          <w:rFonts w:ascii="宋体" w:hAnsi="宋体"/>
          <w:color w:val="000000"/>
          <w:szCs w:val="21"/>
        </w:rPr>
        <w:t>旧金山</w:t>
      </w:r>
      <w:r>
        <w:rPr>
          <w:szCs w:val="21"/>
        </w:rPr>
        <w:br/>
      </w:r>
      <w:r>
        <w:rPr>
          <w:szCs w:val="21"/>
        </w:rPr>
        <w:br/>
      </w:r>
      <w:r>
        <w:rPr>
          <w:rFonts w:ascii="宋体" w:hAnsi="宋体"/>
          <w:color w:val="000000"/>
          <w:szCs w:val="21"/>
        </w:rPr>
        <w:t>#66 以下词语中，拼音注音正确的是？（语文老师死得早）</w:t>
      </w:r>
      <w:r>
        <w:rPr>
          <w:szCs w:val="21"/>
        </w:rPr>
        <w:br/>
      </w:r>
      <w:r>
        <w:rPr>
          <w:rFonts w:ascii="宋体" w:hAnsi="宋体"/>
          <w:color w:val="000000"/>
          <w:szCs w:val="21"/>
        </w:rPr>
        <w:t>一场(chang 2声)雨</w:t>
      </w:r>
      <w:r>
        <w:rPr>
          <w:szCs w:val="21"/>
        </w:rPr>
        <w:br/>
      </w:r>
      <w:r>
        <w:rPr>
          <w:szCs w:val="21"/>
        </w:rPr>
        <w:br/>
      </w:r>
      <w:r>
        <w:rPr>
          <w:rFonts w:ascii="宋体" w:hAnsi="宋体"/>
          <w:color w:val="000000"/>
          <w:szCs w:val="21"/>
        </w:rPr>
        <w:t>#67 光的波动性是谁最先发现的？</w:t>
      </w:r>
      <w:r>
        <w:rPr>
          <w:szCs w:val="21"/>
        </w:rPr>
        <w:br/>
      </w:r>
      <w:r>
        <w:rPr>
          <w:rFonts w:ascii="宋体" w:hAnsi="宋体"/>
          <w:color w:val="000000"/>
          <w:szCs w:val="21"/>
        </w:rPr>
        <w:t xml:space="preserve">麦克斯韦 </w:t>
      </w:r>
      <w:r>
        <w:rPr>
          <w:szCs w:val="21"/>
        </w:rPr>
        <w:br/>
      </w:r>
      <w:r>
        <w:rPr>
          <w:szCs w:val="21"/>
        </w:rPr>
        <w:br/>
      </w:r>
      <w:r>
        <w:rPr>
          <w:rFonts w:ascii="宋体" w:hAnsi="宋体"/>
          <w:color w:val="000000"/>
          <w:szCs w:val="21"/>
        </w:rPr>
        <w:t>#68 《火影忍者》中自来也是被谁杀死的？</w:t>
      </w:r>
      <w:r>
        <w:rPr>
          <w:szCs w:val="21"/>
        </w:rPr>
        <w:br/>
      </w:r>
      <w:r>
        <w:rPr>
          <w:rFonts w:ascii="宋体" w:hAnsi="宋体"/>
          <w:color w:val="000000"/>
          <w:szCs w:val="21"/>
        </w:rPr>
        <w:t>佩恩</w:t>
      </w:r>
      <w:r>
        <w:rPr>
          <w:szCs w:val="21"/>
        </w:rPr>
        <w:br/>
      </w:r>
      <w:r>
        <w:rPr>
          <w:szCs w:val="21"/>
        </w:rPr>
        <w:br/>
      </w:r>
      <w:r>
        <w:rPr>
          <w:rFonts w:ascii="宋体" w:hAnsi="宋体"/>
          <w:color w:val="000000"/>
          <w:szCs w:val="21"/>
        </w:rPr>
        <w:t>#69 bilibili娘叫什么?</w:t>
      </w:r>
      <w:r>
        <w:rPr>
          <w:szCs w:val="21"/>
        </w:rPr>
        <w:br/>
      </w:r>
      <w:r>
        <w:rPr>
          <w:rFonts w:ascii="宋体" w:hAnsi="宋体"/>
          <w:color w:val="000000"/>
          <w:szCs w:val="21"/>
        </w:rPr>
        <w:t>2233</w:t>
      </w:r>
      <w:r>
        <w:rPr>
          <w:szCs w:val="21"/>
        </w:rPr>
        <w:br/>
      </w:r>
      <w:r>
        <w:rPr>
          <w:szCs w:val="21"/>
        </w:rPr>
        <w:br/>
      </w:r>
      <w:r>
        <w:rPr>
          <w:rFonts w:ascii="宋体" w:hAnsi="宋体"/>
          <w:color w:val="000000"/>
          <w:szCs w:val="21"/>
        </w:rPr>
        <w:t>#70 白衣性恋爱症候群里这些角色哪个不可攻略</w:t>
      </w:r>
      <w:r>
        <w:rPr>
          <w:szCs w:val="21"/>
        </w:rPr>
        <w:br/>
      </w:r>
      <w:r>
        <w:rPr>
          <w:rFonts w:ascii="宋体" w:hAnsi="宋体"/>
          <w:color w:val="000000"/>
          <w:szCs w:val="21"/>
        </w:rPr>
        <w:t xml:space="preserve">山ノ内やすこ </w:t>
      </w:r>
      <w:r>
        <w:rPr>
          <w:szCs w:val="21"/>
        </w:rPr>
        <w:br/>
      </w:r>
      <w:r>
        <w:rPr>
          <w:szCs w:val="21"/>
        </w:rPr>
        <w:br/>
      </w:r>
      <w:r>
        <w:rPr>
          <w:rFonts w:ascii="宋体" w:hAnsi="宋体"/>
          <w:color w:val="000000"/>
          <w:szCs w:val="21"/>
        </w:rPr>
        <w:t>#71 绿头发，金瞳孔，女王范</w:t>
      </w:r>
      <w:r>
        <w:rPr>
          <w:szCs w:val="21"/>
        </w:rPr>
        <w:br/>
      </w:r>
      <w:r>
        <w:rPr>
          <w:rFonts w:ascii="宋体" w:hAnsi="宋体"/>
          <w:color w:val="000000"/>
          <w:szCs w:val="21"/>
        </w:rPr>
        <w:t xml:space="preserve">CC </w:t>
      </w:r>
      <w:r>
        <w:rPr>
          <w:szCs w:val="21"/>
        </w:rPr>
        <w:br/>
      </w:r>
      <w:r>
        <w:rPr>
          <w:szCs w:val="21"/>
        </w:rPr>
        <w:br/>
      </w:r>
      <w:r>
        <w:rPr>
          <w:rFonts w:ascii="宋体" w:hAnsi="宋体"/>
          <w:color w:val="000000"/>
          <w:szCs w:val="21"/>
        </w:rPr>
        <w:t>#72 以下哪个不是《全金属狂潮》中的“耳语者（Whisperd）”？</w:t>
      </w:r>
      <w:r>
        <w:rPr>
          <w:szCs w:val="21"/>
        </w:rPr>
        <w:br/>
      </w:r>
      <w:r>
        <w:rPr>
          <w:rFonts w:ascii="宋体" w:hAnsi="宋体"/>
          <w:color w:val="000000"/>
          <w:szCs w:val="21"/>
        </w:rPr>
        <w:t xml:space="preserve">理查德•马度卡斯 </w:t>
      </w:r>
      <w:r>
        <w:rPr>
          <w:szCs w:val="21"/>
        </w:rPr>
        <w:br/>
      </w:r>
      <w:r>
        <w:rPr>
          <w:szCs w:val="21"/>
        </w:rPr>
        <w:br/>
      </w:r>
      <w:r>
        <w:rPr>
          <w:rFonts w:ascii="宋体" w:hAnsi="宋体"/>
          <w:color w:val="000000"/>
          <w:szCs w:val="21"/>
        </w:rPr>
        <w:t>#73 光的微粒说是谁提出？</w:t>
      </w:r>
      <w:r>
        <w:rPr>
          <w:szCs w:val="21"/>
        </w:rPr>
        <w:br/>
      </w:r>
      <w:r>
        <w:rPr>
          <w:rFonts w:ascii="宋体" w:hAnsi="宋体"/>
          <w:color w:val="000000"/>
          <w:szCs w:val="21"/>
        </w:rPr>
        <w:t>牛顿</w:t>
      </w:r>
      <w:r>
        <w:rPr>
          <w:szCs w:val="21"/>
        </w:rPr>
        <w:br/>
      </w:r>
      <w:r>
        <w:rPr>
          <w:rFonts w:ascii="宋体" w:hAnsi="宋体"/>
          <w:color w:val="000000"/>
          <w:szCs w:val="21"/>
        </w:rPr>
        <w:t>#74 《罪恶王冠》中谁的虚空是照相机？</w:t>
      </w:r>
      <w:r>
        <w:rPr>
          <w:szCs w:val="21"/>
        </w:rPr>
        <w:br/>
      </w:r>
      <w:r>
        <w:rPr>
          <w:rFonts w:ascii="宋体" w:hAnsi="宋体"/>
          <w:color w:val="000000"/>
          <w:szCs w:val="21"/>
        </w:rPr>
        <w:t>魂馆飒太</w:t>
      </w:r>
      <w:r>
        <w:rPr>
          <w:szCs w:val="21"/>
        </w:rPr>
        <w:br/>
      </w:r>
      <w:r>
        <w:rPr>
          <w:szCs w:val="21"/>
        </w:rPr>
        <w:br/>
      </w:r>
      <w:r>
        <w:rPr>
          <w:rFonts w:ascii="宋体" w:hAnsi="宋体"/>
          <w:color w:val="000000"/>
          <w:szCs w:val="21"/>
        </w:rPr>
        <w:t>#75 EVA中冬月副司令在第三次冲击前是哪所大学的教授？</w:t>
      </w:r>
      <w:r>
        <w:rPr>
          <w:szCs w:val="21"/>
        </w:rPr>
        <w:br/>
      </w:r>
      <w:r>
        <w:rPr>
          <w:rFonts w:ascii="宋体" w:hAnsi="宋体"/>
          <w:color w:val="000000"/>
          <w:szCs w:val="21"/>
        </w:rPr>
        <w:t>京都大学</w:t>
      </w:r>
      <w:r>
        <w:rPr>
          <w:szCs w:val="21"/>
        </w:rPr>
        <w:t xml:space="preserve"> </w:t>
      </w:r>
      <w:r>
        <w:rPr>
          <w:szCs w:val="21"/>
        </w:rPr>
        <w:br/>
      </w:r>
      <w:r>
        <w:rPr>
          <w:rFonts w:ascii="宋体" w:hAnsi="宋体"/>
          <w:color w:val="000000"/>
          <w:szCs w:val="21"/>
        </w:rPr>
        <w:t>#76 生活大爆炸中谢耳朵最喜欢的东西是什么？</w:t>
      </w:r>
      <w:r>
        <w:rPr>
          <w:szCs w:val="21"/>
        </w:rPr>
        <w:br/>
      </w:r>
      <w:r>
        <w:rPr>
          <w:rFonts w:ascii="宋体" w:hAnsi="宋体"/>
          <w:color w:val="000000"/>
          <w:szCs w:val="21"/>
        </w:rPr>
        <w:t xml:space="preserve">火车 </w:t>
      </w:r>
      <w:r>
        <w:rPr>
          <w:szCs w:val="21"/>
        </w:rPr>
        <w:br/>
      </w:r>
      <w:r>
        <w:rPr>
          <w:szCs w:val="21"/>
        </w:rPr>
        <w:br/>
      </w:r>
      <w:r>
        <w:rPr>
          <w:rFonts w:ascii="宋体" w:hAnsi="宋体"/>
          <w:color w:val="000000"/>
          <w:szCs w:val="21"/>
        </w:rPr>
        <w:t>#77 以下谁【没有】过【神】的称呼？</w:t>
      </w:r>
      <w:r>
        <w:rPr>
          <w:szCs w:val="21"/>
        </w:rPr>
        <w:br/>
      </w:r>
      <w:r>
        <w:rPr>
          <w:rFonts w:ascii="宋体" w:hAnsi="宋体"/>
          <w:color w:val="000000"/>
          <w:szCs w:val="21"/>
        </w:rPr>
        <w:t>吉井明久</w:t>
      </w:r>
      <w:r>
        <w:rPr>
          <w:szCs w:val="21"/>
        </w:rPr>
        <w:br/>
      </w:r>
      <w:r>
        <w:rPr>
          <w:szCs w:val="21"/>
        </w:rPr>
        <w:br/>
      </w:r>
      <w:r>
        <w:rPr>
          <w:rFonts w:ascii="宋体" w:hAnsi="宋体"/>
          <w:color w:val="000000"/>
          <w:szCs w:val="21"/>
        </w:rPr>
        <w:t>#78 《罪恶王冠》中“拔剑神曲”的原名是什么？</w:t>
      </w:r>
      <w:r>
        <w:rPr>
          <w:szCs w:val="21"/>
        </w:rPr>
        <w:br/>
      </w:r>
      <w:r>
        <w:rPr>
          <w:rFonts w:ascii="宋体" w:hAnsi="宋体"/>
          <w:color w:val="000000"/>
          <w:szCs w:val="21"/>
        </w:rPr>
        <w:t>Βios</w:t>
      </w:r>
      <w:r>
        <w:rPr>
          <w:szCs w:val="21"/>
        </w:rPr>
        <w:br/>
      </w:r>
      <w:r>
        <w:rPr>
          <w:szCs w:val="21"/>
        </w:rPr>
        <w:br/>
      </w:r>
      <w:r>
        <w:rPr>
          <w:rFonts w:ascii="宋体" w:hAnsi="宋体"/>
          <w:color w:val="000000"/>
          <w:szCs w:val="21"/>
        </w:rPr>
        <w:t>#79 《凉宫春日的忧郁》中谁是“外星人”？</w:t>
      </w:r>
      <w:r>
        <w:rPr>
          <w:szCs w:val="21"/>
        </w:rPr>
        <w:br/>
      </w:r>
      <w:r>
        <w:rPr>
          <w:rFonts w:ascii="宋体" w:hAnsi="宋体"/>
          <w:color w:val="000000"/>
          <w:szCs w:val="21"/>
        </w:rPr>
        <w:t>长门有希</w:t>
      </w:r>
      <w:r>
        <w:rPr>
          <w:szCs w:val="21"/>
        </w:rPr>
        <w:br/>
      </w:r>
      <w:r>
        <w:rPr>
          <w:szCs w:val="21"/>
        </w:rPr>
        <w:br/>
      </w:r>
      <w:r>
        <w:rPr>
          <w:rFonts w:ascii="宋体" w:hAnsi="宋体"/>
          <w:color w:val="000000"/>
          <w:szCs w:val="21"/>
        </w:rPr>
        <w:t>#80 执导动画电影《秒速5CM》的日本导演是？</w:t>
      </w:r>
      <w:r>
        <w:rPr>
          <w:szCs w:val="21"/>
        </w:rPr>
        <w:br/>
      </w:r>
      <w:r>
        <w:rPr>
          <w:rFonts w:ascii="宋体" w:hAnsi="宋体"/>
          <w:color w:val="000000"/>
          <w:szCs w:val="21"/>
        </w:rPr>
        <w:t xml:space="preserve">新海诚 </w:t>
      </w:r>
      <w:r>
        <w:rPr>
          <w:szCs w:val="21"/>
        </w:rPr>
        <w:br/>
      </w:r>
      <w:r>
        <w:rPr>
          <w:szCs w:val="21"/>
        </w:rPr>
        <w:br/>
      </w:r>
      <w:r>
        <w:rPr>
          <w:rFonts w:ascii="宋体" w:hAnsi="宋体"/>
          <w:color w:val="000000"/>
          <w:szCs w:val="21"/>
        </w:rPr>
        <w:t>#81 动画《Fate/zero》中，宝具Ex-calibur是什么</w:t>
      </w:r>
      <w:r>
        <w:rPr>
          <w:szCs w:val="21"/>
        </w:rPr>
        <w:br/>
      </w:r>
      <w:r>
        <w:rPr>
          <w:rFonts w:ascii="宋体" w:hAnsi="宋体"/>
          <w:color w:val="000000"/>
          <w:szCs w:val="21"/>
        </w:rPr>
        <w:t xml:space="preserve">誓约胜利之剑 </w:t>
      </w:r>
      <w:r>
        <w:rPr>
          <w:szCs w:val="21"/>
        </w:rPr>
        <w:br/>
      </w:r>
      <w:r>
        <w:rPr>
          <w:szCs w:val="21"/>
        </w:rPr>
        <w:br/>
      </w:r>
      <w:r>
        <w:rPr>
          <w:rFonts w:ascii="宋体" w:hAnsi="宋体"/>
          <w:color w:val="000000"/>
          <w:szCs w:val="21"/>
        </w:rPr>
        <w:t>#82 《零之使魔》中女主人公叫什么名字</w:t>
      </w:r>
      <w:r>
        <w:rPr>
          <w:szCs w:val="21"/>
        </w:rPr>
        <w:br/>
      </w:r>
      <w:r>
        <w:rPr>
          <w:rFonts w:ascii="宋体" w:hAnsi="宋体"/>
          <w:color w:val="000000"/>
          <w:szCs w:val="21"/>
        </w:rPr>
        <w:t xml:space="preserve">露易丝 </w:t>
      </w:r>
      <w:r>
        <w:rPr>
          <w:szCs w:val="21"/>
        </w:rPr>
        <w:br/>
      </w:r>
      <w:r>
        <w:rPr>
          <w:szCs w:val="21"/>
        </w:rPr>
        <w:br/>
      </w:r>
      <w:r>
        <w:rPr>
          <w:rFonts w:ascii="宋体" w:hAnsi="宋体"/>
          <w:color w:val="000000"/>
          <w:szCs w:val="21"/>
        </w:rPr>
        <w:t>#83 《生化危机》系列中曾经说过“我的工资高到不行”的男主角是?</w:t>
      </w:r>
      <w:r>
        <w:rPr>
          <w:szCs w:val="21"/>
        </w:rPr>
        <w:br/>
      </w:r>
      <w:r>
        <w:rPr>
          <w:rFonts w:ascii="宋体" w:hAnsi="宋体"/>
          <w:color w:val="000000"/>
          <w:szCs w:val="21"/>
        </w:rPr>
        <w:t>里昂</w:t>
      </w:r>
      <w:r>
        <w:rPr>
          <w:szCs w:val="21"/>
        </w:rPr>
        <w:br/>
      </w:r>
      <w:r>
        <w:rPr>
          <w:szCs w:val="21"/>
        </w:rPr>
        <w:br/>
      </w:r>
      <w:r>
        <w:rPr>
          <w:rFonts w:ascii="宋体" w:hAnsi="宋体"/>
          <w:color w:val="000000"/>
          <w:szCs w:val="21"/>
        </w:rPr>
        <w:t>#84 水分子的键角是？</w:t>
      </w:r>
      <w:r>
        <w:rPr>
          <w:szCs w:val="21"/>
        </w:rPr>
        <w:br/>
      </w:r>
      <w:r>
        <w:rPr>
          <w:rFonts w:ascii="宋体" w:hAnsi="宋体"/>
          <w:color w:val="000000"/>
          <w:szCs w:val="21"/>
        </w:rPr>
        <w:t xml:space="preserve">104.5 </w:t>
      </w:r>
      <w:r>
        <w:rPr>
          <w:szCs w:val="21"/>
        </w:rPr>
        <w:br/>
      </w:r>
      <w:r>
        <w:rPr>
          <w:szCs w:val="21"/>
        </w:rPr>
        <w:br/>
      </w:r>
      <w:r>
        <w:rPr>
          <w:rFonts w:ascii="宋体" w:hAnsi="宋体"/>
          <w:color w:val="000000"/>
          <w:szCs w:val="21"/>
        </w:rPr>
        <w:t>#85 以下哪个游戏属于地域压制型模拟游戏？</w:t>
      </w:r>
      <w:r>
        <w:rPr>
          <w:szCs w:val="21"/>
        </w:rPr>
        <w:br/>
      </w:r>
      <w:r>
        <w:rPr>
          <w:rFonts w:ascii="宋体" w:hAnsi="宋体"/>
          <w:color w:val="000000"/>
          <w:szCs w:val="21"/>
        </w:rPr>
        <w:t xml:space="preserve">大帝国 </w:t>
      </w:r>
      <w:r>
        <w:rPr>
          <w:szCs w:val="21"/>
        </w:rPr>
        <w:br/>
      </w:r>
      <w:r>
        <w:rPr>
          <w:szCs w:val="21"/>
        </w:rPr>
        <w:br/>
      </w:r>
      <w:r>
        <w:rPr>
          <w:rFonts w:ascii="宋体" w:hAnsi="宋体"/>
          <w:color w:val="000000"/>
          <w:szCs w:val="21"/>
        </w:rPr>
        <w:t>#86 我国第一款图形化MUD网游叫什么？</w:t>
      </w:r>
      <w:r>
        <w:rPr>
          <w:szCs w:val="21"/>
        </w:rPr>
        <w:br/>
      </w:r>
      <w:r>
        <w:rPr>
          <w:rFonts w:ascii="宋体" w:hAnsi="宋体"/>
          <w:color w:val="000000"/>
          <w:szCs w:val="21"/>
        </w:rPr>
        <w:t xml:space="preserve">《万王之王》 </w:t>
      </w:r>
      <w:r>
        <w:rPr>
          <w:szCs w:val="21"/>
        </w:rPr>
        <w:br/>
      </w:r>
      <w:r>
        <w:rPr>
          <w:szCs w:val="21"/>
        </w:rPr>
        <w:br/>
      </w:r>
      <w:r>
        <w:rPr>
          <w:rFonts w:ascii="宋体" w:hAnsi="宋体"/>
          <w:color w:val="000000"/>
          <w:szCs w:val="21"/>
        </w:rPr>
        <w:t>#87 《无头骑士异闻录》中纪田正臣的恋人是谁？</w:t>
      </w:r>
      <w:r>
        <w:rPr>
          <w:szCs w:val="21"/>
        </w:rPr>
        <w:br/>
      </w:r>
      <w:r>
        <w:rPr>
          <w:rFonts w:ascii="宋体" w:hAnsi="宋体"/>
          <w:color w:val="000000"/>
          <w:szCs w:val="21"/>
        </w:rPr>
        <w:t>三岛沙树</w:t>
      </w:r>
      <w:r>
        <w:rPr>
          <w:szCs w:val="21"/>
        </w:rPr>
        <w:br/>
      </w:r>
      <w:r>
        <w:rPr>
          <w:szCs w:val="21"/>
        </w:rPr>
        <w:br/>
      </w:r>
      <w:r>
        <w:rPr>
          <w:rFonts w:ascii="宋体" w:hAnsi="宋体"/>
          <w:color w:val="000000"/>
          <w:szCs w:val="21"/>
        </w:rPr>
        <w:t>#88 《jojo的奇妙冒险》里一生坠过4次机的男人是谁？</w:t>
      </w:r>
      <w:r>
        <w:rPr>
          <w:szCs w:val="21"/>
        </w:rPr>
        <w:br/>
      </w:r>
      <w:r>
        <w:rPr>
          <w:rFonts w:ascii="宋体" w:hAnsi="宋体"/>
          <w:color w:val="000000"/>
          <w:szCs w:val="21"/>
        </w:rPr>
        <w:t xml:space="preserve">乔瑟夫•乔斯达 </w:t>
      </w:r>
      <w:r>
        <w:rPr>
          <w:szCs w:val="21"/>
        </w:rPr>
        <w:br/>
      </w:r>
      <w:r>
        <w:rPr>
          <w:rFonts w:ascii="宋体" w:hAnsi="宋体"/>
          <w:color w:val="000000"/>
          <w:szCs w:val="21"/>
        </w:rPr>
        <w:t>#89 《轻音少女》中“吉太”的品牌是...？</w:t>
      </w:r>
      <w:r>
        <w:rPr>
          <w:szCs w:val="21"/>
        </w:rPr>
        <w:br/>
      </w:r>
      <w:r>
        <w:rPr>
          <w:rFonts w:ascii="宋体" w:hAnsi="宋体"/>
          <w:color w:val="000000"/>
          <w:szCs w:val="21"/>
        </w:rPr>
        <w:t>Gibson</w:t>
      </w:r>
      <w:r>
        <w:rPr>
          <w:szCs w:val="21"/>
        </w:rPr>
        <w:br/>
      </w:r>
      <w:r>
        <w:rPr>
          <w:szCs w:val="21"/>
        </w:rPr>
        <w:br/>
      </w:r>
      <w:r>
        <w:rPr>
          <w:rFonts w:ascii="宋体" w:hAnsi="宋体"/>
          <w:color w:val="000000"/>
          <w:szCs w:val="21"/>
        </w:rPr>
        <w:t>#90 力的单位是什么？</w:t>
      </w:r>
      <w:r>
        <w:rPr>
          <w:szCs w:val="21"/>
        </w:rPr>
        <w:br/>
      </w:r>
      <w:r>
        <w:rPr>
          <w:rFonts w:ascii="宋体" w:hAnsi="宋体"/>
          <w:color w:val="000000"/>
          <w:szCs w:val="21"/>
        </w:rPr>
        <w:t xml:space="preserve">牛顿 </w:t>
      </w:r>
      <w:r>
        <w:rPr>
          <w:szCs w:val="21"/>
        </w:rPr>
        <w:br/>
      </w:r>
      <w:r>
        <w:rPr>
          <w:szCs w:val="21"/>
        </w:rPr>
        <w:br/>
      </w:r>
      <w:r>
        <w:rPr>
          <w:rFonts w:ascii="宋体" w:hAnsi="宋体"/>
          <w:color w:val="000000"/>
          <w:szCs w:val="21"/>
        </w:rPr>
        <w:t>#91 以下哪句话不是金坷垃-老外打架篇 中的台词</w:t>
      </w:r>
      <w:r>
        <w:rPr>
          <w:szCs w:val="21"/>
        </w:rPr>
        <w:br/>
      </w:r>
      <w:r>
        <w:rPr>
          <w:rFonts w:ascii="宋体" w:hAnsi="宋体"/>
          <w:color w:val="000000"/>
          <w:szCs w:val="21"/>
        </w:rPr>
        <w:t>在美国我们都用金坷垃</w:t>
      </w:r>
      <w:r>
        <w:rPr>
          <w:szCs w:val="21"/>
        </w:rPr>
        <w:br/>
      </w:r>
      <w:r>
        <w:rPr>
          <w:szCs w:val="21"/>
        </w:rPr>
        <w:br/>
      </w:r>
      <w:r>
        <w:rPr>
          <w:rFonts w:ascii="宋体" w:hAnsi="宋体"/>
          <w:color w:val="000000"/>
          <w:szCs w:val="21"/>
        </w:rPr>
        <w:t>#92 《我的女神》的漫画作者是？</w:t>
      </w:r>
      <w:r>
        <w:rPr>
          <w:szCs w:val="21"/>
        </w:rPr>
        <w:br/>
      </w:r>
      <w:r>
        <w:rPr>
          <w:rFonts w:ascii="宋体" w:hAnsi="宋体"/>
          <w:color w:val="000000"/>
          <w:szCs w:val="21"/>
        </w:rPr>
        <w:t xml:space="preserve">藤岛康介 </w:t>
      </w:r>
      <w:r>
        <w:rPr>
          <w:szCs w:val="21"/>
        </w:rPr>
        <w:br/>
      </w:r>
      <w:r>
        <w:rPr>
          <w:szCs w:val="21"/>
        </w:rPr>
        <w:br/>
      </w:r>
      <w:r>
        <w:rPr>
          <w:rFonts w:ascii="宋体" w:hAnsi="宋体"/>
          <w:color w:val="000000"/>
          <w:szCs w:val="21"/>
        </w:rPr>
        <w:t>#93 革命机Valvrave中，真历71年人类将总人口的几成送向了宇宙？</w:t>
      </w:r>
      <w:r>
        <w:rPr>
          <w:szCs w:val="21"/>
        </w:rPr>
        <w:br/>
      </w:r>
      <w:r>
        <w:rPr>
          <w:rFonts w:ascii="宋体" w:hAnsi="宋体"/>
          <w:color w:val="000000"/>
          <w:szCs w:val="21"/>
        </w:rPr>
        <w:t xml:space="preserve">七成 </w:t>
      </w:r>
      <w:r>
        <w:rPr>
          <w:szCs w:val="21"/>
        </w:rPr>
        <w:br/>
      </w:r>
      <w:r>
        <w:rPr>
          <w:szCs w:val="21"/>
        </w:rPr>
        <w:br/>
      </w:r>
      <w:r>
        <w:rPr>
          <w:rFonts w:ascii="宋体" w:hAnsi="宋体"/>
          <w:color w:val="000000"/>
          <w:szCs w:val="21"/>
        </w:rPr>
        <w:t>#94 以下不是i‘m enterprise声优事务所的是？</w:t>
      </w:r>
      <w:r>
        <w:rPr>
          <w:szCs w:val="21"/>
        </w:rPr>
        <w:br/>
      </w:r>
      <w:r>
        <w:rPr>
          <w:rFonts w:ascii="宋体" w:hAnsi="宋体"/>
          <w:color w:val="000000"/>
          <w:szCs w:val="21"/>
        </w:rPr>
        <w:t xml:space="preserve">崛江由衣 </w:t>
      </w:r>
      <w:r>
        <w:rPr>
          <w:szCs w:val="21"/>
        </w:rPr>
        <w:br/>
      </w:r>
      <w:r>
        <w:rPr>
          <w:szCs w:val="21"/>
        </w:rPr>
        <w:br/>
      </w:r>
      <w:r>
        <w:rPr>
          <w:rFonts w:ascii="宋体" w:hAnsi="宋体"/>
          <w:color w:val="000000"/>
          <w:szCs w:val="21"/>
        </w:rPr>
        <w:t>#95 伊苏里被双子女神所守护的古代七至宝之一是什么（猜）</w:t>
      </w:r>
      <w:r>
        <w:rPr>
          <w:szCs w:val="21"/>
        </w:rPr>
        <w:br/>
      </w:r>
      <w:r>
        <w:rPr>
          <w:rFonts w:ascii="宋体" w:hAnsi="宋体"/>
          <w:color w:val="000000"/>
          <w:szCs w:val="21"/>
        </w:rPr>
        <w:t xml:space="preserve">黑珍珠 </w:t>
      </w:r>
      <w:r>
        <w:rPr>
          <w:szCs w:val="21"/>
        </w:rPr>
        <w:br/>
      </w:r>
      <w:r>
        <w:rPr>
          <w:szCs w:val="21"/>
        </w:rPr>
        <w:br/>
      </w:r>
      <w:r>
        <w:rPr>
          <w:rFonts w:ascii="宋体" w:hAnsi="宋体"/>
          <w:color w:val="000000"/>
          <w:szCs w:val="21"/>
        </w:rPr>
        <w:t>#96 《萨尔达传说-梦见岛DX》达成完美结局的条件是什么？</w:t>
      </w:r>
      <w:r>
        <w:rPr>
          <w:szCs w:val="21"/>
        </w:rPr>
        <w:br/>
      </w:r>
      <w:r>
        <w:rPr>
          <w:rFonts w:ascii="宋体" w:hAnsi="宋体"/>
          <w:color w:val="000000"/>
          <w:szCs w:val="21"/>
        </w:rPr>
        <w:t>全程不死</w:t>
      </w:r>
      <w:r>
        <w:rPr>
          <w:szCs w:val="21"/>
        </w:rPr>
        <w:br/>
      </w:r>
      <w:r>
        <w:rPr>
          <w:szCs w:val="21"/>
        </w:rPr>
        <w:br/>
      </w:r>
      <w:r>
        <w:rPr>
          <w:rFonts w:ascii="宋体" w:hAnsi="宋体"/>
          <w:color w:val="000000"/>
          <w:szCs w:val="21"/>
        </w:rPr>
        <w:t>#97 巴卫在遇到奈奈生前的主人是谁</w:t>
      </w:r>
      <w:r>
        <w:rPr>
          <w:szCs w:val="21"/>
        </w:rPr>
        <w:br/>
      </w:r>
      <w:r>
        <w:rPr>
          <w:rFonts w:ascii="宋体" w:hAnsi="宋体"/>
          <w:color w:val="000000"/>
          <w:szCs w:val="21"/>
        </w:rPr>
        <w:t>御影</w:t>
      </w:r>
      <w:r>
        <w:rPr>
          <w:szCs w:val="21"/>
        </w:rPr>
        <w:br/>
      </w:r>
      <w:r>
        <w:rPr>
          <w:szCs w:val="21"/>
        </w:rPr>
        <w:br/>
      </w:r>
      <w:r>
        <w:rPr>
          <w:rFonts w:ascii="宋体" w:hAnsi="宋体"/>
          <w:color w:val="000000"/>
          <w:szCs w:val="21"/>
        </w:rPr>
        <w:t>#98 鬼火出自东方Project系列中的哪一作？</w:t>
      </w:r>
      <w:r>
        <w:rPr>
          <w:szCs w:val="21"/>
        </w:rPr>
        <w:br/>
      </w:r>
      <w:r>
        <w:rPr>
          <w:rFonts w:ascii="宋体" w:hAnsi="宋体"/>
          <w:color w:val="000000"/>
          <w:szCs w:val="21"/>
        </w:rPr>
        <w:t xml:space="preserve">东方红魔馆 </w:t>
      </w:r>
      <w:r>
        <w:rPr>
          <w:szCs w:val="21"/>
        </w:rPr>
        <w:br/>
      </w:r>
      <w:r>
        <w:rPr>
          <w:szCs w:val="21"/>
        </w:rPr>
        <w:br/>
      </w:r>
      <w:r>
        <w:rPr>
          <w:rFonts w:ascii="宋体" w:hAnsi="宋体"/>
          <w:color w:val="000000"/>
          <w:szCs w:val="21"/>
        </w:rPr>
        <w:t>#99 阿卡林是哪个动漫女主的外号</w:t>
      </w:r>
      <w:r>
        <w:rPr>
          <w:szCs w:val="21"/>
        </w:rPr>
        <w:br/>
      </w:r>
      <w:r>
        <w:rPr>
          <w:rFonts w:ascii="宋体" w:hAnsi="宋体"/>
          <w:color w:val="000000"/>
          <w:szCs w:val="21"/>
        </w:rPr>
        <w:t>赤座灯里</w:t>
      </w:r>
      <w:r>
        <w:rPr>
          <w:szCs w:val="21"/>
        </w:rPr>
        <w:br/>
      </w:r>
      <w:r>
        <w:rPr>
          <w:szCs w:val="21"/>
        </w:rPr>
        <w:br/>
      </w:r>
      <w:r>
        <w:rPr>
          <w:rFonts w:ascii="宋体" w:hAnsi="宋体"/>
          <w:color w:val="000000"/>
          <w:szCs w:val="21"/>
        </w:rPr>
        <w:t>#100 以下属于日本的弹幕网站是？</w:t>
      </w:r>
      <w:r>
        <w:rPr>
          <w:szCs w:val="21"/>
        </w:rPr>
        <w:br/>
      </w:r>
      <w:r>
        <w:rPr>
          <w:rFonts w:ascii="宋体" w:hAnsi="宋体"/>
          <w:color w:val="000000"/>
          <w:szCs w:val="21"/>
        </w:rPr>
        <w:t>NICONICO</w:t>
      </w:r>
      <w:r>
        <w:rPr>
          <w:szCs w:val="21"/>
        </w:rPr>
        <w:t xml:space="preserve"> </w:t>
      </w:r>
      <w:r>
        <w:rPr>
          <w:rFonts w:ascii="宋体" w:hAnsi="宋体"/>
          <w:color w:val="000000"/>
          <w:szCs w:val="21"/>
        </w:rPr>
        <w:t>#1 把渚送上本垒吧，是谁说的？</w:t>
      </w:r>
      <w:r>
        <w:rPr>
          <w:szCs w:val="21"/>
        </w:rPr>
        <w:br/>
      </w:r>
      <w:r>
        <w:rPr>
          <w:rFonts w:ascii="宋体" w:hAnsi="宋体"/>
          <w:color w:val="000000"/>
          <w:szCs w:val="21"/>
        </w:rPr>
        <w:t>藤林杏</w:t>
      </w:r>
      <w:r>
        <w:rPr>
          <w:szCs w:val="21"/>
        </w:rPr>
        <w:br/>
      </w:r>
      <w:r>
        <w:rPr>
          <w:szCs w:val="21"/>
        </w:rPr>
        <w:br/>
      </w:r>
      <w:r>
        <w:rPr>
          <w:rFonts w:ascii="宋体" w:hAnsi="宋体"/>
          <w:color w:val="000000"/>
          <w:szCs w:val="21"/>
        </w:rPr>
        <w:t>#2 “只要杀了他，雪忆随便你搞”出自？</w:t>
      </w:r>
      <w:r>
        <w:rPr>
          <w:szCs w:val="21"/>
        </w:rPr>
        <w:br/>
      </w:r>
      <w:r>
        <w:rPr>
          <w:rFonts w:ascii="宋体" w:hAnsi="宋体"/>
          <w:color w:val="000000"/>
          <w:szCs w:val="21"/>
        </w:rPr>
        <w:t xml:space="preserve">雾之本境 </w:t>
      </w:r>
      <w:r>
        <w:rPr>
          <w:szCs w:val="21"/>
        </w:rPr>
        <w:br/>
      </w:r>
      <w:r>
        <w:rPr>
          <w:szCs w:val="21"/>
        </w:rPr>
        <w:br/>
      </w:r>
      <w:r>
        <w:rPr>
          <w:rFonts w:ascii="宋体" w:hAnsi="宋体"/>
          <w:color w:val="000000"/>
          <w:szCs w:val="21"/>
        </w:rPr>
        <w:t>#3 高达UC系列中下列哪一款MS不是吉恩军的？</w:t>
      </w:r>
      <w:r>
        <w:rPr>
          <w:szCs w:val="21"/>
        </w:rPr>
        <w:br/>
      </w:r>
      <w:r>
        <w:rPr>
          <w:rFonts w:ascii="宋体" w:hAnsi="宋体"/>
          <w:color w:val="000000"/>
          <w:szCs w:val="21"/>
        </w:rPr>
        <w:t xml:space="preserve">高扎古 </w:t>
      </w:r>
      <w:r>
        <w:rPr>
          <w:szCs w:val="21"/>
        </w:rPr>
        <w:br/>
      </w:r>
      <w:r>
        <w:rPr>
          <w:szCs w:val="21"/>
        </w:rPr>
        <w:br/>
      </w:r>
      <w:r>
        <w:rPr>
          <w:rFonts w:ascii="宋体" w:hAnsi="宋体"/>
          <w:color w:val="000000"/>
          <w:szCs w:val="21"/>
        </w:rPr>
        <w:t>#4 在动漫《叛逆的鲁路修》中，C.C.的头发的颜色是？</w:t>
      </w:r>
      <w:r>
        <w:rPr>
          <w:szCs w:val="21"/>
        </w:rPr>
        <w:br/>
      </w:r>
      <w:r>
        <w:rPr>
          <w:rFonts w:ascii="宋体" w:hAnsi="宋体"/>
          <w:color w:val="000000"/>
          <w:szCs w:val="21"/>
        </w:rPr>
        <w:t>绿色</w:t>
      </w:r>
      <w:r>
        <w:rPr>
          <w:szCs w:val="21"/>
        </w:rPr>
        <w:br/>
      </w:r>
      <w:r>
        <w:rPr>
          <w:szCs w:val="21"/>
        </w:rPr>
        <w:br/>
      </w:r>
      <w:r>
        <w:rPr>
          <w:rFonts w:ascii="宋体" w:hAnsi="宋体"/>
          <w:color w:val="000000"/>
          <w:szCs w:val="21"/>
        </w:rPr>
        <w:t>#5 MUGEN实际上是一种？</w:t>
      </w:r>
      <w:r>
        <w:rPr>
          <w:szCs w:val="21"/>
        </w:rPr>
        <w:br/>
      </w:r>
      <w:r>
        <w:rPr>
          <w:rFonts w:ascii="宋体" w:hAnsi="宋体"/>
          <w:color w:val="000000"/>
          <w:szCs w:val="21"/>
        </w:rPr>
        <w:t>格斗游戏</w:t>
      </w:r>
      <w:r>
        <w:rPr>
          <w:szCs w:val="21"/>
        </w:rPr>
        <w:br/>
      </w:r>
      <w:r>
        <w:rPr>
          <w:szCs w:val="21"/>
        </w:rPr>
        <w:br/>
      </w:r>
      <w:r>
        <w:rPr>
          <w:rFonts w:ascii="宋体" w:hAnsi="宋体"/>
          <w:color w:val="000000"/>
          <w:szCs w:val="21"/>
        </w:rPr>
        <w:t>#6 抛物线y^2=4x的准线方程是？</w:t>
      </w:r>
      <w:r>
        <w:rPr>
          <w:szCs w:val="21"/>
        </w:rPr>
        <w:br/>
      </w:r>
      <w:r>
        <w:rPr>
          <w:rFonts w:ascii="宋体" w:hAnsi="宋体"/>
          <w:color w:val="000000"/>
          <w:szCs w:val="21"/>
        </w:rPr>
        <w:t>直线x= -1</w:t>
      </w:r>
      <w:r>
        <w:rPr>
          <w:szCs w:val="21"/>
        </w:rPr>
        <w:br/>
      </w:r>
      <w:r>
        <w:rPr>
          <w:szCs w:val="21"/>
        </w:rPr>
        <w:br/>
      </w:r>
      <w:r>
        <w:rPr>
          <w:rFonts w:ascii="宋体" w:hAnsi="宋体"/>
          <w:color w:val="000000"/>
          <w:szCs w:val="21"/>
        </w:rPr>
        <w:t>#7 最炫民族风在B站最早出现于哪部视频？</w:t>
      </w:r>
      <w:r>
        <w:rPr>
          <w:szCs w:val="21"/>
        </w:rPr>
        <w:br/>
      </w:r>
      <w:r>
        <w:rPr>
          <w:rFonts w:ascii="宋体" w:hAnsi="宋体"/>
          <w:color w:val="000000"/>
          <w:szCs w:val="21"/>
        </w:rPr>
        <w:t xml:space="preserve">金凯瑞同步（我猜的） </w:t>
      </w:r>
      <w:r>
        <w:rPr>
          <w:szCs w:val="21"/>
        </w:rPr>
        <w:br/>
      </w:r>
      <w:r>
        <w:rPr>
          <w:szCs w:val="21"/>
        </w:rPr>
        <w:br/>
      </w:r>
      <w:r>
        <w:rPr>
          <w:rFonts w:ascii="宋体" w:hAnsi="宋体"/>
          <w:color w:val="000000"/>
          <w:szCs w:val="21"/>
        </w:rPr>
        <w:t>#8 下面哪个人物不是东方鬼畜三人组之一</w:t>
      </w:r>
      <w:r>
        <w:rPr>
          <w:szCs w:val="21"/>
        </w:rPr>
        <w:br/>
      </w:r>
      <w:r>
        <w:rPr>
          <w:rFonts w:ascii="宋体" w:hAnsi="宋体"/>
          <w:color w:val="000000"/>
          <w:szCs w:val="21"/>
        </w:rPr>
        <w:t xml:space="preserve">十六夜咲夜 </w:t>
      </w:r>
      <w:r>
        <w:rPr>
          <w:szCs w:val="21"/>
        </w:rPr>
        <w:br/>
      </w:r>
      <w:r>
        <w:rPr>
          <w:szCs w:val="21"/>
        </w:rPr>
        <w:br/>
      </w:r>
      <w:r>
        <w:rPr>
          <w:rFonts w:ascii="宋体" w:hAnsi="宋体"/>
          <w:color w:val="000000"/>
          <w:szCs w:val="21"/>
        </w:rPr>
        <w:t>#9《FATE》中saber不愿意被士狼看到自己洗澡的原因是</w:t>
      </w:r>
      <w:r>
        <w:rPr>
          <w:szCs w:val="21"/>
        </w:rPr>
        <w:br/>
      </w:r>
      <w:r>
        <w:rPr>
          <w:rFonts w:ascii="宋体" w:hAnsi="宋体"/>
          <w:color w:val="000000"/>
          <w:szCs w:val="21"/>
        </w:rPr>
        <w:t>纯害羞</w:t>
      </w:r>
      <w:r>
        <w:rPr>
          <w:szCs w:val="21"/>
        </w:rPr>
        <w:br/>
      </w:r>
      <w:r>
        <w:rPr>
          <w:szCs w:val="21"/>
        </w:rPr>
        <w:br/>
      </w:r>
      <w:r>
        <w:rPr>
          <w:rFonts w:ascii="宋体" w:hAnsi="宋体"/>
          <w:color w:val="000000"/>
          <w:szCs w:val="21"/>
        </w:rPr>
        <w:t>#10《龙珠》中最强的地球人小林的妻子是谁？</w:t>
      </w:r>
      <w:r>
        <w:rPr>
          <w:szCs w:val="21"/>
        </w:rPr>
        <w:br/>
      </w:r>
      <w:r>
        <w:rPr>
          <w:rFonts w:ascii="宋体" w:hAnsi="宋体"/>
          <w:color w:val="000000"/>
          <w:szCs w:val="21"/>
        </w:rPr>
        <w:t>人造人18号</w:t>
      </w:r>
      <w:r>
        <w:rPr>
          <w:szCs w:val="21"/>
        </w:rPr>
        <w:br/>
      </w:r>
      <w:r>
        <w:rPr>
          <w:szCs w:val="21"/>
        </w:rPr>
        <w:br/>
      </w:r>
      <w:r>
        <w:rPr>
          <w:rFonts w:ascii="宋体" w:hAnsi="宋体"/>
          <w:color w:val="000000"/>
          <w:szCs w:val="21"/>
        </w:rPr>
        <w:t>#11 招牌口头禅是うるさい うるさい うるさい是哪位动漫人物？</w:t>
      </w:r>
      <w:r>
        <w:rPr>
          <w:szCs w:val="21"/>
        </w:rPr>
        <w:br/>
      </w:r>
      <w:r>
        <w:rPr>
          <w:rFonts w:ascii="宋体" w:hAnsi="宋体"/>
          <w:color w:val="000000"/>
          <w:szCs w:val="21"/>
        </w:rPr>
        <w:t>夏娜</w:t>
      </w:r>
      <w:r>
        <w:rPr>
          <w:szCs w:val="21"/>
        </w:rPr>
        <w:br/>
      </w:r>
      <w:r>
        <w:rPr>
          <w:szCs w:val="21"/>
        </w:rPr>
        <w:br/>
      </w:r>
      <w:r>
        <w:rPr>
          <w:rFonts w:ascii="宋体" w:hAnsi="宋体"/>
          <w:color w:val="000000"/>
          <w:szCs w:val="21"/>
        </w:rPr>
        <w:t>#12 造成温室效应最重要的气体是？</w:t>
      </w:r>
      <w:r>
        <w:rPr>
          <w:szCs w:val="21"/>
        </w:rPr>
        <w:br/>
      </w:r>
      <w:r>
        <w:rPr>
          <w:rFonts w:ascii="宋体" w:hAnsi="宋体"/>
          <w:color w:val="000000"/>
          <w:szCs w:val="21"/>
        </w:rPr>
        <w:t>二氧化碳</w:t>
      </w:r>
      <w:r>
        <w:rPr>
          <w:szCs w:val="21"/>
        </w:rPr>
        <w:br/>
      </w:r>
      <w:r>
        <w:rPr>
          <w:szCs w:val="21"/>
        </w:rPr>
        <w:br/>
      </w:r>
      <w:r>
        <w:rPr>
          <w:rFonts w:ascii="宋体" w:hAnsi="宋体"/>
          <w:color w:val="000000"/>
          <w:szCs w:val="21"/>
        </w:rPr>
        <w:t>#13《叛逆的鲁鲁修》中的鲁鲁修的配音是谁?</w:t>
      </w:r>
      <w:r>
        <w:rPr>
          <w:szCs w:val="21"/>
        </w:rPr>
        <w:br/>
      </w:r>
      <w:r>
        <w:rPr>
          <w:rFonts w:ascii="宋体" w:hAnsi="宋体"/>
          <w:color w:val="000000"/>
          <w:szCs w:val="21"/>
        </w:rPr>
        <w:t>福山润</w:t>
      </w:r>
      <w:r>
        <w:rPr>
          <w:szCs w:val="21"/>
        </w:rPr>
        <w:br/>
      </w:r>
      <w:r>
        <w:rPr>
          <w:szCs w:val="21"/>
        </w:rPr>
        <w:br/>
      </w:r>
      <w:r>
        <w:rPr>
          <w:rFonts w:ascii="宋体" w:hAnsi="宋体"/>
          <w:color w:val="000000"/>
          <w:szCs w:val="21"/>
        </w:rPr>
        <w:t>#14 以下哪项不是小畑健的作品？</w:t>
      </w:r>
      <w:r>
        <w:rPr>
          <w:szCs w:val="21"/>
        </w:rPr>
        <w:br/>
      </w:r>
      <w:r>
        <w:rPr>
          <w:rFonts w:ascii="宋体" w:hAnsi="宋体"/>
          <w:color w:val="000000"/>
          <w:szCs w:val="21"/>
        </w:rPr>
        <w:t>《龙珠》</w:t>
      </w:r>
      <w:r>
        <w:rPr>
          <w:szCs w:val="21"/>
        </w:rPr>
        <w:br/>
      </w:r>
      <w:r>
        <w:rPr>
          <w:szCs w:val="21"/>
        </w:rPr>
        <w:br/>
      </w:r>
      <w:r>
        <w:rPr>
          <w:rFonts w:ascii="宋体" w:hAnsi="宋体"/>
          <w:color w:val="000000"/>
          <w:szCs w:val="21"/>
        </w:rPr>
        <w:t>#15 《玉子超市》中牧野神奈的配音是谁？</w:t>
      </w:r>
      <w:r>
        <w:rPr>
          <w:szCs w:val="21"/>
        </w:rPr>
        <w:br/>
      </w:r>
      <w:r>
        <w:rPr>
          <w:rFonts w:ascii="宋体" w:hAnsi="宋体"/>
          <w:color w:val="000000"/>
          <w:szCs w:val="21"/>
        </w:rPr>
        <w:t>长妻树里</w:t>
      </w:r>
      <w:r>
        <w:rPr>
          <w:szCs w:val="21"/>
        </w:rPr>
        <w:br/>
      </w:r>
      <w:r>
        <w:rPr>
          <w:szCs w:val="21"/>
        </w:rPr>
        <w:br/>
      </w:r>
      <w:r>
        <w:rPr>
          <w:rFonts w:ascii="宋体" w:hAnsi="宋体"/>
          <w:color w:val="000000"/>
          <w:szCs w:val="21"/>
        </w:rPr>
        <w:t>#16 EVA中男主角操作的是几号机？</w:t>
      </w:r>
      <w:r>
        <w:rPr>
          <w:szCs w:val="21"/>
        </w:rPr>
        <w:br/>
      </w:r>
      <w:r>
        <w:rPr>
          <w:rFonts w:ascii="宋体" w:hAnsi="宋体"/>
          <w:color w:val="000000"/>
          <w:szCs w:val="21"/>
        </w:rPr>
        <w:t>初号机</w:t>
      </w:r>
      <w:r>
        <w:rPr>
          <w:szCs w:val="21"/>
        </w:rPr>
        <w:br/>
      </w:r>
      <w:r>
        <w:rPr>
          <w:szCs w:val="21"/>
        </w:rPr>
        <w:br/>
      </w:r>
      <w:r>
        <w:rPr>
          <w:rFonts w:ascii="宋体" w:hAnsi="宋体"/>
          <w:color w:val="000000"/>
          <w:szCs w:val="21"/>
        </w:rPr>
        <w:t>#17 《银魂》中神乐喜欢吃的食物是什么？</w:t>
      </w:r>
      <w:r>
        <w:rPr>
          <w:szCs w:val="21"/>
        </w:rPr>
        <w:br/>
      </w:r>
      <w:r>
        <w:rPr>
          <w:rFonts w:ascii="宋体" w:hAnsi="宋体"/>
          <w:color w:val="000000"/>
          <w:szCs w:val="21"/>
        </w:rPr>
        <w:t>醋昆布</w:t>
      </w:r>
      <w:r>
        <w:rPr>
          <w:szCs w:val="21"/>
        </w:rPr>
        <w:br/>
      </w:r>
      <w:r>
        <w:rPr>
          <w:szCs w:val="21"/>
        </w:rPr>
        <w:br/>
      </w:r>
      <w:r>
        <w:rPr>
          <w:rFonts w:ascii="宋体" w:hAnsi="宋体"/>
          <w:color w:val="000000"/>
          <w:szCs w:val="21"/>
        </w:rPr>
        <w:t>#18 《半条命》系列主角毕业于哪所理工科院校？</w:t>
      </w:r>
      <w:r>
        <w:rPr>
          <w:szCs w:val="21"/>
        </w:rPr>
        <w:br/>
      </w:r>
      <w:r>
        <w:rPr>
          <w:rFonts w:ascii="宋体" w:hAnsi="宋体"/>
          <w:color w:val="000000"/>
          <w:szCs w:val="21"/>
        </w:rPr>
        <w:t>麻省理工</w:t>
      </w:r>
      <w:r>
        <w:rPr>
          <w:szCs w:val="21"/>
        </w:rPr>
        <w:br/>
      </w:r>
      <w:r>
        <w:rPr>
          <w:szCs w:val="21"/>
        </w:rPr>
        <w:br/>
      </w:r>
      <w:r>
        <w:rPr>
          <w:rFonts w:ascii="宋体" w:hAnsi="宋体"/>
          <w:color w:val="000000"/>
          <w:szCs w:val="21"/>
        </w:rPr>
        <w:t>#19 MUGEN是以下哪个单词？</w:t>
      </w:r>
      <w:r>
        <w:rPr>
          <w:szCs w:val="21"/>
        </w:rPr>
        <w:br/>
      </w:r>
      <w:r>
        <w:rPr>
          <w:rFonts w:ascii="宋体" w:hAnsi="宋体"/>
          <w:color w:val="000000"/>
          <w:szCs w:val="21"/>
        </w:rPr>
        <w:t>无限</w:t>
      </w:r>
      <w:r>
        <w:rPr>
          <w:szCs w:val="21"/>
        </w:rPr>
        <w:br/>
      </w:r>
      <w:r>
        <w:rPr>
          <w:szCs w:val="21"/>
        </w:rPr>
        <w:br/>
      </w:r>
      <w:r>
        <w:rPr>
          <w:rFonts w:ascii="宋体" w:hAnsi="宋体"/>
          <w:color w:val="000000"/>
          <w:szCs w:val="21"/>
        </w:rPr>
        <w:t>#20 大家经常空耳的神曲“阿姨说”是哪一部动画里面的？</w:t>
      </w:r>
      <w:r>
        <w:rPr>
          <w:szCs w:val="21"/>
        </w:rPr>
        <w:br/>
      </w:r>
      <w:r>
        <w:rPr>
          <w:rFonts w:ascii="宋体" w:hAnsi="宋体"/>
          <w:color w:val="000000"/>
          <w:szCs w:val="21"/>
        </w:rPr>
        <w:t>地球防卫少年</w:t>
      </w:r>
      <w:r>
        <w:rPr>
          <w:szCs w:val="21"/>
        </w:rPr>
        <w:br/>
      </w:r>
      <w:r>
        <w:rPr>
          <w:szCs w:val="21"/>
        </w:rPr>
        <w:br/>
      </w:r>
      <w:r>
        <w:rPr>
          <w:rFonts w:ascii="宋体" w:hAnsi="宋体"/>
          <w:color w:val="000000"/>
          <w:szCs w:val="21"/>
        </w:rPr>
        <w:t>#21 抛弃DT，LET'S GO ____？</w:t>
      </w:r>
      <w:r>
        <w:rPr>
          <w:szCs w:val="21"/>
        </w:rPr>
        <w:br/>
      </w:r>
      <w:r>
        <w:rPr>
          <w:rFonts w:ascii="宋体" w:hAnsi="宋体"/>
          <w:color w:val="000000"/>
          <w:szCs w:val="21"/>
        </w:rPr>
        <w:t>ED</w:t>
      </w:r>
      <w:r>
        <w:rPr>
          <w:szCs w:val="21"/>
        </w:rPr>
        <w:br/>
      </w:r>
      <w:r>
        <w:rPr>
          <w:szCs w:val="21"/>
        </w:rPr>
        <w:br/>
      </w:r>
      <w:r>
        <w:rPr>
          <w:rFonts w:ascii="宋体" w:hAnsi="宋体"/>
          <w:color w:val="000000"/>
          <w:szCs w:val="21"/>
        </w:rPr>
        <w:t>#22 两仪式有几个人格</w:t>
      </w:r>
      <w:r>
        <w:rPr>
          <w:szCs w:val="21"/>
        </w:rPr>
        <w:br/>
      </w:r>
      <w:r>
        <w:rPr>
          <w:rFonts w:ascii="宋体" w:hAnsi="宋体"/>
          <w:color w:val="000000"/>
          <w:szCs w:val="21"/>
        </w:rPr>
        <w:t>3</w:t>
      </w:r>
      <w:r>
        <w:rPr>
          <w:szCs w:val="21"/>
        </w:rPr>
        <w:br/>
      </w:r>
      <w:r>
        <w:rPr>
          <w:szCs w:val="21"/>
        </w:rPr>
        <w:br/>
      </w:r>
      <w:r>
        <w:rPr>
          <w:rFonts w:ascii="宋体" w:hAnsi="宋体"/>
          <w:color w:val="000000"/>
          <w:szCs w:val="21"/>
        </w:rPr>
        <w:t>#23 电影版三只小猪中小猪的爸爸死后被做成什么</w:t>
      </w:r>
      <w:r>
        <w:rPr>
          <w:szCs w:val="21"/>
        </w:rPr>
        <w:br/>
      </w:r>
      <w:r>
        <w:rPr>
          <w:rFonts w:ascii="宋体" w:hAnsi="宋体"/>
          <w:color w:val="000000"/>
          <w:szCs w:val="21"/>
        </w:rPr>
        <w:t>香肠</w:t>
      </w:r>
      <w:r>
        <w:rPr>
          <w:szCs w:val="21"/>
        </w:rPr>
        <w:br/>
      </w:r>
      <w:r>
        <w:rPr>
          <w:szCs w:val="21"/>
        </w:rPr>
        <w:br/>
      </w:r>
      <w:r>
        <w:rPr>
          <w:rFonts w:ascii="宋体" w:hAnsi="宋体"/>
          <w:color w:val="000000"/>
          <w:szCs w:val="21"/>
        </w:rPr>
        <w:t xml:space="preserve">#24 小野不由美创作、山田章博绘制封面和插图的架空奇幻小说中出现了几个国家？ </w:t>
      </w:r>
      <w:r>
        <w:rPr>
          <w:szCs w:val="21"/>
        </w:rPr>
        <w:br/>
      </w:r>
      <w:r>
        <w:rPr>
          <w:rFonts w:ascii="宋体" w:hAnsi="宋体"/>
          <w:color w:val="000000"/>
          <w:szCs w:val="21"/>
        </w:rPr>
        <w:t>12(《十二国记》)</w:t>
      </w:r>
      <w:r>
        <w:rPr>
          <w:szCs w:val="21"/>
        </w:rPr>
        <w:br/>
      </w:r>
      <w:r>
        <w:rPr>
          <w:szCs w:val="21"/>
        </w:rPr>
        <w:br/>
      </w:r>
      <w:r>
        <w:rPr>
          <w:rFonts w:ascii="宋体" w:hAnsi="宋体"/>
          <w:color w:val="000000"/>
          <w:szCs w:val="21"/>
        </w:rPr>
        <w:t xml:space="preserve">#25 爱酱大胜利出自哪部动画 </w:t>
      </w:r>
      <w:r>
        <w:rPr>
          <w:szCs w:val="21"/>
        </w:rPr>
        <w:br/>
      </w:r>
      <w:r>
        <w:rPr>
          <w:rFonts w:ascii="宋体" w:hAnsi="宋体"/>
          <w:color w:val="000000"/>
          <w:szCs w:val="21"/>
        </w:rPr>
        <w:t>夹在我女友和青梅竹马间的各种修罗场</w:t>
      </w:r>
      <w:r>
        <w:rPr>
          <w:szCs w:val="21"/>
        </w:rPr>
        <w:t xml:space="preserve"> </w:t>
      </w:r>
      <w:r>
        <w:rPr>
          <w:szCs w:val="21"/>
        </w:rPr>
        <w:br/>
      </w:r>
      <w:r>
        <w:rPr>
          <w:rFonts w:ascii="宋体" w:hAnsi="宋体"/>
          <w:color w:val="000000"/>
          <w:szCs w:val="21"/>
        </w:rPr>
        <w:t>#26 K-on中‘中野 梓’的外号叫什么</w:t>
      </w:r>
      <w:r>
        <w:rPr>
          <w:szCs w:val="21"/>
        </w:rPr>
        <w:br/>
      </w:r>
      <w:r>
        <w:rPr>
          <w:rFonts w:ascii="宋体" w:hAnsi="宋体"/>
          <w:color w:val="000000"/>
          <w:szCs w:val="21"/>
        </w:rPr>
        <w:t>梓喵</w:t>
      </w:r>
      <w:r>
        <w:rPr>
          <w:szCs w:val="21"/>
        </w:rPr>
        <w:br/>
      </w:r>
      <w:r>
        <w:rPr>
          <w:szCs w:val="21"/>
        </w:rPr>
        <w:br/>
      </w:r>
      <w:r>
        <w:rPr>
          <w:rFonts w:ascii="宋体" w:hAnsi="宋体"/>
          <w:color w:val="000000"/>
          <w:szCs w:val="21"/>
        </w:rPr>
        <w:t>#27 以下哪位最不可能是绅(hen)士(tai)或淑(hen)女(tai)？</w:t>
      </w:r>
      <w:r>
        <w:rPr>
          <w:szCs w:val="21"/>
        </w:rPr>
        <w:br/>
      </w:r>
      <w:r>
        <w:rPr>
          <w:rFonts w:ascii="宋体" w:hAnsi="宋体"/>
          <w:color w:val="000000"/>
          <w:szCs w:val="21"/>
        </w:rPr>
        <w:t>长门有希</w:t>
      </w:r>
      <w:r>
        <w:rPr>
          <w:szCs w:val="21"/>
        </w:rPr>
        <w:br/>
      </w:r>
      <w:r>
        <w:rPr>
          <w:szCs w:val="21"/>
        </w:rPr>
        <w:br/>
      </w:r>
      <w:r>
        <w:rPr>
          <w:rFonts w:ascii="宋体" w:hAnsi="宋体"/>
          <w:color w:val="000000"/>
          <w:szCs w:val="21"/>
        </w:rPr>
        <w:t>#28 《命运石之门》中最终达到的SG世界线的世界线变动率是多少？</w:t>
      </w:r>
      <w:r>
        <w:rPr>
          <w:szCs w:val="21"/>
        </w:rPr>
        <w:br/>
      </w:r>
      <w:r>
        <w:rPr>
          <w:rFonts w:ascii="宋体" w:hAnsi="宋体"/>
          <w:color w:val="000000"/>
          <w:szCs w:val="21"/>
        </w:rPr>
        <w:t>1.048596%</w:t>
      </w:r>
      <w:r>
        <w:rPr>
          <w:szCs w:val="21"/>
        </w:rPr>
        <w:br/>
      </w:r>
      <w:r>
        <w:rPr>
          <w:szCs w:val="21"/>
        </w:rPr>
        <w:br/>
      </w:r>
      <w:r>
        <w:rPr>
          <w:rFonts w:ascii="宋体" w:hAnsi="宋体"/>
          <w:color w:val="000000"/>
          <w:szCs w:val="21"/>
        </w:rPr>
        <w:t>#29 动漫《缘之空》的女主角叫什么名字？</w:t>
      </w:r>
      <w:r>
        <w:rPr>
          <w:szCs w:val="21"/>
        </w:rPr>
        <w:br/>
      </w:r>
      <w:r>
        <w:rPr>
          <w:rFonts w:ascii="宋体" w:hAnsi="宋体"/>
          <w:color w:val="000000"/>
          <w:szCs w:val="21"/>
        </w:rPr>
        <w:t>春日野穹</w:t>
      </w:r>
      <w:r>
        <w:rPr>
          <w:szCs w:val="21"/>
        </w:rPr>
        <w:br/>
      </w:r>
      <w:r>
        <w:rPr>
          <w:szCs w:val="21"/>
        </w:rPr>
        <w:br/>
      </w:r>
      <w:r>
        <w:rPr>
          <w:rFonts w:ascii="宋体" w:hAnsi="宋体"/>
          <w:color w:val="000000"/>
          <w:szCs w:val="21"/>
        </w:rPr>
        <w:t>#30 《Fate/Zero》英雄王吉尔伽美什的外号叫什么？</w:t>
      </w:r>
      <w:r>
        <w:rPr>
          <w:szCs w:val="21"/>
        </w:rPr>
        <w:br/>
      </w:r>
      <w:r>
        <w:rPr>
          <w:rFonts w:ascii="宋体" w:hAnsi="宋体"/>
          <w:color w:val="000000"/>
          <w:szCs w:val="21"/>
        </w:rPr>
        <w:t xml:space="preserve">金闪闪 </w:t>
      </w:r>
      <w:r>
        <w:rPr>
          <w:szCs w:val="21"/>
        </w:rPr>
        <w:br/>
      </w:r>
      <w:r>
        <w:rPr>
          <w:szCs w:val="21"/>
        </w:rPr>
        <w:br/>
      </w:r>
      <w:r>
        <w:rPr>
          <w:rFonts w:ascii="宋体" w:hAnsi="宋体"/>
          <w:color w:val="000000"/>
          <w:szCs w:val="21"/>
        </w:rPr>
        <w:t>#31 俺妹中高坂凶介是高坂京介吗？</w:t>
      </w:r>
      <w:r>
        <w:rPr>
          <w:szCs w:val="21"/>
        </w:rPr>
        <w:br/>
      </w:r>
      <w:r>
        <w:rPr>
          <w:rFonts w:ascii="宋体" w:hAnsi="宋体"/>
          <w:color w:val="000000"/>
          <w:szCs w:val="21"/>
        </w:rPr>
        <w:t>是</w:t>
      </w:r>
      <w:r>
        <w:rPr>
          <w:szCs w:val="21"/>
        </w:rPr>
        <w:br/>
      </w:r>
      <w:r>
        <w:rPr>
          <w:szCs w:val="21"/>
        </w:rPr>
        <w:br/>
      </w:r>
      <w:r>
        <w:rPr>
          <w:rFonts w:ascii="宋体" w:hAnsi="宋体"/>
          <w:color w:val="000000"/>
          <w:szCs w:val="21"/>
        </w:rPr>
        <w:t>#32 游戏《星际争霸1》原版中能够隐形的作战单位是以下哪一个？</w:t>
      </w:r>
      <w:r>
        <w:rPr>
          <w:szCs w:val="21"/>
        </w:rPr>
        <w:br/>
      </w:r>
      <w:r>
        <w:rPr>
          <w:rFonts w:ascii="宋体" w:hAnsi="宋体"/>
          <w:color w:val="000000"/>
          <w:szCs w:val="21"/>
        </w:rPr>
        <w:t>Wraith</w:t>
      </w:r>
      <w:r>
        <w:rPr>
          <w:szCs w:val="21"/>
        </w:rPr>
        <w:br/>
      </w:r>
      <w:r>
        <w:rPr>
          <w:szCs w:val="21"/>
        </w:rPr>
        <w:br/>
      </w:r>
      <w:r>
        <w:rPr>
          <w:rFonts w:ascii="宋体" w:hAnsi="宋体"/>
          <w:color w:val="000000"/>
          <w:szCs w:val="21"/>
        </w:rPr>
        <w:t xml:space="preserve">#33 《to love》中西连寺春菜养的那只狗叫什么名字？ </w:t>
      </w:r>
      <w:r>
        <w:rPr>
          <w:szCs w:val="21"/>
        </w:rPr>
        <w:br/>
      </w:r>
      <w:r>
        <w:rPr>
          <w:rFonts w:ascii="宋体" w:hAnsi="宋体"/>
          <w:color w:val="000000"/>
          <w:szCs w:val="21"/>
        </w:rPr>
        <w:t>马隆</w:t>
      </w:r>
      <w:r>
        <w:rPr>
          <w:szCs w:val="21"/>
        </w:rPr>
        <w:br/>
      </w:r>
      <w:r>
        <w:rPr>
          <w:szCs w:val="21"/>
        </w:rPr>
        <w:br/>
      </w:r>
      <w:r>
        <w:rPr>
          <w:rFonts w:ascii="宋体" w:hAnsi="宋体"/>
          <w:color w:val="000000"/>
          <w:szCs w:val="21"/>
        </w:rPr>
        <w:t>#34 歌姬kalafina的歌曲oblivious是哪部动漫的主题曲？</w:t>
      </w:r>
      <w:r>
        <w:rPr>
          <w:szCs w:val="21"/>
        </w:rPr>
        <w:br/>
      </w:r>
      <w:r>
        <w:rPr>
          <w:rFonts w:ascii="宋体" w:hAnsi="宋体"/>
          <w:color w:val="000000"/>
          <w:szCs w:val="21"/>
        </w:rPr>
        <w:t>空之境界</w:t>
      </w:r>
      <w:r>
        <w:rPr>
          <w:szCs w:val="21"/>
        </w:rPr>
        <w:br/>
      </w:r>
      <w:r>
        <w:rPr>
          <w:szCs w:val="21"/>
        </w:rPr>
        <w:br/>
      </w:r>
      <w:r>
        <w:rPr>
          <w:rFonts w:ascii="宋体" w:hAnsi="宋体"/>
          <w:color w:val="000000"/>
          <w:szCs w:val="21"/>
        </w:rPr>
        <w:t>#35 金坷垃的原产地位于？</w:t>
      </w:r>
      <w:r>
        <w:rPr>
          <w:szCs w:val="21"/>
        </w:rPr>
        <w:br/>
      </w:r>
      <w:r>
        <w:rPr>
          <w:rFonts w:ascii="宋体" w:hAnsi="宋体"/>
          <w:color w:val="000000"/>
          <w:szCs w:val="21"/>
        </w:rPr>
        <w:t>圣地亚哥</w:t>
      </w:r>
      <w:r>
        <w:rPr>
          <w:szCs w:val="21"/>
        </w:rPr>
        <w:br/>
      </w:r>
      <w:r>
        <w:rPr>
          <w:szCs w:val="21"/>
        </w:rPr>
        <w:br/>
      </w:r>
      <w:r>
        <w:rPr>
          <w:rFonts w:ascii="宋体" w:hAnsi="宋体"/>
          <w:color w:val="000000"/>
          <w:szCs w:val="21"/>
        </w:rPr>
        <w:t>#36 因广开后宫而被称作“诚哥”的动漫人物出自以下哪部动漫？</w:t>
      </w:r>
      <w:r>
        <w:rPr>
          <w:szCs w:val="21"/>
        </w:rPr>
        <w:br/>
      </w:r>
      <w:r>
        <w:rPr>
          <w:rFonts w:ascii="宋体" w:hAnsi="宋体"/>
          <w:color w:val="000000"/>
          <w:szCs w:val="21"/>
        </w:rPr>
        <w:t>《School Days》</w:t>
      </w:r>
      <w:r>
        <w:rPr>
          <w:szCs w:val="21"/>
        </w:rPr>
        <w:br/>
      </w:r>
      <w:r>
        <w:rPr>
          <w:szCs w:val="21"/>
        </w:rPr>
        <w:br/>
      </w:r>
      <w:r>
        <w:rPr>
          <w:rFonts w:ascii="宋体" w:hAnsi="宋体"/>
          <w:color w:val="000000"/>
          <w:szCs w:val="21"/>
        </w:rPr>
        <w:t>#37 《海贼王》中路飞当下的悬赏金是多少？</w:t>
      </w:r>
      <w:r>
        <w:rPr>
          <w:szCs w:val="21"/>
        </w:rPr>
        <w:br/>
      </w:r>
      <w:r>
        <w:rPr>
          <w:rFonts w:ascii="宋体" w:hAnsi="宋体"/>
          <w:color w:val="000000"/>
          <w:szCs w:val="21"/>
        </w:rPr>
        <w:t>4亿（13.7.13百科上为4亿）</w:t>
      </w:r>
      <w:r>
        <w:rPr>
          <w:szCs w:val="21"/>
        </w:rPr>
        <w:br/>
      </w:r>
      <w:r>
        <w:rPr>
          <w:szCs w:val="21"/>
        </w:rPr>
        <w:br/>
      </w:r>
      <w:r>
        <w:rPr>
          <w:rFonts w:ascii="宋体" w:hAnsi="宋体"/>
          <w:color w:val="000000"/>
          <w:szCs w:val="21"/>
        </w:rPr>
        <w:t>#38 【夜神月】千本樱 ——你认为此视频最有可能出现在哪里？</w:t>
      </w:r>
      <w:r>
        <w:rPr>
          <w:szCs w:val="21"/>
        </w:rPr>
        <w:br/>
      </w:r>
      <w:r>
        <w:rPr>
          <w:rFonts w:ascii="宋体" w:hAnsi="宋体"/>
          <w:color w:val="000000"/>
          <w:szCs w:val="21"/>
        </w:rPr>
        <w:t>二次元鬼畜</w:t>
      </w:r>
      <w:r>
        <w:rPr>
          <w:szCs w:val="21"/>
        </w:rPr>
        <w:br/>
      </w:r>
      <w:r>
        <w:rPr>
          <w:szCs w:val="21"/>
        </w:rPr>
        <w:br/>
      </w:r>
      <w:r>
        <w:rPr>
          <w:rFonts w:ascii="宋体" w:hAnsi="宋体"/>
          <w:color w:val="000000"/>
          <w:szCs w:val="21"/>
        </w:rPr>
        <w:t>#39 哪个不属于“钉宫四萌”？</w:t>
      </w:r>
      <w:r>
        <w:rPr>
          <w:szCs w:val="21"/>
        </w:rPr>
        <w:br/>
      </w:r>
      <w:r>
        <w:rPr>
          <w:rFonts w:ascii="宋体" w:hAnsi="宋体"/>
          <w:color w:val="000000"/>
          <w:szCs w:val="21"/>
        </w:rPr>
        <w:t>神乐（夏娜，露易丝，逢坂大河，三千院凪为钉宫四萌）</w:t>
      </w:r>
      <w:r>
        <w:rPr>
          <w:szCs w:val="21"/>
        </w:rPr>
        <w:br/>
      </w:r>
      <w:r>
        <w:rPr>
          <w:szCs w:val="21"/>
        </w:rPr>
        <w:br/>
      </w:r>
      <w:r>
        <w:rPr>
          <w:rFonts w:ascii="宋体" w:hAnsi="宋体"/>
          <w:color w:val="000000"/>
          <w:szCs w:val="21"/>
        </w:rPr>
        <w:t>#40 刺客信条系列由什么公司制作？</w:t>
      </w:r>
      <w:r>
        <w:rPr>
          <w:szCs w:val="21"/>
        </w:rPr>
        <w:br/>
      </w:r>
      <w:r>
        <w:rPr>
          <w:rFonts w:ascii="宋体" w:hAnsi="宋体"/>
          <w:color w:val="000000"/>
          <w:szCs w:val="21"/>
        </w:rPr>
        <w:t>育碧</w:t>
      </w:r>
      <w:r>
        <w:rPr>
          <w:szCs w:val="21"/>
        </w:rPr>
        <w:br/>
      </w:r>
      <w:r>
        <w:rPr>
          <w:szCs w:val="21"/>
        </w:rPr>
        <w:br/>
      </w:r>
      <w:r>
        <w:rPr>
          <w:rFonts w:ascii="宋体" w:hAnsi="宋体"/>
          <w:color w:val="000000"/>
          <w:szCs w:val="21"/>
        </w:rPr>
        <w:t>#41 “菲特今晚留下来”指的是哪一部动画？</w:t>
      </w:r>
      <w:r>
        <w:rPr>
          <w:szCs w:val="21"/>
        </w:rPr>
        <w:br/>
      </w:r>
      <w:r>
        <w:rPr>
          <w:rFonts w:ascii="宋体" w:hAnsi="宋体"/>
          <w:color w:val="000000"/>
          <w:szCs w:val="21"/>
        </w:rPr>
        <w:t>fate stay night</w:t>
      </w:r>
      <w:r>
        <w:rPr>
          <w:szCs w:val="21"/>
        </w:rPr>
        <w:br/>
      </w:r>
      <w:r>
        <w:rPr>
          <w:szCs w:val="21"/>
        </w:rPr>
        <w:br/>
      </w:r>
      <w:r>
        <w:rPr>
          <w:rFonts w:ascii="宋体" w:hAnsi="宋体"/>
          <w:color w:val="000000"/>
          <w:szCs w:val="21"/>
        </w:rPr>
        <w:t>#42 以下4位谢皮利中谁是用铁球的？</w:t>
      </w:r>
      <w:r>
        <w:rPr>
          <w:szCs w:val="21"/>
        </w:rPr>
        <w:br/>
      </w:r>
      <w:r>
        <w:rPr>
          <w:rFonts w:ascii="宋体" w:hAnsi="宋体"/>
          <w:color w:val="000000"/>
          <w:szCs w:val="21"/>
        </w:rPr>
        <w:t xml:space="preserve">杰洛·谢皮利 </w:t>
      </w:r>
      <w:r>
        <w:rPr>
          <w:szCs w:val="21"/>
        </w:rPr>
        <w:br/>
      </w:r>
      <w:r>
        <w:rPr>
          <w:szCs w:val="21"/>
        </w:rPr>
        <w:br/>
      </w:r>
      <w:r>
        <w:rPr>
          <w:rFonts w:ascii="宋体" w:hAnsi="宋体"/>
          <w:color w:val="000000"/>
          <w:szCs w:val="21"/>
        </w:rPr>
        <w:t>#43 石田彰做过哪位人物的声优？</w:t>
      </w:r>
      <w:r>
        <w:rPr>
          <w:szCs w:val="21"/>
        </w:rPr>
        <w:br/>
      </w:r>
      <w:r>
        <w:rPr>
          <w:rFonts w:ascii="宋体" w:hAnsi="宋体"/>
          <w:color w:val="000000"/>
          <w:szCs w:val="21"/>
        </w:rPr>
        <w:t>渚薰</w:t>
      </w:r>
      <w:r>
        <w:rPr>
          <w:szCs w:val="21"/>
        </w:rPr>
        <w:br/>
      </w:r>
      <w:r>
        <w:rPr>
          <w:szCs w:val="21"/>
        </w:rPr>
        <w:br/>
      </w:r>
      <w:r>
        <w:rPr>
          <w:rFonts w:ascii="宋体" w:hAnsi="宋体"/>
          <w:color w:val="000000"/>
          <w:szCs w:val="21"/>
        </w:rPr>
        <w:t>#44 《魔法少女小圆》中学姐死的时候失去了身体的哪一部分？</w:t>
      </w:r>
      <w:r>
        <w:rPr>
          <w:szCs w:val="21"/>
        </w:rPr>
        <w:br/>
      </w:r>
      <w:r>
        <w:rPr>
          <w:rFonts w:ascii="宋体" w:hAnsi="宋体"/>
          <w:color w:val="000000"/>
          <w:szCs w:val="21"/>
        </w:rPr>
        <w:t xml:space="preserve">头 </w:t>
      </w:r>
      <w:r>
        <w:rPr>
          <w:szCs w:val="21"/>
        </w:rPr>
        <w:br/>
      </w:r>
      <w:r>
        <w:rPr>
          <w:szCs w:val="21"/>
        </w:rPr>
        <w:br/>
      </w:r>
      <w:r>
        <w:rPr>
          <w:rFonts w:ascii="宋体" w:hAnsi="宋体"/>
          <w:color w:val="000000"/>
          <w:szCs w:val="21"/>
        </w:rPr>
        <w:t>#45 提供代价就能为你实现愿望的“次元之魔女”自称</w:t>
      </w:r>
      <w:r>
        <w:rPr>
          <w:szCs w:val="21"/>
        </w:rPr>
        <w:br/>
      </w:r>
      <w:r>
        <w:rPr>
          <w:rFonts w:ascii="宋体" w:hAnsi="宋体"/>
          <w:color w:val="000000"/>
          <w:szCs w:val="21"/>
        </w:rPr>
        <w:t>壹原侑子</w:t>
      </w:r>
      <w:r>
        <w:rPr>
          <w:szCs w:val="21"/>
        </w:rPr>
        <w:br/>
      </w:r>
      <w:r>
        <w:rPr>
          <w:szCs w:val="21"/>
        </w:rPr>
        <w:br/>
      </w:r>
      <w:r>
        <w:rPr>
          <w:rFonts w:ascii="宋体" w:hAnsi="宋体"/>
          <w:color w:val="000000"/>
          <w:szCs w:val="21"/>
        </w:rPr>
        <w:t>#46 以下哪个不是哲♂学三信？</w:t>
      </w:r>
      <w:r>
        <w:rPr>
          <w:szCs w:val="21"/>
        </w:rPr>
        <w:br/>
      </w:r>
      <w:r>
        <w:rPr>
          <w:rFonts w:ascii="宋体" w:hAnsi="宋体"/>
          <w:color w:val="000000"/>
          <w:szCs w:val="21"/>
        </w:rPr>
        <w:t>激励之心（容许之心、告诫之心、赞美之心为哲♂学三信）</w:t>
      </w:r>
      <w:r>
        <w:rPr>
          <w:szCs w:val="21"/>
        </w:rPr>
        <w:br/>
      </w:r>
      <w:r>
        <w:rPr>
          <w:szCs w:val="21"/>
        </w:rPr>
        <w:br/>
      </w:r>
      <w:r>
        <w:rPr>
          <w:rFonts w:ascii="宋体" w:hAnsi="宋体"/>
          <w:color w:val="000000"/>
          <w:szCs w:val="21"/>
        </w:rPr>
        <w:t>#47 东方project中的重要角色博丽灵梦在天朝的别称叫什么？</w:t>
      </w:r>
      <w:r>
        <w:rPr>
          <w:szCs w:val="21"/>
        </w:rPr>
        <w:br/>
      </w:r>
      <w:r>
        <w:rPr>
          <w:rFonts w:ascii="宋体" w:hAnsi="宋体"/>
          <w:color w:val="000000"/>
          <w:szCs w:val="21"/>
        </w:rPr>
        <w:t>无节操（身着红白二色的巫女服得名红白，类似规则般的存在，“什么都管”（踢馆。。。戏称城管），号称10W什么都干的无节操）</w:t>
      </w:r>
      <w:r>
        <w:rPr>
          <w:szCs w:val="21"/>
        </w:rPr>
        <w:br/>
      </w:r>
      <w:r>
        <w:rPr>
          <w:szCs w:val="21"/>
        </w:rPr>
        <w:br/>
      </w:r>
      <w:r>
        <w:rPr>
          <w:rFonts w:ascii="宋体" w:hAnsi="宋体"/>
          <w:color w:val="000000"/>
          <w:szCs w:val="21"/>
        </w:rPr>
        <w:t>#48 魔兽世界的英文简称是？</w:t>
      </w:r>
      <w:r>
        <w:rPr>
          <w:szCs w:val="21"/>
        </w:rPr>
        <w:br/>
      </w:r>
      <w:r>
        <w:rPr>
          <w:rFonts w:ascii="宋体" w:hAnsi="宋体"/>
          <w:color w:val="000000"/>
          <w:szCs w:val="21"/>
        </w:rPr>
        <w:t xml:space="preserve">wow </w:t>
      </w:r>
      <w:r>
        <w:rPr>
          <w:szCs w:val="21"/>
        </w:rPr>
        <w:br/>
      </w:r>
      <w:r>
        <w:rPr>
          <w:szCs w:val="21"/>
        </w:rPr>
        <w:br/>
      </w:r>
      <w:r>
        <w:rPr>
          <w:rFonts w:ascii="宋体" w:hAnsi="宋体"/>
          <w:color w:val="000000"/>
          <w:szCs w:val="21"/>
        </w:rPr>
        <w:t>#49 以下哪一部不是出自CLAMP笔下</w:t>
      </w:r>
      <w:r>
        <w:rPr>
          <w:szCs w:val="21"/>
        </w:rPr>
        <w:br/>
      </w:r>
      <w:r>
        <w:rPr>
          <w:rFonts w:ascii="宋体" w:hAnsi="宋体"/>
          <w:color w:val="000000"/>
          <w:szCs w:val="21"/>
        </w:rPr>
        <w:t>绅士同盟 圣传 小鸠 翼年代记（答案：绅士同盟）</w:t>
      </w:r>
      <w:r>
        <w:rPr>
          <w:szCs w:val="21"/>
        </w:rPr>
        <w:br/>
      </w:r>
      <w:r>
        <w:rPr>
          <w:szCs w:val="21"/>
        </w:rPr>
        <w:br/>
      </w:r>
      <w:r>
        <w:rPr>
          <w:rFonts w:ascii="宋体" w:hAnsi="宋体"/>
          <w:color w:val="000000"/>
          <w:szCs w:val="21"/>
        </w:rPr>
        <w:t>#50 因为当妈的出现所以在绝对能力者计划中在一方手下得救的妹妹编号是？</w:t>
      </w:r>
      <w:r>
        <w:rPr>
          <w:szCs w:val="21"/>
        </w:rPr>
        <w:br/>
      </w:r>
      <w:r>
        <w:rPr>
          <w:rFonts w:ascii="宋体" w:hAnsi="宋体"/>
          <w:color w:val="000000"/>
          <w:szCs w:val="21"/>
        </w:rPr>
        <w:t>10032</w:t>
      </w:r>
      <w:r>
        <w:rPr>
          <w:szCs w:val="21"/>
        </w:rPr>
        <w:t xml:space="preserve"> </w:t>
      </w:r>
      <w:r>
        <w:rPr>
          <w:szCs w:val="21"/>
        </w:rPr>
        <w:br/>
      </w:r>
      <w:r>
        <w:rPr>
          <w:rFonts w:ascii="宋体" w:hAnsi="宋体"/>
          <w:color w:val="000000"/>
          <w:szCs w:val="21"/>
        </w:rPr>
        <w:t>#51 银魂中莲蓬篇里面伊丽莎白的代号叫什么</w:t>
      </w:r>
      <w:r>
        <w:rPr>
          <w:szCs w:val="21"/>
        </w:rPr>
        <w:br/>
      </w:r>
      <w:r>
        <w:rPr>
          <w:rFonts w:ascii="宋体" w:hAnsi="宋体"/>
          <w:color w:val="000000"/>
          <w:szCs w:val="21"/>
        </w:rPr>
        <w:t>江莲</w:t>
      </w:r>
      <w:r>
        <w:rPr>
          <w:szCs w:val="21"/>
        </w:rPr>
        <w:br/>
      </w:r>
      <w:r>
        <w:rPr>
          <w:szCs w:val="21"/>
        </w:rPr>
        <w:br/>
      </w:r>
      <w:r>
        <w:rPr>
          <w:rFonts w:ascii="宋体" w:hAnsi="宋体"/>
          <w:color w:val="000000"/>
          <w:szCs w:val="21"/>
        </w:rPr>
        <w:t>#52 哪位人物属于教科书式的傲娇？</w:t>
      </w:r>
      <w:r>
        <w:rPr>
          <w:szCs w:val="21"/>
        </w:rPr>
        <w:br/>
      </w:r>
      <w:r>
        <w:rPr>
          <w:rFonts w:ascii="宋体" w:hAnsi="宋体"/>
          <w:color w:val="000000"/>
          <w:szCs w:val="21"/>
        </w:rPr>
        <w:t>贝吉塔</w:t>
      </w:r>
      <w:r>
        <w:rPr>
          <w:szCs w:val="21"/>
        </w:rPr>
        <w:br/>
      </w:r>
      <w:r>
        <w:rPr>
          <w:szCs w:val="21"/>
        </w:rPr>
        <w:br/>
      </w:r>
      <w:r>
        <w:rPr>
          <w:rFonts w:ascii="宋体" w:hAnsi="宋体"/>
          <w:color w:val="000000"/>
          <w:szCs w:val="21"/>
        </w:rPr>
        <w:t>#53 下列属于酸的是？</w:t>
      </w:r>
      <w:r>
        <w:rPr>
          <w:szCs w:val="21"/>
        </w:rPr>
        <w:br/>
      </w:r>
      <w:r>
        <w:rPr>
          <w:rFonts w:ascii="宋体" w:hAnsi="宋体"/>
          <w:color w:val="000000"/>
          <w:szCs w:val="21"/>
        </w:rPr>
        <w:t>H2SO4（氯化氢怎么破）</w:t>
      </w:r>
      <w:r>
        <w:rPr>
          <w:szCs w:val="21"/>
        </w:rPr>
        <w:br/>
      </w:r>
      <w:r>
        <w:rPr>
          <w:szCs w:val="21"/>
        </w:rPr>
        <w:br/>
      </w:r>
      <w:r>
        <w:rPr>
          <w:rFonts w:ascii="宋体" w:hAnsi="宋体"/>
          <w:color w:val="000000"/>
          <w:szCs w:val="21"/>
        </w:rPr>
        <w:t>#54 轻小说《物语系列》的作者是谁</w:t>
      </w:r>
      <w:r>
        <w:rPr>
          <w:szCs w:val="21"/>
        </w:rPr>
        <w:br/>
      </w:r>
      <w:r>
        <w:rPr>
          <w:rFonts w:ascii="宋体" w:hAnsi="宋体"/>
          <w:color w:val="000000"/>
          <w:szCs w:val="21"/>
        </w:rPr>
        <w:t>西尾维新</w:t>
      </w:r>
      <w:r>
        <w:rPr>
          <w:szCs w:val="21"/>
        </w:rPr>
        <w:br/>
      </w:r>
      <w:r>
        <w:rPr>
          <w:szCs w:val="21"/>
        </w:rPr>
        <w:br/>
      </w:r>
      <w:r>
        <w:rPr>
          <w:rFonts w:ascii="宋体" w:hAnsi="宋体"/>
          <w:color w:val="000000"/>
          <w:szCs w:val="21"/>
        </w:rPr>
        <w:t>#55 请问下列哪个动漫名字正确？</w:t>
      </w:r>
      <w:r>
        <w:rPr>
          <w:szCs w:val="21"/>
        </w:rPr>
        <w:br/>
      </w:r>
      <w:r>
        <w:rPr>
          <w:rFonts w:ascii="宋体" w:hAnsi="宋体"/>
          <w:color w:val="000000"/>
          <w:szCs w:val="21"/>
        </w:rPr>
        <w:t>会长是女仆大人</w:t>
      </w:r>
      <w:r>
        <w:rPr>
          <w:szCs w:val="21"/>
        </w:rPr>
        <w:br/>
      </w:r>
      <w:r>
        <w:rPr>
          <w:szCs w:val="21"/>
        </w:rPr>
        <w:br/>
      </w:r>
      <w:r>
        <w:rPr>
          <w:rFonts w:ascii="宋体" w:hAnsi="宋体"/>
          <w:color w:val="000000"/>
          <w:szCs w:val="21"/>
        </w:rPr>
        <w:t>#56 天灾第一视角dota解说满楼水平被大家亲切地称为什么</w:t>
      </w:r>
      <w:r>
        <w:rPr>
          <w:szCs w:val="21"/>
        </w:rPr>
        <w:br/>
      </w:r>
      <w:r>
        <w:rPr>
          <w:rFonts w:ascii="宋体" w:hAnsi="宋体"/>
          <w:color w:val="000000"/>
          <w:szCs w:val="21"/>
        </w:rPr>
        <w:t>撒萌萌</w:t>
      </w:r>
      <w:r>
        <w:rPr>
          <w:szCs w:val="21"/>
        </w:rPr>
        <w:br/>
      </w:r>
      <w:r>
        <w:rPr>
          <w:szCs w:val="21"/>
        </w:rPr>
        <w:br/>
      </w:r>
      <w:r>
        <w:rPr>
          <w:rFonts w:ascii="宋体" w:hAnsi="宋体"/>
          <w:color w:val="000000"/>
          <w:szCs w:val="21"/>
        </w:rPr>
        <w:t>#57 混沌武士的女主在寻找带着___香味的武士</w:t>
      </w:r>
      <w:r>
        <w:rPr>
          <w:szCs w:val="21"/>
        </w:rPr>
        <w:br/>
      </w:r>
      <w:r>
        <w:rPr>
          <w:rFonts w:ascii="宋体" w:hAnsi="宋体"/>
          <w:color w:val="000000"/>
          <w:szCs w:val="21"/>
        </w:rPr>
        <w:t>向日葵</w:t>
      </w:r>
      <w:r>
        <w:rPr>
          <w:szCs w:val="21"/>
        </w:rPr>
        <w:br/>
      </w:r>
      <w:r>
        <w:rPr>
          <w:szCs w:val="21"/>
        </w:rPr>
        <w:br/>
      </w:r>
      <w:r>
        <w:rPr>
          <w:rFonts w:ascii="宋体" w:hAnsi="宋体"/>
          <w:color w:val="000000"/>
          <w:szCs w:val="21"/>
        </w:rPr>
        <w:t>#58 动漫《灌篮高手》中，下列哪支队伍是湘北队没有击败过的？</w:t>
      </w:r>
      <w:r>
        <w:rPr>
          <w:szCs w:val="21"/>
        </w:rPr>
        <w:br/>
      </w:r>
      <w:r>
        <w:rPr>
          <w:rFonts w:ascii="宋体" w:hAnsi="宋体"/>
          <w:color w:val="000000"/>
          <w:szCs w:val="21"/>
        </w:rPr>
        <w:t>海南队</w:t>
      </w:r>
      <w:r>
        <w:rPr>
          <w:szCs w:val="21"/>
        </w:rPr>
        <w:br/>
      </w:r>
      <w:r>
        <w:rPr>
          <w:szCs w:val="21"/>
        </w:rPr>
        <w:br/>
      </w:r>
      <w:r>
        <w:rPr>
          <w:rFonts w:ascii="宋体" w:hAnsi="宋体"/>
          <w:color w:val="000000"/>
          <w:szCs w:val="21"/>
        </w:rPr>
        <w:t>#59 以下哪家动画公司，有“二大爷”这个昵称？</w:t>
      </w:r>
      <w:r>
        <w:rPr>
          <w:szCs w:val="21"/>
        </w:rPr>
        <w:br/>
      </w:r>
      <w:r>
        <w:rPr>
          <w:rFonts w:ascii="宋体" w:hAnsi="宋体"/>
          <w:color w:val="000000"/>
          <w:szCs w:val="21"/>
        </w:rPr>
        <w:t>BONES（好像都有人叫二大爷）</w:t>
      </w:r>
      <w:r>
        <w:rPr>
          <w:szCs w:val="21"/>
        </w:rPr>
        <w:br/>
      </w:r>
      <w:r>
        <w:rPr>
          <w:szCs w:val="21"/>
        </w:rPr>
        <w:br/>
      </w:r>
      <w:r>
        <w:rPr>
          <w:rFonts w:ascii="宋体" w:hAnsi="宋体"/>
          <w:color w:val="000000"/>
          <w:szCs w:val="21"/>
        </w:rPr>
        <w:t>#60 烙印战士中主角格斯用的大剑叫什么名字？</w:t>
      </w:r>
      <w:r>
        <w:rPr>
          <w:szCs w:val="21"/>
        </w:rPr>
        <w:br/>
      </w:r>
      <w:r>
        <w:rPr>
          <w:rFonts w:ascii="宋体" w:hAnsi="宋体"/>
          <w:color w:val="000000"/>
          <w:szCs w:val="21"/>
        </w:rPr>
        <w:t>斩龙剑</w:t>
      </w:r>
      <w:r>
        <w:rPr>
          <w:szCs w:val="21"/>
        </w:rPr>
        <w:br/>
      </w:r>
      <w:r>
        <w:rPr>
          <w:szCs w:val="21"/>
        </w:rPr>
        <w:br/>
      </w:r>
      <w:r>
        <w:rPr>
          <w:rFonts w:ascii="宋体" w:hAnsi="宋体"/>
          <w:color w:val="000000"/>
          <w:szCs w:val="21"/>
        </w:rPr>
        <w:t>#61 马里奥最初的名字叫什么</w:t>
      </w:r>
      <w:r>
        <w:rPr>
          <w:szCs w:val="21"/>
        </w:rPr>
        <w:br/>
      </w:r>
      <w:r>
        <w:rPr>
          <w:rFonts w:ascii="宋体" w:hAnsi="宋体"/>
          <w:color w:val="000000"/>
          <w:szCs w:val="21"/>
        </w:rPr>
        <w:t>跳跳人(JumpMan)</w:t>
      </w:r>
      <w:r>
        <w:rPr>
          <w:szCs w:val="21"/>
        </w:rPr>
        <w:br/>
      </w:r>
      <w:r>
        <w:rPr>
          <w:szCs w:val="21"/>
        </w:rPr>
        <w:br/>
      </w:r>
      <w:r>
        <w:rPr>
          <w:rFonts w:ascii="宋体" w:hAnsi="宋体"/>
          <w:color w:val="000000"/>
          <w:szCs w:val="21"/>
        </w:rPr>
        <w:t>#62 谢菲尔德将军是被肥皂用什么武器干掉的？</w:t>
      </w:r>
      <w:r>
        <w:rPr>
          <w:szCs w:val="21"/>
        </w:rPr>
        <w:br/>
      </w:r>
      <w:r>
        <w:rPr>
          <w:rFonts w:ascii="宋体" w:hAnsi="宋体"/>
          <w:color w:val="000000"/>
          <w:szCs w:val="21"/>
        </w:rPr>
        <w:t>飞刀</w:t>
      </w:r>
      <w:r>
        <w:rPr>
          <w:szCs w:val="21"/>
        </w:rPr>
        <w:br/>
      </w:r>
      <w:r>
        <w:rPr>
          <w:szCs w:val="21"/>
        </w:rPr>
        <w:br/>
      </w:r>
      <w:r>
        <w:rPr>
          <w:rFonts w:ascii="宋体" w:hAnsi="宋体"/>
          <w:color w:val="000000"/>
          <w:szCs w:val="21"/>
        </w:rPr>
        <w:t>#63 刀剑神域里SAO最上层叫什么名字？</w:t>
      </w:r>
      <w:r>
        <w:rPr>
          <w:szCs w:val="21"/>
        </w:rPr>
        <w:br/>
      </w:r>
      <w:r>
        <w:rPr>
          <w:rFonts w:ascii="宋体" w:hAnsi="宋体"/>
          <w:color w:val="000000"/>
          <w:szCs w:val="21"/>
        </w:rPr>
        <w:t>红玉宫</w:t>
      </w:r>
      <w:r>
        <w:rPr>
          <w:szCs w:val="21"/>
        </w:rPr>
        <w:br/>
      </w:r>
      <w:r>
        <w:rPr>
          <w:szCs w:val="21"/>
        </w:rPr>
        <w:br/>
      </w:r>
      <w:r>
        <w:rPr>
          <w:rFonts w:ascii="宋体" w:hAnsi="宋体"/>
          <w:color w:val="000000"/>
          <w:szCs w:val="21"/>
        </w:rPr>
        <w:t xml:space="preserve">#64 JOJO奇妙冒险前六部中，人称屌爷的少年全名是 </w:t>
      </w:r>
      <w:r>
        <w:rPr>
          <w:szCs w:val="21"/>
        </w:rPr>
        <w:br/>
      </w:r>
      <w:r>
        <w:rPr>
          <w:rFonts w:ascii="宋体" w:hAnsi="宋体"/>
          <w:color w:val="000000"/>
          <w:szCs w:val="21"/>
        </w:rPr>
        <w:t xml:space="preserve">Dio Brando </w:t>
      </w:r>
      <w:r>
        <w:rPr>
          <w:szCs w:val="21"/>
        </w:rPr>
        <w:br/>
      </w:r>
      <w:r>
        <w:rPr>
          <w:szCs w:val="21"/>
        </w:rPr>
        <w:br/>
      </w:r>
      <w:r>
        <w:rPr>
          <w:rFonts w:ascii="宋体" w:hAnsi="宋体"/>
          <w:color w:val="000000"/>
          <w:szCs w:val="21"/>
        </w:rPr>
        <w:t>#65 以下哪个人物是LOL中的英雄</w:t>
      </w:r>
      <w:r>
        <w:rPr>
          <w:szCs w:val="21"/>
        </w:rPr>
        <w:br/>
      </w:r>
      <w:r>
        <w:rPr>
          <w:rFonts w:ascii="宋体" w:hAnsi="宋体"/>
          <w:color w:val="000000"/>
          <w:szCs w:val="21"/>
        </w:rPr>
        <w:t>赏金猎人</w:t>
      </w:r>
      <w:r>
        <w:rPr>
          <w:szCs w:val="21"/>
        </w:rPr>
        <w:br/>
      </w:r>
      <w:r>
        <w:rPr>
          <w:szCs w:val="21"/>
        </w:rPr>
        <w:br/>
      </w:r>
      <w:r>
        <w:rPr>
          <w:rFonts w:ascii="宋体" w:hAnsi="宋体"/>
          <w:color w:val="000000"/>
          <w:szCs w:val="21"/>
        </w:rPr>
        <w:t>#66 机战OG2第15话中将哪位四天王最后击破会有特殊奖励？</w:t>
      </w:r>
      <w:r>
        <w:rPr>
          <w:szCs w:val="21"/>
        </w:rPr>
        <w:br/>
      </w:r>
      <w:r>
        <w:rPr>
          <w:rFonts w:ascii="宋体" w:hAnsi="宋体"/>
          <w:color w:val="000000"/>
          <w:szCs w:val="21"/>
        </w:rPr>
        <w:t>梅基保斯</w:t>
      </w:r>
      <w:r>
        <w:rPr>
          <w:szCs w:val="21"/>
        </w:rPr>
        <w:br/>
      </w:r>
      <w:r>
        <w:rPr>
          <w:szCs w:val="21"/>
        </w:rPr>
        <w:br/>
      </w:r>
      <w:r>
        <w:rPr>
          <w:rFonts w:ascii="宋体" w:hAnsi="宋体"/>
          <w:color w:val="000000"/>
          <w:szCs w:val="21"/>
        </w:rPr>
        <w:t>#67 中国国际动漫展每年在哪里举办？</w:t>
      </w:r>
      <w:r>
        <w:rPr>
          <w:szCs w:val="21"/>
        </w:rPr>
        <w:br/>
      </w:r>
      <w:r>
        <w:rPr>
          <w:rFonts w:ascii="宋体" w:hAnsi="宋体"/>
          <w:color w:val="000000"/>
          <w:szCs w:val="21"/>
        </w:rPr>
        <w:t xml:space="preserve">杭州 </w:t>
      </w:r>
      <w:r>
        <w:rPr>
          <w:szCs w:val="21"/>
        </w:rPr>
        <w:br/>
      </w:r>
      <w:r>
        <w:rPr>
          <w:szCs w:val="21"/>
        </w:rPr>
        <w:br/>
      </w:r>
      <w:r>
        <w:rPr>
          <w:rFonts w:ascii="宋体" w:hAnsi="宋体"/>
          <w:color w:val="000000"/>
          <w:szCs w:val="21"/>
        </w:rPr>
        <w:t>#68 以下企业以生产显卡闻名的是？</w:t>
      </w:r>
      <w:r>
        <w:rPr>
          <w:szCs w:val="21"/>
        </w:rPr>
        <w:br/>
      </w:r>
      <w:r>
        <w:rPr>
          <w:rFonts w:ascii="宋体" w:hAnsi="宋体"/>
          <w:color w:val="000000"/>
          <w:szCs w:val="21"/>
        </w:rPr>
        <w:t>NVIDIA（英伟达）</w:t>
      </w:r>
      <w:r>
        <w:rPr>
          <w:szCs w:val="21"/>
        </w:rPr>
        <w:br/>
      </w:r>
      <w:r>
        <w:rPr>
          <w:szCs w:val="21"/>
        </w:rPr>
        <w:br/>
      </w:r>
      <w:r>
        <w:rPr>
          <w:rFonts w:ascii="宋体" w:hAnsi="宋体"/>
          <w:color w:val="000000"/>
          <w:szCs w:val="21"/>
        </w:rPr>
        <w:t xml:space="preserve">#69 雪融化后会变成什么? </w:t>
      </w:r>
      <w:r>
        <w:rPr>
          <w:szCs w:val="21"/>
        </w:rPr>
        <w:br/>
      </w:r>
      <w:r>
        <w:rPr>
          <w:rFonts w:ascii="宋体" w:hAnsi="宋体"/>
          <w:color w:val="000000"/>
          <w:szCs w:val="21"/>
        </w:rPr>
        <w:t>春天</w:t>
      </w:r>
      <w:r>
        <w:rPr>
          <w:szCs w:val="21"/>
        </w:rPr>
        <w:br/>
      </w:r>
      <w:r>
        <w:rPr>
          <w:szCs w:val="21"/>
        </w:rPr>
        <w:br/>
      </w:r>
      <w:r>
        <w:rPr>
          <w:rFonts w:ascii="宋体" w:hAnsi="宋体"/>
          <w:color w:val="000000"/>
          <w:szCs w:val="21"/>
        </w:rPr>
        <w:t>#70 被音MAD众称之为导师的人是谁</w:t>
      </w:r>
      <w:r>
        <w:rPr>
          <w:szCs w:val="21"/>
        </w:rPr>
        <w:br/>
      </w:r>
      <w:r>
        <w:rPr>
          <w:rFonts w:ascii="宋体" w:hAnsi="宋体"/>
          <w:color w:val="000000"/>
          <w:szCs w:val="21"/>
        </w:rPr>
        <w:t>松冈修造</w:t>
      </w:r>
      <w:r>
        <w:rPr>
          <w:szCs w:val="21"/>
        </w:rPr>
        <w:br/>
      </w:r>
      <w:r>
        <w:rPr>
          <w:szCs w:val="21"/>
        </w:rPr>
        <w:br/>
      </w:r>
      <w:r>
        <w:rPr>
          <w:rFonts w:ascii="宋体" w:hAnsi="宋体"/>
          <w:color w:val="000000"/>
          <w:szCs w:val="21"/>
        </w:rPr>
        <w:t xml:space="preserve">#71 蜂蜜与四叶草第二季第12话竹本佑太的声优因为什么原因要由野岛健儿代替 </w:t>
      </w:r>
      <w:r>
        <w:rPr>
          <w:szCs w:val="21"/>
        </w:rPr>
        <w:br/>
      </w:r>
      <w:r>
        <w:rPr>
          <w:rFonts w:ascii="宋体" w:hAnsi="宋体"/>
          <w:color w:val="000000"/>
          <w:szCs w:val="21"/>
        </w:rPr>
        <w:t>车祸</w:t>
      </w:r>
      <w:r>
        <w:rPr>
          <w:szCs w:val="21"/>
        </w:rPr>
        <w:br/>
      </w:r>
      <w:r>
        <w:rPr>
          <w:szCs w:val="21"/>
        </w:rPr>
        <w:br/>
      </w:r>
      <w:r>
        <w:rPr>
          <w:rFonts w:ascii="宋体" w:hAnsi="宋体"/>
          <w:color w:val="000000"/>
          <w:szCs w:val="21"/>
        </w:rPr>
        <w:t>#72 “岚龙”出现在“怪物猎人”的哪个作品中？</w:t>
      </w:r>
      <w:r>
        <w:rPr>
          <w:szCs w:val="21"/>
        </w:rPr>
        <w:br/>
      </w:r>
      <w:r>
        <w:rPr>
          <w:rFonts w:ascii="宋体" w:hAnsi="宋体"/>
          <w:color w:val="000000"/>
          <w:szCs w:val="21"/>
        </w:rPr>
        <w:t xml:space="preserve">怪物猎人P3 </w:t>
      </w:r>
      <w:r>
        <w:rPr>
          <w:szCs w:val="21"/>
        </w:rPr>
        <w:br/>
      </w:r>
      <w:r>
        <w:rPr>
          <w:szCs w:val="21"/>
        </w:rPr>
        <w:br/>
      </w:r>
      <w:r>
        <w:rPr>
          <w:rFonts w:ascii="宋体" w:hAnsi="宋体"/>
          <w:color w:val="000000"/>
          <w:szCs w:val="21"/>
        </w:rPr>
        <w:t>#73 巴麻美是第几集掉头的？</w:t>
      </w:r>
      <w:r>
        <w:rPr>
          <w:szCs w:val="21"/>
        </w:rPr>
        <w:br/>
      </w:r>
      <w:r>
        <w:rPr>
          <w:rFonts w:ascii="宋体" w:hAnsi="宋体"/>
          <w:color w:val="000000"/>
          <w:szCs w:val="21"/>
        </w:rPr>
        <w:t>三</w:t>
      </w:r>
      <w:r>
        <w:rPr>
          <w:szCs w:val="21"/>
        </w:rPr>
        <w:br/>
      </w:r>
      <w:r>
        <w:rPr>
          <w:szCs w:val="21"/>
        </w:rPr>
        <w:br/>
      </w:r>
      <w:r>
        <w:rPr>
          <w:rFonts w:ascii="宋体" w:hAnsi="宋体"/>
          <w:color w:val="000000"/>
          <w:szCs w:val="21"/>
        </w:rPr>
        <w:t>#74 APH中的中立国是哪两个国家</w:t>
      </w:r>
      <w:r>
        <w:rPr>
          <w:szCs w:val="21"/>
        </w:rPr>
        <w:br/>
      </w:r>
      <w:r>
        <w:rPr>
          <w:rFonts w:ascii="宋体" w:hAnsi="宋体"/>
          <w:color w:val="000000"/>
          <w:szCs w:val="21"/>
        </w:rPr>
        <w:t xml:space="preserve">瑞士、列支敦士登 </w:t>
      </w:r>
      <w:r>
        <w:rPr>
          <w:szCs w:val="21"/>
        </w:rPr>
        <w:br/>
      </w:r>
      <w:r>
        <w:rPr>
          <w:szCs w:val="21"/>
        </w:rPr>
        <w:br/>
      </w:r>
      <w:r>
        <w:rPr>
          <w:rFonts w:ascii="宋体" w:hAnsi="宋体"/>
          <w:color w:val="000000"/>
          <w:szCs w:val="21"/>
        </w:rPr>
        <w:t>#75 《只有神知道的世界》桂木桂马攻略之神模式下最多能同时攻略多少游戏</w:t>
      </w:r>
      <w:r>
        <w:rPr>
          <w:szCs w:val="21"/>
        </w:rPr>
        <w:br/>
      </w:r>
      <w:r>
        <w:rPr>
          <w:rFonts w:ascii="宋体" w:hAnsi="宋体"/>
          <w:color w:val="000000"/>
          <w:szCs w:val="21"/>
        </w:rPr>
        <w:t>24</w:t>
      </w:r>
      <w:r>
        <w:rPr>
          <w:szCs w:val="21"/>
        </w:rPr>
        <w:t xml:space="preserve"> </w:t>
      </w:r>
      <w:r>
        <w:rPr>
          <w:szCs w:val="21"/>
        </w:rPr>
        <w:br/>
      </w:r>
      <w:r>
        <w:rPr>
          <w:rFonts w:ascii="宋体" w:hAnsi="宋体"/>
          <w:color w:val="000000"/>
          <w:szCs w:val="21"/>
        </w:rPr>
        <w:t>MicrosoftInternetExplorer402DocumentNotSpecified7.8Normal0</w:t>
      </w:r>
      <w:r>
        <w:rPr>
          <w:szCs w:val="21"/>
        </w:rPr>
        <w:br/>
      </w:r>
      <w:r>
        <w:rPr>
          <w:rFonts w:ascii="宋体" w:hAnsi="宋体"/>
          <w:color w:val="000000"/>
          <w:szCs w:val="21"/>
        </w:rPr>
        <w:t xml:space="preserve">#76 《空之境界》隐藏话独有的一首曲子叫什么？ </w:t>
      </w:r>
      <w:r>
        <w:rPr>
          <w:szCs w:val="21"/>
        </w:rPr>
        <w:br/>
      </w:r>
      <w:r>
        <w:rPr>
          <w:rFonts w:ascii="宋体" w:hAnsi="宋体"/>
          <w:color w:val="000000"/>
          <w:szCs w:val="21"/>
        </w:rPr>
        <w:t xml:space="preserve">snow falling </w:t>
      </w:r>
      <w:r>
        <w:rPr>
          <w:szCs w:val="21"/>
        </w:rPr>
        <w:br/>
      </w:r>
      <w:r>
        <w:rPr>
          <w:szCs w:val="21"/>
        </w:rPr>
        <w:br/>
      </w:r>
      <w:r>
        <w:rPr>
          <w:rFonts w:ascii="宋体" w:hAnsi="宋体"/>
          <w:color w:val="000000"/>
          <w:szCs w:val="21"/>
        </w:rPr>
        <w:t>#77 伊克西翁传说DT中，福山润所配的人物是</w:t>
      </w:r>
      <w:r>
        <w:rPr>
          <w:szCs w:val="21"/>
        </w:rPr>
        <w:br/>
      </w:r>
      <w:r>
        <w:rPr>
          <w:rFonts w:ascii="宋体" w:hAnsi="宋体"/>
          <w:color w:val="000000"/>
          <w:szCs w:val="21"/>
        </w:rPr>
        <w:t xml:space="preserve">公主专属的侍♂女 </w:t>
      </w:r>
      <w:r>
        <w:rPr>
          <w:szCs w:val="21"/>
        </w:rPr>
        <w:br/>
      </w:r>
      <w:r>
        <w:rPr>
          <w:szCs w:val="21"/>
        </w:rPr>
        <w:br/>
      </w:r>
      <w:r>
        <w:rPr>
          <w:rFonts w:ascii="宋体" w:hAnsi="宋体"/>
          <w:color w:val="000000"/>
          <w:szCs w:val="21"/>
        </w:rPr>
        <w:t>#78 以下哪部动画的制作公司与其他三项不同？</w:t>
      </w:r>
      <w:r>
        <w:rPr>
          <w:szCs w:val="21"/>
        </w:rPr>
        <w:br/>
      </w:r>
      <w:r>
        <w:rPr>
          <w:rFonts w:ascii="宋体" w:hAnsi="宋体"/>
          <w:color w:val="000000"/>
          <w:szCs w:val="21"/>
        </w:rPr>
        <w:t>《真实之泪》（海猫鸣泣、世界第一初恋、滑头鬼都是studio deen的）</w:t>
      </w:r>
      <w:r>
        <w:rPr>
          <w:szCs w:val="21"/>
        </w:rPr>
        <w:br/>
      </w:r>
      <w:r>
        <w:rPr>
          <w:szCs w:val="21"/>
        </w:rPr>
        <w:br/>
      </w:r>
      <w:r>
        <w:rPr>
          <w:rFonts w:ascii="宋体" w:hAnsi="宋体"/>
          <w:color w:val="000000"/>
          <w:szCs w:val="21"/>
        </w:rPr>
        <w:t xml:space="preserve">#79 《俺女友与青梅竹马的惨烈修罗场》4位女主角银色头发的是谁? </w:t>
      </w:r>
      <w:r>
        <w:rPr>
          <w:szCs w:val="21"/>
        </w:rPr>
        <w:br/>
      </w:r>
      <w:r>
        <w:rPr>
          <w:rFonts w:ascii="宋体" w:hAnsi="宋体"/>
          <w:color w:val="000000"/>
          <w:szCs w:val="21"/>
        </w:rPr>
        <w:t>夏川真凉</w:t>
      </w:r>
      <w:r>
        <w:rPr>
          <w:szCs w:val="21"/>
        </w:rPr>
        <w:br/>
      </w:r>
      <w:r>
        <w:rPr>
          <w:szCs w:val="21"/>
        </w:rPr>
        <w:br/>
      </w:r>
      <w:r>
        <w:rPr>
          <w:rFonts w:ascii="宋体" w:hAnsi="宋体"/>
          <w:color w:val="000000"/>
          <w:szCs w:val="21"/>
        </w:rPr>
        <w:t>#80 C7H16有几种同分异构体</w:t>
      </w:r>
      <w:r>
        <w:rPr>
          <w:szCs w:val="21"/>
        </w:rPr>
        <w:br/>
      </w:r>
      <w:r>
        <w:rPr>
          <w:rFonts w:ascii="宋体" w:hAnsi="宋体"/>
          <w:color w:val="000000"/>
          <w:szCs w:val="21"/>
        </w:rPr>
        <w:t xml:space="preserve">9 </w:t>
      </w:r>
      <w:r>
        <w:rPr>
          <w:szCs w:val="21"/>
        </w:rPr>
        <w:br/>
      </w:r>
      <w:r>
        <w:rPr>
          <w:szCs w:val="21"/>
        </w:rPr>
        <w:br/>
      </w:r>
      <w:r>
        <w:rPr>
          <w:rFonts w:ascii="宋体" w:hAnsi="宋体"/>
          <w:color w:val="000000"/>
          <w:szCs w:val="21"/>
        </w:rPr>
        <w:t>#81 ED是什么意思</w:t>
      </w:r>
      <w:r>
        <w:rPr>
          <w:szCs w:val="21"/>
        </w:rPr>
        <w:br/>
      </w:r>
      <w:r>
        <w:rPr>
          <w:rFonts w:ascii="宋体" w:hAnsi="宋体"/>
          <w:color w:val="000000"/>
          <w:szCs w:val="21"/>
        </w:rPr>
        <w:t>片尾曲</w:t>
      </w:r>
      <w:r>
        <w:rPr>
          <w:szCs w:val="21"/>
        </w:rPr>
        <w:br/>
      </w:r>
      <w:r>
        <w:rPr>
          <w:szCs w:val="21"/>
        </w:rPr>
        <w:br/>
      </w:r>
      <w:r>
        <w:rPr>
          <w:rFonts w:ascii="宋体" w:hAnsi="宋体"/>
          <w:color w:val="000000"/>
          <w:szCs w:val="21"/>
        </w:rPr>
        <w:t>#82 下面有哪一位的能力是“空间移动（Teleport）”</w:t>
      </w:r>
      <w:r>
        <w:rPr>
          <w:szCs w:val="21"/>
        </w:rPr>
        <w:br/>
      </w:r>
      <w:r>
        <w:rPr>
          <w:rFonts w:ascii="宋体" w:hAnsi="宋体"/>
          <w:color w:val="000000"/>
          <w:szCs w:val="21"/>
        </w:rPr>
        <w:t>白井黑子</w:t>
      </w:r>
      <w:r>
        <w:rPr>
          <w:szCs w:val="21"/>
        </w:rPr>
        <w:br/>
      </w:r>
      <w:r>
        <w:rPr>
          <w:szCs w:val="21"/>
        </w:rPr>
        <w:br/>
      </w:r>
      <w:r>
        <w:rPr>
          <w:rFonts w:ascii="宋体" w:hAnsi="宋体"/>
          <w:color w:val="000000"/>
          <w:szCs w:val="21"/>
        </w:rPr>
        <w:t>#83 与东方Project、寒蝉鸣泣之时并称日本同人游戏界的三大奇迹的是</w:t>
      </w:r>
      <w:r>
        <w:rPr>
          <w:szCs w:val="21"/>
        </w:rPr>
        <w:br/>
      </w:r>
      <w:r>
        <w:rPr>
          <w:rFonts w:ascii="宋体" w:hAnsi="宋体"/>
          <w:color w:val="000000"/>
          <w:szCs w:val="21"/>
        </w:rPr>
        <w:t>月姬</w:t>
      </w:r>
      <w:r>
        <w:rPr>
          <w:szCs w:val="21"/>
        </w:rPr>
        <w:br/>
      </w:r>
      <w:r>
        <w:rPr>
          <w:szCs w:val="21"/>
        </w:rPr>
        <w:br/>
      </w:r>
      <w:r>
        <w:rPr>
          <w:rFonts w:ascii="宋体" w:hAnsi="宋体"/>
          <w:color w:val="000000"/>
          <w:szCs w:val="21"/>
        </w:rPr>
        <w:t>#84 那位不是平成四大歌姬</w:t>
      </w:r>
      <w:r>
        <w:rPr>
          <w:szCs w:val="21"/>
        </w:rPr>
        <w:br/>
      </w:r>
      <w:r>
        <w:rPr>
          <w:rFonts w:ascii="宋体" w:hAnsi="宋体"/>
          <w:color w:val="000000"/>
          <w:szCs w:val="21"/>
        </w:rPr>
        <w:t>平野绫 宇多田光 仓木麻衣 滨崎步(答案：平野绫)</w:t>
      </w:r>
      <w:r>
        <w:rPr>
          <w:szCs w:val="21"/>
        </w:rPr>
        <w:br/>
      </w:r>
      <w:r>
        <w:rPr>
          <w:szCs w:val="21"/>
        </w:rPr>
        <w:br/>
      </w:r>
      <w:r>
        <w:rPr>
          <w:rFonts w:ascii="宋体" w:hAnsi="宋体"/>
          <w:color w:val="000000"/>
          <w:szCs w:val="21"/>
        </w:rPr>
        <w:t xml:space="preserve">#85《俺妹》中的五更瑠璃的配音是谁? </w:t>
      </w:r>
      <w:r>
        <w:rPr>
          <w:szCs w:val="21"/>
        </w:rPr>
        <w:br/>
      </w:r>
      <w:r>
        <w:rPr>
          <w:rFonts w:ascii="宋体" w:hAnsi="宋体"/>
          <w:color w:val="000000"/>
          <w:szCs w:val="21"/>
        </w:rPr>
        <w:t>花泽香菜</w:t>
      </w:r>
      <w:r>
        <w:rPr>
          <w:szCs w:val="21"/>
        </w:rPr>
        <w:br/>
      </w:r>
      <w:r>
        <w:rPr>
          <w:szCs w:val="21"/>
        </w:rPr>
        <w:br/>
      </w:r>
      <w:r>
        <w:rPr>
          <w:rFonts w:ascii="宋体" w:hAnsi="宋体"/>
          <w:color w:val="000000"/>
          <w:szCs w:val="21"/>
        </w:rPr>
        <w:t>#86 东方系列里头上戴着蛇和青蛙造型的发饰的人是谁</w:t>
      </w:r>
      <w:r>
        <w:rPr>
          <w:szCs w:val="21"/>
        </w:rPr>
        <w:br/>
      </w:r>
      <w:r>
        <w:rPr>
          <w:rFonts w:ascii="宋体" w:hAnsi="宋体"/>
          <w:color w:val="000000"/>
          <w:szCs w:val="21"/>
        </w:rPr>
        <w:t xml:space="preserve">东风谷早苗 </w:t>
      </w:r>
      <w:r>
        <w:rPr>
          <w:szCs w:val="21"/>
        </w:rPr>
        <w:br/>
      </w:r>
      <w:r>
        <w:rPr>
          <w:szCs w:val="21"/>
        </w:rPr>
        <w:br/>
      </w:r>
      <w:r>
        <w:rPr>
          <w:rFonts w:ascii="宋体" w:hAnsi="宋体"/>
          <w:color w:val="000000"/>
          <w:szCs w:val="21"/>
        </w:rPr>
        <w:t>#87《JoJo的奇妙冒险》漫画连载了多少年才被动画化？</w:t>
      </w:r>
      <w:r>
        <w:rPr>
          <w:szCs w:val="21"/>
        </w:rPr>
        <w:br/>
      </w:r>
      <w:r>
        <w:rPr>
          <w:rFonts w:ascii="宋体" w:hAnsi="宋体"/>
          <w:color w:val="000000"/>
          <w:szCs w:val="21"/>
        </w:rPr>
        <w:t xml:space="preserve">25 </w:t>
      </w:r>
      <w:r>
        <w:rPr>
          <w:szCs w:val="21"/>
        </w:rPr>
        <w:br/>
      </w:r>
      <w:r>
        <w:rPr>
          <w:rFonts w:ascii="宋体" w:hAnsi="宋体"/>
          <w:color w:val="000000"/>
          <w:szCs w:val="21"/>
        </w:rPr>
        <w:t>#88 罗小黑战记中小黑的配音是谁？</w:t>
      </w:r>
      <w:r>
        <w:rPr>
          <w:szCs w:val="21"/>
        </w:rPr>
        <w:br/>
      </w:r>
      <w:r>
        <w:rPr>
          <w:rFonts w:ascii="宋体" w:hAnsi="宋体"/>
          <w:color w:val="000000"/>
          <w:szCs w:val="21"/>
        </w:rPr>
        <w:t>山新</w:t>
      </w:r>
      <w:r>
        <w:rPr>
          <w:szCs w:val="21"/>
        </w:rPr>
        <w:br/>
      </w:r>
      <w:r>
        <w:rPr>
          <w:szCs w:val="21"/>
        </w:rPr>
        <w:br/>
      </w:r>
      <w:r>
        <w:rPr>
          <w:rFonts w:ascii="宋体" w:hAnsi="宋体"/>
          <w:color w:val="000000"/>
          <w:szCs w:val="21"/>
        </w:rPr>
        <w:t>#89《犬夜叉》中杀生丸最后获得了自己的刀，那把刀的名字叫做？</w:t>
      </w:r>
      <w:r>
        <w:rPr>
          <w:szCs w:val="21"/>
        </w:rPr>
        <w:br/>
      </w:r>
      <w:r>
        <w:rPr>
          <w:rFonts w:ascii="宋体" w:hAnsi="宋体"/>
          <w:color w:val="000000"/>
          <w:szCs w:val="21"/>
        </w:rPr>
        <w:t>爆碎牙</w:t>
      </w:r>
      <w:r>
        <w:rPr>
          <w:szCs w:val="21"/>
        </w:rPr>
        <w:br/>
      </w:r>
      <w:r>
        <w:rPr>
          <w:szCs w:val="21"/>
        </w:rPr>
        <w:br/>
      </w:r>
      <w:r>
        <w:rPr>
          <w:rFonts w:ascii="宋体" w:hAnsi="宋体"/>
          <w:color w:val="000000"/>
          <w:szCs w:val="21"/>
        </w:rPr>
        <w:t>#90《chaos；head（混沌头）》中，男主角西条拓巳最喜欢的动画角色是哪位？</w:t>
      </w:r>
      <w:r>
        <w:rPr>
          <w:szCs w:val="21"/>
        </w:rPr>
        <w:br/>
      </w:r>
      <w:r>
        <w:rPr>
          <w:rFonts w:ascii="宋体" w:hAnsi="宋体"/>
          <w:color w:val="000000"/>
          <w:szCs w:val="21"/>
        </w:rPr>
        <w:t>星来?奥露洁尔</w:t>
      </w:r>
      <w:r>
        <w:rPr>
          <w:szCs w:val="21"/>
        </w:rPr>
        <w:br/>
      </w:r>
      <w:r>
        <w:rPr>
          <w:szCs w:val="21"/>
        </w:rPr>
        <w:br/>
      </w:r>
      <w:r>
        <w:rPr>
          <w:rFonts w:ascii="宋体" w:hAnsi="宋体"/>
          <w:color w:val="000000"/>
          <w:szCs w:val="21"/>
        </w:rPr>
        <w:t>#91 &lt;花牌&gt;和&lt;恋连&gt;告诉我们，名字叫（）的都是苦逼</w:t>
      </w:r>
      <w:r>
        <w:rPr>
          <w:szCs w:val="21"/>
        </w:rPr>
        <w:br/>
      </w:r>
      <w:r>
        <w:rPr>
          <w:rFonts w:ascii="宋体" w:hAnsi="宋体"/>
          <w:color w:val="000000"/>
          <w:szCs w:val="21"/>
        </w:rPr>
        <w:t>太一</w:t>
      </w:r>
      <w:r>
        <w:rPr>
          <w:szCs w:val="21"/>
        </w:rPr>
        <w:br/>
      </w:r>
      <w:r>
        <w:rPr>
          <w:szCs w:val="21"/>
        </w:rPr>
        <w:br/>
      </w:r>
      <w:r>
        <w:rPr>
          <w:rFonts w:ascii="宋体" w:hAnsi="宋体"/>
          <w:color w:val="000000"/>
          <w:szCs w:val="21"/>
        </w:rPr>
        <w:t>#92《轻音少女》中秋山澪的CV是谁</w:t>
      </w:r>
      <w:r>
        <w:rPr>
          <w:szCs w:val="21"/>
        </w:rPr>
        <w:br/>
      </w:r>
      <w:r>
        <w:rPr>
          <w:rFonts w:ascii="宋体" w:hAnsi="宋体"/>
          <w:color w:val="000000"/>
          <w:szCs w:val="21"/>
        </w:rPr>
        <w:t xml:space="preserve">日笠阳子 </w:t>
      </w:r>
      <w:r>
        <w:rPr>
          <w:szCs w:val="21"/>
        </w:rPr>
        <w:br/>
      </w:r>
      <w:r>
        <w:rPr>
          <w:szCs w:val="21"/>
        </w:rPr>
        <w:br/>
      </w:r>
      <w:r>
        <w:rPr>
          <w:rFonts w:ascii="宋体" w:hAnsi="宋体"/>
          <w:color w:val="000000"/>
          <w:szCs w:val="21"/>
        </w:rPr>
        <w:t>#93 以下哪首歌，不是出自《超时空要塞》系列？</w:t>
      </w:r>
      <w:r>
        <w:rPr>
          <w:szCs w:val="21"/>
        </w:rPr>
        <w:br/>
      </w:r>
      <w:r>
        <w:rPr>
          <w:rFonts w:ascii="宋体" w:hAnsi="宋体"/>
          <w:color w:val="000000"/>
          <w:szCs w:val="21"/>
        </w:rPr>
        <w:t>梦想歌（出自《传颂之物》）</w:t>
      </w:r>
      <w:r>
        <w:rPr>
          <w:szCs w:val="21"/>
        </w:rPr>
        <w:br/>
      </w:r>
      <w:r>
        <w:rPr>
          <w:szCs w:val="21"/>
        </w:rPr>
        <w:br/>
      </w:r>
      <w:r>
        <w:rPr>
          <w:rFonts w:ascii="宋体" w:hAnsi="宋体"/>
          <w:color w:val="000000"/>
          <w:szCs w:val="21"/>
        </w:rPr>
        <w:t>#94 动漫中转学生一般不可能是？</w:t>
      </w:r>
      <w:r>
        <w:rPr>
          <w:szCs w:val="21"/>
        </w:rPr>
        <w:br/>
      </w:r>
      <w:r>
        <w:rPr>
          <w:rFonts w:ascii="宋体" w:hAnsi="宋体"/>
          <w:color w:val="000000"/>
          <w:szCs w:val="21"/>
        </w:rPr>
        <w:t>普通学生</w:t>
      </w:r>
      <w:r>
        <w:rPr>
          <w:szCs w:val="21"/>
        </w:rPr>
        <w:br/>
      </w:r>
      <w:r>
        <w:rPr>
          <w:szCs w:val="21"/>
        </w:rPr>
        <w:br/>
      </w:r>
      <w:r>
        <w:rPr>
          <w:rFonts w:ascii="宋体" w:hAnsi="宋体"/>
          <w:color w:val="000000"/>
          <w:szCs w:val="21"/>
        </w:rPr>
        <w:t>#95 《tolove》中男主结城梨斗被菈菈变成女生之后叫什么名字？</w:t>
      </w:r>
      <w:r>
        <w:rPr>
          <w:szCs w:val="21"/>
        </w:rPr>
        <w:br/>
      </w:r>
      <w:r>
        <w:rPr>
          <w:rFonts w:ascii="宋体" w:hAnsi="宋体"/>
          <w:color w:val="000000"/>
          <w:szCs w:val="21"/>
        </w:rPr>
        <w:t>夕崎梨子</w:t>
      </w:r>
      <w:r>
        <w:rPr>
          <w:szCs w:val="21"/>
        </w:rPr>
        <w:br/>
      </w:r>
      <w:r>
        <w:rPr>
          <w:szCs w:val="21"/>
        </w:rPr>
        <w:br/>
      </w:r>
      <w:r>
        <w:rPr>
          <w:rFonts w:ascii="宋体" w:hAnsi="宋体"/>
          <w:color w:val="000000"/>
          <w:szCs w:val="21"/>
        </w:rPr>
        <w:t>#96 以下哪个软件不是与音频制作相关的</w:t>
      </w:r>
      <w:r>
        <w:rPr>
          <w:szCs w:val="21"/>
        </w:rPr>
        <w:br/>
      </w:r>
      <w:r>
        <w:rPr>
          <w:rFonts w:ascii="宋体" w:hAnsi="宋体"/>
          <w:color w:val="000000"/>
          <w:szCs w:val="21"/>
        </w:rPr>
        <w:t>Photoshop</w:t>
      </w:r>
      <w:r>
        <w:rPr>
          <w:szCs w:val="21"/>
        </w:rPr>
        <w:br/>
      </w:r>
      <w:r>
        <w:rPr>
          <w:szCs w:val="21"/>
        </w:rPr>
        <w:br/>
      </w:r>
      <w:r>
        <w:rPr>
          <w:rFonts w:ascii="宋体" w:hAnsi="宋体"/>
          <w:color w:val="000000"/>
          <w:szCs w:val="21"/>
        </w:rPr>
        <w:t>#97 key社以下哪一部作品不是由京都动画改编？</w:t>
      </w:r>
      <w:r>
        <w:rPr>
          <w:szCs w:val="21"/>
        </w:rPr>
        <w:br/>
      </w:r>
      <w:r>
        <w:rPr>
          <w:rFonts w:ascii="宋体" w:hAnsi="宋体"/>
          <w:color w:val="000000"/>
          <w:szCs w:val="21"/>
        </w:rPr>
        <w:t>Little Busters! AIR CLANNAD Kanon (答案：little Busters！J.C.STAFF的)</w:t>
      </w:r>
      <w:r>
        <w:rPr>
          <w:szCs w:val="21"/>
        </w:rPr>
        <w:br/>
      </w:r>
      <w:r>
        <w:rPr>
          <w:szCs w:val="21"/>
        </w:rPr>
        <w:br/>
      </w:r>
      <w:r>
        <w:rPr>
          <w:rFonts w:ascii="宋体" w:hAnsi="宋体"/>
          <w:color w:val="000000"/>
          <w:szCs w:val="21"/>
        </w:rPr>
        <w:t>#98 除了京都动漫社，还有哪家公司做过《kanon》的TV版？</w:t>
      </w:r>
      <w:r>
        <w:rPr>
          <w:szCs w:val="21"/>
        </w:rPr>
        <w:br/>
      </w:r>
      <w:r>
        <w:rPr>
          <w:rFonts w:ascii="宋体" w:hAnsi="宋体"/>
          <w:color w:val="000000"/>
          <w:szCs w:val="21"/>
        </w:rPr>
        <w:t xml:space="preserve">东映社 </w:t>
      </w:r>
      <w:r>
        <w:rPr>
          <w:szCs w:val="21"/>
        </w:rPr>
        <w:br/>
      </w:r>
      <w:r>
        <w:rPr>
          <w:szCs w:val="21"/>
        </w:rPr>
        <w:br/>
      </w:r>
      <w:r>
        <w:rPr>
          <w:rFonts w:ascii="宋体" w:hAnsi="宋体"/>
          <w:color w:val="000000"/>
          <w:szCs w:val="21"/>
        </w:rPr>
        <w:t xml:space="preserve">#99 但丁和维吉尔的刀叫什么名字? </w:t>
      </w:r>
      <w:r>
        <w:rPr>
          <w:szCs w:val="21"/>
        </w:rPr>
        <w:br/>
      </w:r>
      <w:r>
        <w:rPr>
          <w:rFonts w:ascii="宋体" w:hAnsi="宋体"/>
          <w:color w:val="000000"/>
          <w:szCs w:val="21"/>
        </w:rPr>
        <w:t xml:space="preserve">叛逆、阎魔刀 </w:t>
      </w:r>
      <w:r>
        <w:rPr>
          <w:szCs w:val="21"/>
        </w:rPr>
        <w:br/>
      </w:r>
      <w:r>
        <w:rPr>
          <w:szCs w:val="21"/>
        </w:rPr>
        <w:br/>
      </w:r>
      <w:r>
        <w:rPr>
          <w:rFonts w:ascii="宋体" w:hAnsi="宋体"/>
          <w:color w:val="000000"/>
          <w:szCs w:val="21"/>
        </w:rPr>
        <w:t>#100 《飞轮少年》中南树最后成了哪个道的王</w:t>
      </w:r>
      <w:r>
        <w:rPr>
          <w:szCs w:val="21"/>
        </w:rPr>
        <w:br/>
      </w:r>
      <w:r>
        <w:rPr>
          <w:rFonts w:ascii="宋体" w:hAnsi="宋体"/>
          <w:color w:val="000000"/>
          <w:szCs w:val="21"/>
        </w:rPr>
        <w:t>凯岚之道</w:t>
      </w:r>
      <w:r>
        <w:rPr>
          <w:szCs w:val="21"/>
        </w:rPr>
        <w:t xml:space="preserve"> </w:t>
      </w:r>
      <w:r>
        <w:rPr>
          <w:szCs w:val="21"/>
        </w:rPr>
        <w:br/>
      </w:r>
      <w:r>
        <w:rPr>
          <w:rFonts w:ascii="宋体" w:hAnsi="宋体"/>
          <w:color w:val="000000"/>
          <w:szCs w:val="21"/>
        </w:rPr>
        <w:t xml:space="preserve">#1 在游戏《Narcissu（水仙）》中，为濑津美提供泳衣的公司是？ </w:t>
      </w:r>
      <w:r>
        <w:rPr>
          <w:szCs w:val="21"/>
        </w:rPr>
        <w:br/>
      </w:r>
      <w:r>
        <w:rPr>
          <w:rFonts w:ascii="宋体" w:hAnsi="宋体"/>
          <w:color w:val="000000"/>
          <w:szCs w:val="21"/>
        </w:rPr>
        <w:t>白石建筑公司</w:t>
      </w:r>
      <w:r>
        <w:rPr>
          <w:szCs w:val="21"/>
        </w:rPr>
        <w:br/>
      </w:r>
      <w:r>
        <w:rPr>
          <w:szCs w:val="21"/>
        </w:rPr>
        <w:br/>
      </w:r>
      <w:r>
        <w:rPr>
          <w:rFonts w:ascii="宋体" w:hAnsi="宋体"/>
          <w:color w:val="000000"/>
          <w:szCs w:val="21"/>
        </w:rPr>
        <w:t xml:space="preserve">#2 以下谁不是拥有双色瞳的人 </w:t>
      </w:r>
      <w:r>
        <w:rPr>
          <w:szCs w:val="21"/>
        </w:rPr>
        <w:br/>
      </w:r>
      <w:r>
        <w:rPr>
          <w:rFonts w:ascii="宋体" w:hAnsi="宋体"/>
          <w:color w:val="000000"/>
          <w:szCs w:val="21"/>
        </w:rPr>
        <w:t>上条当麻(一堆双色瞳</w:t>
      </w:r>
      <w:r>
        <w:fldChar w:fldCharType="begin"/>
      </w:r>
      <w:r>
        <w:instrText xml:space="preserve">HYPERLINK "http://baike.baidu.com/view/4240849.htm" \l "3" </w:instrText>
      </w:r>
      <w:r>
        <w:fldChar w:fldCharType="separate"/>
      </w:r>
      <w:r>
        <w:rPr>
          <w:rFonts w:ascii="宋体" w:hAnsi="宋体"/>
          <w:color w:val="1D53BF"/>
          <w:szCs w:val="21"/>
        </w:rPr>
        <w:t>http://baike.baidu.com/view/4240849.htm#3</w:t>
      </w:r>
      <w:r>
        <w:fldChar w:fldCharType="end"/>
      </w:r>
      <w:r>
        <w:rPr>
          <w:rFonts w:ascii="宋体" w:hAnsi="宋体"/>
          <w:color w:val="000000"/>
          <w:szCs w:val="21"/>
        </w:rPr>
        <w:t xml:space="preserve"> )</w:t>
      </w:r>
      <w:r>
        <w:rPr>
          <w:szCs w:val="21"/>
        </w:rPr>
        <w:br/>
      </w:r>
      <w:r>
        <w:rPr>
          <w:szCs w:val="21"/>
        </w:rPr>
        <w:br/>
      </w:r>
      <w:r>
        <w:rPr>
          <w:rFonts w:ascii="宋体" w:hAnsi="宋体"/>
          <w:color w:val="000000"/>
          <w:szCs w:val="21"/>
        </w:rPr>
        <w:t xml:space="preserve">#3 《无头骑士异闻录》中的无头骑士是谁？ </w:t>
      </w:r>
      <w:r>
        <w:rPr>
          <w:szCs w:val="21"/>
        </w:rPr>
        <w:br/>
      </w:r>
      <w:r>
        <w:rPr>
          <w:rFonts w:ascii="宋体" w:hAnsi="宋体"/>
          <w:color w:val="000000"/>
          <w:szCs w:val="21"/>
        </w:rPr>
        <w:t>Sturluson Celty</w:t>
      </w:r>
      <w:r>
        <w:rPr>
          <w:szCs w:val="21"/>
        </w:rPr>
        <w:br/>
      </w:r>
      <w:r>
        <w:rPr>
          <w:szCs w:val="21"/>
        </w:rPr>
        <w:br/>
      </w:r>
      <w:r>
        <w:rPr>
          <w:rFonts w:ascii="宋体" w:hAnsi="宋体"/>
          <w:color w:val="000000"/>
          <w:szCs w:val="21"/>
        </w:rPr>
        <w:t>#4 FFF团的出处是哪里呢？</w:t>
      </w:r>
      <w:r>
        <w:rPr>
          <w:szCs w:val="21"/>
        </w:rPr>
        <w:br/>
      </w:r>
      <w:r>
        <w:rPr>
          <w:rFonts w:ascii="宋体" w:hAnsi="宋体"/>
          <w:color w:val="000000"/>
          <w:szCs w:val="21"/>
        </w:rPr>
        <w:t xml:space="preserve">笨蛋，测验，召唤兽 </w:t>
      </w:r>
      <w:r>
        <w:rPr>
          <w:szCs w:val="21"/>
        </w:rPr>
        <w:br/>
      </w:r>
      <w:r>
        <w:rPr>
          <w:szCs w:val="21"/>
        </w:rPr>
        <w:br/>
      </w:r>
      <w:r>
        <w:rPr>
          <w:rFonts w:ascii="宋体" w:hAnsi="宋体"/>
          <w:color w:val="000000"/>
          <w:szCs w:val="21"/>
        </w:rPr>
        <w:t xml:space="preserve">#5 游戏《暗黑血统2》最后Death将什么交给了Crowfather </w:t>
      </w:r>
      <w:r>
        <w:rPr>
          <w:szCs w:val="21"/>
        </w:rPr>
        <w:br/>
      </w:r>
      <w:r>
        <w:rPr>
          <w:rFonts w:ascii="宋体" w:hAnsi="宋体"/>
          <w:color w:val="000000"/>
          <w:szCs w:val="21"/>
        </w:rPr>
        <w:t>面具</w:t>
      </w:r>
      <w:r>
        <w:rPr>
          <w:szCs w:val="21"/>
        </w:rPr>
        <w:br/>
      </w:r>
      <w:r>
        <w:rPr>
          <w:szCs w:val="21"/>
        </w:rPr>
        <w:br/>
      </w:r>
      <w:r>
        <w:rPr>
          <w:rFonts w:ascii="宋体" w:hAnsi="宋体"/>
          <w:color w:val="000000"/>
          <w:szCs w:val="21"/>
        </w:rPr>
        <w:t xml:space="preserve">#6 《仙剑奇侠传5》的男主角叫什么？ </w:t>
      </w:r>
      <w:r>
        <w:rPr>
          <w:szCs w:val="21"/>
        </w:rPr>
        <w:br/>
      </w:r>
      <w:r>
        <w:rPr>
          <w:rFonts w:ascii="宋体" w:hAnsi="宋体"/>
          <w:color w:val="000000"/>
          <w:szCs w:val="21"/>
        </w:rPr>
        <w:t xml:space="preserve">姜云凡 </w:t>
      </w:r>
      <w:r>
        <w:rPr>
          <w:szCs w:val="21"/>
        </w:rPr>
        <w:br/>
      </w:r>
      <w:r>
        <w:rPr>
          <w:szCs w:val="21"/>
        </w:rPr>
        <w:br/>
      </w:r>
      <w:r>
        <w:rPr>
          <w:rFonts w:ascii="宋体" w:hAnsi="宋体"/>
          <w:color w:val="000000"/>
          <w:szCs w:val="21"/>
        </w:rPr>
        <w:t>#7 动漫《凉宫春日的忧郁》中，女主角凉宫春日所创建的社团名字是？</w:t>
      </w:r>
      <w:r>
        <w:rPr>
          <w:szCs w:val="21"/>
        </w:rPr>
        <w:br/>
      </w:r>
      <w:r>
        <w:rPr>
          <w:rFonts w:ascii="宋体" w:hAnsi="宋体"/>
          <w:color w:val="000000"/>
          <w:szCs w:val="21"/>
        </w:rPr>
        <w:t>SOS团</w:t>
      </w:r>
      <w:r>
        <w:rPr>
          <w:szCs w:val="21"/>
        </w:rPr>
        <w:br/>
      </w:r>
      <w:r>
        <w:rPr>
          <w:szCs w:val="21"/>
        </w:rPr>
        <w:br/>
      </w:r>
      <w:r>
        <w:rPr>
          <w:rFonts w:ascii="宋体" w:hAnsi="宋体"/>
          <w:color w:val="000000"/>
          <w:szCs w:val="21"/>
        </w:rPr>
        <w:t>#8 saber的声优是谁？</w:t>
      </w:r>
      <w:r>
        <w:rPr>
          <w:szCs w:val="21"/>
        </w:rPr>
        <w:br/>
      </w:r>
      <w:r>
        <w:rPr>
          <w:rFonts w:ascii="宋体" w:hAnsi="宋体"/>
          <w:color w:val="000000"/>
          <w:szCs w:val="21"/>
        </w:rPr>
        <w:t>川澄绫子</w:t>
      </w:r>
      <w:r>
        <w:rPr>
          <w:szCs w:val="21"/>
        </w:rPr>
        <w:br/>
      </w:r>
      <w:r>
        <w:rPr>
          <w:szCs w:val="21"/>
        </w:rPr>
        <w:br/>
      </w:r>
      <w:r>
        <w:rPr>
          <w:rFonts w:ascii="宋体" w:hAnsi="宋体"/>
          <w:color w:val="000000"/>
          <w:szCs w:val="21"/>
        </w:rPr>
        <w:t>#9 命运石之门中谁又被叫做“助手”？</w:t>
      </w:r>
      <w:r>
        <w:rPr>
          <w:szCs w:val="21"/>
        </w:rPr>
        <w:br/>
      </w:r>
      <w:r>
        <w:rPr>
          <w:rFonts w:ascii="宋体" w:hAnsi="宋体"/>
          <w:color w:val="000000"/>
          <w:szCs w:val="21"/>
        </w:rPr>
        <w:t>牧濑 红莉栖</w:t>
      </w:r>
      <w:r>
        <w:rPr>
          <w:szCs w:val="21"/>
        </w:rPr>
        <w:br/>
      </w:r>
      <w:r>
        <w:rPr>
          <w:szCs w:val="21"/>
        </w:rPr>
        <w:br/>
      </w:r>
      <w:r>
        <w:rPr>
          <w:rFonts w:ascii="宋体" w:hAnsi="宋体"/>
          <w:color w:val="000000"/>
          <w:szCs w:val="21"/>
        </w:rPr>
        <w:t xml:space="preserve">#10 花泽香菜在《友少》配音的角色是谁？ </w:t>
      </w:r>
      <w:r>
        <w:rPr>
          <w:szCs w:val="21"/>
        </w:rPr>
        <w:br/>
      </w:r>
      <w:r>
        <w:rPr>
          <w:rFonts w:ascii="宋体" w:hAnsi="宋体"/>
          <w:color w:val="000000"/>
          <w:szCs w:val="21"/>
        </w:rPr>
        <w:t>羽濑川小鸠</w:t>
      </w:r>
      <w:r>
        <w:rPr>
          <w:szCs w:val="21"/>
        </w:rPr>
        <w:br/>
      </w:r>
      <w:r>
        <w:rPr>
          <w:szCs w:val="21"/>
        </w:rPr>
        <w:br/>
      </w:r>
      <w:r>
        <w:rPr>
          <w:rFonts w:ascii="宋体" w:hAnsi="宋体"/>
          <w:color w:val="000000"/>
          <w:szCs w:val="21"/>
        </w:rPr>
        <w:t xml:space="preserve">#11 杉田智和的好基友，在银魂中出演另一个姓坂田角色的人是谁？ </w:t>
      </w:r>
      <w:r>
        <w:rPr>
          <w:szCs w:val="21"/>
        </w:rPr>
        <w:br/>
      </w:r>
      <w:r>
        <w:rPr>
          <w:rFonts w:ascii="宋体" w:hAnsi="宋体"/>
          <w:color w:val="000000"/>
          <w:szCs w:val="21"/>
        </w:rPr>
        <w:t>中村悠一</w:t>
      </w:r>
      <w:r>
        <w:rPr>
          <w:szCs w:val="21"/>
        </w:rPr>
        <w:br/>
      </w:r>
      <w:r>
        <w:rPr>
          <w:szCs w:val="21"/>
        </w:rPr>
        <w:br/>
      </w:r>
      <w:r>
        <w:rPr>
          <w:rFonts w:ascii="宋体" w:hAnsi="宋体"/>
          <w:color w:val="000000"/>
          <w:szCs w:val="21"/>
        </w:rPr>
        <w:t>#12 欧派教的教主是谁</w:t>
      </w:r>
      <w:r>
        <w:rPr>
          <w:szCs w:val="21"/>
        </w:rPr>
        <w:br/>
      </w:r>
      <w:r>
        <w:rPr>
          <w:rFonts w:ascii="宋体" w:hAnsi="宋体"/>
          <w:color w:val="000000"/>
          <w:szCs w:val="21"/>
        </w:rPr>
        <w:t xml:space="preserve">神谷浩史 </w:t>
      </w:r>
      <w:r>
        <w:rPr>
          <w:szCs w:val="21"/>
        </w:rPr>
        <w:br/>
      </w:r>
      <w:r>
        <w:rPr>
          <w:szCs w:val="21"/>
        </w:rPr>
        <w:br/>
      </w:r>
      <w:r>
        <w:rPr>
          <w:rFonts w:ascii="宋体" w:hAnsi="宋体"/>
          <w:color w:val="000000"/>
          <w:szCs w:val="21"/>
        </w:rPr>
        <w:t xml:space="preserve">#13 《死神》中蓝染惣右介的斩魄刀叫什么？ </w:t>
      </w:r>
      <w:r>
        <w:rPr>
          <w:szCs w:val="21"/>
        </w:rPr>
        <w:br/>
      </w:r>
      <w:r>
        <w:rPr>
          <w:rFonts w:ascii="宋体" w:hAnsi="宋体"/>
          <w:color w:val="000000"/>
          <w:szCs w:val="21"/>
        </w:rPr>
        <w:t xml:space="preserve">镜花水月 </w:t>
      </w:r>
      <w:r>
        <w:rPr>
          <w:szCs w:val="21"/>
        </w:rPr>
        <w:br/>
      </w:r>
      <w:r>
        <w:rPr>
          <w:szCs w:val="21"/>
        </w:rPr>
        <w:br/>
      </w:r>
      <w:r>
        <w:rPr>
          <w:rFonts w:ascii="宋体" w:hAnsi="宋体"/>
          <w:color w:val="000000"/>
          <w:szCs w:val="21"/>
        </w:rPr>
        <w:t xml:space="preserve">#14 命运石之门里最初的时间机是运用的哪种电器？ </w:t>
      </w:r>
      <w:r>
        <w:rPr>
          <w:szCs w:val="21"/>
        </w:rPr>
        <w:br/>
      </w:r>
      <w:r>
        <w:rPr>
          <w:rFonts w:ascii="宋体" w:hAnsi="宋体"/>
          <w:color w:val="000000"/>
          <w:szCs w:val="21"/>
        </w:rPr>
        <w:t>微波炉</w:t>
      </w:r>
      <w:r>
        <w:rPr>
          <w:szCs w:val="21"/>
        </w:rPr>
        <w:br/>
      </w:r>
      <w:r>
        <w:rPr>
          <w:szCs w:val="21"/>
        </w:rPr>
        <w:br/>
      </w:r>
      <w:r>
        <w:rPr>
          <w:rFonts w:ascii="宋体" w:hAnsi="宋体"/>
          <w:color w:val="000000"/>
          <w:szCs w:val="21"/>
        </w:rPr>
        <w:t>#15 TO LOVE中大家喜闻乐见的小姨子是谁</w:t>
      </w:r>
      <w:r>
        <w:rPr>
          <w:szCs w:val="21"/>
        </w:rPr>
        <w:br/>
      </w:r>
      <w:r>
        <w:rPr>
          <w:rFonts w:ascii="宋体" w:hAnsi="宋体"/>
          <w:color w:val="000000"/>
          <w:szCs w:val="21"/>
        </w:rPr>
        <w:t>梦梦</w:t>
      </w:r>
      <w:r>
        <w:rPr>
          <w:szCs w:val="21"/>
        </w:rPr>
        <w:br/>
      </w:r>
      <w:r>
        <w:rPr>
          <w:szCs w:val="21"/>
        </w:rPr>
        <w:br/>
      </w:r>
      <w:r>
        <w:rPr>
          <w:rFonts w:ascii="宋体" w:hAnsi="宋体"/>
          <w:color w:val="000000"/>
          <w:szCs w:val="21"/>
        </w:rPr>
        <w:t xml:space="preserve">#16 变态王子与不笑猫中被猫神附身的是？ </w:t>
      </w:r>
      <w:r>
        <w:rPr>
          <w:szCs w:val="21"/>
        </w:rPr>
        <w:br/>
      </w:r>
      <w:r>
        <w:rPr>
          <w:rFonts w:ascii="宋体" w:hAnsi="宋体"/>
          <w:color w:val="000000"/>
          <w:szCs w:val="21"/>
        </w:rPr>
        <w:t xml:space="preserve">小豆 梓 </w:t>
      </w:r>
      <w:r>
        <w:rPr>
          <w:szCs w:val="21"/>
        </w:rPr>
        <w:br/>
      </w:r>
      <w:r>
        <w:rPr>
          <w:szCs w:val="21"/>
        </w:rPr>
        <w:br/>
      </w:r>
      <w:r>
        <w:rPr>
          <w:rFonts w:ascii="宋体" w:hAnsi="宋体"/>
          <w:color w:val="000000"/>
          <w:szCs w:val="21"/>
        </w:rPr>
        <w:t xml:space="preserve">#17 心理测量者中日本采用什么系统鉴定罪犯？ </w:t>
      </w:r>
      <w:r>
        <w:rPr>
          <w:szCs w:val="21"/>
        </w:rPr>
        <w:br/>
      </w:r>
      <w:r>
        <w:rPr>
          <w:rFonts w:ascii="宋体" w:hAnsi="宋体"/>
          <w:color w:val="000000"/>
          <w:szCs w:val="21"/>
        </w:rPr>
        <w:t xml:space="preserve">先知系统 </w:t>
      </w:r>
      <w:r>
        <w:rPr>
          <w:szCs w:val="21"/>
        </w:rPr>
        <w:br/>
      </w:r>
      <w:r>
        <w:rPr>
          <w:szCs w:val="21"/>
        </w:rPr>
        <w:br/>
      </w:r>
      <w:r>
        <w:rPr>
          <w:rFonts w:ascii="宋体" w:hAnsi="宋体"/>
          <w:color w:val="000000"/>
          <w:szCs w:val="21"/>
        </w:rPr>
        <w:t xml:space="preserve">#18 天元突破的男主角是谁？ </w:t>
      </w:r>
      <w:r>
        <w:rPr>
          <w:szCs w:val="21"/>
        </w:rPr>
        <w:br/>
      </w:r>
      <w:r>
        <w:rPr>
          <w:rFonts w:ascii="宋体" w:hAnsi="宋体"/>
          <w:color w:val="000000"/>
          <w:szCs w:val="21"/>
        </w:rPr>
        <w:t xml:space="preserve">西蒙 </w:t>
      </w:r>
      <w:r>
        <w:rPr>
          <w:szCs w:val="21"/>
        </w:rPr>
        <w:br/>
      </w:r>
      <w:r>
        <w:rPr>
          <w:szCs w:val="21"/>
        </w:rPr>
        <w:br/>
      </w:r>
      <w:r>
        <w:rPr>
          <w:rFonts w:ascii="宋体" w:hAnsi="宋体"/>
          <w:color w:val="000000"/>
          <w:szCs w:val="21"/>
        </w:rPr>
        <w:t xml:space="preserve">#19 幻想乡里威严镇四方的那谁（三个汉子） </w:t>
      </w:r>
      <w:r>
        <w:rPr>
          <w:szCs w:val="21"/>
        </w:rPr>
        <w:br/>
      </w:r>
      <w:r>
        <w:rPr>
          <w:rFonts w:ascii="宋体" w:hAnsi="宋体"/>
          <w:color w:val="000000"/>
          <w:szCs w:val="21"/>
        </w:rPr>
        <w:t xml:space="preserve">大小姐 </w:t>
      </w:r>
      <w:r>
        <w:rPr>
          <w:szCs w:val="21"/>
        </w:rPr>
        <w:br/>
      </w:r>
      <w:r>
        <w:rPr>
          <w:szCs w:val="21"/>
        </w:rPr>
        <w:br/>
      </w:r>
      <w:r>
        <w:rPr>
          <w:rFonts w:ascii="宋体" w:hAnsi="宋体"/>
          <w:color w:val="000000"/>
          <w:szCs w:val="21"/>
        </w:rPr>
        <w:t>#20 下列哪首歌以毕业为主题</w:t>
      </w:r>
      <w:r>
        <w:rPr>
          <w:szCs w:val="21"/>
        </w:rPr>
        <w:br/>
      </w:r>
      <w:r>
        <w:rPr>
          <w:rFonts w:ascii="宋体" w:hAnsi="宋体"/>
          <w:color w:val="000000"/>
          <w:szCs w:val="21"/>
        </w:rPr>
        <w:t>3月9日</w:t>
      </w:r>
      <w:r>
        <w:rPr>
          <w:szCs w:val="21"/>
        </w:rPr>
        <w:br/>
      </w:r>
      <w:r>
        <w:rPr>
          <w:szCs w:val="21"/>
        </w:rPr>
        <w:br/>
      </w:r>
      <w:r>
        <w:rPr>
          <w:rFonts w:ascii="宋体" w:hAnsi="宋体"/>
          <w:color w:val="000000"/>
          <w:szCs w:val="21"/>
        </w:rPr>
        <w:t xml:space="preserve">#21 炮姐的胖次是什么颜色的？ </w:t>
      </w:r>
      <w:r>
        <w:rPr>
          <w:szCs w:val="21"/>
        </w:rPr>
        <w:br/>
      </w:r>
      <w:r>
        <w:rPr>
          <w:rFonts w:ascii="宋体" w:hAnsi="宋体"/>
          <w:color w:val="000000"/>
          <w:szCs w:val="21"/>
        </w:rPr>
        <w:t>不知道（未解之谜，有说黄色的有说呱太的。。）</w:t>
      </w:r>
      <w:r>
        <w:rPr>
          <w:szCs w:val="21"/>
        </w:rPr>
        <w:br/>
      </w:r>
      <w:r>
        <w:rPr>
          <w:szCs w:val="21"/>
        </w:rPr>
        <w:br/>
      </w:r>
      <w:r>
        <w:rPr>
          <w:rFonts w:ascii="宋体" w:hAnsi="宋体"/>
          <w:color w:val="000000"/>
          <w:szCs w:val="21"/>
        </w:rPr>
        <w:t>#22 哪部作品出现过动物“山魈</w:t>
      </w:r>
      <w:r>
        <w:rPr>
          <w:szCs w:val="21"/>
        </w:rPr>
        <w:br/>
      </w:r>
      <w:r>
        <w:rPr>
          <w:rFonts w:ascii="宋体" w:hAnsi="宋体"/>
          <w:color w:val="000000"/>
          <w:szCs w:val="21"/>
        </w:rPr>
        <w:t>白熊咖啡店</w:t>
      </w:r>
      <w:r>
        <w:rPr>
          <w:szCs w:val="21"/>
        </w:rPr>
        <w:br/>
      </w:r>
      <w:r>
        <w:rPr>
          <w:szCs w:val="21"/>
        </w:rPr>
        <w:br/>
      </w:r>
      <w:r>
        <w:rPr>
          <w:rFonts w:ascii="宋体" w:hAnsi="宋体"/>
          <w:color w:val="000000"/>
          <w:szCs w:val="21"/>
        </w:rPr>
        <w:t>#23 以下不属于轻小说改编的动画</w:t>
      </w:r>
      <w:r>
        <w:rPr>
          <w:szCs w:val="21"/>
        </w:rPr>
        <w:br/>
      </w:r>
      <w:r>
        <w:rPr>
          <w:rFonts w:ascii="宋体" w:hAnsi="宋体"/>
          <w:color w:val="000000"/>
          <w:szCs w:val="21"/>
        </w:rPr>
        <w:t xml:space="preserve">钢之炼金术师 </w:t>
      </w:r>
      <w:r>
        <w:rPr>
          <w:szCs w:val="21"/>
        </w:rPr>
        <w:br/>
      </w:r>
      <w:r>
        <w:rPr>
          <w:szCs w:val="21"/>
        </w:rPr>
        <w:br/>
      </w:r>
      <w:r>
        <w:rPr>
          <w:rFonts w:ascii="宋体" w:hAnsi="宋体"/>
          <w:color w:val="000000"/>
          <w:szCs w:val="21"/>
        </w:rPr>
        <w:t>#24 游戏《大航海时代4》原始版中的隐藏主角是谁？</w:t>
      </w:r>
      <w:r>
        <w:rPr>
          <w:szCs w:val="21"/>
        </w:rPr>
        <w:br/>
      </w:r>
      <w:r>
        <w:rPr>
          <w:rFonts w:ascii="宋体" w:hAnsi="宋体"/>
          <w:color w:val="000000"/>
          <w:szCs w:val="21"/>
        </w:rPr>
        <w:t xml:space="preserve">李华梅 </w:t>
      </w:r>
      <w:r>
        <w:rPr>
          <w:szCs w:val="21"/>
        </w:rPr>
        <w:br/>
      </w:r>
      <w:r>
        <w:rPr>
          <w:szCs w:val="21"/>
        </w:rPr>
        <w:br/>
      </w:r>
      <w:r>
        <w:rPr>
          <w:rFonts w:ascii="宋体" w:hAnsi="宋体"/>
          <w:color w:val="000000"/>
          <w:szCs w:val="21"/>
        </w:rPr>
        <w:t>#25 《化物语》中忍野忍的眼睛是什么颜色？</w:t>
      </w:r>
      <w:r>
        <w:rPr>
          <w:szCs w:val="21"/>
        </w:rPr>
        <w:br/>
      </w:r>
      <w:r>
        <w:rPr>
          <w:rFonts w:ascii="宋体" w:hAnsi="宋体"/>
          <w:color w:val="000000"/>
          <w:szCs w:val="21"/>
        </w:rPr>
        <w:t>金色</w:t>
      </w:r>
      <w:r>
        <w:rPr>
          <w:szCs w:val="21"/>
        </w:rPr>
        <w:t xml:space="preserve"> </w:t>
      </w:r>
      <w:r>
        <w:rPr>
          <w:szCs w:val="21"/>
        </w:rPr>
        <w:br/>
      </w:r>
      <w:r>
        <w:rPr>
          <w:rFonts w:ascii="宋体" w:hAnsi="宋体"/>
          <w:color w:val="000000"/>
          <w:szCs w:val="21"/>
        </w:rPr>
        <w:t xml:space="preserve">#26 下列哪一位不是经典国产动画中的主人公？ </w:t>
      </w:r>
      <w:r>
        <w:rPr>
          <w:szCs w:val="21"/>
        </w:rPr>
        <w:br/>
      </w:r>
      <w:r>
        <w:rPr>
          <w:rFonts w:ascii="宋体" w:hAnsi="宋体"/>
          <w:color w:val="000000"/>
          <w:szCs w:val="21"/>
        </w:rPr>
        <w:t xml:space="preserve">海绵宝宝 </w:t>
      </w:r>
      <w:r>
        <w:rPr>
          <w:szCs w:val="21"/>
        </w:rPr>
        <w:br/>
      </w:r>
      <w:r>
        <w:rPr>
          <w:szCs w:val="21"/>
        </w:rPr>
        <w:br/>
      </w:r>
      <w:r>
        <w:rPr>
          <w:rFonts w:ascii="宋体" w:hAnsi="宋体"/>
          <w:color w:val="000000"/>
          <w:szCs w:val="21"/>
        </w:rPr>
        <w:t>#27 以下作品中，樱井孝宏没有参与演出的是?</w:t>
      </w:r>
      <w:r>
        <w:rPr>
          <w:szCs w:val="21"/>
        </w:rPr>
        <w:br/>
      </w:r>
      <w:r>
        <w:rPr>
          <w:rFonts w:ascii="宋体" w:hAnsi="宋体"/>
          <w:color w:val="000000"/>
          <w:szCs w:val="21"/>
        </w:rPr>
        <w:t xml:space="preserve">&lt;今天开始做魔王&gt; &lt;夏目友人帐·续&gt; &lt;神的记事本&gt; </w:t>
      </w:r>
      <w:r>
        <w:rPr>
          <w:szCs w:val="21"/>
        </w:rPr>
        <w:br/>
      </w:r>
      <w:r>
        <w:rPr>
          <w:rFonts w:ascii="宋体" w:hAnsi="宋体"/>
          <w:color w:val="000000"/>
          <w:szCs w:val="21"/>
        </w:rPr>
        <w:t>&lt;虹色萤火虫～永远的暑假～&gt; （答案：虹色萤火虫）</w:t>
      </w:r>
      <w:r>
        <w:rPr>
          <w:szCs w:val="21"/>
        </w:rPr>
        <w:br/>
      </w:r>
      <w:r>
        <w:rPr>
          <w:szCs w:val="21"/>
        </w:rPr>
        <w:br/>
      </w:r>
      <w:r>
        <w:rPr>
          <w:rFonts w:ascii="宋体" w:hAnsi="宋体"/>
          <w:color w:val="000000"/>
          <w:szCs w:val="21"/>
        </w:rPr>
        <w:t xml:space="preserve">#28 以下哪项不是对元首的描述？ </w:t>
      </w:r>
      <w:r>
        <w:rPr>
          <w:szCs w:val="21"/>
        </w:rPr>
        <w:br/>
      </w:r>
      <w:r>
        <w:rPr>
          <w:rFonts w:ascii="宋体" w:hAnsi="宋体"/>
          <w:color w:val="000000"/>
          <w:szCs w:val="21"/>
        </w:rPr>
        <w:t>多次自杀 中文十级 从河北省来 掌握神之颤抖 （答案：多次自杀）</w:t>
      </w:r>
      <w:r>
        <w:rPr>
          <w:szCs w:val="21"/>
        </w:rPr>
        <w:br/>
      </w:r>
      <w:r>
        <w:rPr>
          <w:szCs w:val="21"/>
        </w:rPr>
        <w:br/>
      </w:r>
      <w:r>
        <w:rPr>
          <w:rFonts w:ascii="宋体" w:hAnsi="宋体"/>
          <w:color w:val="000000"/>
          <w:szCs w:val="21"/>
        </w:rPr>
        <w:t>#29 下面不属于《高达》系列中“黑色三连星”的人是？</w:t>
      </w:r>
      <w:r>
        <w:rPr>
          <w:szCs w:val="21"/>
        </w:rPr>
        <w:br/>
      </w:r>
      <w:r>
        <w:rPr>
          <w:rFonts w:ascii="宋体" w:hAnsi="宋体"/>
          <w:color w:val="000000"/>
          <w:szCs w:val="21"/>
        </w:rPr>
        <w:t>盖亚 奥尔迪加 马休 布列尼夫（答案：布列尼夫乱入）</w:t>
      </w:r>
      <w:r>
        <w:rPr>
          <w:szCs w:val="21"/>
        </w:rPr>
        <w:br/>
      </w:r>
      <w:r>
        <w:rPr>
          <w:szCs w:val="21"/>
        </w:rPr>
        <w:br/>
      </w:r>
      <w:r>
        <w:rPr>
          <w:rFonts w:ascii="宋体" w:hAnsi="宋体"/>
          <w:color w:val="000000"/>
          <w:szCs w:val="21"/>
        </w:rPr>
        <w:t xml:space="preserve">#30 在口袋妖怪游戏中，lv100的暴鲤龙的速度要最低达到多少才可以在使用一次龙舞后超过种族值为130的对手 </w:t>
      </w:r>
      <w:r>
        <w:rPr>
          <w:szCs w:val="21"/>
        </w:rPr>
        <w:br/>
      </w:r>
      <w:r>
        <w:rPr>
          <w:rFonts w:ascii="宋体" w:hAnsi="宋体"/>
          <w:color w:val="000000"/>
          <w:szCs w:val="21"/>
        </w:rPr>
        <w:t>264</w:t>
      </w:r>
      <w:r>
        <w:rPr>
          <w:szCs w:val="21"/>
        </w:rPr>
        <w:br/>
      </w:r>
      <w:r>
        <w:rPr>
          <w:szCs w:val="21"/>
        </w:rPr>
        <w:br/>
      </w:r>
      <w:r>
        <w:rPr>
          <w:rFonts w:ascii="宋体" w:hAnsi="宋体"/>
          <w:color w:val="000000"/>
          <w:szCs w:val="21"/>
        </w:rPr>
        <w:t>#31 《战车与少女》中的女主角叫什么名字</w:t>
      </w:r>
      <w:r>
        <w:rPr>
          <w:szCs w:val="21"/>
        </w:rPr>
        <w:br/>
      </w:r>
      <w:r>
        <w:rPr>
          <w:rFonts w:ascii="宋体" w:hAnsi="宋体"/>
          <w:color w:val="000000"/>
          <w:szCs w:val="21"/>
        </w:rPr>
        <w:t xml:space="preserve">西住美惠 </w:t>
      </w:r>
      <w:r>
        <w:rPr>
          <w:szCs w:val="21"/>
        </w:rPr>
        <w:br/>
      </w:r>
      <w:r>
        <w:rPr>
          <w:szCs w:val="21"/>
        </w:rPr>
        <w:br/>
      </w:r>
      <w:r>
        <w:rPr>
          <w:rFonts w:ascii="宋体" w:hAnsi="宋体"/>
          <w:color w:val="000000"/>
          <w:szCs w:val="21"/>
        </w:rPr>
        <w:t>#32 我大KONAMI社的万年秘籍是？</w:t>
      </w:r>
      <w:r>
        <w:rPr>
          <w:szCs w:val="21"/>
        </w:rPr>
        <w:br/>
      </w:r>
      <w:r>
        <w:rPr>
          <w:rFonts w:ascii="宋体" w:hAnsi="宋体"/>
          <w:color w:val="000000"/>
          <w:szCs w:val="21"/>
        </w:rPr>
        <w:t>↑↑↓↓←→←→BA</w:t>
      </w:r>
      <w:r>
        <w:rPr>
          <w:szCs w:val="21"/>
        </w:rPr>
        <w:br/>
      </w:r>
      <w:r>
        <w:rPr>
          <w:szCs w:val="21"/>
        </w:rPr>
        <w:br/>
      </w:r>
      <w:r>
        <w:rPr>
          <w:rFonts w:ascii="宋体" w:hAnsi="宋体"/>
          <w:color w:val="000000"/>
          <w:szCs w:val="21"/>
        </w:rPr>
        <w:t xml:space="preserve">#33 《数码宝贝》中勇气的徽章是什么颜色的？ </w:t>
      </w:r>
      <w:r>
        <w:rPr>
          <w:szCs w:val="21"/>
        </w:rPr>
        <w:br/>
      </w:r>
      <w:r>
        <w:rPr>
          <w:rFonts w:ascii="宋体" w:hAnsi="宋体"/>
          <w:color w:val="000000"/>
          <w:szCs w:val="21"/>
        </w:rPr>
        <w:t xml:space="preserve">橙色 </w:t>
      </w:r>
      <w:r>
        <w:rPr>
          <w:szCs w:val="21"/>
        </w:rPr>
        <w:br/>
      </w:r>
      <w:r>
        <w:rPr>
          <w:szCs w:val="21"/>
        </w:rPr>
        <w:br/>
      </w:r>
      <w:r>
        <w:rPr>
          <w:rFonts w:ascii="宋体" w:hAnsi="宋体"/>
          <w:color w:val="000000"/>
          <w:szCs w:val="21"/>
        </w:rPr>
        <w:t>#34 下列哪个人物不是vocaloid家族的人物</w:t>
      </w:r>
      <w:r>
        <w:rPr>
          <w:szCs w:val="21"/>
        </w:rPr>
        <w:br/>
      </w:r>
      <w:r>
        <w:rPr>
          <w:rFonts w:ascii="宋体" w:hAnsi="宋体"/>
          <w:color w:val="000000"/>
          <w:szCs w:val="21"/>
        </w:rPr>
        <w:t>洛天依 Misa Len Luka（答案：Misa不是）</w:t>
      </w:r>
      <w:r>
        <w:rPr>
          <w:szCs w:val="21"/>
        </w:rPr>
        <w:br/>
      </w:r>
      <w:r>
        <w:rPr>
          <w:szCs w:val="21"/>
        </w:rPr>
        <w:br/>
      </w:r>
      <w:r>
        <w:rPr>
          <w:rFonts w:ascii="宋体" w:hAnsi="宋体"/>
          <w:color w:val="000000"/>
          <w:szCs w:val="21"/>
        </w:rPr>
        <w:t>#35《樱花庄的宠物女孩》中的宠物少女是指谁呢？</w:t>
      </w:r>
      <w:r>
        <w:rPr>
          <w:szCs w:val="21"/>
        </w:rPr>
        <w:br/>
      </w:r>
      <w:r>
        <w:rPr>
          <w:rFonts w:ascii="宋体" w:hAnsi="宋体"/>
          <w:color w:val="000000"/>
          <w:szCs w:val="21"/>
        </w:rPr>
        <w:t>椎名真白</w:t>
      </w:r>
      <w:r>
        <w:rPr>
          <w:szCs w:val="21"/>
        </w:rPr>
        <w:br/>
      </w:r>
      <w:r>
        <w:rPr>
          <w:szCs w:val="21"/>
        </w:rPr>
        <w:br/>
      </w:r>
      <w:r>
        <w:rPr>
          <w:rFonts w:ascii="宋体" w:hAnsi="宋体"/>
          <w:color w:val="000000"/>
          <w:szCs w:val="21"/>
        </w:rPr>
        <w:t>#36 北斗神拳里的南斗水鸟拳—雷伊必杀技奥义名字为下列哪个</w:t>
      </w:r>
      <w:r>
        <w:rPr>
          <w:szCs w:val="21"/>
        </w:rPr>
        <w:br/>
      </w:r>
      <w:r>
        <w:rPr>
          <w:rFonts w:ascii="宋体" w:hAnsi="宋体"/>
          <w:color w:val="000000"/>
          <w:szCs w:val="21"/>
        </w:rPr>
        <w:t>飞翔白丽</w:t>
      </w:r>
      <w:r>
        <w:rPr>
          <w:szCs w:val="21"/>
        </w:rPr>
        <w:br/>
      </w:r>
      <w:r>
        <w:rPr>
          <w:szCs w:val="21"/>
        </w:rPr>
        <w:br/>
      </w:r>
      <w:r>
        <w:rPr>
          <w:rFonts w:ascii="宋体" w:hAnsi="宋体"/>
          <w:color w:val="000000"/>
          <w:szCs w:val="21"/>
        </w:rPr>
        <w:t xml:space="preserve">#37 以下哪一款RPG（角色扮演游戏）属于JRPG（日式角色扮演游戏）？ </w:t>
      </w:r>
      <w:r>
        <w:rPr>
          <w:szCs w:val="21"/>
        </w:rPr>
        <w:br/>
      </w:r>
      <w:r>
        <w:rPr>
          <w:rFonts w:ascii="宋体" w:hAnsi="宋体"/>
          <w:color w:val="000000"/>
          <w:szCs w:val="21"/>
        </w:rPr>
        <w:t>最终幻想</w:t>
      </w:r>
      <w:r>
        <w:rPr>
          <w:szCs w:val="21"/>
        </w:rPr>
        <w:br/>
      </w:r>
      <w:r>
        <w:rPr>
          <w:szCs w:val="21"/>
        </w:rPr>
        <w:br/>
      </w:r>
      <w:r>
        <w:rPr>
          <w:rFonts w:ascii="宋体" w:hAnsi="宋体"/>
          <w:color w:val="000000"/>
          <w:szCs w:val="21"/>
        </w:rPr>
        <w:t>#38 配音演员葛平因为为哪个角色配音而广为人知？</w:t>
      </w:r>
      <w:r>
        <w:rPr>
          <w:szCs w:val="21"/>
        </w:rPr>
        <w:br/>
      </w:r>
      <w:r>
        <w:rPr>
          <w:rFonts w:ascii="宋体" w:hAnsi="宋体"/>
          <w:color w:val="000000"/>
          <w:szCs w:val="21"/>
        </w:rPr>
        <w:t>蓝猫</w:t>
      </w:r>
      <w:r>
        <w:rPr>
          <w:szCs w:val="21"/>
        </w:rPr>
        <w:br/>
      </w:r>
      <w:r>
        <w:rPr>
          <w:szCs w:val="21"/>
        </w:rPr>
        <w:br/>
      </w:r>
      <w:r>
        <w:rPr>
          <w:rFonts w:ascii="宋体" w:hAnsi="宋体"/>
          <w:color w:val="000000"/>
          <w:szCs w:val="21"/>
        </w:rPr>
        <w:t xml:space="preserve">#39 《神奇宝贝 特别篇》中的路比一直隐藏的第六个口袋妖怪是什么？ </w:t>
      </w:r>
      <w:r>
        <w:rPr>
          <w:szCs w:val="21"/>
        </w:rPr>
        <w:br/>
      </w:r>
      <w:r>
        <w:rPr>
          <w:rFonts w:ascii="宋体" w:hAnsi="宋体"/>
          <w:color w:val="000000"/>
          <w:szCs w:val="21"/>
        </w:rPr>
        <w:t>雪拉比</w:t>
      </w:r>
      <w:r>
        <w:rPr>
          <w:szCs w:val="21"/>
        </w:rPr>
        <w:br/>
      </w:r>
      <w:r>
        <w:rPr>
          <w:szCs w:val="21"/>
        </w:rPr>
        <w:br/>
      </w:r>
      <w:r>
        <w:rPr>
          <w:rFonts w:ascii="宋体" w:hAnsi="宋体"/>
          <w:color w:val="000000"/>
          <w:szCs w:val="21"/>
        </w:rPr>
        <w:t>#40 下列哪一个不是《魔兽世界》中部落阵营的种族？</w:t>
      </w:r>
      <w:r>
        <w:rPr>
          <w:szCs w:val="21"/>
        </w:rPr>
        <w:br/>
      </w:r>
      <w:r>
        <w:rPr>
          <w:rFonts w:ascii="宋体" w:hAnsi="宋体"/>
          <w:color w:val="000000"/>
          <w:szCs w:val="21"/>
        </w:rPr>
        <w:t>狼人</w:t>
      </w:r>
      <w:r>
        <w:rPr>
          <w:szCs w:val="21"/>
        </w:rPr>
        <w:br/>
      </w:r>
      <w:r>
        <w:rPr>
          <w:szCs w:val="21"/>
        </w:rPr>
        <w:br/>
      </w:r>
      <w:r>
        <w:rPr>
          <w:rFonts w:ascii="宋体" w:hAnsi="宋体"/>
          <w:color w:val="000000"/>
          <w:szCs w:val="21"/>
        </w:rPr>
        <w:t xml:space="preserve">#41 蔷薇少女一共是有几位人偶 </w:t>
      </w:r>
      <w:r>
        <w:rPr>
          <w:szCs w:val="21"/>
        </w:rPr>
        <w:br/>
      </w:r>
      <w:r>
        <w:rPr>
          <w:rFonts w:ascii="宋体" w:hAnsi="宋体"/>
          <w:color w:val="000000"/>
          <w:szCs w:val="21"/>
        </w:rPr>
        <w:t>7</w:t>
      </w:r>
      <w:r>
        <w:rPr>
          <w:szCs w:val="21"/>
        </w:rPr>
        <w:br/>
      </w:r>
      <w:r>
        <w:rPr>
          <w:szCs w:val="21"/>
        </w:rPr>
        <w:br/>
      </w:r>
      <w:r>
        <w:rPr>
          <w:rFonts w:ascii="宋体" w:hAnsi="宋体"/>
          <w:color w:val="000000"/>
          <w:szCs w:val="21"/>
        </w:rPr>
        <w:t xml:space="preserve">#42 《反叛的鲁鲁修》中，最后一集在“ZERO”的假面之下，杀死主人公鲁鲁修的是谁？ </w:t>
      </w:r>
      <w:r>
        <w:rPr>
          <w:szCs w:val="21"/>
        </w:rPr>
        <w:br/>
      </w:r>
      <w:r>
        <w:rPr>
          <w:rFonts w:ascii="宋体" w:hAnsi="宋体"/>
          <w:color w:val="000000"/>
          <w:szCs w:val="21"/>
        </w:rPr>
        <w:t>朱雀</w:t>
      </w:r>
      <w:r>
        <w:rPr>
          <w:szCs w:val="21"/>
        </w:rPr>
        <w:br/>
      </w:r>
      <w:r>
        <w:rPr>
          <w:szCs w:val="21"/>
        </w:rPr>
        <w:br/>
      </w:r>
      <w:r>
        <w:rPr>
          <w:rFonts w:ascii="宋体" w:hAnsi="宋体"/>
          <w:color w:val="000000"/>
          <w:szCs w:val="21"/>
        </w:rPr>
        <w:t>#43 《 某科学的超电磁炮》中最后之作的检体番号是多少？</w:t>
      </w:r>
      <w:r>
        <w:rPr>
          <w:szCs w:val="21"/>
        </w:rPr>
        <w:br/>
      </w:r>
      <w:r>
        <w:rPr>
          <w:rFonts w:ascii="宋体" w:hAnsi="宋体"/>
          <w:color w:val="000000"/>
          <w:szCs w:val="21"/>
        </w:rPr>
        <w:t xml:space="preserve">检体番号20001 </w:t>
      </w:r>
      <w:r>
        <w:rPr>
          <w:szCs w:val="21"/>
        </w:rPr>
        <w:br/>
      </w:r>
      <w:r>
        <w:rPr>
          <w:szCs w:val="21"/>
        </w:rPr>
        <w:br/>
      </w:r>
      <w:r>
        <w:rPr>
          <w:rFonts w:ascii="宋体" w:hAnsi="宋体"/>
          <w:color w:val="000000"/>
          <w:szCs w:val="21"/>
        </w:rPr>
        <w:t>#44 《冥王神话LC》中雅柏菲卡的配音是？</w:t>
      </w:r>
      <w:r>
        <w:rPr>
          <w:szCs w:val="21"/>
        </w:rPr>
        <w:br/>
      </w:r>
      <w:r>
        <w:rPr>
          <w:rFonts w:ascii="宋体" w:hAnsi="宋体"/>
          <w:color w:val="000000"/>
          <w:szCs w:val="21"/>
        </w:rPr>
        <w:t>神谷浩史</w:t>
      </w:r>
      <w:r>
        <w:rPr>
          <w:szCs w:val="21"/>
        </w:rPr>
        <w:br/>
      </w:r>
      <w:r>
        <w:rPr>
          <w:szCs w:val="21"/>
        </w:rPr>
        <w:br/>
      </w:r>
      <w:r>
        <w:rPr>
          <w:rFonts w:ascii="宋体" w:hAnsi="宋体"/>
          <w:color w:val="000000"/>
          <w:szCs w:val="21"/>
        </w:rPr>
        <w:t xml:space="preserve">#45 阿三喜欢玩什么 </w:t>
      </w:r>
      <w:r>
        <w:rPr>
          <w:szCs w:val="21"/>
        </w:rPr>
        <w:br/>
      </w:r>
      <w:r>
        <w:rPr>
          <w:rFonts w:ascii="宋体" w:hAnsi="宋体"/>
          <w:color w:val="000000"/>
          <w:szCs w:val="21"/>
        </w:rPr>
        <w:t>泥巴</w:t>
      </w:r>
      <w:r>
        <w:rPr>
          <w:szCs w:val="21"/>
        </w:rPr>
        <w:br/>
      </w:r>
      <w:r>
        <w:rPr>
          <w:szCs w:val="21"/>
        </w:rPr>
        <w:br/>
      </w:r>
      <w:r>
        <w:rPr>
          <w:rFonts w:ascii="宋体" w:hAnsi="宋体"/>
          <w:color w:val="000000"/>
          <w:szCs w:val="21"/>
        </w:rPr>
        <w:t xml:space="preserve">#46 《进击的巨人》里三笠是什么种族 </w:t>
      </w:r>
      <w:r>
        <w:rPr>
          <w:szCs w:val="21"/>
        </w:rPr>
        <w:br/>
      </w:r>
      <w:r>
        <w:rPr>
          <w:rFonts w:ascii="宋体" w:hAnsi="宋体"/>
          <w:color w:val="000000"/>
          <w:szCs w:val="21"/>
        </w:rPr>
        <w:t>人类</w:t>
      </w:r>
      <w:r>
        <w:rPr>
          <w:szCs w:val="21"/>
        </w:rPr>
        <w:br/>
      </w:r>
      <w:r>
        <w:rPr>
          <w:szCs w:val="21"/>
        </w:rPr>
        <w:br/>
      </w:r>
      <w:r>
        <w:rPr>
          <w:rFonts w:ascii="宋体" w:hAnsi="宋体"/>
          <w:color w:val="000000"/>
          <w:szCs w:val="21"/>
        </w:rPr>
        <w:t xml:space="preserve">#47 下列不属于生物化学范畴的是 </w:t>
      </w:r>
      <w:r>
        <w:rPr>
          <w:szCs w:val="21"/>
        </w:rPr>
        <w:br/>
      </w:r>
      <w:r>
        <w:rPr>
          <w:rFonts w:ascii="宋体" w:hAnsi="宋体"/>
          <w:color w:val="000000"/>
          <w:szCs w:val="21"/>
        </w:rPr>
        <w:t xml:space="preserve">生物体分子结构 </w:t>
      </w:r>
      <w:r>
        <w:rPr>
          <w:szCs w:val="21"/>
        </w:rPr>
        <w:br/>
      </w:r>
      <w:r>
        <w:rPr>
          <w:szCs w:val="21"/>
        </w:rPr>
        <w:br/>
      </w:r>
      <w:r>
        <w:rPr>
          <w:rFonts w:ascii="宋体" w:hAnsi="宋体"/>
          <w:color w:val="000000"/>
          <w:szCs w:val="21"/>
        </w:rPr>
        <w:t xml:space="preserve">#48 下列哪种角色不属于暴雪游戏《暗黑破坏神3》？ </w:t>
      </w:r>
      <w:r>
        <w:rPr>
          <w:szCs w:val="21"/>
        </w:rPr>
        <w:br/>
      </w:r>
      <w:r>
        <w:rPr>
          <w:rFonts w:ascii="宋体" w:hAnsi="宋体"/>
          <w:color w:val="000000"/>
          <w:szCs w:val="21"/>
        </w:rPr>
        <w:t>程序员</w:t>
      </w:r>
      <w:r>
        <w:rPr>
          <w:szCs w:val="21"/>
        </w:rPr>
        <w:br/>
      </w:r>
      <w:r>
        <w:rPr>
          <w:szCs w:val="21"/>
        </w:rPr>
        <w:br/>
      </w:r>
      <w:r>
        <w:rPr>
          <w:rFonts w:ascii="宋体" w:hAnsi="宋体"/>
          <w:color w:val="000000"/>
          <w:szCs w:val="21"/>
        </w:rPr>
        <w:t xml:space="preserve">#49 一方通行攻略了的御坂妹个体编号为？ </w:t>
      </w:r>
      <w:r>
        <w:rPr>
          <w:szCs w:val="21"/>
        </w:rPr>
        <w:br/>
      </w:r>
      <w:r>
        <w:rPr>
          <w:rFonts w:ascii="宋体" w:hAnsi="宋体"/>
          <w:color w:val="000000"/>
          <w:szCs w:val="21"/>
        </w:rPr>
        <w:t>20001</w:t>
      </w:r>
      <w:r>
        <w:rPr>
          <w:szCs w:val="21"/>
        </w:rPr>
        <w:br/>
      </w:r>
      <w:r>
        <w:rPr>
          <w:szCs w:val="21"/>
        </w:rPr>
        <w:br/>
      </w:r>
      <w:r>
        <w:rPr>
          <w:rFonts w:ascii="宋体" w:hAnsi="宋体"/>
          <w:color w:val="000000"/>
          <w:szCs w:val="21"/>
        </w:rPr>
        <w:t xml:space="preserve">#50 魔法少女小圆中，圆神的头发是什么颜色的？ </w:t>
      </w:r>
      <w:r>
        <w:rPr>
          <w:szCs w:val="21"/>
        </w:rPr>
        <w:br/>
      </w:r>
      <w:r>
        <w:rPr>
          <w:rFonts w:ascii="宋体" w:hAnsi="宋体"/>
          <w:color w:val="000000"/>
          <w:szCs w:val="21"/>
        </w:rPr>
        <w:t>粉色</w:t>
      </w:r>
      <w:r>
        <w:rPr>
          <w:szCs w:val="21"/>
        </w:rPr>
        <w:t xml:space="preserve"> </w:t>
      </w:r>
      <w:r>
        <w:rPr>
          <w:szCs w:val="21"/>
        </w:rPr>
        <w:br/>
      </w:r>
      <w:r>
        <w:rPr>
          <w:rFonts w:ascii="宋体" w:hAnsi="宋体"/>
          <w:color w:val="000000"/>
          <w:szCs w:val="21"/>
        </w:rPr>
        <w:t xml:space="preserve">#51 以下谁是nico唱见 </w:t>
      </w:r>
      <w:r>
        <w:rPr>
          <w:szCs w:val="21"/>
        </w:rPr>
        <w:br/>
      </w:r>
      <w:r>
        <w:rPr>
          <w:rFonts w:ascii="宋体" w:hAnsi="宋体"/>
          <w:color w:val="000000"/>
          <w:szCs w:val="21"/>
        </w:rPr>
        <w:t>新社会人（唱见百科词条）</w:t>
      </w:r>
      <w:r>
        <w:rPr>
          <w:szCs w:val="21"/>
        </w:rPr>
        <w:br/>
      </w:r>
      <w:r>
        <w:rPr>
          <w:szCs w:val="21"/>
        </w:rPr>
        <w:br/>
      </w:r>
      <w:r>
        <w:rPr>
          <w:rFonts w:ascii="宋体" w:hAnsi="宋体"/>
          <w:color w:val="000000"/>
          <w:szCs w:val="21"/>
        </w:rPr>
        <w:t xml:space="preserve">#52 以下哪个游戏不是EA出品？ </w:t>
      </w:r>
      <w:r>
        <w:rPr>
          <w:szCs w:val="21"/>
        </w:rPr>
        <w:br/>
      </w:r>
      <w:r>
        <w:rPr>
          <w:rFonts w:ascii="宋体" w:hAnsi="宋体"/>
          <w:color w:val="000000"/>
          <w:szCs w:val="21"/>
        </w:rPr>
        <w:t>战地 镜之边缘 死亡空间 刺客信条（答案：刺客，是育碧的）</w:t>
      </w:r>
      <w:r>
        <w:rPr>
          <w:szCs w:val="21"/>
        </w:rPr>
        <w:br/>
      </w:r>
      <w:r>
        <w:rPr>
          <w:szCs w:val="21"/>
        </w:rPr>
        <w:br/>
      </w:r>
      <w:r>
        <w:rPr>
          <w:rFonts w:ascii="宋体" w:hAnsi="宋体"/>
          <w:color w:val="000000"/>
          <w:szCs w:val="21"/>
        </w:rPr>
        <w:t xml:space="preserve">#53 《幸运星》是谁原作的四格漫画 </w:t>
      </w:r>
      <w:r>
        <w:rPr>
          <w:szCs w:val="21"/>
        </w:rPr>
        <w:br/>
      </w:r>
      <w:r>
        <w:rPr>
          <w:rFonts w:ascii="宋体" w:hAnsi="宋体"/>
          <w:color w:val="000000"/>
          <w:szCs w:val="21"/>
        </w:rPr>
        <w:t>美水镜</w:t>
      </w:r>
      <w:r>
        <w:rPr>
          <w:szCs w:val="21"/>
        </w:rPr>
        <w:br/>
      </w:r>
      <w:r>
        <w:rPr>
          <w:szCs w:val="21"/>
        </w:rPr>
        <w:br/>
      </w:r>
      <w:r>
        <w:rPr>
          <w:rFonts w:ascii="宋体" w:hAnsi="宋体"/>
          <w:color w:val="000000"/>
          <w:szCs w:val="21"/>
        </w:rPr>
        <w:t>#54 仙水忍的好基友是谁</w:t>
      </w:r>
      <w:r>
        <w:rPr>
          <w:szCs w:val="21"/>
        </w:rPr>
        <w:br/>
      </w:r>
      <w:r>
        <w:rPr>
          <w:rFonts w:ascii="宋体" w:hAnsi="宋体"/>
          <w:color w:val="000000"/>
          <w:szCs w:val="21"/>
        </w:rPr>
        <w:t>树</w:t>
      </w:r>
      <w:r>
        <w:rPr>
          <w:szCs w:val="21"/>
        </w:rPr>
        <w:br/>
      </w:r>
      <w:r>
        <w:rPr>
          <w:szCs w:val="21"/>
        </w:rPr>
        <w:br/>
      </w:r>
      <w:r>
        <w:rPr>
          <w:rFonts w:ascii="宋体" w:hAnsi="宋体"/>
          <w:color w:val="000000"/>
          <w:szCs w:val="21"/>
        </w:rPr>
        <w:t xml:space="preserve">#55 《火影忍者》中的主角是以下哪位？ </w:t>
      </w:r>
      <w:r>
        <w:rPr>
          <w:szCs w:val="21"/>
        </w:rPr>
        <w:br/>
      </w:r>
      <w:r>
        <w:rPr>
          <w:rFonts w:ascii="宋体" w:hAnsi="宋体"/>
          <w:color w:val="000000"/>
          <w:szCs w:val="21"/>
        </w:rPr>
        <w:t>漩涡鸣人</w:t>
      </w:r>
      <w:r>
        <w:rPr>
          <w:szCs w:val="21"/>
        </w:rPr>
        <w:br/>
      </w:r>
      <w:r>
        <w:rPr>
          <w:szCs w:val="21"/>
        </w:rPr>
        <w:br/>
      </w:r>
      <w:r>
        <w:rPr>
          <w:rFonts w:ascii="宋体" w:hAnsi="宋体"/>
          <w:color w:val="000000"/>
          <w:szCs w:val="21"/>
        </w:rPr>
        <w:t xml:space="preserve">#56 以下哪一部动画是庵野秀明的导演处女作？ </w:t>
      </w:r>
      <w:r>
        <w:rPr>
          <w:szCs w:val="21"/>
        </w:rPr>
        <w:br/>
      </w:r>
      <w:r>
        <w:rPr>
          <w:rFonts w:ascii="宋体" w:hAnsi="宋体"/>
          <w:color w:val="000000"/>
          <w:szCs w:val="21"/>
        </w:rPr>
        <w:t xml:space="preserve">飞越巅峰 </w:t>
      </w:r>
      <w:r>
        <w:rPr>
          <w:szCs w:val="21"/>
        </w:rPr>
        <w:br/>
      </w:r>
      <w:r>
        <w:rPr>
          <w:szCs w:val="21"/>
        </w:rPr>
        <w:br/>
      </w:r>
      <w:r>
        <w:rPr>
          <w:rFonts w:ascii="宋体" w:hAnsi="宋体"/>
          <w:color w:val="000000"/>
          <w:szCs w:val="21"/>
        </w:rPr>
        <w:t xml:space="preserve">#57 国内原创动漫《尸兄》主人公叫啥？ </w:t>
      </w:r>
      <w:r>
        <w:rPr>
          <w:szCs w:val="21"/>
        </w:rPr>
        <w:br/>
      </w:r>
      <w:r>
        <w:rPr>
          <w:rFonts w:ascii="宋体" w:hAnsi="宋体"/>
          <w:color w:val="000000"/>
          <w:szCs w:val="21"/>
        </w:rPr>
        <w:t>小飞</w:t>
      </w:r>
      <w:r>
        <w:rPr>
          <w:szCs w:val="21"/>
        </w:rPr>
        <w:br/>
      </w:r>
      <w:r>
        <w:rPr>
          <w:szCs w:val="21"/>
        </w:rPr>
        <w:br/>
      </w:r>
      <w:r>
        <w:rPr>
          <w:rFonts w:ascii="宋体" w:hAnsi="宋体"/>
          <w:color w:val="000000"/>
          <w:szCs w:val="21"/>
        </w:rPr>
        <w:t xml:space="preserve">#58 欢乐颂是贝多芬第几交响曲中的 </w:t>
      </w:r>
      <w:r>
        <w:rPr>
          <w:szCs w:val="21"/>
        </w:rPr>
        <w:br/>
      </w:r>
      <w:r>
        <w:rPr>
          <w:rFonts w:ascii="宋体" w:hAnsi="宋体"/>
          <w:color w:val="000000"/>
          <w:szCs w:val="21"/>
        </w:rPr>
        <w:t xml:space="preserve">第九交响曲 </w:t>
      </w:r>
      <w:r>
        <w:rPr>
          <w:szCs w:val="21"/>
        </w:rPr>
        <w:br/>
      </w:r>
      <w:r>
        <w:rPr>
          <w:szCs w:val="21"/>
        </w:rPr>
        <w:br/>
      </w:r>
      <w:r>
        <w:rPr>
          <w:rFonts w:ascii="宋体" w:hAnsi="宋体"/>
          <w:color w:val="000000"/>
          <w:szCs w:val="21"/>
        </w:rPr>
        <w:t>#59 RWBY中的R指的是谁？</w:t>
      </w:r>
      <w:r>
        <w:rPr>
          <w:szCs w:val="21"/>
        </w:rPr>
        <w:br/>
      </w:r>
      <w:r>
        <w:rPr>
          <w:rFonts w:ascii="宋体" w:hAnsi="宋体"/>
          <w:color w:val="000000"/>
          <w:szCs w:val="21"/>
        </w:rPr>
        <w:t>Ruby（戏称小红帽。。逆袭）</w:t>
      </w:r>
      <w:r>
        <w:rPr>
          <w:szCs w:val="21"/>
        </w:rPr>
        <w:br/>
      </w:r>
      <w:r>
        <w:rPr>
          <w:szCs w:val="21"/>
        </w:rPr>
        <w:br/>
      </w:r>
      <w:r>
        <w:rPr>
          <w:rFonts w:ascii="宋体" w:hAnsi="宋体"/>
          <w:color w:val="000000"/>
          <w:szCs w:val="21"/>
        </w:rPr>
        <w:t xml:space="preserve">#60 《沙耶之歌》中男主在全灭结局最后一战使用的武器是： </w:t>
      </w:r>
      <w:r>
        <w:rPr>
          <w:szCs w:val="21"/>
        </w:rPr>
        <w:br/>
      </w:r>
      <w:r>
        <w:rPr>
          <w:rFonts w:ascii="宋体" w:hAnsi="宋体"/>
          <w:color w:val="000000"/>
          <w:szCs w:val="21"/>
        </w:rPr>
        <w:t>斧头</w:t>
      </w:r>
      <w:r>
        <w:rPr>
          <w:szCs w:val="21"/>
        </w:rPr>
        <w:br/>
      </w:r>
      <w:r>
        <w:rPr>
          <w:szCs w:val="21"/>
        </w:rPr>
        <w:br/>
      </w:r>
      <w:r>
        <w:rPr>
          <w:rFonts w:ascii="宋体" w:hAnsi="宋体"/>
          <w:color w:val="000000"/>
          <w:szCs w:val="21"/>
        </w:rPr>
        <w:t xml:space="preserve">#61 iphone 4之后苹果推出的手机是 </w:t>
      </w:r>
      <w:r>
        <w:rPr>
          <w:szCs w:val="21"/>
        </w:rPr>
        <w:br/>
      </w:r>
      <w:r>
        <w:rPr>
          <w:rFonts w:ascii="宋体" w:hAnsi="宋体"/>
          <w:color w:val="000000"/>
          <w:szCs w:val="21"/>
        </w:rPr>
        <w:t>iphone 4S</w:t>
      </w:r>
      <w:r>
        <w:rPr>
          <w:szCs w:val="21"/>
        </w:rPr>
        <w:br/>
      </w:r>
      <w:r>
        <w:rPr>
          <w:szCs w:val="21"/>
        </w:rPr>
        <w:br/>
      </w:r>
      <w:r>
        <w:rPr>
          <w:rFonts w:ascii="宋体" w:hAnsi="宋体"/>
          <w:color w:val="000000"/>
          <w:szCs w:val="21"/>
        </w:rPr>
        <w:t>#62 以下哪一款游戏不属于赛车类游戏</w:t>
      </w:r>
      <w:r>
        <w:rPr>
          <w:szCs w:val="21"/>
        </w:rPr>
        <w:br/>
      </w:r>
      <w:r>
        <w:rPr>
          <w:rFonts w:ascii="宋体" w:hAnsi="宋体"/>
          <w:color w:val="000000"/>
          <w:szCs w:val="21"/>
        </w:rPr>
        <w:t>The Elder Scrolls</w:t>
      </w:r>
      <w:r>
        <w:rPr>
          <w:szCs w:val="21"/>
        </w:rPr>
        <w:br/>
      </w:r>
      <w:r>
        <w:rPr>
          <w:szCs w:val="21"/>
        </w:rPr>
        <w:br/>
      </w:r>
      <w:r>
        <w:rPr>
          <w:rFonts w:ascii="宋体" w:hAnsi="宋体"/>
          <w:color w:val="000000"/>
          <w:szCs w:val="21"/>
        </w:rPr>
        <w:t>#63 自2012年起，世萌提名分为新星组（Nova）和______组（Stella）</w:t>
      </w:r>
      <w:r>
        <w:rPr>
          <w:szCs w:val="21"/>
        </w:rPr>
        <w:br/>
      </w:r>
      <w:r>
        <w:rPr>
          <w:rFonts w:ascii="宋体" w:hAnsi="宋体"/>
          <w:color w:val="000000"/>
          <w:szCs w:val="21"/>
        </w:rPr>
        <w:t>恒星</w:t>
      </w:r>
      <w:r>
        <w:rPr>
          <w:szCs w:val="21"/>
        </w:rPr>
        <w:br/>
      </w:r>
      <w:r>
        <w:rPr>
          <w:szCs w:val="21"/>
        </w:rPr>
        <w:br/>
      </w:r>
      <w:r>
        <w:rPr>
          <w:rFonts w:ascii="宋体" w:hAnsi="宋体"/>
          <w:color w:val="000000"/>
          <w:szCs w:val="21"/>
        </w:rPr>
        <w:t xml:space="preserve">#64 平时看B站动画的时候看见233333字样的弹幕是什么意思 </w:t>
      </w:r>
      <w:r>
        <w:rPr>
          <w:szCs w:val="21"/>
        </w:rPr>
        <w:br/>
      </w:r>
      <w:r>
        <w:rPr>
          <w:rFonts w:ascii="宋体" w:hAnsi="宋体"/>
          <w:color w:val="000000"/>
          <w:szCs w:val="21"/>
        </w:rPr>
        <w:t>大笑</w:t>
      </w:r>
      <w:r>
        <w:rPr>
          <w:szCs w:val="21"/>
        </w:rPr>
        <w:br/>
      </w:r>
      <w:r>
        <w:rPr>
          <w:szCs w:val="21"/>
        </w:rPr>
        <w:br/>
      </w:r>
      <w:r>
        <w:rPr>
          <w:rFonts w:ascii="宋体" w:hAnsi="宋体"/>
          <w:color w:val="000000"/>
          <w:szCs w:val="21"/>
        </w:rPr>
        <w:t xml:space="preserve">#65 第一宇宙速度是？km/s </w:t>
      </w:r>
      <w:r>
        <w:rPr>
          <w:szCs w:val="21"/>
        </w:rPr>
        <w:br/>
      </w:r>
      <w:r>
        <w:rPr>
          <w:rFonts w:ascii="宋体" w:hAnsi="宋体"/>
          <w:color w:val="000000"/>
          <w:szCs w:val="21"/>
        </w:rPr>
        <w:t>7.9</w:t>
      </w:r>
      <w:r>
        <w:rPr>
          <w:szCs w:val="21"/>
        </w:rPr>
        <w:br/>
      </w:r>
      <w:r>
        <w:rPr>
          <w:szCs w:val="21"/>
        </w:rPr>
        <w:br/>
      </w:r>
      <w:r>
        <w:rPr>
          <w:rFonts w:ascii="宋体" w:hAnsi="宋体"/>
          <w:color w:val="000000"/>
          <w:szCs w:val="21"/>
        </w:rPr>
        <w:t xml:space="preserve">#66 谁罪大滔天，搞到百姓怨声载道 </w:t>
      </w:r>
      <w:r>
        <w:rPr>
          <w:szCs w:val="21"/>
        </w:rPr>
        <w:br/>
      </w:r>
      <w:r>
        <w:rPr>
          <w:rFonts w:ascii="宋体" w:hAnsi="宋体"/>
          <w:color w:val="000000"/>
          <w:szCs w:val="21"/>
        </w:rPr>
        <w:t xml:space="preserve">索尼 </w:t>
      </w:r>
      <w:r>
        <w:rPr>
          <w:szCs w:val="21"/>
        </w:rPr>
        <w:br/>
      </w:r>
      <w:r>
        <w:rPr>
          <w:szCs w:val="21"/>
        </w:rPr>
        <w:br/>
      </w:r>
      <w:r>
        <w:rPr>
          <w:rFonts w:ascii="宋体" w:hAnsi="宋体"/>
          <w:color w:val="000000"/>
          <w:szCs w:val="21"/>
        </w:rPr>
        <w:t xml:space="preserve">#67 魔兽世界里的联盟英雄吉安娜是什么职业 </w:t>
      </w:r>
      <w:r>
        <w:rPr>
          <w:szCs w:val="21"/>
        </w:rPr>
        <w:br/>
      </w:r>
      <w:r>
        <w:rPr>
          <w:rFonts w:ascii="宋体" w:hAnsi="宋体"/>
          <w:color w:val="000000"/>
          <w:szCs w:val="21"/>
        </w:rPr>
        <w:t>法师</w:t>
      </w:r>
      <w:r>
        <w:rPr>
          <w:szCs w:val="21"/>
        </w:rPr>
        <w:br/>
      </w:r>
      <w:r>
        <w:rPr>
          <w:szCs w:val="21"/>
        </w:rPr>
        <w:br/>
      </w:r>
      <w:r>
        <w:rPr>
          <w:rFonts w:ascii="宋体" w:hAnsi="宋体"/>
          <w:color w:val="000000"/>
          <w:szCs w:val="21"/>
        </w:rPr>
        <w:t xml:space="preserve">#68 下列著名科学人物中不是左撇子的是？ </w:t>
      </w:r>
      <w:r>
        <w:rPr>
          <w:szCs w:val="21"/>
        </w:rPr>
        <w:br/>
      </w:r>
      <w:r>
        <w:rPr>
          <w:rFonts w:ascii="宋体" w:hAnsi="宋体"/>
          <w:color w:val="000000"/>
          <w:szCs w:val="21"/>
        </w:rPr>
        <w:t>玛丽·居里 阿尔伯特·爱因斯坦 艾萨克·牛顿 迈克尔·法拉第 (法拉第不是)</w:t>
      </w:r>
      <w:r>
        <w:rPr>
          <w:szCs w:val="21"/>
        </w:rPr>
        <w:br/>
      </w:r>
      <w:r>
        <w:rPr>
          <w:szCs w:val="21"/>
        </w:rPr>
        <w:br/>
      </w:r>
      <w:r>
        <w:rPr>
          <w:rFonts w:ascii="宋体" w:hAnsi="宋体"/>
          <w:color w:val="000000"/>
          <w:szCs w:val="21"/>
        </w:rPr>
        <w:t>#69 灵梦的全名叫什么</w:t>
      </w:r>
      <w:r>
        <w:rPr>
          <w:szCs w:val="21"/>
        </w:rPr>
        <w:br/>
      </w:r>
      <w:r>
        <w:rPr>
          <w:rFonts w:ascii="宋体" w:hAnsi="宋体"/>
          <w:color w:val="000000"/>
          <w:szCs w:val="21"/>
        </w:rPr>
        <w:t>博丽灵梦</w:t>
      </w:r>
      <w:r>
        <w:rPr>
          <w:szCs w:val="21"/>
        </w:rPr>
        <w:br/>
      </w:r>
      <w:r>
        <w:rPr>
          <w:szCs w:val="21"/>
        </w:rPr>
        <w:br/>
      </w:r>
      <w:r>
        <w:rPr>
          <w:rFonts w:ascii="宋体" w:hAnsi="宋体"/>
          <w:color w:val="000000"/>
          <w:szCs w:val="21"/>
        </w:rPr>
        <w:t xml:space="preserve">#70 恋爱养成游戏鼻祖“心跳回忆~永远属于你”的女主角叫什么名字？ </w:t>
      </w:r>
      <w:r>
        <w:rPr>
          <w:szCs w:val="21"/>
        </w:rPr>
        <w:br/>
      </w:r>
      <w:r>
        <w:rPr>
          <w:rFonts w:ascii="宋体" w:hAnsi="宋体"/>
          <w:color w:val="000000"/>
          <w:szCs w:val="21"/>
        </w:rPr>
        <w:t xml:space="preserve">藤崎诗织 </w:t>
      </w:r>
      <w:r>
        <w:rPr>
          <w:szCs w:val="21"/>
        </w:rPr>
        <w:br/>
      </w:r>
      <w:r>
        <w:rPr>
          <w:szCs w:val="21"/>
        </w:rPr>
        <w:br/>
      </w:r>
      <w:r>
        <w:rPr>
          <w:rFonts w:ascii="宋体" w:hAnsi="宋体"/>
          <w:color w:val="000000"/>
          <w:szCs w:val="21"/>
        </w:rPr>
        <w:t>#71 在国内被誉为三大同人歌姬的人不包括？</w:t>
      </w:r>
      <w:r>
        <w:rPr>
          <w:szCs w:val="21"/>
        </w:rPr>
        <w:br/>
      </w:r>
      <w:r>
        <w:rPr>
          <w:rFonts w:ascii="宋体" w:hAnsi="宋体"/>
          <w:color w:val="000000"/>
          <w:szCs w:val="21"/>
        </w:rPr>
        <w:t>片雾烈火 叶月ゆら 茶太 霜月はるか（答案：叶月ゆら）</w:t>
      </w:r>
      <w:r>
        <w:rPr>
          <w:szCs w:val="21"/>
        </w:rPr>
        <w:br/>
      </w:r>
      <w:r>
        <w:rPr>
          <w:szCs w:val="21"/>
        </w:rPr>
        <w:br/>
      </w:r>
      <w:r>
        <w:rPr>
          <w:rFonts w:ascii="宋体" w:hAnsi="宋体"/>
          <w:color w:val="000000"/>
          <w:szCs w:val="21"/>
        </w:rPr>
        <w:t xml:space="preserve">#72 EVA中，凌波丽的房间门牌号是多少？ </w:t>
      </w:r>
      <w:r>
        <w:rPr>
          <w:szCs w:val="21"/>
        </w:rPr>
        <w:br/>
      </w:r>
      <w:r>
        <w:rPr>
          <w:rFonts w:ascii="宋体" w:hAnsi="宋体"/>
          <w:color w:val="000000"/>
          <w:szCs w:val="21"/>
        </w:rPr>
        <w:t>402</w:t>
      </w:r>
      <w:r>
        <w:rPr>
          <w:szCs w:val="21"/>
        </w:rPr>
        <w:br/>
      </w:r>
      <w:r>
        <w:rPr>
          <w:szCs w:val="21"/>
        </w:rPr>
        <w:br/>
      </w:r>
      <w:r>
        <w:rPr>
          <w:rFonts w:ascii="宋体" w:hAnsi="宋体"/>
          <w:color w:val="000000"/>
          <w:szCs w:val="21"/>
        </w:rPr>
        <w:t xml:space="preserve">#73 下面哪位演员没有出演过“少年包青天”中的包青天？ </w:t>
      </w:r>
      <w:r>
        <w:rPr>
          <w:szCs w:val="21"/>
        </w:rPr>
        <w:br/>
      </w:r>
      <w:r>
        <w:rPr>
          <w:rFonts w:ascii="宋体" w:hAnsi="宋体"/>
          <w:color w:val="000000"/>
          <w:szCs w:val="21"/>
        </w:rPr>
        <w:t>严宽</w:t>
      </w:r>
      <w:r>
        <w:rPr>
          <w:szCs w:val="21"/>
        </w:rPr>
        <w:br/>
      </w:r>
      <w:r>
        <w:rPr>
          <w:szCs w:val="21"/>
        </w:rPr>
        <w:br/>
      </w:r>
      <w:r>
        <w:rPr>
          <w:rFonts w:ascii="宋体" w:hAnsi="宋体"/>
          <w:color w:val="000000"/>
          <w:szCs w:val="21"/>
        </w:rPr>
        <w:t>#74 动画《回转企鹅罐》的监督是谁？</w:t>
      </w:r>
      <w:r>
        <w:rPr>
          <w:szCs w:val="21"/>
        </w:rPr>
        <w:br/>
      </w:r>
      <w:r>
        <w:rPr>
          <w:rFonts w:ascii="宋体" w:hAnsi="宋体"/>
          <w:color w:val="000000"/>
          <w:szCs w:val="21"/>
        </w:rPr>
        <w:t>几原邦彦</w:t>
      </w:r>
      <w:r>
        <w:rPr>
          <w:szCs w:val="21"/>
        </w:rPr>
        <w:br/>
      </w:r>
      <w:r>
        <w:rPr>
          <w:szCs w:val="21"/>
        </w:rPr>
        <w:br/>
      </w:r>
      <w:r>
        <w:rPr>
          <w:rFonts w:ascii="宋体" w:hAnsi="宋体"/>
          <w:color w:val="000000"/>
          <w:szCs w:val="21"/>
        </w:rPr>
        <w:t>#75 下列哪一样不是中华一番中的传说中的厨具？</w:t>
      </w:r>
      <w:r>
        <w:rPr>
          <w:szCs w:val="21"/>
        </w:rPr>
        <w:br/>
      </w:r>
      <w:r>
        <w:rPr>
          <w:rFonts w:ascii="宋体" w:hAnsi="宋体"/>
          <w:color w:val="000000"/>
          <w:szCs w:val="21"/>
        </w:rPr>
        <w:t>永灵刀 魔圣铜器 转龙壶 冰魄刀（答案：冰魄刀）</w:t>
      </w:r>
      <w:r>
        <w:rPr>
          <w:szCs w:val="21"/>
        </w:rPr>
        <w:t xml:space="preserve"> </w:t>
      </w:r>
      <w:r>
        <w:rPr>
          <w:szCs w:val="21"/>
        </w:rPr>
        <w:br/>
      </w:r>
      <w:r>
        <w:rPr>
          <w:rFonts w:ascii="宋体" w:hAnsi="宋体"/>
          <w:color w:val="000000"/>
          <w:szCs w:val="21"/>
        </w:rPr>
        <w:t xml:space="preserve">#76 海贼的男主角戴着的是什么 </w:t>
      </w:r>
      <w:r>
        <w:rPr>
          <w:szCs w:val="21"/>
        </w:rPr>
        <w:br/>
      </w:r>
      <w:r>
        <w:rPr>
          <w:rFonts w:ascii="宋体" w:hAnsi="宋体"/>
          <w:color w:val="000000"/>
          <w:szCs w:val="21"/>
        </w:rPr>
        <w:t>草帽</w:t>
      </w:r>
      <w:r>
        <w:rPr>
          <w:szCs w:val="21"/>
        </w:rPr>
        <w:br/>
      </w:r>
      <w:r>
        <w:rPr>
          <w:szCs w:val="21"/>
        </w:rPr>
        <w:br/>
      </w:r>
      <w:r>
        <w:rPr>
          <w:rFonts w:ascii="宋体" w:hAnsi="宋体"/>
          <w:color w:val="000000"/>
          <w:szCs w:val="21"/>
        </w:rPr>
        <w:t xml:space="preserve">#77 哈努曼与奥特兄弟中战队队服出自哪部奥特曼？ </w:t>
      </w:r>
      <w:r>
        <w:rPr>
          <w:szCs w:val="21"/>
        </w:rPr>
        <w:br/>
      </w:r>
      <w:r>
        <w:rPr>
          <w:rFonts w:ascii="宋体" w:hAnsi="宋体"/>
          <w:color w:val="000000"/>
          <w:szCs w:val="21"/>
        </w:rPr>
        <w:t>（无力了）</w:t>
      </w:r>
      <w:r>
        <w:rPr>
          <w:szCs w:val="21"/>
        </w:rPr>
        <w:br/>
      </w:r>
      <w:r>
        <w:rPr>
          <w:szCs w:val="21"/>
        </w:rPr>
        <w:br/>
      </w:r>
      <w:r>
        <w:rPr>
          <w:rFonts w:ascii="宋体" w:hAnsi="宋体"/>
          <w:color w:val="000000"/>
          <w:szCs w:val="21"/>
        </w:rPr>
        <w:t xml:space="preserve">#78 声优喜多村英梨和同事务所的哪位女声优结成了组合“ARTERY VEIN” </w:t>
      </w:r>
      <w:r>
        <w:rPr>
          <w:szCs w:val="21"/>
        </w:rPr>
        <w:br/>
      </w:r>
      <w:r>
        <w:rPr>
          <w:rFonts w:ascii="宋体" w:hAnsi="宋体"/>
          <w:color w:val="000000"/>
          <w:szCs w:val="21"/>
        </w:rPr>
        <w:t xml:space="preserve">今井麻美 </w:t>
      </w:r>
      <w:r>
        <w:rPr>
          <w:szCs w:val="21"/>
        </w:rPr>
        <w:br/>
      </w:r>
      <w:r>
        <w:rPr>
          <w:szCs w:val="21"/>
        </w:rPr>
        <w:br/>
      </w:r>
      <w:r>
        <w:rPr>
          <w:rFonts w:ascii="宋体" w:hAnsi="宋体"/>
          <w:color w:val="000000"/>
          <w:szCs w:val="21"/>
        </w:rPr>
        <w:t xml:space="preserve">#79 jojo的奇妙冒险中，第四代jojo是的替身是？ </w:t>
      </w:r>
      <w:r>
        <w:rPr>
          <w:szCs w:val="21"/>
        </w:rPr>
        <w:br/>
      </w:r>
      <w:r>
        <w:rPr>
          <w:rFonts w:ascii="宋体" w:hAnsi="宋体"/>
          <w:color w:val="000000"/>
          <w:szCs w:val="21"/>
        </w:rPr>
        <w:t>疯狂钻石</w:t>
      </w:r>
      <w:r>
        <w:rPr>
          <w:szCs w:val="21"/>
        </w:rPr>
        <w:br/>
      </w:r>
      <w:r>
        <w:rPr>
          <w:szCs w:val="21"/>
        </w:rPr>
        <w:br/>
      </w:r>
      <w:r>
        <w:rPr>
          <w:rFonts w:ascii="宋体" w:hAnsi="宋体"/>
          <w:color w:val="000000"/>
          <w:szCs w:val="21"/>
        </w:rPr>
        <w:t xml:space="preserve">#80 以下哪首游戏歌曲的完整版没有在TЁЯRA的专辑RЁVOLUTIФN中出现？ </w:t>
      </w:r>
      <w:r>
        <w:rPr>
          <w:szCs w:val="21"/>
        </w:rPr>
        <w:br/>
      </w:r>
      <w:r>
        <w:rPr>
          <w:rFonts w:ascii="宋体" w:hAnsi="宋体"/>
          <w:color w:val="000000"/>
          <w:szCs w:val="21"/>
        </w:rPr>
        <w:t>梦幻ノ光 RЁVOLUTIФN Raspberry▽Heart ULTiM∧TE (T_T有知道的帮下忙吧)</w:t>
      </w:r>
      <w:r>
        <w:rPr>
          <w:szCs w:val="21"/>
        </w:rPr>
        <w:br/>
      </w:r>
      <w:r>
        <w:rPr>
          <w:szCs w:val="21"/>
        </w:rPr>
        <w:br/>
      </w:r>
      <w:r>
        <w:rPr>
          <w:rFonts w:ascii="宋体" w:hAnsi="宋体"/>
          <w:color w:val="000000"/>
          <w:szCs w:val="21"/>
        </w:rPr>
        <w:t xml:space="preserve">#81 兵部京介是怎么称呼明石薰的？ </w:t>
      </w:r>
      <w:r>
        <w:rPr>
          <w:szCs w:val="21"/>
        </w:rPr>
        <w:br/>
      </w:r>
      <w:r>
        <w:rPr>
          <w:rFonts w:ascii="宋体" w:hAnsi="宋体"/>
          <w:color w:val="000000"/>
          <w:szCs w:val="21"/>
        </w:rPr>
        <w:t xml:space="preserve">children </w:t>
      </w:r>
      <w:r>
        <w:rPr>
          <w:szCs w:val="21"/>
        </w:rPr>
        <w:br/>
      </w:r>
      <w:r>
        <w:rPr>
          <w:szCs w:val="21"/>
        </w:rPr>
        <w:br/>
      </w:r>
      <w:r>
        <w:rPr>
          <w:rFonts w:ascii="宋体" w:hAnsi="宋体"/>
          <w:color w:val="000000"/>
          <w:szCs w:val="21"/>
        </w:rPr>
        <w:t xml:space="preserve">#82 绫崎飒一开始欠下的债务是 </w:t>
      </w:r>
      <w:r>
        <w:rPr>
          <w:szCs w:val="21"/>
        </w:rPr>
        <w:br/>
      </w:r>
      <w:r>
        <w:rPr>
          <w:rFonts w:ascii="宋体" w:hAnsi="宋体"/>
          <w:color w:val="000000"/>
          <w:szCs w:val="21"/>
        </w:rPr>
        <w:t>¥150000000 （一亿五千万）</w:t>
      </w:r>
      <w:r>
        <w:rPr>
          <w:szCs w:val="21"/>
        </w:rPr>
        <w:br/>
      </w:r>
      <w:r>
        <w:rPr>
          <w:szCs w:val="21"/>
        </w:rPr>
        <w:br/>
      </w:r>
      <w:r>
        <w:rPr>
          <w:rFonts w:ascii="宋体" w:hAnsi="宋体"/>
          <w:color w:val="000000"/>
          <w:szCs w:val="21"/>
        </w:rPr>
        <w:t xml:space="preserve">#83 《白熊咖啡厅》里的白熊的CV是谁？ </w:t>
      </w:r>
      <w:r>
        <w:rPr>
          <w:szCs w:val="21"/>
        </w:rPr>
        <w:br/>
      </w:r>
      <w:r>
        <w:rPr>
          <w:rFonts w:ascii="宋体" w:hAnsi="宋体"/>
          <w:color w:val="000000"/>
          <w:szCs w:val="21"/>
        </w:rPr>
        <w:t xml:space="preserve">樱井孝宏 </w:t>
      </w:r>
      <w:r>
        <w:rPr>
          <w:szCs w:val="21"/>
        </w:rPr>
        <w:br/>
      </w:r>
      <w:r>
        <w:rPr>
          <w:szCs w:val="21"/>
        </w:rPr>
        <w:br/>
      </w:r>
      <w:r>
        <w:rPr>
          <w:rFonts w:ascii="宋体" w:hAnsi="宋体"/>
          <w:color w:val="000000"/>
          <w:szCs w:val="21"/>
        </w:rPr>
        <w:t>#84 加速世界黑雪姬的配音是谁</w:t>
      </w:r>
      <w:r>
        <w:rPr>
          <w:szCs w:val="21"/>
        </w:rPr>
        <w:br/>
      </w:r>
      <w:r>
        <w:rPr>
          <w:rFonts w:ascii="宋体" w:hAnsi="宋体"/>
          <w:color w:val="000000"/>
          <w:szCs w:val="21"/>
        </w:rPr>
        <w:t xml:space="preserve">三泽纱千香 </w:t>
      </w:r>
      <w:r>
        <w:rPr>
          <w:szCs w:val="21"/>
        </w:rPr>
        <w:br/>
      </w:r>
      <w:r>
        <w:rPr>
          <w:szCs w:val="21"/>
        </w:rPr>
        <w:br/>
      </w:r>
      <w:r>
        <w:rPr>
          <w:rFonts w:ascii="宋体" w:hAnsi="宋体"/>
          <w:color w:val="000000"/>
          <w:szCs w:val="21"/>
        </w:rPr>
        <w:t xml:space="preserve">#85 《强袭魔女》中下列哪个角色不是来自卡尔斯兰？ </w:t>
      </w:r>
      <w:r>
        <w:rPr>
          <w:szCs w:val="21"/>
        </w:rPr>
        <w:br/>
      </w:r>
      <w:r>
        <w:rPr>
          <w:rFonts w:ascii="宋体" w:hAnsi="宋体"/>
          <w:color w:val="000000"/>
          <w:szCs w:val="21"/>
        </w:rPr>
        <w:t>米娜·底特瑞奇·威欧克 艾瑞卡·哈特曼 萨妮娅·V·利特维亚克 歌尔特露特·巴克霍隆 （答案：萨妮娅）</w:t>
      </w:r>
      <w:r>
        <w:rPr>
          <w:szCs w:val="21"/>
        </w:rPr>
        <w:br/>
      </w:r>
      <w:r>
        <w:rPr>
          <w:szCs w:val="21"/>
        </w:rPr>
        <w:br/>
      </w:r>
      <w:r>
        <w:rPr>
          <w:rFonts w:ascii="宋体" w:hAnsi="宋体"/>
          <w:color w:val="000000"/>
          <w:szCs w:val="21"/>
        </w:rPr>
        <w:t xml:space="preserve">#86 罪恶王冠的英文缩写是什么 </w:t>
      </w:r>
      <w:r>
        <w:rPr>
          <w:szCs w:val="21"/>
        </w:rPr>
        <w:br/>
      </w:r>
      <w:r>
        <w:rPr>
          <w:rFonts w:ascii="宋体" w:hAnsi="宋体"/>
          <w:color w:val="000000"/>
          <w:szCs w:val="21"/>
        </w:rPr>
        <w:t>GC</w:t>
      </w:r>
      <w:r>
        <w:rPr>
          <w:szCs w:val="21"/>
        </w:rPr>
        <w:br/>
      </w:r>
      <w:r>
        <w:rPr>
          <w:szCs w:val="21"/>
        </w:rPr>
        <w:br/>
      </w:r>
      <w:r>
        <w:rPr>
          <w:rFonts w:ascii="宋体" w:hAnsi="宋体"/>
          <w:color w:val="000000"/>
          <w:szCs w:val="21"/>
        </w:rPr>
        <w:t>#87 《黑子的篮球》中的绿间真太郎的配音是谁？</w:t>
      </w:r>
      <w:r>
        <w:rPr>
          <w:szCs w:val="21"/>
        </w:rPr>
        <w:br/>
      </w:r>
      <w:r>
        <w:rPr>
          <w:rFonts w:ascii="宋体" w:hAnsi="宋体"/>
          <w:color w:val="000000"/>
          <w:szCs w:val="21"/>
        </w:rPr>
        <w:t>野大辅</w:t>
      </w:r>
      <w:r>
        <w:rPr>
          <w:szCs w:val="21"/>
        </w:rPr>
        <w:br/>
      </w:r>
      <w:r>
        <w:rPr>
          <w:szCs w:val="21"/>
        </w:rPr>
        <w:br/>
      </w:r>
      <w:r>
        <w:rPr>
          <w:rFonts w:ascii="宋体" w:hAnsi="宋体"/>
          <w:color w:val="000000"/>
          <w:szCs w:val="21"/>
        </w:rPr>
        <w:t xml:space="preserve">#88 《暗黑破坏神2》中的职业不包括 </w:t>
      </w:r>
      <w:r>
        <w:rPr>
          <w:szCs w:val="21"/>
        </w:rPr>
        <w:br/>
      </w:r>
      <w:r>
        <w:rPr>
          <w:rFonts w:ascii="宋体" w:hAnsi="宋体"/>
          <w:color w:val="000000"/>
          <w:szCs w:val="21"/>
        </w:rPr>
        <w:t>巫医</w:t>
      </w:r>
      <w:r>
        <w:rPr>
          <w:szCs w:val="21"/>
        </w:rPr>
        <w:br/>
      </w:r>
      <w:r>
        <w:rPr>
          <w:szCs w:val="21"/>
        </w:rPr>
        <w:br/>
      </w:r>
      <w:r>
        <w:rPr>
          <w:rFonts w:ascii="宋体" w:hAnsi="宋体"/>
          <w:color w:val="000000"/>
          <w:szCs w:val="21"/>
        </w:rPr>
        <w:t xml:space="preserve">#89 量子力学的创始人是？ </w:t>
      </w:r>
      <w:r>
        <w:rPr>
          <w:szCs w:val="21"/>
        </w:rPr>
        <w:br/>
      </w:r>
      <w:r>
        <w:rPr>
          <w:rFonts w:ascii="宋体" w:hAnsi="宋体"/>
          <w:color w:val="000000"/>
          <w:szCs w:val="21"/>
        </w:rPr>
        <w:t xml:space="preserve">普朗克 </w:t>
      </w:r>
      <w:r>
        <w:rPr>
          <w:szCs w:val="21"/>
        </w:rPr>
        <w:br/>
      </w:r>
      <w:r>
        <w:rPr>
          <w:szCs w:val="21"/>
        </w:rPr>
        <w:br/>
      </w:r>
      <w:r>
        <w:rPr>
          <w:rFonts w:ascii="宋体" w:hAnsi="宋体"/>
          <w:color w:val="000000"/>
          <w:szCs w:val="21"/>
        </w:rPr>
        <w:t xml:space="preserve">#90 下列元素中电负性最大的是？ </w:t>
      </w:r>
      <w:r>
        <w:rPr>
          <w:szCs w:val="21"/>
        </w:rPr>
        <w:br/>
      </w:r>
      <w:r>
        <w:rPr>
          <w:rFonts w:ascii="宋体" w:hAnsi="宋体"/>
          <w:color w:val="000000"/>
          <w:szCs w:val="21"/>
        </w:rPr>
        <w:t>氧</w:t>
      </w:r>
      <w:r>
        <w:rPr>
          <w:szCs w:val="21"/>
        </w:rPr>
        <w:br/>
      </w:r>
      <w:r>
        <w:rPr>
          <w:szCs w:val="21"/>
        </w:rPr>
        <w:br/>
      </w:r>
      <w:r>
        <w:rPr>
          <w:rFonts w:ascii="宋体" w:hAnsi="宋体"/>
          <w:color w:val="000000"/>
          <w:szCs w:val="21"/>
        </w:rPr>
        <w:t>#91 通常来说的声优“御三家”是指水树奈奈、田村由加莉与？</w:t>
      </w:r>
      <w:r>
        <w:rPr>
          <w:szCs w:val="21"/>
        </w:rPr>
        <w:br/>
      </w:r>
      <w:r>
        <w:rPr>
          <w:rFonts w:ascii="宋体" w:hAnsi="宋体"/>
          <w:color w:val="000000"/>
          <w:szCs w:val="21"/>
        </w:rPr>
        <w:t>堀江由衣</w:t>
      </w:r>
      <w:r>
        <w:rPr>
          <w:szCs w:val="21"/>
        </w:rPr>
        <w:br/>
      </w:r>
      <w:r>
        <w:rPr>
          <w:szCs w:val="21"/>
        </w:rPr>
        <w:br/>
      </w:r>
      <w:r>
        <w:rPr>
          <w:rFonts w:ascii="宋体" w:hAnsi="宋体"/>
          <w:color w:val="000000"/>
          <w:szCs w:val="21"/>
        </w:rPr>
        <w:t>#92 哲♂学摔跤系列里被称为兄贵的是？</w:t>
      </w:r>
      <w:r>
        <w:rPr>
          <w:szCs w:val="21"/>
        </w:rPr>
        <w:br/>
      </w:r>
      <w:r>
        <w:rPr>
          <w:rFonts w:ascii="宋体" w:hAnsi="宋体"/>
          <w:color w:val="000000"/>
          <w:szCs w:val="21"/>
        </w:rPr>
        <w:t>比利海灵顿</w:t>
      </w:r>
      <w:r>
        <w:rPr>
          <w:szCs w:val="21"/>
        </w:rPr>
        <w:br/>
      </w:r>
      <w:r>
        <w:rPr>
          <w:szCs w:val="21"/>
        </w:rPr>
        <w:br/>
      </w:r>
      <w:r>
        <w:rPr>
          <w:rFonts w:ascii="宋体" w:hAnsi="宋体"/>
          <w:color w:val="000000"/>
          <w:szCs w:val="21"/>
        </w:rPr>
        <w:t xml:space="preserve">#93 《荒川爆笑团》中的村长是谁？ </w:t>
      </w:r>
      <w:r>
        <w:rPr>
          <w:szCs w:val="21"/>
        </w:rPr>
        <w:br/>
      </w:r>
      <w:r>
        <w:rPr>
          <w:rFonts w:ascii="宋体" w:hAnsi="宋体"/>
          <w:color w:val="000000"/>
          <w:szCs w:val="21"/>
        </w:rPr>
        <w:t>河童</w:t>
      </w:r>
      <w:r>
        <w:rPr>
          <w:szCs w:val="21"/>
        </w:rPr>
        <w:br/>
      </w:r>
      <w:r>
        <w:rPr>
          <w:szCs w:val="21"/>
        </w:rPr>
        <w:br/>
      </w:r>
      <w:r>
        <w:rPr>
          <w:rFonts w:ascii="宋体" w:hAnsi="宋体"/>
          <w:color w:val="000000"/>
          <w:szCs w:val="21"/>
        </w:rPr>
        <w:t xml:space="preserve">#94 以下哪位不是世界知名的数学家？ </w:t>
      </w:r>
      <w:r>
        <w:rPr>
          <w:szCs w:val="21"/>
        </w:rPr>
        <w:br/>
      </w:r>
      <w:r>
        <w:rPr>
          <w:rFonts w:ascii="宋体" w:hAnsi="宋体"/>
          <w:color w:val="000000"/>
          <w:szCs w:val="21"/>
        </w:rPr>
        <w:t>爱因斯坦</w:t>
      </w:r>
      <w:r>
        <w:rPr>
          <w:szCs w:val="21"/>
        </w:rPr>
        <w:br/>
      </w:r>
      <w:r>
        <w:rPr>
          <w:szCs w:val="21"/>
        </w:rPr>
        <w:br/>
      </w:r>
      <w:r>
        <w:rPr>
          <w:rFonts w:ascii="宋体" w:hAnsi="宋体"/>
          <w:color w:val="000000"/>
          <w:szCs w:val="21"/>
        </w:rPr>
        <w:t xml:space="preserve">#95《加速世界》中，主人公的名字是？ </w:t>
      </w:r>
      <w:r>
        <w:rPr>
          <w:szCs w:val="21"/>
        </w:rPr>
        <w:br/>
      </w:r>
      <w:r>
        <w:rPr>
          <w:rFonts w:ascii="宋体" w:hAnsi="宋体"/>
          <w:color w:val="000000"/>
          <w:szCs w:val="21"/>
        </w:rPr>
        <w:t xml:space="preserve">有田春雪 </w:t>
      </w:r>
      <w:r>
        <w:rPr>
          <w:szCs w:val="21"/>
        </w:rPr>
        <w:br/>
      </w:r>
      <w:r>
        <w:rPr>
          <w:szCs w:val="21"/>
        </w:rPr>
        <w:br/>
      </w:r>
      <w:r>
        <w:rPr>
          <w:rFonts w:ascii="宋体" w:hAnsi="宋体"/>
          <w:color w:val="000000"/>
          <w:szCs w:val="21"/>
        </w:rPr>
        <w:t>#96 萝莉有三好……，……，……</w:t>
      </w:r>
      <w:r>
        <w:rPr>
          <w:szCs w:val="21"/>
        </w:rPr>
        <w:br/>
      </w:r>
      <w:r>
        <w:rPr>
          <w:rFonts w:ascii="宋体" w:hAnsi="宋体"/>
          <w:color w:val="000000"/>
          <w:szCs w:val="21"/>
        </w:rPr>
        <w:t>轻音、柔体、易推倒</w:t>
      </w:r>
      <w:r>
        <w:rPr>
          <w:szCs w:val="21"/>
        </w:rPr>
        <w:br/>
      </w:r>
      <w:r>
        <w:rPr>
          <w:szCs w:val="21"/>
        </w:rPr>
        <w:br/>
      </w:r>
      <w:r>
        <w:rPr>
          <w:rFonts w:ascii="宋体" w:hAnsi="宋体"/>
          <w:color w:val="000000"/>
          <w:szCs w:val="21"/>
        </w:rPr>
        <w:t xml:space="preserve">#97 无头骑士异闻录中出演平和岛静雄的声优是哪位？ </w:t>
      </w:r>
      <w:r>
        <w:rPr>
          <w:szCs w:val="21"/>
        </w:rPr>
        <w:br/>
      </w:r>
      <w:r>
        <w:rPr>
          <w:rFonts w:ascii="宋体" w:hAnsi="宋体"/>
          <w:color w:val="000000"/>
          <w:szCs w:val="21"/>
        </w:rPr>
        <w:t>小野大辅</w:t>
      </w:r>
      <w:r>
        <w:rPr>
          <w:szCs w:val="21"/>
        </w:rPr>
        <w:br/>
      </w:r>
      <w:r>
        <w:rPr>
          <w:szCs w:val="21"/>
        </w:rPr>
        <w:br/>
      </w:r>
      <w:r>
        <w:rPr>
          <w:rFonts w:ascii="宋体" w:hAnsi="宋体"/>
          <w:color w:val="000000"/>
          <w:szCs w:val="21"/>
        </w:rPr>
        <w:t>#98 动画《魔笛》中小野大辅配音的角色叫什么？</w:t>
      </w:r>
      <w:r>
        <w:rPr>
          <w:szCs w:val="21"/>
        </w:rPr>
        <w:br/>
      </w:r>
      <w:r>
        <w:rPr>
          <w:rFonts w:ascii="宋体" w:hAnsi="宋体"/>
          <w:color w:val="000000"/>
          <w:szCs w:val="21"/>
        </w:rPr>
        <w:t>辛巴德</w:t>
      </w:r>
      <w:r>
        <w:rPr>
          <w:szCs w:val="21"/>
        </w:rPr>
        <w:br/>
      </w:r>
      <w:r>
        <w:rPr>
          <w:szCs w:val="21"/>
        </w:rPr>
        <w:br/>
      </w:r>
      <w:r>
        <w:rPr>
          <w:rFonts w:ascii="宋体" w:hAnsi="宋体"/>
          <w:color w:val="000000"/>
          <w:szCs w:val="21"/>
        </w:rPr>
        <w:t xml:space="preserve">#99 化学中，苦味酸是___ </w:t>
      </w:r>
      <w:r>
        <w:rPr>
          <w:szCs w:val="21"/>
        </w:rPr>
        <w:br/>
      </w:r>
      <w:r>
        <w:rPr>
          <w:rFonts w:ascii="宋体" w:hAnsi="宋体"/>
          <w:color w:val="000000"/>
          <w:szCs w:val="21"/>
        </w:rPr>
        <w:t xml:space="preserve">三硝基苯酚 </w:t>
      </w:r>
      <w:r>
        <w:rPr>
          <w:szCs w:val="21"/>
        </w:rPr>
        <w:br/>
      </w:r>
      <w:r>
        <w:rPr>
          <w:szCs w:val="21"/>
        </w:rPr>
        <w:br/>
      </w:r>
      <w:r>
        <w:rPr>
          <w:rFonts w:ascii="宋体" w:hAnsi="宋体"/>
          <w:color w:val="000000"/>
          <w:szCs w:val="21"/>
        </w:rPr>
        <w:t xml:space="preserve">#100《自恋刑警》小暮己在逮捕犯人时，会将逮捕状与____一起出示给对方 </w:t>
      </w:r>
      <w:r>
        <w:rPr>
          <w:szCs w:val="21"/>
        </w:rPr>
        <w:br/>
      </w:r>
      <w:r>
        <w:rPr>
          <w:rFonts w:ascii="宋体" w:hAnsi="宋体"/>
          <w:color w:val="000000"/>
          <w:szCs w:val="21"/>
        </w:rPr>
        <w:t>结婚申请书</w:t>
      </w:r>
      <w:r>
        <w:rPr>
          <w:szCs w:val="21"/>
        </w:rPr>
        <w:t xml:space="preserve"> </w:t>
      </w:r>
      <w:r>
        <w:rPr>
          <w:szCs w:val="21"/>
        </w:rPr>
        <w:br/>
      </w:r>
    </w:p>
    <w:p>
      <w:pPr>
        <w:rPr>
          <w:color w:val="000000"/>
          <w:szCs w:val="21"/>
        </w:rPr>
      </w:pPr>
      <w:r>
        <w:rPr>
          <w:rFonts w:hint="eastAsia"/>
          <w:color w:val="000000"/>
          <w:szCs w:val="21"/>
        </w:rPr>
        <w:t>B站注册试题</w:t>
      </w:r>
    </w:p>
    <w:p>
      <w:pPr>
        <w:rPr>
          <w:color w:val="000000"/>
          <w:szCs w:val="21"/>
        </w:rPr>
      </w:pPr>
      <w:r>
        <w:rPr>
          <w:rFonts w:hint="eastAsia"/>
          <w:color w:val="000000"/>
          <w:szCs w:val="21"/>
        </w:rPr>
        <w:t>#1 俺はGandom（我就是高达）这句话是谁说的？</w:t>
      </w:r>
    </w:p>
    <w:p>
      <w:pPr>
        <w:rPr>
          <w:color w:val="000000"/>
          <w:szCs w:val="21"/>
        </w:rPr>
      </w:pPr>
      <w:r>
        <w:rPr>
          <w:rFonts w:hint="eastAsia"/>
          <w:color w:val="000000"/>
          <w:szCs w:val="21"/>
        </w:rPr>
        <w:t xml:space="preserve"> 刹那·F·清英  基拉·大和  希罗·尤尔  巴纳吉·林克斯</w:t>
      </w:r>
    </w:p>
    <w:p>
      <w:pPr>
        <w:rPr>
          <w:color w:val="000000"/>
          <w:szCs w:val="21"/>
        </w:rPr>
      </w:pPr>
      <w:r>
        <w:rPr>
          <w:rFonts w:hint="eastAsia"/>
          <w:color w:val="000000"/>
          <w:szCs w:val="21"/>
        </w:rPr>
        <w:t>A:  刹那·F·清英</w:t>
      </w:r>
    </w:p>
    <w:p>
      <w:pPr>
        <w:rPr>
          <w:color w:val="000000"/>
          <w:szCs w:val="21"/>
        </w:rPr>
      </w:pPr>
    </w:p>
    <w:p>
      <w:pPr>
        <w:rPr>
          <w:color w:val="000000"/>
          <w:szCs w:val="21"/>
        </w:rPr>
      </w:pPr>
      <w:r>
        <w:rPr>
          <w:rFonts w:hint="eastAsia"/>
          <w:color w:val="000000"/>
          <w:szCs w:val="21"/>
        </w:rPr>
        <w:t>#2 灼眼的夏娜中女主角的刀名字叫？</w:t>
      </w:r>
    </w:p>
    <w:p>
      <w:pPr>
        <w:rPr>
          <w:color w:val="000000"/>
          <w:szCs w:val="21"/>
        </w:rPr>
      </w:pPr>
      <w:r>
        <w:rPr>
          <w:rFonts w:hint="eastAsia"/>
          <w:color w:val="000000"/>
          <w:szCs w:val="21"/>
        </w:rPr>
        <w:t xml:space="preserve"> 妖刀心渡  闪烁之光  洞爷湖  贽殿遮那</w:t>
      </w:r>
    </w:p>
    <w:p>
      <w:pPr>
        <w:rPr>
          <w:color w:val="000000"/>
          <w:szCs w:val="21"/>
        </w:rPr>
      </w:pPr>
      <w:r>
        <w:rPr>
          <w:rFonts w:hint="eastAsia"/>
          <w:color w:val="000000"/>
          <w:szCs w:val="21"/>
        </w:rPr>
        <w:t>A:贽殿遮那</w:t>
      </w:r>
    </w:p>
    <w:p>
      <w:pPr>
        <w:rPr>
          <w:color w:val="000000"/>
          <w:szCs w:val="21"/>
        </w:rPr>
      </w:pPr>
    </w:p>
    <w:p>
      <w:pPr>
        <w:rPr>
          <w:color w:val="000000"/>
          <w:szCs w:val="21"/>
        </w:rPr>
      </w:pPr>
      <w:r>
        <w:rPr>
          <w:rFonts w:hint="eastAsia"/>
          <w:color w:val="000000"/>
          <w:szCs w:val="21"/>
        </w:rPr>
        <w:t>#3 《摇曳百合》中京子喜爱的冰淇淋口味是什么？</w:t>
      </w:r>
    </w:p>
    <w:p>
      <w:pPr>
        <w:rPr>
          <w:color w:val="000000"/>
          <w:szCs w:val="21"/>
        </w:rPr>
      </w:pPr>
      <w:r>
        <w:rPr>
          <w:rFonts w:hint="eastAsia"/>
          <w:color w:val="000000"/>
          <w:szCs w:val="21"/>
        </w:rPr>
        <w:t xml:space="preserve"> 朗姆酒葡萄干  提拉米苏黑莓  覆盆子柠檬  焦糖巧克力</w:t>
      </w:r>
    </w:p>
    <w:p>
      <w:pPr>
        <w:rPr>
          <w:color w:val="000000"/>
          <w:szCs w:val="21"/>
        </w:rPr>
      </w:pPr>
      <w:r>
        <w:rPr>
          <w:rFonts w:hint="eastAsia"/>
          <w:color w:val="000000"/>
          <w:szCs w:val="21"/>
        </w:rPr>
        <w:t>A: 朗姆酒葡萄干</w:t>
      </w:r>
    </w:p>
    <w:p>
      <w:pPr>
        <w:rPr>
          <w:color w:val="000000"/>
          <w:szCs w:val="21"/>
        </w:rPr>
      </w:pPr>
    </w:p>
    <w:p>
      <w:pPr>
        <w:rPr>
          <w:color w:val="000000"/>
          <w:szCs w:val="21"/>
        </w:rPr>
      </w:pPr>
      <w:r>
        <w:rPr>
          <w:rFonts w:hint="eastAsia"/>
          <w:color w:val="000000"/>
          <w:szCs w:val="21"/>
        </w:rPr>
        <w:t>#4 命运石之门男主角的网名是</w:t>
      </w:r>
    </w:p>
    <w:p>
      <w:pPr>
        <w:rPr>
          <w:color w:val="000000"/>
          <w:szCs w:val="21"/>
        </w:rPr>
      </w:pPr>
      <w:r>
        <w:rPr>
          <w:rFonts w:hint="eastAsia"/>
          <w:color w:val="000000"/>
          <w:szCs w:val="21"/>
        </w:rPr>
        <w:t xml:space="preserve"> 约翰·提托  凤凰院凶真  栗悟饭和龟派气功  凤凰院胸针</w:t>
      </w:r>
    </w:p>
    <w:p>
      <w:pPr>
        <w:rPr>
          <w:color w:val="000000"/>
          <w:szCs w:val="21"/>
        </w:rPr>
      </w:pPr>
      <w:r>
        <w:rPr>
          <w:rFonts w:hint="eastAsia"/>
          <w:color w:val="000000"/>
          <w:szCs w:val="21"/>
        </w:rPr>
        <w:t>A:凤凰院凶真</w:t>
      </w:r>
    </w:p>
    <w:p>
      <w:pPr>
        <w:rPr>
          <w:color w:val="000000"/>
          <w:szCs w:val="21"/>
        </w:rPr>
      </w:pPr>
    </w:p>
    <w:p>
      <w:pPr>
        <w:rPr>
          <w:color w:val="000000"/>
          <w:szCs w:val="21"/>
        </w:rPr>
      </w:pPr>
      <w:r>
        <w:rPr>
          <w:rFonts w:hint="eastAsia"/>
          <w:color w:val="000000"/>
          <w:szCs w:val="21"/>
        </w:rPr>
        <w:t>#5 以下哪部游戏中没出现东风谷早苗？</w:t>
      </w:r>
    </w:p>
    <w:p>
      <w:pPr>
        <w:rPr>
          <w:color w:val="000000"/>
          <w:szCs w:val="21"/>
        </w:rPr>
      </w:pPr>
      <w:r>
        <w:rPr>
          <w:rFonts w:hint="eastAsia"/>
          <w:color w:val="000000"/>
          <w:szCs w:val="21"/>
        </w:rPr>
        <w:t xml:space="preserve"> 东方绯想天则  东方地灵殿  东方神灵庙  东方风神录</w:t>
      </w:r>
    </w:p>
    <w:p>
      <w:pPr>
        <w:rPr>
          <w:color w:val="000000"/>
          <w:szCs w:val="21"/>
        </w:rPr>
      </w:pPr>
      <w:r>
        <w:rPr>
          <w:rFonts w:hint="eastAsia"/>
          <w:color w:val="000000"/>
          <w:szCs w:val="21"/>
        </w:rPr>
        <w:t>A:东方神灵庙</w:t>
      </w:r>
    </w:p>
    <w:p>
      <w:pPr>
        <w:rPr>
          <w:color w:val="000000"/>
          <w:szCs w:val="21"/>
        </w:rPr>
      </w:pPr>
    </w:p>
    <w:p>
      <w:pPr>
        <w:rPr>
          <w:color w:val="000000"/>
          <w:szCs w:val="21"/>
        </w:rPr>
      </w:pPr>
      <w:r>
        <w:rPr>
          <w:rFonts w:hint="eastAsia"/>
          <w:color w:val="000000"/>
          <w:szCs w:val="21"/>
        </w:rPr>
        <w:t>#6 《CLANNAD》中的冈崎朋也的配音是谁？</w:t>
      </w:r>
    </w:p>
    <w:p>
      <w:pPr>
        <w:rPr>
          <w:color w:val="000000"/>
          <w:szCs w:val="21"/>
        </w:rPr>
      </w:pPr>
      <w:r>
        <w:rPr>
          <w:rFonts w:hint="eastAsia"/>
          <w:color w:val="000000"/>
          <w:szCs w:val="21"/>
        </w:rPr>
        <w:t xml:space="preserve"> 中村悠一  中村悠  肉村悠一  肉村悠一郎</w:t>
      </w:r>
    </w:p>
    <w:p>
      <w:pPr>
        <w:rPr>
          <w:color w:val="000000"/>
          <w:szCs w:val="21"/>
        </w:rPr>
      </w:pPr>
      <w:r>
        <w:rPr>
          <w:rFonts w:hint="eastAsia"/>
          <w:color w:val="000000"/>
          <w:szCs w:val="21"/>
        </w:rPr>
        <w:t>A:中村悠一</w:t>
      </w:r>
    </w:p>
    <w:p>
      <w:pPr>
        <w:rPr>
          <w:color w:val="000000"/>
          <w:szCs w:val="21"/>
        </w:rPr>
      </w:pPr>
    </w:p>
    <w:p>
      <w:pPr>
        <w:rPr>
          <w:color w:val="000000"/>
          <w:szCs w:val="21"/>
        </w:rPr>
      </w:pPr>
      <w:r>
        <w:rPr>
          <w:rFonts w:hint="eastAsia"/>
          <w:color w:val="000000"/>
          <w:szCs w:val="21"/>
        </w:rPr>
        <w:t>#7 《火影忍者》中的第五代火影是谁？</w:t>
      </w:r>
    </w:p>
    <w:p>
      <w:pPr>
        <w:rPr>
          <w:color w:val="000000"/>
          <w:szCs w:val="21"/>
        </w:rPr>
      </w:pPr>
      <w:r>
        <w:rPr>
          <w:rFonts w:hint="eastAsia"/>
          <w:color w:val="000000"/>
          <w:szCs w:val="21"/>
        </w:rPr>
        <w:t xml:space="preserve"> 漩涡鸣人  旗木卡卡西  宇智波佐助  千手纲手</w:t>
      </w:r>
    </w:p>
    <w:p>
      <w:pPr>
        <w:rPr>
          <w:color w:val="000000"/>
          <w:szCs w:val="21"/>
        </w:rPr>
      </w:pPr>
      <w:r>
        <w:rPr>
          <w:rFonts w:hint="eastAsia"/>
          <w:color w:val="000000"/>
          <w:szCs w:val="21"/>
        </w:rPr>
        <w:t>A:千手纲手</w:t>
      </w:r>
    </w:p>
    <w:p>
      <w:pPr>
        <w:rPr>
          <w:color w:val="000000"/>
          <w:szCs w:val="21"/>
        </w:rPr>
      </w:pPr>
    </w:p>
    <w:p>
      <w:pPr>
        <w:rPr>
          <w:color w:val="000000"/>
          <w:szCs w:val="21"/>
        </w:rPr>
      </w:pPr>
      <w:r>
        <w:rPr>
          <w:rFonts w:hint="eastAsia"/>
          <w:color w:val="000000"/>
          <w:szCs w:val="21"/>
        </w:rPr>
        <w:t>#8 桂木桂马的协助者是谁？</w:t>
      </w:r>
    </w:p>
    <w:p>
      <w:pPr>
        <w:rPr>
          <w:color w:val="000000"/>
          <w:szCs w:val="21"/>
        </w:rPr>
      </w:pPr>
      <w:r>
        <w:rPr>
          <w:rFonts w:hint="eastAsia"/>
          <w:color w:val="000000"/>
          <w:szCs w:val="21"/>
        </w:rPr>
        <w:t xml:space="preserve"> 艾露西  琉妮  白娅·杜·罗德·赫尔梅尼姆  诺拉·芙萝莉安·蕾欧莉亚</w:t>
      </w:r>
    </w:p>
    <w:p>
      <w:pPr>
        <w:rPr>
          <w:color w:val="000000"/>
          <w:szCs w:val="21"/>
        </w:rPr>
      </w:pPr>
      <w:r>
        <w:rPr>
          <w:rFonts w:hint="eastAsia"/>
          <w:color w:val="000000"/>
          <w:szCs w:val="21"/>
        </w:rPr>
        <w:t>A;艾露西  琉妮</w:t>
      </w:r>
    </w:p>
    <w:p>
      <w:pPr>
        <w:rPr>
          <w:color w:val="000000"/>
          <w:szCs w:val="21"/>
        </w:rPr>
      </w:pPr>
    </w:p>
    <w:p>
      <w:pPr>
        <w:rPr>
          <w:color w:val="000000"/>
          <w:szCs w:val="21"/>
        </w:rPr>
      </w:pPr>
      <w:r>
        <w:rPr>
          <w:rFonts w:hint="eastAsia"/>
          <w:color w:val="000000"/>
          <w:szCs w:val="21"/>
        </w:rPr>
        <w:t>#9 杀手47的后脑勺上有什么</w:t>
      </w:r>
    </w:p>
    <w:p>
      <w:pPr>
        <w:rPr>
          <w:color w:val="000000"/>
          <w:szCs w:val="21"/>
        </w:rPr>
      </w:pPr>
      <w:r>
        <w:rPr>
          <w:rFonts w:hint="eastAsia"/>
          <w:color w:val="000000"/>
          <w:szCs w:val="21"/>
        </w:rPr>
        <w:t xml:space="preserve"> 条形码  发髻  当然是头发  龙纹</w:t>
      </w:r>
    </w:p>
    <w:p>
      <w:pPr>
        <w:rPr>
          <w:color w:val="000000"/>
          <w:szCs w:val="21"/>
        </w:rPr>
      </w:pPr>
      <w:r>
        <w:rPr>
          <w:rFonts w:hint="eastAsia"/>
          <w:color w:val="000000"/>
          <w:szCs w:val="21"/>
        </w:rPr>
        <w:t>A:条形码</w:t>
      </w:r>
    </w:p>
    <w:p>
      <w:pPr>
        <w:rPr>
          <w:color w:val="000000"/>
          <w:szCs w:val="21"/>
        </w:rPr>
      </w:pPr>
    </w:p>
    <w:p>
      <w:pPr>
        <w:rPr>
          <w:color w:val="000000"/>
          <w:szCs w:val="21"/>
        </w:rPr>
      </w:pPr>
      <w:r>
        <w:rPr>
          <w:rFonts w:hint="eastAsia"/>
          <w:color w:val="000000"/>
          <w:szCs w:val="21"/>
        </w:rPr>
        <w:t>#10 psycho pass里最美警花是谁?</w:t>
      </w:r>
    </w:p>
    <w:p>
      <w:pPr>
        <w:rPr>
          <w:color w:val="000000"/>
          <w:szCs w:val="21"/>
        </w:rPr>
      </w:pPr>
      <w:r>
        <w:rPr>
          <w:rFonts w:hint="eastAsia"/>
          <w:color w:val="000000"/>
          <w:szCs w:val="21"/>
        </w:rPr>
        <w:t xml:space="preserve"> 六合冢弥生  常守朱  宜野座伸元  唐之杜志恩</w:t>
      </w:r>
    </w:p>
    <w:p>
      <w:pPr>
        <w:rPr>
          <w:color w:val="000000"/>
          <w:szCs w:val="21"/>
        </w:rPr>
      </w:pPr>
      <w:r>
        <w:rPr>
          <w:rFonts w:hint="eastAsia"/>
          <w:color w:val="000000"/>
          <w:szCs w:val="21"/>
        </w:rPr>
        <w:t>A:宜野座伸元</w:t>
      </w:r>
    </w:p>
    <w:p>
      <w:pPr>
        <w:rPr>
          <w:color w:val="000000"/>
          <w:szCs w:val="21"/>
        </w:rPr>
      </w:pPr>
    </w:p>
    <w:p>
      <w:pPr>
        <w:rPr>
          <w:color w:val="000000"/>
          <w:szCs w:val="21"/>
        </w:rPr>
      </w:pPr>
      <w:r>
        <w:rPr>
          <w:rFonts w:hint="eastAsia"/>
          <w:color w:val="000000"/>
          <w:szCs w:val="21"/>
        </w:rPr>
        <w:t>#11 《数码兽大冒险》中第八位被选召的孩子是？</w:t>
      </w:r>
    </w:p>
    <w:p>
      <w:pPr>
        <w:rPr>
          <w:color w:val="000000"/>
          <w:szCs w:val="21"/>
        </w:rPr>
      </w:pPr>
      <w:r>
        <w:rPr>
          <w:rFonts w:hint="eastAsia"/>
          <w:color w:val="000000"/>
          <w:szCs w:val="21"/>
        </w:rPr>
        <w:t xml:space="preserve"> 武之内素娜/武之内空  城户丈  泉光子郎  八神光/八神嘉儿</w:t>
      </w:r>
    </w:p>
    <w:p>
      <w:pPr>
        <w:rPr>
          <w:color w:val="000000"/>
          <w:szCs w:val="21"/>
        </w:rPr>
      </w:pPr>
      <w:r>
        <w:rPr>
          <w:rFonts w:hint="eastAsia"/>
          <w:color w:val="000000"/>
          <w:szCs w:val="21"/>
        </w:rPr>
        <w:t>A:八神光/八神嘉儿</w:t>
      </w:r>
    </w:p>
    <w:p>
      <w:pPr>
        <w:rPr>
          <w:color w:val="000000"/>
          <w:szCs w:val="21"/>
        </w:rPr>
      </w:pPr>
    </w:p>
    <w:p>
      <w:pPr>
        <w:rPr>
          <w:color w:val="000000"/>
          <w:szCs w:val="21"/>
        </w:rPr>
      </w:pPr>
      <w:r>
        <w:rPr>
          <w:rFonts w:hint="eastAsia"/>
          <w:color w:val="000000"/>
          <w:szCs w:val="21"/>
        </w:rPr>
        <w:t>#12 雾雨魔理沙的口癖是？</w:t>
      </w:r>
    </w:p>
    <w:p>
      <w:pPr>
        <w:rPr>
          <w:color w:val="000000"/>
          <w:szCs w:val="21"/>
        </w:rPr>
      </w:pPr>
      <w:r>
        <w:rPr>
          <w:rFonts w:hint="eastAsia"/>
          <w:color w:val="000000"/>
          <w:szCs w:val="21"/>
        </w:rPr>
        <w:t xml:space="preserve"> DA☆ZE  咪啪  death  姆Q~</w:t>
      </w:r>
    </w:p>
    <w:p>
      <w:pPr>
        <w:rPr>
          <w:color w:val="000000"/>
          <w:szCs w:val="21"/>
        </w:rPr>
      </w:pPr>
      <w:r>
        <w:rPr>
          <w:rFonts w:hint="eastAsia"/>
          <w:color w:val="000000"/>
          <w:szCs w:val="21"/>
        </w:rPr>
        <w:t>A: DA☆ZE</w:t>
      </w:r>
    </w:p>
    <w:p>
      <w:pPr>
        <w:rPr>
          <w:color w:val="000000"/>
          <w:szCs w:val="21"/>
        </w:rPr>
      </w:pPr>
    </w:p>
    <w:p>
      <w:pPr>
        <w:rPr>
          <w:color w:val="000000"/>
          <w:szCs w:val="21"/>
        </w:rPr>
      </w:pPr>
      <w:r>
        <w:rPr>
          <w:rFonts w:hint="eastAsia"/>
          <w:color w:val="000000"/>
          <w:szCs w:val="21"/>
        </w:rPr>
        <w:t>#13 切丝papa的生日在几月几日？</w:t>
      </w:r>
    </w:p>
    <w:p>
      <w:pPr>
        <w:rPr>
          <w:color w:val="000000"/>
          <w:szCs w:val="21"/>
        </w:rPr>
      </w:pPr>
      <w:r>
        <w:rPr>
          <w:rFonts w:hint="eastAsia"/>
          <w:color w:val="000000"/>
          <w:szCs w:val="21"/>
        </w:rPr>
        <w:t xml:space="preserve"> 11月11日  2月14日  4月1日  12月21日</w:t>
      </w:r>
    </w:p>
    <w:p>
      <w:pPr>
        <w:rPr>
          <w:color w:val="000000"/>
          <w:szCs w:val="21"/>
        </w:rPr>
      </w:pPr>
      <w:r>
        <w:rPr>
          <w:color w:val="000000"/>
          <w:szCs w:val="21"/>
        </w:rPr>
        <w:t>A: 11.11</w:t>
      </w:r>
    </w:p>
    <w:p>
      <w:pPr>
        <w:rPr>
          <w:color w:val="000000"/>
          <w:szCs w:val="21"/>
        </w:rPr>
      </w:pPr>
      <w:r>
        <w:rPr>
          <w:rFonts w:hint="eastAsia"/>
          <w:color w:val="000000"/>
          <w:szCs w:val="21"/>
        </w:rPr>
        <w:t>#14 为动画《魔法少女小圆》中佐仓杏子一角配音的声优是？</w:t>
      </w:r>
    </w:p>
    <w:p>
      <w:pPr>
        <w:rPr>
          <w:color w:val="000000"/>
          <w:szCs w:val="21"/>
        </w:rPr>
      </w:pPr>
      <w:r>
        <w:rPr>
          <w:rFonts w:hint="eastAsia"/>
          <w:color w:val="000000"/>
          <w:szCs w:val="21"/>
        </w:rPr>
        <w:t xml:space="preserve"> 斋藤千和  喜多村英梨  野中蓝  悠木碧</w:t>
      </w:r>
    </w:p>
    <w:p>
      <w:pPr>
        <w:rPr>
          <w:color w:val="000000"/>
          <w:szCs w:val="21"/>
        </w:rPr>
      </w:pPr>
      <w:r>
        <w:rPr>
          <w:rFonts w:hint="eastAsia"/>
          <w:color w:val="000000"/>
          <w:szCs w:val="21"/>
        </w:rPr>
        <w:t xml:space="preserve">A:野中蓝 </w:t>
      </w:r>
    </w:p>
    <w:p>
      <w:pPr>
        <w:rPr>
          <w:color w:val="000000"/>
          <w:szCs w:val="21"/>
        </w:rPr>
      </w:pPr>
    </w:p>
    <w:p>
      <w:pPr>
        <w:rPr>
          <w:color w:val="000000"/>
          <w:szCs w:val="21"/>
        </w:rPr>
      </w:pPr>
      <w:r>
        <w:rPr>
          <w:rFonts w:hint="eastAsia"/>
          <w:color w:val="000000"/>
          <w:szCs w:val="21"/>
        </w:rPr>
        <w:t>#15 “月有阴晴圆缺”，用科学的观点看待这件事，原因是？</w:t>
      </w:r>
    </w:p>
    <w:p>
      <w:pPr>
        <w:rPr>
          <w:color w:val="000000"/>
          <w:szCs w:val="21"/>
        </w:rPr>
      </w:pPr>
      <w:r>
        <w:rPr>
          <w:rFonts w:hint="eastAsia"/>
          <w:color w:val="000000"/>
          <w:szCs w:val="21"/>
        </w:rPr>
        <w:t xml:space="preserve"> 地球绕月球转动偏角不同  地球绕太阳转动，月球绕地球转动，两者转速不一样，出现偏角，使地球掩住了月球的一部分 人有悲欢离合  太阳光照射不均匀</w:t>
      </w:r>
    </w:p>
    <w:p>
      <w:pPr>
        <w:rPr>
          <w:color w:val="000000"/>
          <w:szCs w:val="21"/>
        </w:rPr>
      </w:pPr>
      <w:r>
        <w:rPr>
          <w:rFonts w:hint="eastAsia"/>
          <w:color w:val="000000"/>
          <w:szCs w:val="21"/>
        </w:rPr>
        <w:t>A:地球绕太阳转动，月球绕地球转动，两者转速不一样，出现偏角，使地球掩住了月球的一部分</w:t>
      </w:r>
    </w:p>
    <w:p>
      <w:pPr>
        <w:rPr>
          <w:color w:val="000000"/>
          <w:szCs w:val="21"/>
        </w:rPr>
      </w:pPr>
    </w:p>
    <w:p>
      <w:pPr>
        <w:rPr>
          <w:color w:val="000000"/>
          <w:szCs w:val="21"/>
        </w:rPr>
      </w:pPr>
      <w:r>
        <w:rPr>
          <w:rFonts w:hint="eastAsia"/>
          <w:color w:val="000000"/>
          <w:szCs w:val="21"/>
        </w:rPr>
        <w:t>#16 《我的朋友很少》中，井上麻里奈为哪个角色配音？</w:t>
      </w:r>
    </w:p>
    <w:p>
      <w:pPr>
        <w:rPr>
          <w:color w:val="000000"/>
          <w:szCs w:val="21"/>
        </w:rPr>
      </w:pPr>
      <w:r>
        <w:rPr>
          <w:rFonts w:hint="eastAsia"/>
          <w:color w:val="000000"/>
          <w:szCs w:val="21"/>
        </w:rPr>
        <w:t xml:space="preserve"> 三日月太空  三日月空太  三日月夜空  三日月星空</w:t>
      </w:r>
    </w:p>
    <w:p>
      <w:pPr>
        <w:rPr>
          <w:color w:val="000000"/>
          <w:szCs w:val="21"/>
        </w:rPr>
      </w:pPr>
      <w:r>
        <w:rPr>
          <w:rFonts w:hint="eastAsia"/>
          <w:color w:val="000000"/>
          <w:szCs w:val="21"/>
        </w:rPr>
        <w:t xml:space="preserve">三日月夜空 </w:t>
      </w:r>
    </w:p>
    <w:p>
      <w:pPr>
        <w:rPr>
          <w:color w:val="000000"/>
          <w:szCs w:val="21"/>
        </w:rPr>
      </w:pPr>
    </w:p>
    <w:p>
      <w:pPr>
        <w:rPr>
          <w:color w:val="000000"/>
          <w:szCs w:val="21"/>
        </w:rPr>
      </w:pPr>
      <w:r>
        <w:rPr>
          <w:rFonts w:hint="eastAsia"/>
          <w:color w:val="000000"/>
          <w:szCs w:val="21"/>
        </w:rPr>
        <w:t>#17 游戏《生化危机1》的第一女主角是谁？</w:t>
      </w:r>
    </w:p>
    <w:p>
      <w:pPr>
        <w:rPr>
          <w:color w:val="000000"/>
          <w:szCs w:val="21"/>
        </w:rPr>
      </w:pPr>
      <w:r>
        <w:rPr>
          <w:rFonts w:hint="eastAsia"/>
          <w:color w:val="000000"/>
          <w:szCs w:val="21"/>
        </w:rPr>
        <w:t xml:space="preserve"> 谢娃·阿洛玛  吉尔·瓦伦蒂安  蕾贝卡·钱伯斯  克莱尔.雷德菲尔德</w:t>
      </w:r>
    </w:p>
    <w:p>
      <w:pPr>
        <w:rPr>
          <w:color w:val="000000"/>
          <w:szCs w:val="21"/>
        </w:rPr>
      </w:pPr>
      <w:r>
        <w:rPr>
          <w:rFonts w:hint="eastAsia"/>
          <w:color w:val="000000"/>
          <w:szCs w:val="21"/>
        </w:rPr>
        <w:t>吉尔·瓦伦蒂安</w:t>
      </w:r>
    </w:p>
    <w:p>
      <w:pPr>
        <w:rPr>
          <w:color w:val="000000"/>
          <w:szCs w:val="21"/>
        </w:rPr>
      </w:pPr>
    </w:p>
    <w:p>
      <w:pPr>
        <w:rPr>
          <w:color w:val="000000"/>
          <w:szCs w:val="21"/>
        </w:rPr>
      </w:pPr>
      <w:r>
        <w:rPr>
          <w:rFonts w:hint="eastAsia"/>
          <w:color w:val="000000"/>
          <w:szCs w:val="21"/>
        </w:rPr>
        <w:t>#18 回转企鹅罐中一共有多少个ED？出了多少个OST</w:t>
      </w:r>
    </w:p>
    <w:p>
      <w:pPr>
        <w:rPr>
          <w:color w:val="000000"/>
          <w:szCs w:val="21"/>
        </w:rPr>
      </w:pPr>
      <w:r>
        <w:rPr>
          <w:rFonts w:hint="eastAsia"/>
          <w:color w:val="000000"/>
          <w:szCs w:val="21"/>
        </w:rPr>
        <w:t xml:space="preserve"> 1，6  10，8  5，3  2，1</w:t>
      </w:r>
    </w:p>
    <w:p>
      <w:pPr>
        <w:rPr>
          <w:color w:val="000000"/>
          <w:szCs w:val="21"/>
        </w:rPr>
      </w:pPr>
      <w:r>
        <w:rPr>
          <w:rFonts w:hint="eastAsia"/>
          <w:color w:val="000000"/>
          <w:szCs w:val="21"/>
        </w:rPr>
        <w:t>10，8</w:t>
      </w:r>
    </w:p>
    <w:p>
      <w:pPr>
        <w:rPr>
          <w:color w:val="000000"/>
          <w:szCs w:val="21"/>
        </w:rPr>
      </w:pPr>
    </w:p>
    <w:p>
      <w:pPr>
        <w:rPr>
          <w:color w:val="000000"/>
          <w:szCs w:val="21"/>
        </w:rPr>
      </w:pPr>
      <w:r>
        <w:rPr>
          <w:rFonts w:hint="eastAsia"/>
          <w:color w:val="000000"/>
          <w:szCs w:val="21"/>
        </w:rPr>
        <w:t>#19 身为纯爷们，绝对从不回头看什么</w:t>
      </w:r>
    </w:p>
    <w:p>
      <w:pPr>
        <w:rPr>
          <w:color w:val="000000"/>
          <w:szCs w:val="21"/>
        </w:rPr>
      </w:pPr>
      <w:r>
        <w:rPr>
          <w:rFonts w:hint="eastAsia"/>
          <w:color w:val="000000"/>
          <w:szCs w:val="21"/>
        </w:rPr>
        <w:t xml:space="preserve"> 凡人  战友  女神  爆炸</w:t>
      </w:r>
    </w:p>
    <w:p>
      <w:pPr>
        <w:rPr>
          <w:color w:val="000000"/>
          <w:szCs w:val="21"/>
        </w:rPr>
      </w:pPr>
      <w:r>
        <w:rPr>
          <w:rFonts w:hint="eastAsia"/>
          <w:color w:val="000000"/>
          <w:szCs w:val="21"/>
        </w:rPr>
        <w:t>爆炸</w:t>
      </w:r>
    </w:p>
    <w:p>
      <w:pPr>
        <w:rPr>
          <w:color w:val="000000"/>
          <w:szCs w:val="21"/>
        </w:rPr>
      </w:pPr>
    </w:p>
    <w:p>
      <w:pPr>
        <w:rPr>
          <w:color w:val="000000"/>
          <w:szCs w:val="21"/>
        </w:rPr>
      </w:pPr>
      <w:r>
        <w:rPr>
          <w:rFonts w:hint="eastAsia"/>
          <w:color w:val="000000"/>
          <w:szCs w:val="21"/>
        </w:rPr>
        <w:t>#20 以下哪一位不是《最终幻想：零式》的CV</w:t>
      </w:r>
    </w:p>
    <w:p>
      <w:pPr>
        <w:rPr>
          <w:color w:val="000000"/>
          <w:szCs w:val="21"/>
        </w:rPr>
      </w:pPr>
      <w:r>
        <w:rPr>
          <w:rFonts w:hint="eastAsia"/>
          <w:color w:val="000000"/>
          <w:szCs w:val="21"/>
        </w:rPr>
        <w:t xml:space="preserve"> 丰崎爱生  林原惠美  钉宫理惠  花泽香菜</w:t>
      </w:r>
    </w:p>
    <w:p>
      <w:pPr>
        <w:rPr>
          <w:color w:val="000000"/>
          <w:szCs w:val="21"/>
        </w:rPr>
      </w:pPr>
      <w:r>
        <w:rPr>
          <w:rFonts w:hint="eastAsia"/>
          <w:color w:val="000000"/>
          <w:szCs w:val="21"/>
        </w:rPr>
        <w:t>钉宫理惠</w:t>
      </w:r>
    </w:p>
    <w:p>
      <w:pPr>
        <w:rPr>
          <w:color w:val="000000"/>
          <w:szCs w:val="21"/>
        </w:rPr>
      </w:pPr>
    </w:p>
    <w:p>
      <w:pPr>
        <w:rPr>
          <w:color w:val="000000"/>
          <w:szCs w:val="21"/>
        </w:rPr>
      </w:pPr>
      <w:r>
        <w:rPr>
          <w:rFonts w:hint="eastAsia"/>
          <w:color w:val="000000"/>
          <w:szCs w:val="21"/>
        </w:rPr>
        <w:t>#21 《大航海时代2》阿兰的特长是什么？</w:t>
      </w:r>
    </w:p>
    <w:p>
      <w:pPr>
        <w:rPr>
          <w:color w:val="000000"/>
          <w:szCs w:val="21"/>
        </w:rPr>
      </w:pPr>
      <w:r>
        <w:rPr>
          <w:rFonts w:hint="eastAsia"/>
          <w:color w:val="000000"/>
          <w:szCs w:val="21"/>
        </w:rPr>
        <w:t xml:space="preserve"> 炮术  剑术  会计  测量</w:t>
      </w:r>
    </w:p>
    <w:p>
      <w:pPr>
        <w:rPr>
          <w:color w:val="000000"/>
          <w:szCs w:val="21"/>
        </w:rPr>
      </w:pPr>
      <w:r>
        <w:rPr>
          <w:rFonts w:hint="eastAsia"/>
          <w:color w:val="000000"/>
          <w:szCs w:val="21"/>
        </w:rPr>
        <w:t>会计？？</w:t>
      </w:r>
    </w:p>
    <w:p>
      <w:pPr>
        <w:rPr>
          <w:color w:val="000000"/>
          <w:szCs w:val="21"/>
        </w:rPr>
      </w:pPr>
    </w:p>
    <w:p>
      <w:pPr>
        <w:rPr>
          <w:color w:val="000000"/>
          <w:szCs w:val="21"/>
        </w:rPr>
      </w:pPr>
      <w:r>
        <w:rPr>
          <w:rFonts w:hint="eastAsia"/>
          <w:color w:val="000000"/>
          <w:szCs w:val="21"/>
        </w:rPr>
        <w:t>#22 钢之炼金术师FA中角色张梅身边总跟着一只什么动物</w:t>
      </w:r>
    </w:p>
    <w:p>
      <w:pPr>
        <w:rPr>
          <w:color w:val="000000"/>
          <w:szCs w:val="21"/>
        </w:rPr>
      </w:pPr>
      <w:r>
        <w:rPr>
          <w:rFonts w:hint="eastAsia"/>
          <w:color w:val="000000"/>
          <w:szCs w:val="21"/>
        </w:rPr>
        <w:t xml:space="preserve"> 小狗  小熊猫  小鸟  小猫</w:t>
      </w:r>
    </w:p>
    <w:p>
      <w:pPr>
        <w:rPr>
          <w:color w:val="000000"/>
          <w:szCs w:val="21"/>
        </w:rPr>
      </w:pPr>
      <w:r>
        <w:rPr>
          <w:rFonts w:hint="eastAsia"/>
          <w:color w:val="000000"/>
          <w:szCs w:val="21"/>
        </w:rPr>
        <w:t>熊猫</w:t>
      </w:r>
    </w:p>
    <w:p>
      <w:pPr>
        <w:rPr>
          <w:color w:val="000000"/>
          <w:szCs w:val="21"/>
        </w:rPr>
      </w:pPr>
    </w:p>
    <w:p>
      <w:pPr>
        <w:rPr>
          <w:color w:val="000000"/>
          <w:szCs w:val="21"/>
        </w:rPr>
      </w:pPr>
      <w:r>
        <w:rPr>
          <w:rFonts w:hint="eastAsia"/>
          <w:color w:val="000000"/>
          <w:szCs w:val="21"/>
        </w:rPr>
        <w:t>#23 Fate stay night中，士郎击杀Berserker所投影的武器叫？</w:t>
      </w:r>
    </w:p>
    <w:p>
      <w:pPr>
        <w:rPr>
          <w:color w:val="000000"/>
          <w:szCs w:val="21"/>
        </w:rPr>
      </w:pPr>
      <w:r>
        <w:rPr>
          <w:color w:val="000000"/>
          <w:szCs w:val="21"/>
        </w:rPr>
        <w:t xml:space="preserve"> Excalibur  Enuma Elish  Aroundight  Caliburn</w:t>
      </w:r>
    </w:p>
    <w:p>
      <w:pPr>
        <w:rPr>
          <w:color w:val="000000"/>
          <w:szCs w:val="21"/>
        </w:rPr>
      </w:pPr>
      <w:r>
        <w:rPr>
          <w:rFonts w:hint="eastAsia"/>
          <w:color w:val="000000"/>
          <w:szCs w:val="21"/>
        </w:rPr>
        <w:t>Caliburn石中剑</w:t>
      </w:r>
    </w:p>
    <w:p>
      <w:pPr>
        <w:rPr>
          <w:color w:val="000000"/>
          <w:szCs w:val="21"/>
        </w:rPr>
      </w:pPr>
    </w:p>
    <w:p>
      <w:pPr>
        <w:rPr>
          <w:color w:val="000000"/>
          <w:szCs w:val="21"/>
        </w:rPr>
      </w:pPr>
      <w:r>
        <w:rPr>
          <w:rFonts w:hint="eastAsia"/>
          <w:color w:val="000000"/>
          <w:szCs w:val="21"/>
        </w:rPr>
        <w:t>#24 幽灵行军不是谁的固有结界</w:t>
      </w:r>
    </w:p>
    <w:p>
      <w:pPr>
        <w:rPr>
          <w:color w:val="000000"/>
          <w:szCs w:val="21"/>
        </w:rPr>
      </w:pPr>
      <w:r>
        <w:rPr>
          <w:rFonts w:hint="eastAsia"/>
          <w:color w:val="000000"/>
          <w:szCs w:val="21"/>
        </w:rPr>
        <w:t xml:space="preserve"> 白骑士  梵·斐姆  斯菲尔丁  布拉德</w:t>
      </w:r>
    </w:p>
    <w:p>
      <w:pPr>
        <w:rPr>
          <w:color w:val="000000"/>
          <w:szCs w:val="21"/>
        </w:rPr>
      </w:pPr>
      <w:r>
        <w:rPr>
          <w:rFonts w:hint="eastAsia"/>
          <w:color w:val="000000"/>
          <w:szCs w:val="21"/>
        </w:rPr>
        <w:t>幽灵行军</w:t>
      </w:r>
    </w:p>
    <w:p>
      <w:pPr>
        <w:rPr>
          <w:color w:val="000000"/>
          <w:szCs w:val="21"/>
        </w:rPr>
      </w:pPr>
    </w:p>
    <w:p>
      <w:pPr>
        <w:rPr>
          <w:color w:val="000000"/>
          <w:szCs w:val="21"/>
        </w:rPr>
      </w:pPr>
      <w:r>
        <w:rPr>
          <w:rFonts w:hint="eastAsia"/>
          <w:color w:val="000000"/>
          <w:szCs w:val="21"/>
        </w:rPr>
        <w:t>#25 初音未来的音源提供者是哪个声优？</w:t>
      </w:r>
    </w:p>
    <w:p>
      <w:pPr>
        <w:rPr>
          <w:color w:val="000000"/>
          <w:szCs w:val="21"/>
        </w:rPr>
      </w:pPr>
      <w:r>
        <w:rPr>
          <w:rFonts w:hint="eastAsia"/>
          <w:color w:val="000000"/>
          <w:szCs w:val="21"/>
        </w:rPr>
        <w:t xml:space="preserve"> 藤田关  藤田咲  藤田桑  藤田笑</w:t>
      </w:r>
    </w:p>
    <w:p>
      <w:pPr>
        <w:rPr>
          <w:color w:val="000000"/>
          <w:szCs w:val="21"/>
        </w:rPr>
      </w:pPr>
      <w:r>
        <w:rPr>
          <w:rFonts w:hint="eastAsia"/>
          <w:color w:val="000000"/>
          <w:szCs w:val="21"/>
        </w:rPr>
        <w:t>藤田咲【绝对是猜的</w:t>
      </w:r>
    </w:p>
    <w:p>
      <w:pPr>
        <w:rPr>
          <w:color w:val="000000"/>
          <w:szCs w:val="21"/>
        </w:rPr>
      </w:pPr>
    </w:p>
    <w:p>
      <w:pPr>
        <w:rPr>
          <w:color w:val="000000"/>
          <w:szCs w:val="21"/>
        </w:rPr>
      </w:pPr>
      <w:r>
        <w:rPr>
          <w:rFonts w:hint="eastAsia"/>
          <w:color w:val="000000"/>
          <w:szCs w:val="21"/>
        </w:rPr>
        <w:t>#26 著名电子游戏《上古卷轴》是由哪家公司开发的？</w:t>
      </w:r>
    </w:p>
    <w:p>
      <w:pPr>
        <w:rPr>
          <w:color w:val="000000"/>
          <w:szCs w:val="21"/>
        </w:rPr>
      </w:pPr>
      <w:r>
        <w:rPr>
          <w:color w:val="000000"/>
          <w:szCs w:val="21"/>
        </w:rPr>
        <w:t xml:space="preserve"> Blizzard  Bethesda  Electronic Arts  Ubisoft</w:t>
      </w:r>
    </w:p>
    <w:p>
      <w:pPr>
        <w:rPr>
          <w:color w:val="000000"/>
          <w:szCs w:val="21"/>
        </w:rPr>
      </w:pPr>
      <w:r>
        <w:rPr>
          <w:color w:val="000000"/>
          <w:szCs w:val="21"/>
        </w:rPr>
        <w:t>Bethesda</w:t>
      </w:r>
    </w:p>
    <w:p>
      <w:pPr>
        <w:rPr>
          <w:color w:val="000000"/>
          <w:szCs w:val="21"/>
        </w:rPr>
      </w:pPr>
    </w:p>
    <w:p>
      <w:pPr>
        <w:rPr>
          <w:color w:val="000000"/>
          <w:szCs w:val="21"/>
        </w:rPr>
      </w:pPr>
      <w:r>
        <w:rPr>
          <w:rFonts w:hint="eastAsia"/>
          <w:color w:val="000000"/>
          <w:szCs w:val="21"/>
        </w:rPr>
        <w:t>#27 石蕗惠汰,羽濑川小鹰,须贺京太郎,大路饼藏四人的共同点[不]包括</w:t>
      </w:r>
    </w:p>
    <w:p>
      <w:pPr>
        <w:rPr>
          <w:color w:val="000000"/>
          <w:szCs w:val="21"/>
        </w:rPr>
      </w:pPr>
      <w:r>
        <w:rPr>
          <w:rFonts w:hint="eastAsia"/>
          <w:color w:val="000000"/>
          <w:szCs w:val="21"/>
        </w:rPr>
        <w:t xml:space="preserve"> 都是男孩子  对百合构成一定的威胁  声优均为1980年之后出生  发色均为黄色</w:t>
      </w:r>
    </w:p>
    <w:p>
      <w:pPr>
        <w:rPr>
          <w:color w:val="000000"/>
          <w:szCs w:val="21"/>
        </w:rPr>
      </w:pPr>
      <w:r>
        <w:rPr>
          <w:rFonts w:hint="eastAsia"/>
          <w:color w:val="000000"/>
          <w:szCs w:val="21"/>
        </w:rPr>
        <w:t>我。。。我。。。我不知道</w:t>
      </w:r>
    </w:p>
    <w:p>
      <w:pPr>
        <w:rPr>
          <w:color w:val="000000"/>
          <w:szCs w:val="21"/>
        </w:rPr>
      </w:pPr>
    </w:p>
    <w:p>
      <w:pPr>
        <w:rPr>
          <w:color w:val="000000"/>
          <w:szCs w:val="21"/>
        </w:rPr>
      </w:pPr>
      <w:r>
        <w:rPr>
          <w:rFonts w:hint="eastAsia"/>
          <w:color w:val="000000"/>
          <w:szCs w:val="21"/>
        </w:rPr>
        <w:t>#28 在Mugen中，最高的人物等级是？</w:t>
      </w:r>
    </w:p>
    <w:p>
      <w:pPr>
        <w:rPr>
          <w:color w:val="000000"/>
          <w:szCs w:val="21"/>
        </w:rPr>
      </w:pPr>
      <w:r>
        <w:rPr>
          <w:rFonts w:hint="eastAsia"/>
          <w:color w:val="000000"/>
          <w:szCs w:val="21"/>
        </w:rPr>
        <w:t xml:space="preserve"> 论外  狂  神  凶</w:t>
      </w:r>
    </w:p>
    <w:p>
      <w:pPr>
        <w:rPr>
          <w:color w:val="000000"/>
          <w:szCs w:val="21"/>
        </w:rPr>
      </w:pPr>
      <w:r>
        <w:rPr>
          <w:rFonts w:hint="eastAsia"/>
          <w:color w:val="000000"/>
          <w:szCs w:val="21"/>
        </w:rPr>
        <w:t>论外？</w:t>
      </w:r>
    </w:p>
    <w:p>
      <w:pPr>
        <w:rPr>
          <w:color w:val="000000"/>
          <w:szCs w:val="21"/>
        </w:rPr>
      </w:pPr>
    </w:p>
    <w:p>
      <w:pPr>
        <w:rPr>
          <w:color w:val="000000"/>
          <w:szCs w:val="21"/>
        </w:rPr>
      </w:pPr>
      <w:r>
        <w:rPr>
          <w:rFonts w:hint="eastAsia"/>
          <w:color w:val="000000"/>
          <w:szCs w:val="21"/>
        </w:rPr>
        <w:t>#29 圣斗士星矢的看家技能是？</w:t>
      </w:r>
    </w:p>
    <w:p>
      <w:pPr>
        <w:rPr>
          <w:color w:val="000000"/>
          <w:szCs w:val="21"/>
        </w:rPr>
      </w:pPr>
      <w:r>
        <w:rPr>
          <w:rFonts w:hint="eastAsia"/>
          <w:color w:val="000000"/>
          <w:szCs w:val="21"/>
        </w:rPr>
        <w:t xml:space="preserve"> 天马恒星拳  天马陨石拳  天马星辰拳  天马流星拳</w:t>
      </w:r>
    </w:p>
    <w:p>
      <w:pPr>
        <w:rPr>
          <w:color w:val="000000"/>
          <w:szCs w:val="21"/>
        </w:rPr>
      </w:pPr>
      <w:r>
        <w:rPr>
          <w:rFonts w:hint="eastAsia"/>
          <w:color w:val="000000"/>
          <w:szCs w:val="21"/>
        </w:rPr>
        <w:t>天马流星拳</w:t>
      </w:r>
    </w:p>
    <w:p>
      <w:pPr>
        <w:rPr>
          <w:color w:val="000000"/>
          <w:szCs w:val="21"/>
        </w:rPr>
      </w:pPr>
    </w:p>
    <w:p>
      <w:pPr>
        <w:rPr>
          <w:color w:val="000000"/>
          <w:szCs w:val="21"/>
        </w:rPr>
      </w:pPr>
      <w:r>
        <w:rPr>
          <w:rFonts w:hint="eastAsia"/>
          <w:color w:val="000000"/>
          <w:szCs w:val="21"/>
        </w:rPr>
        <w:t>#30 魔兽世界里的联盟英雄吉安娜是什么职业</w:t>
      </w:r>
    </w:p>
    <w:p>
      <w:pPr>
        <w:rPr>
          <w:color w:val="000000"/>
          <w:szCs w:val="21"/>
        </w:rPr>
      </w:pPr>
      <w:r>
        <w:rPr>
          <w:rFonts w:hint="eastAsia"/>
          <w:color w:val="000000"/>
          <w:szCs w:val="21"/>
        </w:rPr>
        <w:t xml:space="preserve"> 武僧  盗贼  死亡骑士  法师</w:t>
      </w:r>
    </w:p>
    <w:p>
      <w:pPr>
        <w:rPr>
          <w:color w:val="000000"/>
          <w:szCs w:val="21"/>
        </w:rPr>
      </w:pPr>
      <w:r>
        <w:rPr>
          <w:rFonts w:hint="eastAsia"/>
          <w:color w:val="000000"/>
          <w:szCs w:val="21"/>
        </w:rPr>
        <w:t>法师</w:t>
      </w:r>
    </w:p>
    <w:p>
      <w:pPr>
        <w:rPr>
          <w:color w:val="000000"/>
          <w:szCs w:val="21"/>
        </w:rPr>
      </w:pPr>
    </w:p>
    <w:p>
      <w:pPr>
        <w:rPr>
          <w:color w:val="000000"/>
          <w:szCs w:val="21"/>
        </w:rPr>
      </w:pPr>
      <w:r>
        <w:rPr>
          <w:rFonts w:hint="eastAsia"/>
          <w:color w:val="000000"/>
          <w:szCs w:val="21"/>
        </w:rPr>
        <w:t>#31 谁被称为日本动画界的黑泽明？</w:t>
      </w:r>
    </w:p>
    <w:p>
      <w:pPr>
        <w:rPr>
          <w:color w:val="000000"/>
          <w:szCs w:val="21"/>
        </w:rPr>
      </w:pPr>
      <w:r>
        <w:rPr>
          <w:rFonts w:hint="eastAsia"/>
          <w:color w:val="000000"/>
          <w:szCs w:val="21"/>
        </w:rPr>
        <w:t xml:space="preserve"> 宫崎骏  今敏  宫崎吾朗  新海诚</w:t>
      </w:r>
    </w:p>
    <w:p>
      <w:pPr>
        <w:rPr>
          <w:color w:val="000000"/>
          <w:szCs w:val="21"/>
        </w:rPr>
      </w:pPr>
      <w:r>
        <w:rPr>
          <w:rFonts w:hint="eastAsia"/>
          <w:color w:val="000000"/>
          <w:szCs w:val="21"/>
        </w:rPr>
        <w:t>宫崎骏</w:t>
      </w:r>
    </w:p>
    <w:p>
      <w:pPr>
        <w:rPr>
          <w:color w:val="000000"/>
          <w:szCs w:val="21"/>
        </w:rPr>
      </w:pPr>
    </w:p>
    <w:p>
      <w:pPr>
        <w:rPr>
          <w:color w:val="000000"/>
          <w:szCs w:val="21"/>
        </w:rPr>
      </w:pPr>
      <w:r>
        <w:rPr>
          <w:rFonts w:hint="eastAsia"/>
          <w:color w:val="000000"/>
          <w:szCs w:val="21"/>
        </w:rPr>
        <w:t>#32 “世界已完蛋”来自于哪部作品OP的空耳？</w:t>
      </w:r>
    </w:p>
    <w:p>
      <w:pPr>
        <w:rPr>
          <w:color w:val="000000"/>
          <w:szCs w:val="21"/>
        </w:rPr>
      </w:pPr>
      <w:r>
        <w:rPr>
          <w:rFonts w:hint="eastAsia"/>
          <w:color w:val="000000"/>
          <w:szCs w:val="21"/>
        </w:rPr>
        <w:t xml:space="preserve"> 潜行吧奈亚子  幸运星  中二病也要谈恋爱  日常</w:t>
      </w:r>
    </w:p>
    <w:p>
      <w:pPr>
        <w:rPr>
          <w:color w:val="000000"/>
          <w:szCs w:val="21"/>
        </w:rPr>
      </w:pPr>
      <w:r>
        <w:rPr>
          <w:rFonts w:hint="eastAsia"/>
          <w:color w:val="000000"/>
          <w:szCs w:val="21"/>
        </w:rPr>
        <w:t>奈那子</w:t>
      </w:r>
    </w:p>
    <w:p>
      <w:pPr>
        <w:rPr>
          <w:color w:val="000000"/>
          <w:szCs w:val="21"/>
        </w:rPr>
      </w:pPr>
    </w:p>
    <w:p>
      <w:pPr>
        <w:rPr>
          <w:color w:val="000000"/>
          <w:szCs w:val="21"/>
        </w:rPr>
      </w:pPr>
      <w:r>
        <w:rPr>
          <w:rFonts w:hint="eastAsia"/>
          <w:color w:val="000000"/>
          <w:szCs w:val="21"/>
        </w:rPr>
        <w:t>#33 炮姐的最爱是？</w:t>
      </w:r>
    </w:p>
    <w:p>
      <w:pPr>
        <w:rPr>
          <w:color w:val="000000"/>
          <w:szCs w:val="21"/>
        </w:rPr>
      </w:pPr>
      <w:r>
        <w:rPr>
          <w:rFonts w:hint="eastAsia"/>
          <w:color w:val="000000"/>
          <w:szCs w:val="21"/>
        </w:rPr>
        <w:t xml:space="preserve"> 贺氏Y太  哞太  咩太  呱太</w:t>
      </w:r>
    </w:p>
    <w:p>
      <w:pPr>
        <w:rPr>
          <w:color w:val="000000"/>
          <w:szCs w:val="21"/>
        </w:rPr>
      </w:pPr>
      <w:r>
        <w:rPr>
          <w:rFonts w:hint="eastAsia"/>
          <w:color w:val="000000"/>
          <w:szCs w:val="21"/>
        </w:rPr>
        <w:t>呱太</w:t>
      </w:r>
    </w:p>
    <w:p>
      <w:pPr>
        <w:rPr>
          <w:color w:val="000000"/>
          <w:szCs w:val="21"/>
        </w:rPr>
      </w:pPr>
    </w:p>
    <w:p>
      <w:pPr>
        <w:rPr>
          <w:color w:val="000000"/>
          <w:szCs w:val="21"/>
        </w:rPr>
      </w:pPr>
      <w:r>
        <w:rPr>
          <w:rFonts w:hint="eastAsia"/>
          <w:color w:val="000000"/>
          <w:szCs w:val="21"/>
        </w:rPr>
        <w:t>#34 美少女战士的作者是哪位漫画家的夫人？</w:t>
      </w:r>
    </w:p>
    <w:p>
      <w:pPr>
        <w:rPr>
          <w:color w:val="000000"/>
          <w:szCs w:val="21"/>
        </w:rPr>
      </w:pPr>
      <w:r>
        <w:rPr>
          <w:rFonts w:hint="eastAsia"/>
          <w:color w:val="000000"/>
          <w:szCs w:val="21"/>
        </w:rPr>
        <w:t xml:space="preserve"> 藤卷忠俊  高河弓  富坚义博  尾田荣一郎</w:t>
      </w:r>
    </w:p>
    <w:p>
      <w:pPr>
        <w:rPr>
          <w:color w:val="000000"/>
          <w:szCs w:val="21"/>
        </w:rPr>
      </w:pPr>
      <w:r>
        <w:rPr>
          <w:rFonts w:hint="eastAsia"/>
          <w:color w:val="000000"/>
          <w:szCs w:val="21"/>
        </w:rPr>
        <w:t>富奸</w:t>
      </w:r>
    </w:p>
    <w:p>
      <w:pPr>
        <w:rPr>
          <w:color w:val="000000"/>
          <w:szCs w:val="21"/>
        </w:rPr>
      </w:pPr>
    </w:p>
    <w:p>
      <w:pPr>
        <w:rPr>
          <w:color w:val="000000"/>
          <w:szCs w:val="21"/>
        </w:rPr>
      </w:pPr>
      <w:r>
        <w:rPr>
          <w:rFonts w:hint="eastAsia"/>
          <w:color w:val="000000"/>
          <w:szCs w:val="21"/>
        </w:rPr>
        <w:t>#35 陈坤在微博向大家推荐了哪部动画得到群众热烈反应？</w:t>
      </w:r>
    </w:p>
    <w:p>
      <w:pPr>
        <w:rPr>
          <w:color w:val="000000"/>
          <w:szCs w:val="21"/>
        </w:rPr>
      </w:pPr>
      <w:r>
        <w:rPr>
          <w:rFonts w:hint="eastAsia"/>
          <w:color w:val="000000"/>
          <w:szCs w:val="21"/>
        </w:rPr>
        <w:t xml:space="preserve"> 《Boku》  《Blood-C》  《Fate/Zero》  《Code Gease》</w:t>
      </w:r>
    </w:p>
    <w:p>
      <w:pPr>
        <w:rPr>
          <w:color w:val="000000"/>
          <w:szCs w:val="21"/>
        </w:rPr>
      </w:pPr>
      <w:r>
        <w:rPr>
          <w:color w:val="000000"/>
          <w:szCs w:val="21"/>
        </w:rPr>
        <w:t>fz</w:t>
      </w:r>
    </w:p>
    <w:p>
      <w:pPr>
        <w:rPr>
          <w:color w:val="000000"/>
          <w:szCs w:val="21"/>
        </w:rPr>
      </w:pPr>
    </w:p>
    <w:p>
      <w:pPr>
        <w:rPr>
          <w:color w:val="000000"/>
          <w:szCs w:val="21"/>
        </w:rPr>
      </w:pPr>
      <w:r>
        <w:rPr>
          <w:rFonts w:hint="eastAsia"/>
          <w:color w:val="000000"/>
          <w:szCs w:val="21"/>
        </w:rPr>
        <w:t>#36 在FATE STAY NIGHT 中阿尔托莉雅的职介是什么</w:t>
      </w:r>
    </w:p>
    <w:p>
      <w:pPr>
        <w:rPr>
          <w:color w:val="000000"/>
          <w:szCs w:val="21"/>
        </w:rPr>
      </w:pPr>
      <w:r>
        <w:rPr>
          <w:color w:val="000000"/>
          <w:szCs w:val="21"/>
        </w:rPr>
        <w:t xml:space="preserve"> SABER  LANCER  CASTER  RIDER</w:t>
      </w:r>
    </w:p>
    <w:p>
      <w:pPr>
        <w:rPr>
          <w:color w:val="000000"/>
          <w:szCs w:val="21"/>
        </w:rPr>
      </w:pPr>
      <w:r>
        <w:rPr>
          <w:color w:val="000000"/>
          <w:szCs w:val="21"/>
        </w:rPr>
        <w:t>Saber</w:t>
      </w:r>
    </w:p>
    <w:p>
      <w:pPr>
        <w:rPr>
          <w:color w:val="000000"/>
          <w:szCs w:val="21"/>
        </w:rPr>
      </w:pPr>
    </w:p>
    <w:p>
      <w:pPr>
        <w:rPr>
          <w:color w:val="000000"/>
          <w:szCs w:val="21"/>
        </w:rPr>
      </w:pPr>
      <w:r>
        <w:rPr>
          <w:rFonts w:hint="eastAsia"/>
          <w:color w:val="000000"/>
          <w:szCs w:val="21"/>
        </w:rPr>
        <w:t>#37 正面上我啊是哪个人物的名台词</w:t>
      </w:r>
    </w:p>
    <w:p>
      <w:pPr>
        <w:rPr>
          <w:color w:val="000000"/>
          <w:szCs w:val="21"/>
        </w:rPr>
      </w:pPr>
      <w:r>
        <w:rPr>
          <w:rFonts w:hint="eastAsia"/>
          <w:color w:val="000000"/>
          <w:szCs w:val="21"/>
        </w:rPr>
        <w:t xml:space="preserve"> 高町奈叶  宫永咲  御坂美琴  秋月 爱莉</w:t>
      </w:r>
    </w:p>
    <w:p>
      <w:pPr>
        <w:rPr>
          <w:color w:val="000000"/>
          <w:szCs w:val="21"/>
        </w:rPr>
      </w:pPr>
      <w:r>
        <w:rPr>
          <w:rFonts w:hint="eastAsia"/>
          <w:color w:val="000000"/>
          <w:szCs w:val="21"/>
        </w:rPr>
        <w:t>炮姐【出自HKG字幕组，大战后炮姐被黑子正面上了。。。。</w:t>
      </w:r>
    </w:p>
    <w:p>
      <w:pPr>
        <w:rPr>
          <w:color w:val="000000"/>
          <w:szCs w:val="21"/>
        </w:rPr>
      </w:pPr>
    </w:p>
    <w:p>
      <w:pPr>
        <w:rPr>
          <w:color w:val="000000"/>
          <w:szCs w:val="21"/>
        </w:rPr>
      </w:pPr>
      <w:r>
        <w:rPr>
          <w:rFonts w:hint="eastAsia"/>
          <w:color w:val="000000"/>
          <w:szCs w:val="21"/>
        </w:rPr>
        <w:t>#38 为《星际牛仔》《攻壳机动队》《Macross F》等动画配乐的著名音乐制作人是</w:t>
      </w:r>
    </w:p>
    <w:p>
      <w:pPr>
        <w:rPr>
          <w:color w:val="000000"/>
          <w:szCs w:val="21"/>
        </w:rPr>
      </w:pPr>
      <w:r>
        <w:rPr>
          <w:rFonts w:hint="eastAsia"/>
          <w:color w:val="000000"/>
          <w:szCs w:val="21"/>
        </w:rPr>
        <w:t xml:space="preserve"> 新居昭乃  菅野洋子  冈崎律子  梶浦由记</w:t>
      </w:r>
    </w:p>
    <w:p>
      <w:pPr>
        <w:rPr>
          <w:color w:val="000000"/>
          <w:szCs w:val="21"/>
        </w:rPr>
      </w:pPr>
      <w:r>
        <w:rPr>
          <w:rFonts w:hint="eastAsia"/>
          <w:color w:val="000000"/>
          <w:szCs w:val="21"/>
        </w:rPr>
        <w:t>菅野洋子</w:t>
      </w:r>
    </w:p>
    <w:p>
      <w:pPr>
        <w:rPr>
          <w:color w:val="000000"/>
          <w:szCs w:val="21"/>
        </w:rPr>
      </w:pPr>
    </w:p>
    <w:p>
      <w:pPr>
        <w:rPr>
          <w:color w:val="000000"/>
          <w:szCs w:val="21"/>
        </w:rPr>
      </w:pPr>
      <w:r>
        <w:rPr>
          <w:rFonts w:hint="eastAsia"/>
          <w:color w:val="000000"/>
          <w:szCs w:val="21"/>
        </w:rPr>
        <w:t>#39 ⑨指的是东方project中的那个人物？</w:t>
      </w:r>
    </w:p>
    <w:p>
      <w:pPr>
        <w:rPr>
          <w:color w:val="000000"/>
          <w:szCs w:val="21"/>
        </w:rPr>
      </w:pPr>
      <w:r>
        <w:rPr>
          <w:rFonts w:hint="eastAsia"/>
          <w:color w:val="000000"/>
          <w:szCs w:val="21"/>
        </w:rPr>
        <w:t xml:space="preserve"> 古明地觉  蕾米莉亚·斯卡雷特  博丽灵梦  琪露诺</w:t>
      </w:r>
    </w:p>
    <w:p>
      <w:pPr>
        <w:rPr>
          <w:color w:val="000000"/>
          <w:szCs w:val="21"/>
        </w:rPr>
      </w:pPr>
      <w:r>
        <w:rPr>
          <w:rFonts w:hint="eastAsia"/>
          <w:color w:val="000000"/>
          <w:szCs w:val="21"/>
        </w:rPr>
        <w:t>琪露诺</w:t>
      </w:r>
    </w:p>
    <w:p>
      <w:pPr>
        <w:rPr>
          <w:color w:val="000000"/>
          <w:szCs w:val="21"/>
        </w:rPr>
      </w:pPr>
    </w:p>
    <w:p>
      <w:pPr>
        <w:rPr>
          <w:color w:val="000000"/>
          <w:szCs w:val="21"/>
        </w:rPr>
      </w:pPr>
      <w:r>
        <w:rPr>
          <w:rFonts w:hint="eastAsia"/>
          <w:color w:val="000000"/>
          <w:szCs w:val="21"/>
        </w:rPr>
        <w:t>#40 《天降之物》第一集中从天而降的天使名字是？</w:t>
      </w:r>
    </w:p>
    <w:p>
      <w:pPr>
        <w:rPr>
          <w:color w:val="000000"/>
          <w:szCs w:val="21"/>
        </w:rPr>
      </w:pPr>
      <w:r>
        <w:rPr>
          <w:rFonts w:hint="eastAsia"/>
          <w:color w:val="000000"/>
          <w:szCs w:val="21"/>
        </w:rPr>
        <w:t xml:space="preserve"> 德玛西亚  哈雷路亚  伊洛斯儿  伊卡洛斯</w:t>
      </w:r>
    </w:p>
    <w:p>
      <w:pPr>
        <w:rPr>
          <w:color w:val="000000"/>
          <w:szCs w:val="21"/>
        </w:rPr>
      </w:pPr>
      <w:r>
        <w:rPr>
          <w:rFonts w:hint="eastAsia"/>
          <w:color w:val="000000"/>
          <w:szCs w:val="21"/>
        </w:rPr>
        <w:t>伊卡洛斯</w:t>
      </w:r>
    </w:p>
    <w:p>
      <w:pPr>
        <w:rPr>
          <w:color w:val="000000"/>
          <w:szCs w:val="21"/>
        </w:rPr>
      </w:pPr>
    </w:p>
    <w:p>
      <w:pPr>
        <w:rPr>
          <w:color w:val="000000"/>
          <w:szCs w:val="21"/>
        </w:rPr>
      </w:pPr>
      <w:r>
        <w:rPr>
          <w:rFonts w:hint="eastAsia"/>
          <w:color w:val="000000"/>
          <w:szCs w:val="21"/>
        </w:rPr>
        <w:t>#41 路过草从最担心的是哪句话？</w:t>
      </w:r>
    </w:p>
    <w:p>
      <w:pPr>
        <w:rPr>
          <w:color w:val="000000"/>
          <w:szCs w:val="21"/>
        </w:rPr>
      </w:pPr>
      <w:r>
        <w:rPr>
          <w:rFonts w:hint="eastAsia"/>
          <w:color w:val="000000"/>
          <w:szCs w:val="21"/>
        </w:rPr>
        <w:t xml:space="preserve"> 妈妈卡  德玛西亚  刷特  一库油</w:t>
      </w:r>
    </w:p>
    <w:p>
      <w:pPr>
        <w:rPr>
          <w:color w:val="000000"/>
          <w:szCs w:val="21"/>
        </w:rPr>
      </w:pPr>
      <w:r>
        <w:rPr>
          <w:rFonts w:hint="eastAsia"/>
          <w:color w:val="000000"/>
          <w:szCs w:val="21"/>
        </w:rPr>
        <w:t>德玛西亚吧。。。</w:t>
      </w:r>
    </w:p>
    <w:p>
      <w:pPr>
        <w:rPr>
          <w:color w:val="000000"/>
          <w:szCs w:val="21"/>
        </w:rPr>
      </w:pPr>
    </w:p>
    <w:p>
      <w:pPr>
        <w:rPr>
          <w:color w:val="000000"/>
          <w:szCs w:val="21"/>
        </w:rPr>
      </w:pPr>
      <w:r>
        <w:rPr>
          <w:rFonts w:hint="eastAsia"/>
          <w:color w:val="000000"/>
          <w:szCs w:val="21"/>
        </w:rPr>
        <w:t>#42 《海贼王》中与路飞同行的一位厨师是？</w:t>
      </w:r>
    </w:p>
    <w:p>
      <w:pPr>
        <w:rPr>
          <w:color w:val="000000"/>
          <w:szCs w:val="21"/>
        </w:rPr>
      </w:pPr>
      <w:r>
        <w:rPr>
          <w:rFonts w:hint="eastAsia"/>
          <w:color w:val="000000"/>
          <w:szCs w:val="21"/>
        </w:rPr>
        <w:t xml:space="preserve"> 白星  娜美  索隆  香吉士</w:t>
      </w:r>
    </w:p>
    <w:p>
      <w:pPr>
        <w:rPr>
          <w:color w:val="000000"/>
          <w:szCs w:val="21"/>
        </w:rPr>
      </w:pPr>
      <w:r>
        <w:rPr>
          <w:rFonts w:hint="eastAsia"/>
          <w:color w:val="000000"/>
          <w:szCs w:val="21"/>
        </w:rPr>
        <w:t>香吉士</w:t>
      </w:r>
    </w:p>
    <w:p>
      <w:pPr>
        <w:rPr>
          <w:color w:val="000000"/>
          <w:szCs w:val="21"/>
        </w:rPr>
      </w:pPr>
    </w:p>
    <w:p>
      <w:pPr>
        <w:rPr>
          <w:color w:val="000000"/>
          <w:szCs w:val="21"/>
        </w:rPr>
      </w:pPr>
      <w:r>
        <w:rPr>
          <w:rFonts w:hint="eastAsia"/>
          <w:color w:val="000000"/>
          <w:szCs w:val="21"/>
        </w:rPr>
        <w:t>#43 自古枪兵的幸运值是多少</w:t>
      </w:r>
    </w:p>
    <w:p>
      <w:pPr>
        <w:rPr>
          <w:color w:val="000000"/>
          <w:szCs w:val="21"/>
        </w:rPr>
      </w:pPr>
      <w:r>
        <w:rPr>
          <w:color w:val="000000"/>
          <w:szCs w:val="21"/>
        </w:rPr>
        <w:t xml:space="preserve"> a  d  b  e</w:t>
      </w:r>
    </w:p>
    <w:p>
      <w:pPr>
        <w:rPr>
          <w:color w:val="000000"/>
          <w:szCs w:val="21"/>
        </w:rPr>
      </w:pPr>
      <w:r>
        <w:rPr>
          <w:rFonts w:hint="eastAsia"/>
          <w:color w:val="000000"/>
          <w:szCs w:val="21"/>
        </w:rPr>
        <w:t>E【不不枪哥幸运值肯定掉出了字母表</w:t>
      </w:r>
    </w:p>
    <w:p>
      <w:pPr>
        <w:rPr>
          <w:color w:val="000000"/>
          <w:szCs w:val="21"/>
        </w:rPr>
      </w:pPr>
    </w:p>
    <w:p>
      <w:pPr>
        <w:rPr>
          <w:color w:val="000000"/>
          <w:szCs w:val="21"/>
        </w:rPr>
      </w:pPr>
      <w:r>
        <w:rPr>
          <w:rFonts w:hint="eastAsia"/>
          <w:color w:val="000000"/>
          <w:szCs w:val="21"/>
        </w:rPr>
        <w:t>#44 德玛西亚之力此人物出自哪个游戏？</w:t>
      </w:r>
    </w:p>
    <w:p>
      <w:pPr>
        <w:rPr>
          <w:color w:val="000000"/>
          <w:szCs w:val="21"/>
        </w:rPr>
      </w:pPr>
      <w:r>
        <w:rPr>
          <w:rFonts w:hint="eastAsia"/>
          <w:color w:val="000000"/>
          <w:szCs w:val="21"/>
        </w:rPr>
        <w:t xml:space="preserve"> 《亚瑟王之剑》  《DOTA》  《英雄联盟》  《梦三国》</w:t>
      </w:r>
    </w:p>
    <w:p>
      <w:pPr>
        <w:rPr>
          <w:color w:val="000000"/>
          <w:szCs w:val="21"/>
        </w:rPr>
      </w:pPr>
      <w:r>
        <w:rPr>
          <w:rFonts w:hint="eastAsia"/>
          <w:color w:val="000000"/>
          <w:szCs w:val="21"/>
        </w:rPr>
        <w:t>英雄联盟</w:t>
      </w:r>
    </w:p>
    <w:p>
      <w:pPr>
        <w:rPr>
          <w:color w:val="000000"/>
          <w:szCs w:val="21"/>
        </w:rPr>
      </w:pPr>
    </w:p>
    <w:p>
      <w:pPr>
        <w:rPr>
          <w:color w:val="000000"/>
          <w:szCs w:val="21"/>
        </w:rPr>
      </w:pPr>
      <w:r>
        <w:rPr>
          <w:rFonts w:hint="eastAsia"/>
          <w:color w:val="000000"/>
          <w:szCs w:val="21"/>
        </w:rPr>
        <w:t>#45 虽然我可爱又迷人，但我会招来__。</w:t>
      </w:r>
    </w:p>
    <w:p>
      <w:pPr>
        <w:rPr>
          <w:color w:val="000000"/>
          <w:szCs w:val="21"/>
        </w:rPr>
      </w:pPr>
      <w:r>
        <w:rPr>
          <w:rFonts w:hint="eastAsia"/>
          <w:color w:val="000000"/>
          <w:szCs w:val="21"/>
        </w:rPr>
        <w:t xml:space="preserve"> 疾病  死亡  不幸  快乐</w:t>
      </w:r>
    </w:p>
    <w:p>
      <w:pPr>
        <w:rPr>
          <w:color w:val="000000"/>
          <w:szCs w:val="21"/>
        </w:rPr>
      </w:pPr>
      <w:r>
        <w:rPr>
          <w:rFonts w:hint="eastAsia"/>
          <w:color w:val="000000"/>
          <w:szCs w:val="21"/>
        </w:rPr>
        <w:t>死亡</w:t>
      </w:r>
    </w:p>
    <w:p>
      <w:pPr>
        <w:rPr>
          <w:color w:val="000000"/>
          <w:szCs w:val="21"/>
        </w:rPr>
      </w:pPr>
    </w:p>
    <w:p>
      <w:pPr>
        <w:rPr>
          <w:color w:val="000000"/>
          <w:szCs w:val="21"/>
        </w:rPr>
      </w:pPr>
      <w:r>
        <w:rPr>
          <w:rFonts w:hint="eastAsia"/>
          <w:color w:val="000000"/>
          <w:szCs w:val="21"/>
        </w:rPr>
        <w:t>#46 key社以下哪一部作品不是由京都动画改编？</w:t>
      </w:r>
    </w:p>
    <w:p>
      <w:pPr>
        <w:rPr>
          <w:color w:val="000000"/>
          <w:szCs w:val="21"/>
        </w:rPr>
      </w:pPr>
      <w:r>
        <w:rPr>
          <w:color w:val="000000"/>
          <w:szCs w:val="21"/>
        </w:rPr>
        <w:t xml:space="preserve"> AIR  Kanon  CLANNAD  Little Busters!</w:t>
      </w:r>
    </w:p>
    <w:p>
      <w:pPr>
        <w:rPr>
          <w:color w:val="000000"/>
          <w:szCs w:val="21"/>
        </w:rPr>
      </w:pPr>
      <w:r>
        <w:rPr>
          <w:rFonts w:hint="eastAsia"/>
          <w:color w:val="000000"/>
          <w:szCs w:val="21"/>
        </w:rPr>
        <w:t>Little Busters!是节操社的作品</w:t>
      </w:r>
    </w:p>
    <w:p>
      <w:pPr>
        <w:rPr>
          <w:color w:val="000000"/>
          <w:szCs w:val="21"/>
        </w:rPr>
      </w:pPr>
    </w:p>
    <w:p>
      <w:pPr>
        <w:rPr>
          <w:color w:val="000000"/>
          <w:szCs w:val="21"/>
        </w:rPr>
      </w:pPr>
      <w:r>
        <w:rPr>
          <w:rFonts w:hint="eastAsia"/>
          <w:color w:val="000000"/>
          <w:szCs w:val="21"/>
        </w:rPr>
        <w:t>#47 动漫11区指哪里？</w:t>
      </w:r>
    </w:p>
    <w:p>
      <w:pPr>
        <w:rPr>
          <w:color w:val="000000"/>
          <w:szCs w:val="21"/>
        </w:rPr>
      </w:pPr>
      <w:r>
        <w:rPr>
          <w:rFonts w:hint="eastAsia"/>
          <w:color w:val="000000"/>
          <w:szCs w:val="21"/>
        </w:rPr>
        <w:t xml:space="preserve"> 英国  欧洲  美国  日本</w:t>
      </w:r>
    </w:p>
    <w:p>
      <w:pPr>
        <w:rPr>
          <w:color w:val="000000"/>
          <w:szCs w:val="21"/>
        </w:rPr>
      </w:pPr>
      <w:r>
        <w:rPr>
          <w:rFonts w:hint="eastAsia"/>
          <w:color w:val="000000"/>
          <w:szCs w:val="21"/>
        </w:rPr>
        <w:t>日本</w:t>
      </w:r>
    </w:p>
    <w:p>
      <w:pPr>
        <w:rPr>
          <w:color w:val="000000"/>
          <w:szCs w:val="21"/>
        </w:rPr>
      </w:pPr>
    </w:p>
    <w:p>
      <w:pPr>
        <w:rPr>
          <w:color w:val="000000"/>
          <w:szCs w:val="21"/>
        </w:rPr>
      </w:pPr>
      <w:r>
        <w:rPr>
          <w:rFonts w:hint="eastAsia"/>
          <w:color w:val="000000"/>
          <w:szCs w:val="21"/>
        </w:rPr>
        <w:t>#48 《CLANNAD》中，藤林杏的摩托车是什么颜色的？</w:t>
      </w:r>
    </w:p>
    <w:p>
      <w:pPr>
        <w:rPr>
          <w:color w:val="000000"/>
          <w:szCs w:val="21"/>
        </w:rPr>
      </w:pPr>
      <w:r>
        <w:rPr>
          <w:rFonts w:hint="eastAsia"/>
          <w:color w:val="000000"/>
          <w:szCs w:val="21"/>
        </w:rPr>
        <w:t xml:space="preserve"> 白色  蓝色  红色  粉色</w:t>
      </w:r>
    </w:p>
    <w:p>
      <w:pPr>
        <w:rPr>
          <w:color w:val="000000"/>
          <w:szCs w:val="21"/>
        </w:rPr>
      </w:pPr>
      <w:r>
        <w:rPr>
          <w:rFonts w:hint="eastAsia"/>
          <w:color w:val="000000"/>
          <w:szCs w:val="21"/>
        </w:rPr>
        <w:t>这我还没补。。。。</w:t>
      </w:r>
    </w:p>
    <w:p>
      <w:pPr>
        <w:rPr>
          <w:color w:val="000000"/>
          <w:szCs w:val="21"/>
        </w:rPr>
      </w:pPr>
    </w:p>
    <w:p>
      <w:pPr>
        <w:rPr>
          <w:color w:val="000000"/>
          <w:szCs w:val="21"/>
        </w:rPr>
      </w:pPr>
      <w:r>
        <w:rPr>
          <w:rFonts w:hint="eastAsia"/>
          <w:color w:val="000000"/>
          <w:szCs w:val="21"/>
        </w:rPr>
        <w:t>#49 《穷神》中红叶是什么罩杯？</w:t>
      </w:r>
    </w:p>
    <w:p>
      <w:pPr>
        <w:rPr>
          <w:color w:val="000000"/>
          <w:szCs w:val="21"/>
        </w:rPr>
      </w:pPr>
      <w:r>
        <w:rPr>
          <w:rFonts w:hint="eastAsia"/>
          <w:color w:val="000000"/>
          <w:szCs w:val="21"/>
        </w:rPr>
        <w:t xml:space="preserve"> AAA罩杯  A罩杯  B罩杯  AA罩杯</w:t>
      </w:r>
    </w:p>
    <w:p>
      <w:pPr>
        <w:rPr>
          <w:color w:val="000000"/>
          <w:szCs w:val="21"/>
        </w:rPr>
      </w:pPr>
      <w:r>
        <w:rPr>
          <w:color w:val="000000"/>
          <w:szCs w:val="21"/>
        </w:rPr>
        <w:t>AA</w:t>
      </w:r>
    </w:p>
    <w:p>
      <w:pPr>
        <w:rPr>
          <w:color w:val="000000"/>
          <w:szCs w:val="21"/>
        </w:rPr>
      </w:pPr>
    </w:p>
    <w:p>
      <w:pPr>
        <w:rPr>
          <w:color w:val="000000"/>
          <w:szCs w:val="21"/>
        </w:rPr>
      </w:pPr>
      <w:r>
        <w:rPr>
          <w:rFonts w:hint="eastAsia"/>
          <w:color w:val="000000"/>
          <w:szCs w:val="21"/>
        </w:rPr>
        <w:t>#50 《兽的演奏者艾琳》中的里岚是雄性还是雌性？</w:t>
      </w:r>
    </w:p>
    <w:p>
      <w:pPr>
        <w:rPr>
          <w:color w:val="000000"/>
          <w:szCs w:val="21"/>
        </w:rPr>
      </w:pPr>
      <w:r>
        <w:rPr>
          <w:rFonts w:hint="eastAsia"/>
          <w:color w:val="000000"/>
          <w:szCs w:val="21"/>
        </w:rPr>
        <w:t xml:space="preserve"> 雌雄同体  雄性  人妖  雌性</w:t>
      </w:r>
    </w:p>
    <w:p>
      <w:pPr>
        <w:rPr>
          <w:color w:val="000000"/>
          <w:szCs w:val="21"/>
        </w:rPr>
      </w:pPr>
      <w:r>
        <w:rPr>
          <w:rFonts w:hint="eastAsia"/>
          <w:color w:val="000000"/>
          <w:szCs w:val="21"/>
        </w:rPr>
        <w:t>这个。。。不知道</w:t>
      </w:r>
    </w:p>
    <w:p>
      <w:pPr>
        <w:rPr>
          <w:color w:val="000000"/>
          <w:szCs w:val="21"/>
        </w:rPr>
      </w:pPr>
    </w:p>
    <w:p>
      <w:pPr>
        <w:rPr>
          <w:color w:val="000000"/>
          <w:szCs w:val="21"/>
        </w:rPr>
      </w:pPr>
      <w:r>
        <w:rPr>
          <w:rFonts w:hint="eastAsia"/>
          <w:color w:val="000000"/>
          <w:szCs w:val="21"/>
        </w:rPr>
        <w:t>#51 东方幻想乡中妖怪之山上守矢神社中的风祝叫什么名字？</w:t>
      </w:r>
    </w:p>
    <w:p>
      <w:pPr>
        <w:rPr>
          <w:color w:val="000000"/>
          <w:szCs w:val="21"/>
        </w:rPr>
      </w:pPr>
      <w:r>
        <w:rPr>
          <w:rFonts w:hint="eastAsia"/>
          <w:color w:val="000000"/>
          <w:szCs w:val="21"/>
        </w:rPr>
        <w:t xml:space="preserve"> 八坂神奈子  东风谷早苗  洩矢诹访子  博丽灵梦</w:t>
      </w:r>
    </w:p>
    <w:p>
      <w:pPr>
        <w:rPr>
          <w:color w:val="000000"/>
          <w:szCs w:val="21"/>
        </w:rPr>
      </w:pPr>
      <w:r>
        <w:rPr>
          <w:rFonts w:hint="eastAsia"/>
          <w:color w:val="000000"/>
          <w:szCs w:val="21"/>
        </w:rPr>
        <w:t>人妻苗</w:t>
      </w:r>
    </w:p>
    <w:p>
      <w:pPr>
        <w:rPr>
          <w:color w:val="000000"/>
          <w:szCs w:val="21"/>
        </w:rPr>
      </w:pPr>
    </w:p>
    <w:p>
      <w:pPr>
        <w:rPr>
          <w:color w:val="000000"/>
          <w:szCs w:val="21"/>
        </w:rPr>
      </w:pPr>
      <w:r>
        <w:rPr>
          <w:rFonts w:hint="eastAsia"/>
          <w:color w:val="000000"/>
          <w:szCs w:val="21"/>
        </w:rPr>
        <w:t>#52 《電腦線圈》中的沙奇(Search Mutton)，是甚麼？</w:t>
      </w:r>
    </w:p>
    <w:p>
      <w:pPr>
        <w:rPr>
          <w:color w:val="000000"/>
          <w:szCs w:val="21"/>
        </w:rPr>
      </w:pPr>
      <w:r>
        <w:rPr>
          <w:rFonts w:hint="eastAsia"/>
          <w:color w:val="000000"/>
          <w:szCs w:val="21"/>
        </w:rPr>
        <w:t xml:space="preserve"> 病毒驅除程式  電腦生命體  機械人  城市搜尋軟件</w:t>
      </w:r>
    </w:p>
    <w:p>
      <w:pPr>
        <w:rPr>
          <w:color w:val="000000"/>
          <w:szCs w:val="21"/>
        </w:rPr>
      </w:pPr>
      <w:r>
        <w:rPr>
          <w:rFonts w:hint="eastAsia"/>
          <w:color w:val="000000"/>
          <w:szCs w:val="21"/>
        </w:rPr>
        <w:t>病毒驱除程式</w:t>
      </w:r>
    </w:p>
    <w:p>
      <w:pPr>
        <w:rPr>
          <w:color w:val="000000"/>
          <w:szCs w:val="21"/>
        </w:rPr>
      </w:pPr>
    </w:p>
    <w:p>
      <w:pPr>
        <w:rPr>
          <w:color w:val="000000"/>
          <w:szCs w:val="21"/>
        </w:rPr>
      </w:pPr>
      <w:r>
        <w:rPr>
          <w:rFonts w:hint="eastAsia"/>
          <w:color w:val="000000"/>
          <w:szCs w:val="21"/>
        </w:rPr>
        <w:t>#53 雾雨魔理沙在东方神灵庙（TH13）中的称号是？</w:t>
      </w:r>
    </w:p>
    <w:p>
      <w:pPr>
        <w:rPr>
          <w:color w:val="000000"/>
          <w:szCs w:val="21"/>
        </w:rPr>
      </w:pPr>
      <w:r>
        <w:rPr>
          <w:rFonts w:hint="eastAsia"/>
          <w:color w:val="000000"/>
          <w:szCs w:val="21"/>
        </w:rPr>
        <w:t xml:space="preserve"> 雾雨的魔法使  东洋的西洋魔术师  强欲的魔法使  普通的魔法使</w:t>
      </w:r>
    </w:p>
    <w:p>
      <w:pPr>
        <w:rPr>
          <w:color w:val="000000"/>
          <w:szCs w:val="21"/>
        </w:rPr>
      </w:pPr>
      <w:r>
        <w:rPr>
          <w:rFonts w:hint="eastAsia"/>
          <w:color w:val="000000"/>
          <w:szCs w:val="21"/>
        </w:rPr>
        <w:t xml:space="preserve"> 普通的魔法使（这个我也是猜的）</w:t>
      </w:r>
    </w:p>
    <w:p>
      <w:pPr>
        <w:rPr>
          <w:color w:val="000000"/>
          <w:szCs w:val="21"/>
        </w:rPr>
      </w:pPr>
    </w:p>
    <w:p>
      <w:pPr>
        <w:rPr>
          <w:color w:val="000000"/>
          <w:szCs w:val="21"/>
        </w:rPr>
      </w:pPr>
      <w:r>
        <w:rPr>
          <w:rFonts w:hint="eastAsia"/>
          <w:color w:val="000000"/>
          <w:szCs w:val="21"/>
        </w:rPr>
        <w:t>#54 薛定谔的猫是薛定谔的一个著名实验，其不涉及的问题是</w:t>
      </w:r>
    </w:p>
    <w:p>
      <w:pPr>
        <w:rPr>
          <w:color w:val="000000"/>
          <w:szCs w:val="21"/>
        </w:rPr>
      </w:pPr>
      <w:r>
        <w:rPr>
          <w:rFonts w:hint="eastAsia"/>
          <w:color w:val="000000"/>
          <w:szCs w:val="21"/>
        </w:rPr>
        <w:t xml:space="preserve"> 观测者对实验的影响  势垒穿透  量子的不确定性  量子的叠加态</w:t>
      </w:r>
    </w:p>
    <w:p>
      <w:pPr>
        <w:rPr>
          <w:color w:val="000000"/>
          <w:szCs w:val="21"/>
        </w:rPr>
      </w:pPr>
      <w:r>
        <w:rPr>
          <w:rFonts w:hint="eastAsia"/>
          <w:color w:val="000000"/>
          <w:szCs w:val="21"/>
        </w:rPr>
        <w:t>势垒穿透？</w:t>
      </w:r>
    </w:p>
    <w:p>
      <w:pPr>
        <w:rPr>
          <w:color w:val="000000"/>
          <w:szCs w:val="21"/>
        </w:rPr>
      </w:pPr>
    </w:p>
    <w:p>
      <w:pPr>
        <w:rPr>
          <w:color w:val="000000"/>
          <w:szCs w:val="21"/>
        </w:rPr>
      </w:pPr>
      <w:r>
        <w:rPr>
          <w:rFonts w:hint="eastAsia"/>
          <w:color w:val="000000"/>
          <w:szCs w:val="21"/>
        </w:rPr>
        <w:t>#55 《海贼王》中现任海军元帅的是谁？</w:t>
      </w:r>
    </w:p>
    <w:p>
      <w:pPr>
        <w:rPr>
          <w:color w:val="000000"/>
          <w:szCs w:val="21"/>
        </w:rPr>
      </w:pPr>
      <w:r>
        <w:rPr>
          <w:rFonts w:hint="eastAsia"/>
          <w:color w:val="000000"/>
          <w:szCs w:val="21"/>
        </w:rPr>
        <w:t xml:space="preserve"> 斯摩格  赤犬  黄猿  巴兹尔·霍金斯</w:t>
      </w:r>
    </w:p>
    <w:p>
      <w:pPr>
        <w:rPr>
          <w:color w:val="000000"/>
          <w:szCs w:val="21"/>
        </w:rPr>
      </w:pPr>
      <w:r>
        <w:rPr>
          <w:rFonts w:hint="eastAsia"/>
          <w:color w:val="000000"/>
          <w:szCs w:val="21"/>
        </w:rPr>
        <w:t>赤犬</w:t>
      </w:r>
    </w:p>
    <w:p>
      <w:pPr>
        <w:rPr>
          <w:color w:val="000000"/>
          <w:szCs w:val="21"/>
        </w:rPr>
      </w:pPr>
    </w:p>
    <w:p>
      <w:pPr>
        <w:rPr>
          <w:color w:val="000000"/>
          <w:szCs w:val="21"/>
        </w:rPr>
      </w:pPr>
      <w:r>
        <w:rPr>
          <w:rFonts w:hint="eastAsia"/>
          <w:color w:val="000000"/>
          <w:szCs w:val="21"/>
        </w:rPr>
        <w:t>#56 暴走漫画的男主角一般都叫什么？</w:t>
      </w:r>
    </w:p>
    <w:p>
      <w:pPr>
        <w:rPr>
          <w:color w:val="000000"/>
          <w:szCs w:val="21"/>
        </w:rPr>
      </w:pPr>
      <w:r>
        <w:rPr>
          <w:rFonts w:hint="eastAsia"/>
          <w:color w:val="000000"/>
          <w:szCs w:val="21"/>
        </w:rPr>
        <w:t xml:space="preserve"> 马乐碧  曹妮媚  王尼玛  倪达夜</w:t>
      </w:r>
    </w:p>
    <w:p>
      <w:pPr>
        <w:rPr>
          <w:color w:val="000000"/>
          <w:szCs w:val="21"/>
        </w:rPr>
      </w:pPr>
      <w:r>
        <w:rPr>
          <w:rFonts w:hint="eastAsia"/>
          <w:color w:val="000000"/>
          <w:szCs w:val="21"/>
        </w:rPr>
        <w:t>王尼玛</w:t>
      </w:r>
    </w:p>
    <w:p>
      <w:pPr>
        <w:rPr>
          <w:color w:val="000000"/>
          <w:szCs w:val="21"/>
        </w:rPr>
      </w:pPr>
    </w:p>
    <w:p>
      <w:pPr>
        <w:rPr>
          <w:color w:val="000000"/>
          <w:szCs w:val="21"/>
        </w:rPr>
      </w:pPr>
      <w:r>
        <w:rPr>
          <w:rFonts w:hint="eastAsia"/>
          <w:color w:val="000000"/>
          <w:szCs w:val="21"/>
        </w:rPr>
        <w:t>#57 小鸟游六花的中二属性是什么？</w:t>
      </w:r>
    </w:p>
    <w:p>
      <w:pPr>
        <w:rPr>
          <w:color w:val="000000"/>
          <w:szCs w:val="21"/>
        </w:rPr>
      </w:pPr>
      <w:r>
        <w:rPr>
          <w:rFonts w:hint="eastAsia"/>
          <w:color w:val="000000"/>
          <w:szCs w:val="21"/>
        </w:rPr>
        <w:t xml:space="preserve"> 劫之眼  魔瞳  邪王真眼  神眼</w:t>
      </w:r>
    </w:p>
    <w:p>
      <w:pPr>
        <w:rPr>
          <w:color w:val="000000"/>
          <w:szCs w:val="21"/>
        </w:rPr>
      </w:pPr>
      <w:r>
        <w:rPr>
          <w:rFonts w:hint="eastAsia"/>
          <w:color w:val="000000"/>
          <w:szCs w:val="21"/>
        </w:rPr>
        <w:t>邪王真眼</w:t>
      </w:r>
    </w:p>
    <w:p>
      <w:pPr>
        <w:rPr>
          <w:color w:val="000000"/>
          <w:szCs w:val="21"/>
        </w:rPr>
      </w:pPr>
    </w:p>
    <w:p>
      <w:pPr>
        <w:rPr>
          <w:color w:val="000000"/>
          <w:szCs w:val="21"/>
        </w:rPr>
      </w:pPr>
      <w:r>
        <w:rPr>
          <w:rFonts w:hint="eastAsia"/>
          <w:color w:val="000000"/>
          <w:szCs w:val="21"/>
        </w:rPr>
        <w:t>#58 傅里叶级数是傅里叶在研究哪种物理现象时提出的？</w:t>
      </w:r>
    </w:p>
    <w:p>
      <w:pPr>
        <w:rPr>
          <w:color w:val="000000"/>
          <w:szCs w:val="21"/>
        </w:rPr>
      </w:pPr>
      <w:r>
        <w:rPr>
          <w:rFonts w:hint="eastAsia"/>
          <w:color w:val="000000"/>
          <w:szCs w:val="21"/>
        </w:rPr>
        <w:t xml:space="preserve"> 量子力学  电磁波  机械振动  热传导</w:t>
      </w:r>
    </w:p>
    <w:p>
      <w:pPr>
        <w:rPr>
          <w:color w:val="000000"/>
          <w:szCs w:val="21"/>
        </w:rPr>
      </w:pPr>
    </w:p>
    <w:p>
      <w:pPr>
        <w:rPr>
          <w:color w:val="000000"/>
          <w:szCs w:val="21"/>
        </w:rPr>
      </w:pPr>
      <w:r>
        <w:rPr>
          <w:rFonts w:hint="eastAsia"/>
          <w:color w:val="000000"/>
          <w:szCs w:val="21"/>
        </w:rPr>
        <w:t>#59 ”阿姆斯特朗回旋加速喷气式阿姆斯特朗炮“的名字出自哪部动漫</w:t>
      </w:r>
    </w:p>
    <w:p>
      <w:pPr>
        <w:rPr>
          <w:color w:val="000000"/>
          <w:szCs w:val="21"/>
        </w:rPr>
      </w:pPr>
      <w:r>
        <w:rPr>
          <w:rFonts w:hint="eastAsia"/>
          <w:color w:val="000000"/>
          <w:szCs w:val="21"/>
        </w:rPr>
        <w:t xml:space="preserve"> 《银魂》  《旋风管家》  《名侦探柯南》  《北斗神拳》</w:t>
      </w:r>
    </w:p>
    <w:p>
      <w:pPr>
        <w:rPr>
          <w:color w:val="000000"/>
          <w:szCs w:val="21"/>
        </w:rPr>
      </w:pPr>
      <w:r>
        <w:rPr>
          <w:rFonts w:hint="eastAsia"/>
          <w:color w:val="000000"/>
          <w:szCs w:val="21"/>
        </w:rPr>
        <w:t>银他妈不用说啊，上次下雪我还捏了一个放在学长家门口的栏杆上</w:t>
      </w:r>
    </w:p>
    <w:p>
      <w:pPr>
        <w:rPr>
          <w:color w:val="000000"/>
          <w:szCs w:val="21"/>
        </w:rPr>
      </w:pPr>
    </w:p>
    <w:p>
      <w:pPr>
        <w:rPr>
          <w:color w:val="000000"/>
          <w:szCs w:val="21"/>
        </w:rPr>
      </w:pPr>
      <w:r>
        <w:rPr>
          <w:rFonts w:hint="eastAsia"/>
          <w:color w:val="000000"/>
          <w:szCs w:val="21"/>
        </w:rPr>
        <w:t>#60 火影忍者中4代火影和主角鸣人是什么关系？</w:t>
      </w:r>
    </w:p>
    <w:p>
      <w:pPr>
        <w:rPr>
          <w:color w:val="000000"/>
          <w:szCs w:val="21"/>
        </w:rPr>
      </w:pPr>
      <w:r>
        <w:rPr>
          <w:rFonts w:hint="eastAsia"/>
          <w:color w:val="000000"/>
          <w:szCs w:val="21"/>
        </w:rPr>
        <w:t xml:space="preserve"> 朋友  兄弟  父子  情敌</w:t>
      </w:r>
    </w:p>
    <w:p>
      <w:pPr>
        <w:rPr>
          <w:color w:val="000000"/>
          <w:szCs w:val="21"/>
        </w:rPr>
      </w:pPr>
      <w:r>
        <w:rPr>
          <w:rFonts w:hint="eastAsia"/>
          <w:color w:val="000000"/>
          <w:szCs w:val="21"/>
        </w:rPr>
        <w:t>父子</w:t>
      </w:r>
    </w:p>
    <w:p>
      <w:pPr>
        <w:rPr>
          <w:color w:val="000000"/>
          <w:szCs w:val="21"/>
        </w:rPr>
      </w:pPr>
    </w:p>
    <w:p>
      <w:pPr>
        <w:rPr>
          <w:color w:val="000000"/>
          <w:szCs w:val="21"/>
        </w:rPr>
      </w:pPr>
      <w:r>
        <w:rPr>
          <w:rFonts w:hint="eastAsia"/>
          <w:color w:val="000000"/>
          <w:szCs w:val="21"/>
        </w:rPr>
        <w:t>#61 dota是哪个游戏的地图?</w:t>
      </w:r>
    </w:p>
    <w:p>
      <w:pPr>
        <w:rPr>
          <w:color w:val="000000"/>
          <w:szCs w:val="21"/>
        </w:rPr>
      </w:pPr>
      <w:r>
        <w:rPr>
          <w:rFonts w:hint="eastAsia"/>
          <w:color w:val="000000"/>
          <w:szCs w:val="21"/>
        </w:rPr>
        <w:t xml:space="preserve"> 魔兽世界  英雄联盟  魔兽争霸  星际争霸</w:t>
      </w:r>
    </w:p>
    <w:p>
      <w:pPr>
        <w:rPr>
          <w:color w:val="000000"/>
          <w:szCs w:val="21"/>
        </w:rPr>
      </w:pPr>
      <w:r>
        <w:rPr>
          <w:rFonts w:hint="eastAsia"/>
          <w:color w:val="000000"/>
          <w:szCs w:val="21"/>
        </w:rPr>
        <w:t>魔兽世界</w:t>
      </w:r>
    </w:p>
    <w:p>
      <w:pPr>
        <w:rPr>
          <w:color w:val="000000"/>
          <w:szCs w:val="21"/>
        </w:rPr>
      </w:pPr>
    </w:p>
    <w:p>
      <w:pPr>
        <w:rPr>
          <w:color w:val="000000"/>
          <w:szCs w:val="21"/>
        </w:rPr>
      </w:pPr>
      <w:r>
        <w:rPr>
          <w:rFonts w:hint="eastAsia"/>
          <w:color w:val="000000"/>
          <w:szCs w:val="21"/>
        </w:rPr>
        <w:t>#62 在《死亡笔记》中，是谁杀死了夜神月？</w:t>
      </w:r>
    </w:p>
    <w:p>
      <w:pPr>
        <w:rPr>
          <w:color w:val="000000"/>
          <w:szCs w:val="21"/>
        </w:rPr>
      </w:pPr>
      <w:r>
        <w:rPr>
          <w:rFonts w:hint="eastAsia"/>
          <w:color w:val="000000"/>
          <w:szCs w:val="21"/>
        </w:rPr>
        <w:t xml:space="preserve"> 魅上照  龙崎（L）  硫克  尼亚</w:t>
      </w:r>
    </w:p>
    <w:p>
      <w:pPr>
        <w:rPr>
          <w:color w:val="000000"/>
          <w:szCs w:val="21"/>
        </w:rPr>
      </w:pPr>
      <w:r>
        <w:rPr>
          <w:rFonts w:hint="eastAsia"/>
          <w:color w:val="000000"/>
          <w:szCs w:val="21"/>
        </w:rPr>
        <w:t>硫克</w:t>
      </w:r>
    </w:p>
    <w:p>
      <w:pPr>
        <w:rPr>
          <w:color w:val="000000"/>
          <w:szCs w:val="21"/>
        </w:rPr>
      </w:pPr>
    </w:p>
    <w:p>
      <w:pPr>
        <w:rPr>
          <w:color w:val="000000"/>
          <w:szCs w:val="21"/>
        </w:rPr>
      </w:pPr>
      <w:r>
        <w:rPr>
          <w:rFonts w:hint="eastAsia"/>
          <w:color w:val="000000"/>
          <w:szCs w:val="21"/>
        </w:rPr>
        <w:t>#63 机战里常说的“吉姆王”是出自哪一部作品</w:t>
      </w:r>
    </w:p>
    <w:p>
      <w:pPr>
        <w:rPr>
          <w:color w:val="000000"/>
          <w:szCs w:val="21"/>
        </w:rPr>
      </w:pPr>
      <w:r>
        <w:rPr>
          <w:rFonts w:hint="eastAsia"/>
          <w:color w:val="000000"/>
          <w:szCs w:val="21"/>
        </w:rPr>
        <w:t xml:space="preserve"> 勇者王  魔神凯撒  盖塔机器人  传说巨神</w:t>
      </w:r>
    </w:p>
    <w:p>
      <w:pPr>
        <w:rPr>
          <w:color w:val="000000"/>
          <w:szCs w:val="21"/>
        </w:rPr>
      </w:pPr>
      <w:r>
        <w:rPr>
          <w:rFonts w:hint="eastAsia"/>
          <w:color w:val="000000"/>
          <w:szCs w:val="21"/>
        </w:rPr>
        <w:t>传说巨神</w:t>
      </w:r>
    </w:p>
    <w:p>
      <w:pPr>
        <w:rPr>
          <w:color w:val="000000"/>
          <w:szCs w:val="21"/>
        </w:rPr>
      </w:pPr>
    </w:p>
    <w:p>
      <w:pPr>
        <w:rPr>
          <w:color w:val="000000"/>
          <w:szCs w:val="21"/>
        </w:rPr>
      </w:pPr>
      <w:r>
        <w:rPr>
          <w:rFonts w:hint="eastAsia"/>
          <w:color w:val="000000"/>
          <w:szCs w:val="21"/>
        </w:rPr>
        <w:t>#64 以下哪一个游戏在早期2D时代的第一部作品不是俯视角？</w:t>
      </w:r>
    </w:p>
    <w:p>
      <w:pPr>
        <w:rPr>
          <w:color w:val="000000"/>
          <w:szCs w:val="21"/>
        </w:rPr>
      </w:pPr>
      <w:r>
        <w:rPr>
          <w:rFonts w:hint="eastAsia"/>
          <w:color w:val="000000"/>
          <w:szCs w:val="21"/>
        </w:rPr>
        <w:t xml:space="preserve"> 合金装备  侠盗猎车  塞尔达传说  银河战士</w:t>
      </w:r>
    </w:p>
    <w:p>
      <w:pPr>
        <w:rPr>
          <w:color w:val="000000"/>
          <w:szCs w:val="21"/>
        </w:rPr>
      </w:pPr>
      <w:r>
        <w:rPr>
          <w:rFonts w:hint="eastAsia"/>
          <w:color w:val="000000"/>
          <w:szCs w:val="21"/>
        </w:rPr>
        <w:t>这个。。。不知道</w:t>
      </w:r>
    </w:p>
    <w:p>
      <w:pPr>
        <w:rPr>
          <w:color w:val="000000"/>
          <w:szCs w:val="21"/>
        </w:rPr>
      </w:pPr>
    </w:p>
    <w:p>
      <w:pPr>
        <w:rPr>
          <w:color w:val="000000"/>
          <w:szCs w:val="21"/>
        </w:rPr>
      </w:pPr>
      <w:r>
        <w:rPr>
          <w:rFonts w:hint="eastAsia"/>
          <w:color w:val="000000"/>
          <w:szCs w:val="21"/>
        </w:rPr>
        <w:t>#65 无头骑士异闻录中罪歌到11卷出现了几个母体？</w:t>
      </w:r>
    </w:p>
    <w:p>
      <w:pPr>
        <w:rPr>
          <w:color w:val="000000"/>
          <w:szCs w:val="21"/>
        </w:rPr>
      </w:pPr>
      <w:r>
        <w:rPr>
          <w:rFonts w:hint="eastAsia"/>
          <w:color w:val="000000"/>
          <w:szCs w:val="21"/>
        </w:rPr>
        <w:t xml:space="preserve"> 3个  1个  4个  2个</w:t>
      </w:r>
    </w:p>
    <w:p>
      <w:pPr>
        <w:rPr>
          <w:color w:val="000000"/>
          <w:szCs w:val="21"/>
        </w:rPr>
      </w:pPr>
      <w:r>
        <w:rPr>
          <w:rFonts w:hint="eastAsia"/>
          <w:color w:val="000000"/>
          <w:szCs w:val="21"/>
        </w:rPr>
        <w:t>这个我也不知道。。。</w:t>
      </w:r>
    </w:p>
    <w:p>
      <w:pPr>
        <w:rPr>
          <w:color w:val="000000"/>
          <w:szCs w:val="21"/>
        </w:rPr>
      </w:pPr>
    </w:p>
    <w:p>
      <w:pPr>
        <w:rPr>
          <w:color w:val="000000"/>
          <w:szCs w:val="21"/>
        </w:rPr>
      </w:pPr>
      <w:r>
        <w:rPr>
          <w:rFonts w:hint="eastAsia"/>
          <w:color w:val="000000"/>
          <w:szCs w:val="21"/>
        </w:rPr>
        <w:t>#66 《魔笛MAGI》中梶裕貴配音的角色是谁？</w:t>
      </w:r>
    </w:p>
    <w:p>
      <w:pPr>
        <w:rPr>
          <w:color w:val="000000"/>
          <w:szCs w:val="21"/>
        </w:rPr>
      </w:pPr>
      <w:r>
        <w:rPr>
          <w:rFonts w:hint="eastAsia"/>
          <w:color w:val="000000"/>
          <w:szCs w:val="21"/>
        </w:rPr>
        <w:t xml:space="preserve"> 阿西巴巴  卡西巴巴  咔叽巴巴  阿里巴巴</w:t>
      </w:r>
    </w:p>
    <w:p>
      <w:pPr>
        <w:rPr>
          <w:color w:val="000000"/>
          <w:szCs w:val="21"/>
        </w:rPr>
      </w:pPr>
      <w:r>
        <w:rPr>
          <w:rFonts w:hint="eastAsia"/>
          <w:color w:val="000000"/>
          <w:szCs w:val="21"/>
        </w:rPr>
        <w:t>阿里巴巴</w:t>
      </w:r>
    </w:p>
    <w:p>
      <w:pPr>
        <w:rPr>
          <w:color w:val="000000"/>
          <w:szCs w:val="21"/>
        </w:rPr>
      </w:pPr>
    </w:p>
    <w:p>
      <w:pPr>
        <w:rPr>
          <w:color w:val="000000"/>
          <w:szCs w:val="21"/>
        </w:rPr>
      </w:pPr>
      <w:r>
        <w:rPr>
          <w:rFonts w:hint="eastAsia"/>
          <w:color w:val="000000"/>
          <w:szCs w:val="21"/>
        </w:rPr>
        <w:t>#67 兵库北的天气怎么样？</w:t>
      </w:r>
    </w:p>
    <w:p>
      <w:pPr>
        <w:rPr>
          <w:color w:val="000000"/>
          <w:szCs w:val="21"/>
        </w:rPr>
      </w:pPr>
      <w:r>
        <w:rPr>
          <w:rFonts w:hint="eastAsia"/>
          <w:color w:val="000000"/>
          <w:szCs w:val="21"/>
        </w:rPr>
        <w:t xml:space="preserve"> 雨 20℃ 60%/40% 22岁  晴 19℃ 40%/60% 24岁  雨 19℃ 60%/40% 24岁  雨 19℃ 40%/60% 24岁</w:t>
      </w:r>
    </w:p>
    <w:p>
      <w:pPr>
        <w:rPr>
          <w:color w:val="000000"/>
          <w:szCs w:val="21"/>
        </w:rPr>
      </w:pPr>
      <w:r>
        <w:rPr>
          <w:rFonts w:hint="eastAsia"/>
          <w:color w:val="000000"/>
          <w:szCs w:val="21"/>
        </w:rPr>
        <w:t xml:space="preserve"> 雨 19℃ 60%/40%</w:t>
      </w:r>
    </w:p>
    <w:p>
      <w:pPr>
        <w:rPr>
          <w:color w:val="000000"/>
          <w:szCs w:val="21"/>
        </w:rPr>
      </w:pPr>
    </w:p>
    <w:p>
      <w:pPr>
        <w:rPr>
          <w:color w:val="000000"/>
          <w:szCs w:val="21"/>
        </w:rPr>
      </w:pPr>
      <w:r>
        <w:rPr>
          <w:rFonts w:hint="eastAsia"/>
          <w:color w:val="000000"/>
          <w:szCs w:val="21"/>
        </w:rPr>
        <w:t>#68 “海尔，这是阿包特·泰姆”这句台词出自哪款游戏？</w:t>
      </w:r>
    </w:p>
    <w:p>
      <w:pPr>
        <w:rPr>
          <w:color w:val="000000"/>
          <w:szCs w:val="21"/>
        </w:rPr>
      </w:pPr>
      <w:r>
        <w:rPr>
          <w:rFonts w:hint="eastAsia"/>
          <w:color w:val="000000"/>
          <w:szCs w:val="21"/>
        </w:rPr>
        <w:t xml:space="preserve"> 女装山脉  星际争霸2  鬼泣：DMC  火焰纹章:圣魔之光石</w:t>
      </w:r>
    </w:p>
    <w:p>
      <w:pPr>
        <w:rPr>
          <w:color w:val="000000"/>
          <w:szCs w:val="21"/>
        </w:rPr>
      </w:pPr>
      <w:r>
        <w:rPr>
          <w:rFonts w:hint="eastAsia"/>
          <w:color w:val="000000"/>
          <w:szCs w:val="21"/>
        </w:rPr>
        <w:t>星际争霸2——Hell,it`s about time</w:t>
      </w:r>
    </w:p>
    <w:p>
      <w:pPr>
        <w:rPr>
          <w:color w:val="000000"/>
          <w:szCs w:val="21"/>
        </w:rPr>
      </w:pPr>
    </w:p>
    <w:p>
      <w:pPr>
        <w:rPr>
          <w:color w:val="000000"/>
          <w:szCs w:val="21"/>
        </w:rPr>
      </w:pPr>
      <w:r>
        <w:rPr>
          <w:rFonts w:hint="eastAsia"/>
          <w:color w:val="000000"/>
          <w:szCs w:val="21"/>
        </w:rPr>
        <w:t>#69 被成为“一生万物、万物归一者”的是</w:t>
      </w:r>
    </w:p>
    <w:p>
      <w:pPr>
        <w:rPr>
          <w:color w:val="000000"/>
          <w:szCs w:val="21"/>
        </w:rPr>
      </w:pPr>
      <w:r>
        <w:rPr>
          <w:color w:val="000000"/>
          <w:szCs w:val="21"/>
        </w:rPr>
        <w:t xml:space="preserve"> Shub-Niggurath  Yog-Sothoth  Azathoth  Nyarlathotep</w:t>
      </w:r>
    </w:p>
    <w:p>
      <w:pPr>
        <w:rPr>
          <w:color w:val="000000"/>
          <w:szCs w:val="21"/>
        </w:rPr>
      </w:pPr>
      <w:r>
        <w:rPr>
          <w:color w:val="000000"/>
          <w:szCs w:val="21"/>
        </w:rPr>
        <w:t>Yog-Sothoth</w:t>
      </w:r>
    </w:p>
    <w:p>
      <w:pPr>
        <w:rPr>
          <w:color w:val="000000"/>
          <w:szCs w:val="21"/>
        </w:rPr>
      </w:pPr>
    </w:p>
    <w:p>
      <w:pPr>
        <w:rPr>
          <w:color w:val="000000"/>
          <w:szCs w:val="21"/>
        </w:rPr>
      </w:pPr>
      <w:r>
        <w:rPr>
          <w:rFonts w:hint="eastAsia"/>
          <w:color w:val="000000"/>
          <w:szCs w:val="21"/>
        </w:rPr>
        <w:t>#70 《旋风管家》中的女主角三千院凪的身高是？(直接输入阿拉伯数字）</w:t>
      </w:r>
    </w:p>
    <w:p>
      <w:pPr>
        <w:rPr>
          <w:color w:val="000000"/>
          <w:szCs w:val="21"/>
        </w:rPr>
      </w:pPr>
      <w:r>
        <w:rPr>
          <w:color w:val="000000"/>
          <w:szCs w:val="21"/>
        </w:rPr>
        <w:t xml:space="preserve"> 140  141  139  138</w:t>
      </w:r>
    </w:p>
    <w:p>
      <w:pPr>
        <w:rPr>
          <w:color w:val="000000"/>
          <w:szCs w:val="21"/>
        </w:rPr>
      </w:pPr>
      <w:r>
        <w:rPr>
          <w:color w:val="000000"/>
          <w:szCs w:val="21"/>
        </w:rPr>
        <w:t>138</w:t>
      </w:r>
    </w:p>
    <w:p>
      <w:pPr>
        <w:rPr>
          <w:color w:val="000000"/>
          <w:szCs w:val="21"/>
        </w:rPr>
      </w:pPr>
    </w:p>
    <w:p>
      <w:pPr>
        <w:rPr>
          <w:color w:val="000000"/>
          <w:szCs w:val="21"/>
        </w:rPr>
      </w:pPr>
      <w:r>
        <w:rPr>
          <w:rFonts w:hint="eastAsia"/>
          <w:color w:val="000000"/>
          <w:szCs w:val="21"/>
        </w:rPr>
        <w:t>#71 银河英雄传说中男主角杨威利是如何死亡的</w:t>
      </w:r>
    </w:p>
    <w:p>
      <w:pPr>
        <w:rPr>
          <w:color w:val="000000"/>
          <w:szCs w:val="21"/>
        </w:rPr>
      </w:pPr>
      <w:r>
        <w:rPr>
          <w:rFonts w:hint="eastAsia"/>
          <w:color w:val="000000"/>
          <w:szCs w:val="21"/>
        </w:rPr>
        <w:t xml:space="preserve"> 被迫自杀  被地球教刺客刺杀  寿终正寝  被莱因哈特击杀</w:t>
      </w:r>
    </w:p>
    <w:p>
      <w:pPr>
        <w:rPr>
          <w:color w:val="000000"/>
          <w:szCs w:val="21"/>
        </w:rPr>
      </w:pPr>
      <w:r>
        <w:rPr>
          <w:rFonts w:hint="eastAsia"/>
          <w:color w:val="000000"/>
          <w:szCs w:val="21"/>
        </w:rPr>
        <w:t>地球刺客刺杀</w:t>
      </w:r>
    </w:p>
    <w:p>
      <w:pPr>
        <w:rPr>
          <w:color w:val="000000"/>
          <w:szCs w:val="21"/>
        </w:rPr>
      </w:pPr>
    </w:p>
    <w:p>
      <w:pPr>
        <w:rPr>
          <w:color w:val="000000"/>
          <w:szCs w:val="21"/>
        </w:rPr>
      </w:pPr>
      <w:r>
        <w:rPr>
          <w:rFonts w:hint="eastAsia"/>
          <w:color w:val="000000"/>
          <w:szCs w:val="21"/>
        </w:rPr>
        <w:t>#72 动漫（雪之少女）泽渡真琴，的口头禅是什么</w:t>
      </w:r>
    </w:p>
    <w:p>
      <w:pPr>
        <w:rPr>
          <w:color w:val="000000"/>
          <w:szCs w:val="21"/>
        </w:rPr>
      </w:pPr>
      <w:r>
        <w:rPr>
          <w:rFonts w:hint="eastAsia"/>
          <w:color w:val="000000"/>
          <w:szCs w:val="21"/>
        </w:rPr>
        <w:t xml:space="preserve"> 啊唔  啊呀  啊呜  啊哦</w:t>
      </w:r>
    </w:p>
    <w:p>
      <w:pPr>
        <w:rPr>
          <w:color w:val="000000"/>
          <w:szCs w:val="21"/>
        </w:rPr>
      </w:pPr>
      <w:r>
        <w:rPr>
          <w:rFonts w:hint="eastAsia"/>
          <w:color w:val="000000"/>
          <w:szCs w:val="21"/>
        </w:rPr>
        <w:t>啊呜</w:t>
      </w:r>
    </w:p>
    <w:p>
      <w:pPr>
        <w:rPr>
          <w:color w:val="000000"/>
          <w:szCs w:val="21"/>
        </w:rPr>
      </w:pPr>
    </w:p>
    <w:p>
      <w:pPr>
        <w:rPr>
          <w:color w:val="000000"/>
          <w:szCs w:val="21"/>
        </w:rPr>
      </w:pPr>
      <w:r>
        <w:rPr>
          <w:rFonts w:hint="eastAsia"/>
          <w:color w:val="000000"/>
          <w:szCs w:val="21"/>
        </w:rPr>
        <w:t>#73 《魔法少女小圆》的编剧（脚本）是谁？</w:t>
      </w:r>
    </w:p>
    <w:p>
      <w:pPr>
        <w:rPr>
          <w:color w:val="000000"/>
          <w:szCs w:val="21"/>
        </w:rPr>
      </w:pPr>
      <w:r>
        <w:rPr>
          <w:rFonts w:hint="eastAsia"/>
          <w:color w:val="000000"/>
          <w:szCs w:val="21"/>
        </w:rPr>
        <w:t xml:space="preserve"> 龙骑士07  麻枝准  虚渊玄  奈须蘑菇</w:t>
      </w:r>
    </w:p>
    <w:p>
      <w:pPr>
        <w:rPr>
          <w:color w:val="000000"/>
          <w:szCs w:val="21"/>
        </w:rPr>
      </w:pPr>
      <w:r>
        <w:rPr>
          <w:rFonts w:hint="eastAsia"/>
          <w:color w:val="000000"/>
          <w:szCs w:val="21"/>
        </w:rPr>
        <w:t>虚渊玄</w:t>
      </w:r>
    </w:p>
    <w:p>
      <w:pPr>
        <w:rPr>
          <w:color w:val="000000"/>
          <w:szCs w:val="21"/>
        </w:rPr>
      </w:pPr>
    </w:p>
    <w:p>
      <w:pPr>
        <w:rPr>
          <w:color w:val="000000"/>
          <w:szCs w:val="21"/>
        </w:rPr>
      </w:pPr>
      <w:r>
        <w:rPr>
          <w:rFonts w:hint="eastAsia"/>
          <w:color w:val="000000"/>
          <w:szCs w:val="21"/>
        </w:rPr>
        <w:t>#74 下列哪个角色不是关智一配音的？</w:t>
      </w:r>
    </w:p>
    <w:p>
      <w:pPr>
        <w:rPr>
          <w:color w:val="000000"/>
          <w:szCs w:val="21"/>
        </w:rPr>
      </w:pPr>
      <w:r>
        <w:rPr>
          <w:rFonts w:hint="eastAsia"/>
          <w:color w:val="000000"/>
          <w:szCs w:val="21"/>
        </w:rPr>
        <w:t xml:space="preserve"> 木之本桃矢  白滨兼一  高桥启介  基拉·大和</w:t>
      </w:r>
    </w:p>
    <w:p>
      <w:pPr>
        <w:rPr>
          <w:color w:val="000000"/>
          <w:szCs w:val="21"/>
        </w:rPr>
      </w:pPr>
      <w:r>
        <w:rPr>
          <w:rFonts w:hint="eastAsia"/>
          <w:color w:val="000000"/>
          <w:szCs w:val="21"/>
        </w:rPr>
        <w:t>基拉大和</w:t>
      </w:r>
    </w:p>
    <w:p>
      <w:pPr>
        <w:rPr>
          <w:color w:val="000000"/>
          <w:szCs w:val="21"/>
        </w:rPr>
      </w:pPr>
    </w:p>
    <w:p>
      <w:pPr>
        <w:rPr>
          <w:color w:val="000000"/>
          <w:szCs w:val="21"/>
        </w:rPr>
      </w:pPr>
      <w:r>
        <w:rPr>
          <w:rFonts w:hint="eastAsia"/>
          <w:color w:val="000000"/>
          <w:szCs w:val="21"/>
        </w:rPr>
        <w:t>#75 是谁提出“感应电流的磁场总是要阻碍引起感应电流的磁通量的变化”?</w:t>
      </w:r>
    </w:p>
    <w:p>
      <w:pPr>
        <w:rPr>
          <w:color w:val="000000"/>
          <w:szCs w:val="21"/>
        </w:rPr>
      </w:pPr>
      <w:r>
        <w:rPr>
          <w:rFonts w:hint="eastAsia"/>
          <w:color w:val="000000"/>
          <w:szCs w:val="21"/>
        </w:rPr>
        <w:t xml:space="preserve"> 牛顿  法拉第  楞次  安培</w:t>
      </w:r>
    </w:p>
    <w:p>
      <w:pPr>
        <w:rPr>
          <w:color w:val="000000"/>
          <w:szCs w:val="21"/>
        </w:rPr>
      </w:pPr>
      <w:r>
        <w:rPr>
          <w:rFonts w:hint="eastAsia"/>
          <w:color w:val="000000"/>
          <w:szCs w:val="21"/>
        </w:rPr>
        <w:t>楞次</w:t>
      </w:r>
    </w:p>
    <w:p>
      <w:pPr>
        <w:rPr>
          <w:color w:val="000000"/>
          <w:szCs w:val="21"/>
        </w:rPr>
      </w:pPr>
    </w:p>
    <w:p>
      <w:pPr>
        <w:rPr>
          <w:color w:val="000000"/>
          <w:szCs w:val="21"/>
        </w:rPr>
      </w:pPr>
      <w:r>
        <w:rPr>
          <w:rFonts w:hint="eastAsia"/>
          <w:color w:val="000000"/>
          <w:szCs w:val="21"/>
        </w:rPr>
        <w:t>#76 动漫《火影忍者》中，宇智波佐助所拥有的瞳术的名字是？</w:t>
      </w:r>
    </w:p>
    <w:p>
      <w:pPr>
        <w:rPr>
          <w:color w:val="000000"/>
          <w:szCs w:val="21"/>
        </w:rPr>
      </w:pPr>
      <w:r>
        <w:rPr>
          <w:rFonts w:hint="eastAsia"/>
          <w:color w:val="000000"/>
          <w:szCs w:val="21"/>
        </w:rPr>
        <w:t xml:space="preserve"> 光盘眼  白眼  轮回眼  写轮眼</w:t>
      </w:r>
    </w:p>
    <w:p>
      <w:pPr>
        <w:rPr>
          <w:color w:val="000000"/>
          <w:szCs w:val="21"/>
        </w:rPr>
      </w:pPr>
      <w:r>
        <w:rPr>
          <w:rFonts w:hint="eastAsia"/>
          <w:color w:val="000000"/>
          <w:szCs w:val="21"/>
        </w:rPr>
        <w:t>写轮眼吧。。。</w:t>
      </w:r>
    </w:p>
    <w:p>
      <w:pPr>
        <w:rPr>
          <w:color w:val="000000"/>
          <w:szCs w:val="21"/>
        </w:rPr>
      </w:pPr>
    </w:p>
    <w:p>
      <w:pPr>
        <w:rPr>
          <w:color w:val="000000"/>
          <w:szCs w:val="21"/>
        </w:rPr>
      </w:pPr>
      <w:r>
        <w:rPr>
          <w:rFonts w:hint="eastAsia"/>
          <w:color w:val="000000"/>
          <w:szCs w:val="21"/>
        </w:rPr>
        <w:t>#77 《轻音少女》动画中，活动室里养的动物是？</w:t>
      </w:r>
    </w:p>
    <w:p>
      <w:pPr>
        <w:rPr>
          <w:color w:val="000000"/>
          <w:szCs w:val="21"/>
        </w:rPr>
      </w:pPr>
      <w:r>
        <w:rPr>
          <w:rFonts w:hint="eastAsia"/>
          <w:color w:val="000000"/>
          <w:szCs w:val="21"/>
        </w:rPr>
        <w:t xml:space="preserve"> 兔子  鹦鹉  猫  乌龟</w:t>
      </w:r>
    </w:p>
    <w:p>
      <w:pPr>
        <w:rPr>
          <w:color w:val="000000"/>
          <w:szCs w:val="21"/>
        </w:rPr>
      </w:pPr>
      <w:r>
        <w:rPr>
          <w:rFonts w:hint="eastAsia"/>
          <w:color w:val="000000"/>
          <w:szCs w:val="21"/>
        </w:rPr>
        <w:t>龟</w:t>
      </w:r>
    </w:p>
    <w:p>
      <w:pPr>
        <w:rPr>
          <w:color w:val="000000"/>
          <w:szCs w:val="21"/>
        </w:rPr>
      </w:pPr>
      <w:r>
        <w:rPr>
          <w:rFonts w:hint="eastAsia"/>
          <w:color w:val="000000"/>
          <w:szCs w:val="21"/>
        </w:rPr>
        <w:t>#78 灼眼的夏娜中夏娜所带的项链中红世之徒的名字是</w:t>
      </w:r>
    </w:p>
    <w:p>
      <w:pPr>
        <w:rPr>
          <w:color w:val="000000"/>
          <w:szCs w:val="21"/>
        </w:rPr>
      </w:pPr>
      <w:r>
        <w:rPr>
          <w:rFonts w:hint="eastAsia"/>
          <w:color w:val="000000"/>
          <w:szCs w:val="21"/>
        </w:rPr>
        <w:t xml:space="preserve"> 亚雷斯塔  亚拉斯托尔  艾因兹贝伦  爱丽斯菲尔</w:t>
      </w:r>
    </w:p>
    <w:p>
      <w:pPr>
        <w:rPr>
          <w:color w:val="000000"/>
          <w:szCs w:val="21"/>
        </w:rPr>
      </w:pPr>
      <w:r>
        <w:rPr>
          <w:rFonts w:hint="eastAsia"/>
          <w:color w:val="000000"/>
          <w:szCs w:val="21"/>
        </w:rPr>
        <w:t>亚拉斯托尔</w:t>
      </w:r>
    </w:p>
    <w:p>
      <w:pPr>
        <w:rPr>
          <w:color w:val="000000"/>
          <w:szCs w:val="21"/>
        </w:rPr>
      </w:pPr>
    </w:p>
    <w:p>
      <w:pPr>
        <w:rPr>
          <w:color w:val="000000"/>
          <w:szCs w:val="21"/>
        </w:rPr>
      </w:pPr>
      <w:r>
        <w:rPr>
          <w:rFonts w:hint="eastAsia"/>
          <w:color w:val="000000"/>
          <w:szCs w:val="21"/>
        </w:rPr>
        <w:t>#79 国产动画片《魁拔》中，魁拔的重生时间是</w:t>
      </w:r>
    </w:p>
    <w:p>
      <w:pPr>
        <w:rPr>
          <w:color w:val="000000"/>
          <w:szCs w:val="21"/>
        </w:rPr>
      </w:pPr>
      <w:r>
        <w:rPr>
          <w:rFonts w:hint="eastAsia"/>
          <w:color w:val="000000"/>
          <w:szCs w:val="21"/>
        </w:rPr>
        <w:t xml:space="preserve"> 666年  444年  555年  333年</w:t>
      </w:r>
    </w:p>
    <w:p>
      <w:pPr>
        <w:rPr>
          <w:color w:val="000000"/>
          <w:szCs w:val="21"/>
        </w:rPr>
      </w:pPr>
      <w:r>
        <w:rPr>
          <w:color w:val="000000"/>
          <w:szCs w:val="21"/>
        </w:rPr>
        <w:t>333</w:t>
      </w:r>
    </w:p>
    <w:p>
      <w:pPr>
        <w:rPr>
          <w:color w:val="000000"/>
          <w:szCs w:val="21"/>
        </w:rPr>
      </w:pPr>
    </w:p>
    <w:p>
      <w:pPr>
        <w:rPr>
          <w:color w:val="000000"/>
          <w:szCs w:val="21"/>
        </w:rPr>
      </w:pPr>
      <w:r>
        <w:rPr>
          <w:rFonts w:hint="eastAsia"/>
          <w:color w:val="000000"/>
          <w:szCs w:val="21"/>
        </w:rPr>
        <w:t>#80 以下哪一款RPG（角色扮演游戏）属于WRPG（欧美角色扮演游戏）？</w:t>
      </w:r>
    </w:p>
    <w:p>
      <w:pPr>
        <w:rPr>
          <w:color w:val="000000"/>
          <w:szCs w:val="21"/>
        </w:rPr>
      </w:pPr>
      <w:r>
        <w:rPr>
          <w:rFonts w:hint="eastAsia"/>
          <w:color w:val="000000"/>
          <w:szCs w:val="21"/>
        </w:rPr>
        <w:t xml:space="preserve"> 格兰蒂亚  博德之门  异度装甲  勇者斗恶龙</w:t>
      </w:r>
    </w:p>
    <w:p>
      <w:pPr>
        <w:rPr>
          <w:color w:val="000000"/>
          <w:szCs w:val="21"/>
        </w:rPr>
      </w:pPr>
      <w:r>
        <w:rPr>
          <w:rFonts w:hint="eastAsia"/>
          <w:color w:val="000000"/>
          <w:szCs w:val="21"/>
        </w:rPr>
        <w:t>这个我真的不知道</w:t>
      </w:r>
    </w:p>
    <w:p>
      <w:pPr>
        <w:rPr>
          <w:color w:val="000000"/>
          <w:szCs w:val="21"/>
        </w:rPr>
      </w:pPr>
    </w:p>
    <w:p>
      <w:pPr>
        <w:rPr>
          <w:color w:val="000000"/>
          <w:szCs w:val="21"/>
        </w:rPr>
      </w:pPr>
      <w:r>
        <w:rPr>
          <w:rFonts w:hint="eastAsia"/>
          <w:color w:val="000000"/>
          <w:szCs w:val="21"/>
        </w:rPr>
        <w:t>#81 C语言中，如果ar是个数组，那么表达式ar[i]与什么等价？</w:t>
      </w:r>
    </w:p>
    <w:p>
      <w:pPr>
        <w:rPr>
          <w:color w:val="000000"/>
          <w:szCs w:val="21"/>
        </w:rPr>
      </w:pPr>
      <w:r>
        <w:rPr>
          <w:rFonts w:hint="eastAsia"/>
          <w:color w:val="000000"/>
          <w:szCs w:val="21"/>
        </w:rPr>
        <w:t xml:space="preserve"> &amp;(ar+i）  *(ar+i)  &amp;ar+i  *ar+i</w:t>
      </w:r>
    </w:p>
    <w:p>
      <w:pPr>
        <w:rPr>
          <w:color w:val="000000"/>
          <w:szCs w:val="21"/>
        </w:rPr>
      </w:pPr>
      <w:r>
        <w:rPr>
          <w:color w:val="000000"/>
          <w:szCs w:val="21"/>
        </w:rPr>
        <w:t>*ar(i+1)</w:t>
      </w:r>
    </w:p>
    <w:p>
      <w:pPr>
        <w:rPr>
          <w:color w:val="000000"/>
          <w:szCs w:val="21"/>
        </w:rPr>
      </w:pPr>
      <w:r>
        <w:rPr>
          <w:rFonts w:hint="eastAsia"/>
          <w:color w:val="000000"/>
          <w:szCs w:val="21"/>
        </w:rPr>
        <w:t>#82 c语言中换行符是？</w:t>
      </w:r>
    </w:p>
    <w:p>
      <w:pPr>
        <w:rPr>
          <w:color w:val="000000"/>
          <w:szCs w:val="21"/>
        </w:rPr>
      </w:pPr>
      <w:r>
        <w:rPr>
          <w:color w:val="000000"/>
          <w:szCs w:val="21"/>
        </w:rPr>
        <w:t xml:space="preserve"> \n  \g  \h  \s</w:t>
      </w:r>
    </w:p>
    <w:p>
      <w:pPr>
        <w:rPr>
          <w:color w:val="000000"/>
          <w:szCs w:val="21"/>
        </w:rPr>
      </w:pPr>
      <w:r>
        <w:rPr>
          <w:color w:val="000000"/>
          <w:szCs w:val="21"/>
        </w:rPr>
        <w:t xml:space="preserve"> \n</w:t>
      </w:r>
    </w:p>
    <w:p>
      <w:pPr>
        <w:rPr>
          <w:color w:val="000000"/>
          <w:szCs w:val="21"/>
        </w:rPr>
      </w:pPr>
    </w:p>
    <w:p>
      <w:pPr>
        <w:rPr>
          <w:color w:val="000000"/>
          <w:szCs w:val="21"/>
        </w:rPr>
      </w:pPr>
      <w:r>
        <w:rPr>
          <w:rFonts w:hint="eastAsia"/>
          <w:color w:val="000000"/>
          <w:szCs w:val="21"/>
        </w:rPr>
        <w:t>#83 某万事屋老板的名字是？</w:t>
      </w:r>
    </w:p>
    <w:p>
      <w:pPr>
        <w:rPr>
          <w:color w:val="000000"/>
          <w:szCs w:val="21"/>
        </w:rPr>
      </w:pPr>
      <w:r>
        <w:rPr>
          <w:rFonts w:hint="eastAsia"/>
          <w:color w:val="000000"/>
          <w:szCs w:val="21"/>
        </w:rPr>
        <w:t xml:space="preserve"> 坂田金时  坂田甜食  坂田银时  坂田零食</w:t>
      </w:r>
    </w:p>
    <w:p>
      <w:pPr>
        <w:rPr>
          <w:color w:val="000000"/>
          <w:szCs w:val="21"/>
        </w:rPr>
      </w:pPr>
      <w:r>
        <w:rPr>
          <w:rFonts w:hint="eastAsia"/>
          <w:color w:val="000000"/>
          <w:szCs w:val="21"/>
        </w:rPr>
        <w:t>坂田银时</w:t>
      </w:r>
    </w:p>
    <w:p>
      <w:pPr>
        <w:rPr>
          <w:color w:val="000000"/>
          <w:szCs w:val="21"/>
        </w:rPr>
      </w:pPr>
    </w:p>
    <w:p>
      <w:pPr>
        <w:rPr>
          <w:color w:val="000000"/>
          <w:szCs w:val="21"/>
        </w:rPr>
      </w:pPr>
      <w:r>
        <w:rPr>
          <w:rFonts w:hint="eastAsia"/>
          <w:color w:val="000000"/>
          <w:szCs w:val="21"/>
        </w:rPr>
        <w:t>#84 以下那部动画的配乐不是梶浦由纪？</w:t>
      </w:r>
    </w:p>
    <w:p>
      <w:pPr>
        <w:rPr>
          <w:color w:val="000000"/>
          <w:szCs w:val="21"/>
        </w:rPr>
      </w:pPr>
      <w:r>
        <w:rPr>
          <w:color w:val="000000"/>
          <w:szCs w:val="21"/>
        </w:rPr>
        <w:t xml:space="preserve"> madlax  sword art online  fate stay night  fate zero</w:t>
      </w:r>
    </w:p>
    <w:p>
      <w:pPr>
        <w:rPr>
          <w:color w:val="000000"/>
          <w:szCs w:val="21"/>
        </w:rPr>
      </w:pPr>
      <w:r>
        <w:rPr>
          <w:color w:val="000000"/>
          <w:szCs w:val="21"/>
        </w:rPr>
        <w:t>fsn</w:t>
      </w:r>
    </w:p>
    <w:p>
      <w:pPr>
        <w:rPr>
          <w:color w:val="000000"/>
          <w:szCs w:val="21"/>
        </w:rPr>
      </w:pPr>
    </w:p>
    <w:p>
      <w:pPr>
        <w:rPr>
          <w:color w:val="000000"/>
          <w:szCs w:val="21"/>
        </w:rPr>
      </w:pPr>
      <w:r>
        <w:rPr>
          <w:rFonts w:hint="eastAsia"/>
          <w:color w:val="000000"/>
          <w:szCs w:val="21"/>
        </w:rPr>
        <w:t>#85 《某科学超电磁炮》中 御坂美琴的硬币大约能打多少米？</w:t>
      </w:r>
    </w:p>
    <w:p>
      <w:pPr>
        <w:rPr>
          <w:color w:val="000000"/>
          <w:szCs w:val="21"/>
        </w:rPr>
      </w:pPr>
      <w:r>
        <w:rPr>
          <w:rFonts w:hint="eastAsia"/>
          <w:color w:val="000000"/>
          <w:szCs w:val="21"/>
        </w:rPr>
        <w:t xml:space="preserve"> 60米  40米  70米  50米</w:t>
      </w:r>
    </w:p>
    <w:p>
      <w:pPr>
        <w:rPr>
          <w:color w:val="000000"/>
          <w:szCs w:val="21"/>
        </w:rPr>
      </w:pPr>
      <w:r>
        <w:rPr>
          <w:rFonts w:hint="eastAsia"/>
          <w:color w:val="000000"/>
          <w:szCs w:val="21"/>
        </w:rPr>
        <w:t>50米</w:t>
      </w:r>
    </w:p>
    <w:p>
      <w:pPr>
        <w:rPr>
          <w:color w:val="000000"/>
          <w:szCs w:val="21"/>
        </w:rPr>
      </w:pPr>
    </w:p>
    <w:p>
      <w:pPr>
        <w:rPr>
          <w:color w:val="000000"/>
          <w:szCs w:val="21"/>
        </w:rPr>
      </w:pPr>
      <w:r>
        <w:rPr>
          <w:rFonts w:hint="eastAsia"/>
          <w:color w:val="000000"/>
          <w:szCs w:val="21"/>
        </w:rPr>
        <w:t>#86 以下哪个动漫人物被作为我朝四代隐形战机的爱称？</w:t>
      </w:r>
    </w:p>
    <w:p>
      <w:pPr>
        <w:rPr>
          <w:color w:val="000000"/>
          <w:szCs w:val="21"/>
        </w:rPr>
      </w:pPr>
      <w:r>
        <w:rPr>
          <w:rFonts w:hint="eastAsia"/>
          <w:color w:val="000000"/>
          <w:szCs w:val="21"/>
        </w:rPr>
        <w:t xml:space="preserve"> 阎魔爱  蓬莱山辉夜  谏山黄泉  秋山澪</w:t>
      </w:r>
    </w:p>
    <w:p>
      <w:pPr>
        <w:rPr>
          <w:color w:val="000000"/>
          <w:szCs w:val="21"/>
        </w:rPr>
      </w:pPr>
      <w:r>
        <w:rPr>
          <w:rFonts w:hint="eastAsia"/>
          <w:color w:val="000000"/>
          <w:szCs w:val="21"/>
        </w:rPr>
        <w:t>秋山澪</w:t>
      </w:r>
    </w:p>
    <w:p>
      <w:pPr>
        <w:rPr>
          <w:color w:val="000000"/>
          <w:szCs w:val="21"/>
        </w:rPr>
      </w:pPr>
    </w:p>
    <w:p>
      <w:pPr>
        <w:rPr>
          <w:color w:val="000000"/>
          <w:szCs w:val="21"/>
        </w:rPr>
      </w:pPr>
      <w:r>
        <w:rPr>
          <w:rFonts w:hint="eastAsia"/>
          <w:color w:val="000000"/>
          <w:szCs w:val="21"/>
        </w:rPr>
        <w:t>#87 EVA新剧场版中真希波玛丽眼镜镜框的颜色是</w:t>
      </w:r>
    </w:p>
    <w:p>
      <w:pPr>
        <w:rPr>
          <w:color w:val="000000"/>
          <w:szCs w:val="21"/>
        </w:rPr>
      </w:pPr>
      <w:r>
        <w:rPr>
          <w:rFonts w:hint="eastAsia"/>
          <w:color w:val="000000"/>
          <w:szCs w:val="21"/>
        </w:rPr>
        <w:t xml:space="preserve"> 紫色  白色  蓝色  红色</w:t>
      </w:r>
    </w:p>
    <w:p>
      <w:pPr>
        <w:rPr>
          <w:color w:val="000000"/>
          <w:szCs w:val="21"/>
        </w:rPr>
      </w:pPr>
      <w:r>
        <w:rPr>
          <w:rFonts w:hint="eastAsia"/>
          <w:color w:val="000000"/>
          <w:szCs w:val="21"/>
        </w:rPr>
        <w:t>红色</w:t>
      </w:r>
    </w:p>
    <w:p>
      <w:pPr>
        <w:rPr>
          <w:color w:val="000000"/>
          <w:szCs w:val="21"/>
        </w:rPr>
      </w:pPr>
    </w:p>
    <w:p>
      <w:pPr>
        <w:rPr>
          <w:color w:val="000000"/>
          <w:szCs w:val="21"/>
        </w:rPr>
      </w:pPr>
      <w:r>
        <w:rPr>
          <w:rFonts w:hint="eastAsia"/>
          <w:color w:val="000000"/>
          <w:szCs w:val="21"/>
        </w:rPr>
        <w:t>#88 世界第一公主殿下是谁</w:t>
      </w:r>
    </w:p>
    <w:p>
      <w:pPr>
        <w:rPr>
          <w:color w:val="000000"/>
          <w:szCs w:val="21"/>
        </w:rPr>
      </w:pPr>
      <w:r>
        <w:rPr>
          <w:rFonts w:hint="eastAsia"/>
          <w:color w:val="000000"/>
          <w:szCs w:val="21"/>
        </w:rPr>
        <w:t xml:space="preserve"> 巡音  初音未来  镜音铃  lily</w:t>
      </w:r>
    </w:p>
    <w:p>
      <w:pPr>
        <w:rPr>
          <w:color w:val="000000"/>
          <w:szCs w:val="21"/>
        </w:rPr>
      </w:pPr>
      <w:r>
        <w:rPr>
          <w:rFonts w:hint="eastAsia"/>
          <w:color w:val="000000"/>
          <w:szCs w:val="21"/>
        </w:rPr>
        <w:t>初音</w:t>
      </w:r>
    </w:p>
    <w:p>
      <w:pPr>
        <w:rPr>
          <w:color w:val="000000"/>
          <w:szCs w:val="21"/>
        </w:rPr>
      </w:pPr>
    </w:p>
    <w:p>
      <w:pPr>
        <w:rPr>
          <w:color w:val="000000"/>
          <w:szCs w:val="21"/>
        </w:rPr>
      </w:pPr>
      <w:r>
        <w:rPr>
          <w:rFonts w:hint="eastAsia"/>
          <w:color w:val="000000"/>
          <w:szCs w:val="21"/>
        </w:rPr>
        <w:t>#89 哔哩哔哩是什么类型的网站?</w:t>
      </w:r>
    </w:p>
    <w:p>
      <w:pPr>
        <w:rPr>
          <w:color w:val="000000"/>
          <w:szCs w:val="21"/>
        </w:rPr>
      </w:pPr>
      <w:r>
        <w:rPr>
          <w:rFonts w:hint="eastAsia"/>
          <w:color w:val="000000"/>
          <w:szCs w:val="21"/>
        </w:rPr>
        <w:t xml:space="preserve"> 里番视频  哲♂学♂研♂究  弹幕视频  有关部门</w:t>
      </w:r>
    </w:p>
    <w:p>
      <w:pPr>
        <w:rPr>
          <w:color w:val="000000"/>
          <w:szCs w:val="21"/>
        </w:rPr>
      </w:pPr>
      <w:r>
        <w:rPr>
          <w:rFonts w:hint="eastAsia"/>
          <w:color w:val="000000"/>
          <w:szCs w:val="21"/>
        </w:rPr>
        <w:t>弹幕视频</w:t>
      </w:r>
    </w:p>
    <w:p>
      <w:pPr>
        <w:rPr>
          <w:color w:val="000000"/>
          <w:szCs w:val="21"/>
        </w:rPr>
      </w:pPr>
    </w:p>
    <w:p>
      <w:pPr>
        <w:rPr>
          <w:color w:val="000000"/>
          <w:szCs w:val="21"/>
        </w:rPr>
      </w:pPr>
      <w:r>
        <w:rPr>
          <w:rFonts w:hint="eastAsia"/>
          <w:color w:val="000000"/>
          <w:szCs w:val="21"/>
        </w:rPr>
        <w:t>#90 2012年日萌萌王是谁</w:t>
      </w:r>
    </w:p>
    <w:p>
      <w:pPr>
        <w:rPr>
          <w:color w:val="000000"/>
          <w:szCs w:val="21"/>
        </w:rPr>
      </w:pPr>
      <w:r>
        <w:rPr>
          <w:rFonts w:hint="eastAsia"/>
          <w:color w:val="000000"/>
          <w:szCs w:val="21"/>
        </w:rPr>
        <w:t xml:space="preserve"> 巴麻美  园城寺怜  逢坂大河  夏娜</w:t>
      </w:r>
    </w:p>
    <w:p>
      <w:pPr>
        <w:rPr>
          <w:color w:val="000000"/>
          <w:szCs w:val="21"/>
        </w:rPr>
      </w:pPr>
    </w:p>
    <w:p>
      <w:pPr>
        <w:rPr>
          <w:color w:val="000000"/>
          <w:szCs w:val="21"/>
        </w:rPr>
      </w:pPr>
      <w:r>
        <w:rPr>
          <w:rFonts w:hint="eastAsia"/>
          <w:color w:val="000000"/>
          <w:szCs w:val="21"/>
        </w:rPr>
        <w:t>#91 《穿越火线》由国内哪家公司代理运营？</w:t>
      </w:r>
    </w:p>
    <w:p>
      <w:pPr>
        <w:rPr>
          <w:color w:val="000000"/>
          <w:szCs w:val="21"/>
        </w:rPr>
      </w:pPr>
      <w:r>
        <w:rPr>
          <w:rFonts w:hint="eastAsia"/>
          <w:color w:val="000000"/>
          <w:szCs w:val="21"/>
        </w:rPr>
        <w:t xml:space="preserve"> 网易  完美  腾讯  九城</w:t>
      </w:r>
    </w:p>
    <w:p>
      <w:pPr>
        <w:rPr>
          <w:color w:val="000000"/>
          <w:szCs w:val="21"/>
        </w:rPr>
      </w:pPr>
      <w:r>
        <w:rPr>
          <w:rFonts w:hint="eastAsia"/>
          <w:color w:val="000000"/>
          <w:szCs w:val="21"/>
        </w:rPr>
        <w:t>腾讯</w:t>
      </w:r>
    </w:p>
    <w:p>
      <w:pPr>
        <w:rPr>
          <w:color w:val="000000"/>
          <w:szCs w:val="21"/>
        </w:rPr>
      </w:pPr>
    </w:p>
    <w:p>
      <w:pPr>
        <w:rPr>
          <w:color w:val="000000"/>
          <w:szCs w:val="21"/>
        </w:rPr>
      </w:pPr>
      <w:r>
        <w:rPr>
          <w:rFonts w:hint="eastAsia"/>
          <w:color w:val="000000"/>
          <w:szCs w:val="21"/>
        </w:rPr>
        <w:t>#92 下列各项不属于电脑操作系统的是</w:t>
      </w:r>
    </w:p>
    <w:p>
      <w:pPr>
        <w:rPr>
          <w:color w:val="000000"/>
          <w:szCs w:val="21"/>
        </w:rPr>
      </w:pPr>
      <w:r>
        <w:rPr>
          <w:color w:val="000000"/>
          <w:szCs w:val="21"/>
        </w:rPr>
        <w:t xml:space="preserve"> S60  XP  DOS  UNIX</w:t>
      </w:r>
    </w:p>
    <w:p>
      <w:pPr>
        <w:rPr>
          <w:color w:val="000000"/>
          <w:szCs w:val="21"/>
        </w:rPr>
      </w:pPr>
      <w:r>
        <w:rPr>
          <w:color w:val="000000"/>
          <w:szCs w:val="21"/>
        </w:rPr>
        <w:t>S60</w:t>
      </w:r>
    </w:p>
    <w:p>
      <w:pPr>
        <w:rPr>
          <w:color w:val="000000"/>
          <w:szCs w:val="21"/>
        </w:rPr>
      </w:pPr>
    </w:p>
    <w:p>
      <w:pPr>
        <w:rPr>
          <w:color w:val="000000"/>
          <w:szCs w:val="21"/>
        </w:rPr>
      </w:pPr>
      <w:r>
        <w:rPr>
          <w:rFonts w:hint="eastAsia"/>
          <w:color w:val="000000"/>
          <w:szCs w:val="21"/>
        </w:rPr>
        <w:t>#93 国际标准化组织ISO制定的OSI模型中，路由器工作在哪一层？</w:t>
      </w:r>
    </w:p>
    <w:p>
      <w:pPr>
        <w:rPr>
          <w:color w:val="000000"/>
          <w:szCs w:val="21"/>
        </w:rPr>
      </w:pPr>
      <w:r>
        <w:rPr>
          <w:rFonts w:hint="eastAsia"/>
          <w:color w:val="000000"/>
          <w:szCs w:val="21"/>
        </w:rPr>
        <w:t xml:space="preserve"> 传输层  网络层  应用层  数据链路层</w:t>
      </w:r>
    </w:p>
    <w:p>
      <w:pPr>
        <w:rPr>
          <w:color w:val="000000"/>
          <w:szCs w:val="21"/>
        </w:rPr>
      </w:pPr>
      <w:r>
        <w:rPr>
          <w:rFonts w:hint="eastAsia"/>
          <w:color w:val="000000"/>
          <w:szCs w:val="21"/>
        </w:rPr>
        <w:t>网络层</w:t>
      </w:r>
    </w:p>
    <w:p>
      <w:pPr>
        <w:rPr>
          <w:color w:val="000000"/>
          <w:szCs w:val="21"/>
        </w:rPr>
      </w:pPr>
    </w:p>
    <w:p>
      <w:pPr>
        <w:rPr>
          <w:color w:val="000000"/>
          <w:szCs w:val="21"/>
        </w:rPr>
      </w:pPr>
      <w:r>
        <w:rPr>
          <w:rFonts w:hint="eastAsia"/>
          <w:color w:val="000000"/>
          <w:szCs w:val="21"/>
        </w:rPr>
        <w:t>#94 下列谁没有担任《机动战士高达V》的机设</w:t>
      </w:r>
    </w:p>
    <w:p>
      <w:pPr>
        <w:rPr>
          <w:color w:val="000000"/>
          <w:szCs w:val="21"/>
        </w:rPr>
      </w:pPr>
      <w:r>
        <w:rPr>
          <w:rFonts w:hint="eastAsia"/>
          <w:color w:val="000000"/>
          <w:szCs w:val="21"/>
        </w:rPr>
        <w:t xml:space="preserve"> 安彦良和  KATOKI  石垣纯哉  大河原邦男</w:t>
      </w:r>
    </w:p>
    <w:p>
      <w:pPr>
        <w:rPr>
          <w:color w:val="000000"/>
          <w:szCs w:val="21"/>
        </w:rPr>
      </w:pPr>
      <w:r>
        <w:rPr>
          <w:rFonts w:hint="eastAsia"/>
          <w:color w:val="000000"/>
          <w:szCs w:val="21"/>
        </w:rPr>
        <w:t xml:space="preserve"> 安彦良和 </w:t>
      </w:r>
    </w:p>
    <w:p>
      <w:pPr>
        <w:rPr>
          <w:color w:val="000000"/>
          <w:szCs w:val="21"/>
        </w:rPr>
      </w:pPr>
    </w:p>
    <w:p>
      <w:pPr>
        <w:rPr>
          <w:color w:val="000000"/>
          <w:szCs w:val="21"/>
        </w:rPr>
      </w:pPr>
      <w:r>
        <w:rPr>
          <w:rFonts w:hint="eastAsia"/>
          <w:color w:val="000000"/>
          <w:szCs w:val="21"/>
        </w:rPr>
        <w:t>#95 mugen人物实力一共有几个级别</w:t>
      </w:r>
    </w:p>
    <w:p>
      <w:pPr>
        <w:rPr>
          <w:color w:val="000000"/>
          <w:szCs w:val="21"/>
        </w:rPr>
      </w:pPr>
      <w:r>
        <w:rPr>
          <w:rFonts w:hint="eastAsia"/>
          <w:color w:val="000000"/>
          <w:szCs w:val="21"/>
        </w:rPr>
        <w:t xml:space="preserve"> 6个  8个  5个  7个</w:t>
      </w:r>
    </w:p>
    <w:p>
      <w:pPr>
        <w:rPr>
          <w:color w:val="000000"/>
          <w:szCs w:val="21"/>
        </w:rPr>
      </w:pPr>
      <w:r>
        <w:rPr>
          <w:rFonts w:hint="eastAsia"/>
          <w:color w:val="000000"/>
          <w:szCs w:val="21"/>
        </w:rPr>
        <w:t>A:7个</w:t>
      </w:r>
    </w:p>
    <w:p>
      <w:pPr>
        <w:rPr>
          <w:color w:val="000000"/>
          <w:szCs w:val="21"/>
        </w:rPr>
      </w:pPr>
    </w:p>
    <w:p>
      <w:pPr>
        <w:rPr>
          <w:color w:val="000000"/>
          <w:szCs w:val="21"/>
        </w:rPr>
      </w:pPr>
      <w:r>
        <w:rPr>
          <w:rFonts w:hint="eastAsia"/>
          <w:color w:val="000000"/>
          <w:szCs w:val="21"/>
        </w:rPr>
        <w:t>#96 由Nintendo公司发售的8位游戏机的名称缩写是什么？</w:t>
      </w:r>
    </w:p>
    <w:p>
      <w:pPr>
        <w:rPr>
          <w:color w:val="000000"/>
          <w:szCs w:val="21"/>
        </w:rPr>
      </w:pPr>
      <w:r>
        <w:rPr>
          <w:color w:val="000000"/>
          <w:szCs w:val="21"/>
        </w:rPr>
        <w:t xml:space="preserve"> FC  XBOX  PS3  PSP</w:t>
      </w:r>
    </w:p>
    <w:p>
      <w:pPr>
        <w:rPr>
          <w:color w:val="000000"/>
          <w:szCs w:val="21"/>
        </w:rPr>
      </w:pPr>
      <w:r>
        <w:rPr>
          <w:color w:val="000000"/>
          <w:szCs w:val="21"/>
        </w:rPr>
        <w:t xml:space="preserve">A: FC  </w:t>
      </w:r>
    </w:p>
    <w:p>
      <w:pPr>
        <w:rPr>
          <w:color w:val="000000"/>
          <w:szCs w:val="21"/>
        </w:rPr>
      </w:pPr>
    </w:p>
    <w:p>
      <w:pPr>
        <w:rPr>
          <w:color w:val="000000"/>
          <w:szCs w:val="21"/>
        </w:rPr>
      </w:pPr>
      <w:r>
        <w:rPr>
          <w:rFonts w:hint="eastAsia"/>
          <w:color w:val="000000"/>
          <w:szCs w:val="21"/>
        </w:rPr>
        <w:t>#97 （），你一定不懂吧。括号里的名字是？</w:t>
      </w:r>
    </w:p>
    <w:p>
      <w:pPr>
        <w:rPr>
          <w:color w:val="000000"/>
          <w:szCs w:val="21"/>
        </w:rPr>
      </w:pPr>
      <w:r>
        <w:rPr>
          <w:rFonts w:hint="eastAsia"/>
          <w:color w:val="000000"/>
          <w:szCs w:val="21"/>
        </w:rPr>
        <w:t xml:space="preserve"> 当麻  士郎  秀吉  心叶</w:t>
      </w:r>
    </w:p>
    <w:p>
      <w:pPr>
        <w:rPr>
          <w:color w:val="000000"/>
          <w:szCs w:val="21"/>
        </w:rPr>
      </w:pPr>
      <w:r>
        <w:rPr>
          <w:rFonts w:hint="eastAsia"/>
          <w:color w:val="000000"/>
          <w:szCs w:val="21"/>
        </w:rPr>
        <w:t>A: 心叶</w:t>
      </w:r>
    </w:p>
    <w:p>
      <w:pPr>
        <w:rPr>
          <w:color w:val="000000"/>
          <w:szCs w:val="21"/>
        </w:rPr>
      </w:pPr>
    </w:p>
    <w:p>
      <w:pPr>
        <w:rPr>
          <w:color w:val="000000"/>
          <w:szCs w:val="21"/>
        </w:rPr>
      </w:pPr>
      <w:r>
        <w:rPr>
          <w:rFonts w:hint="eastAsia"/>
          <w:color w:val="000000"/>
          <w:szCs w:val="21"/>
        </w:rPr>
        <w:t>#98 团长的名字是</w:t>
      </w:r>
    </w:p>
    <w:p>
      <w:pPr>
        <w:rPr>
          <w:color w:val="000000"/>
          <w:szCs w:val="21"/>
        </w:rPr>
      </w:pPr>
      <w:r>
        <w:rPr>
          <w:rFonts w:hint="eastAsia"/>
          <w:color w:val="000000"/>
          <w:szCs w:val="21"/>
        </w:rPr>
        <w:t xml:space="preserve"> 须川亮  千反田爱瑠  凉宫春日  库洛洛 鲁西鲁</w:t>
      </w:r>
    </w:p>
    <w:p>
      <w:pPr>
        <w:rPr>
          <w:color w:val="000000"/>
          <w:szCs w:val="21"/>
        </w:rPr>
      </w:pPr>
      <w:r>
        <w:rPr>
          <w:rFonts w:hint="eastAsia"/>
          <w:color w:val="000000"/>
          <w:szCs w:val="21"/>
        </w:rPr>
        <w:t>A:凉宫春日</w:t>
      </w:r>
    </w:p>
    <w:p>
      <w:pPr>
        <w:rPr>
          <w:color w:val="000000"/>
          <w:szCs w:val="21"/>
        </w:rPr>
      </w:pPr>
    </w:p>
    <w:p>
      <w:pPr>
        <w:rPr>
          <w:color w:val="000000"/>
          <w:szCs w:val="21"/>
        </w:rPr>
      </w:pPr>
      <w:r>
        <w:rPr>
          <w:rFonts w:hint="eastAsia"/>
          <w:color w:val="000000"/>
          <w:szCs w:val="21"/>
        </w:rPr>
        <w:t>#99 空之境界中与阴性人格式相反的阳性人格是?</w:t>
      </w:r>
    </w:p>
    <w:p>
      <w:pPr>
        <w:rPr>
          <w:color w:val="000000"/>
          <w:szCs w:val="21"/>
        </w:rPr>
      </w:pPr>
      <w:r>
        <w:rPr>
          <w:rFonts w:hint="eastAsia"/>
          <w:color w:val="000000"/>
          <w:szCs w:val="21"/>
        </w:rPr>
        <w:t xml:space="preserve"> 枳  织  职  识</w:t>
      </w:r>
    </w:p>
    <w:p>
      <w:pPr>
        <w:rPr>
          <w:color w:val="000000"/>
          <w:szCs w:val="21"/>
        </w:rPr>
      </w:pPr>
      <w:r>
        <w:rPr>
          <w:rFonts w:hint="eastAsia"/>
          <w:color w:val="000000"/>
          <w:szCs w:val="21"/>
        </w:rPr>
        <w:t>A:织</w:t>
      </w:r>
    </w:p>
    <w:p>
      <w:pPr>
        <w:rPr>
          <w:color w:val="000000"/>
          <w:szCs w:val="21"/>
        </w:rPr>
      </w:pPr>
    </w:p>
    <w:p>
      <w:pPr>
        <w:rPr>
          <w:color w:val="000000"/>
          <w:szCs w:val="21"/>
        </w:rPr>
      </w:pPr>
      <w:r>
        <w:rPr>
          <w:rFonts w:hint="eastAsia"/>
          <w:color w:val="000000"/>
          <w:szCs w:val="21"/>
        </w:rPr>
        <w:t>#100 东方project中不死组指的是那对CP</w:t>
      </w:r>
    </w:p>
    <w:p>
      <w:pPr>
        <w:rPr>
          <w:color w:val="000000"/>
          <w:szCs w:val="21"/>
        </w:rPr>
      </w:pPr>
      <w:r>
        <w:rPr>
          <w:rFonts w:hint="eastAsia"/>
          <w:color w:val="000000"/>
          <w:szCs w:val="21"/>
        </w:rPr>
        <w:t xml:space="preserve"> 辉夜x永琳  妹红X慧音  永琳X慧音  妹红X辉夜</w:t>
      </w:r>
    </w:p>
    <w:p>
      <w:pPr>
        <w:rPr>
          <w:color w:val="000000"/>
          <w:szCs w:val="21"/>
        </w:rPr>
      </w:pPr>
      <w:r>
        <w:rPr>
          <w:rFonts w:hint="eastAsia"/>
          <w:color w:val="000000"/>
          <w:szCs w:val="21"/>
        </w:rPr>
        <w:t>A:妹红X辉夜</w:t>
      </w:r>
    </w:p>
    <w:p>
      <w:pPr>
        <w:rPr>
          <w:color w:val="000000"/>
          <w:szCs w:val="21"/>
        </w:rPr>
      </w:pPr>
    </w:p>
    <w:p>
      <w:pPr>
        <w:rPr>
          <w:szCs w:val="21"/>
        </w:rPr>
      </w:pPr>
      <w:r>
        <w:rPr>
          <w:szCs w:val="21"/>
        </w:rPr>
        <w:t>晋级考核</w:t>
      </w:r>
    </w:p>
    <w:p>
      <w:pPr>
        <w:rPr>
          <w:szCs w:val="21"/>
        </w:rPr>
      </w:pPr>
      <w:r>
        <w:rPr>
          <w:rFonts w:hint="eastAsia"/>
          <w:szCs w:val="21"/>
        </w:rPr>
        <w:t>窗体顶端</w:t>
      </w:r>
    </w:p>
    <w:p>
      <w:pPr>
        <w:rPr>
          <w:szCs w:val="21"/>
        </w:rPr>
      </w:pPr>
      <w:r>
        <w:rPr>
          <w:szCs w:val="21"/>
        </w:rPr>
        <w:t xml:space="preserve">#1 汝名艾丽斯的原作者是谁？ </w:t>
      </w:r>
    </w:p>
    <w:p>
      <w:pPr>
        <w:rPr>
          <w:szCs w:val="21"/>
        </w:rPr>
      </w:pPr>
      <w:r>
        <w:rPr>
          <w:rFonts w:ascii="Times New Roman" w:hAnsi="Times New Roman" w:eastAsia="宋体" w:cs="Times New Roman"/>
          <w:color w:val="auto"/>
          <w:kern w:val="2"/>
          <w:sz w:val="21"/>
          <w:szCs w:val="21"/>
          <w:lang w:val="en-US" w:eastAsia="zh-CN" w:bidi="ar-SA"/>
        </w:rPr>
        <w:pict>
          <v:shape id="Picture 1202" o:spid="_x0000_s10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福原爱 </w:t>
      </w:r>
      <w:r>
        <w:rPr>
          <w:rFonts w:ascii="Times New Roman" w:hAnsi="Times New Roman" w:eastAsia="宋体" w:cs="Times New Roman"/>
          <w:color w:val="auto"/>
          <w:kern w:val="2"/>
          <w:sz w:val="21"/>
          <w:szCs w:val="21"/>
          <w:lang w:val="en-US" w:eastAsia="zh-CN" w:bidi="ar-SA"/>
        </w:rPr>
        <w:pict>
          <v:shape id="Picture 1205" o:spid="_x0000_s102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二宫爱 </w:t>
      </w:r>
      <w:r>
        <w:rPr>
          <w:rFonts w:ascii="Times New Roman" w:hAnsi="Times New Roman" w:eastAsia="宋体" w:cs="Times New Roman"/>
          <w:color w:val="auto"/>
          <w:kern w:val="2"/>
          <w:sz w:val="21"/>
          <w:szCs w:val="21"/>
          <w:lang w:val="en-US" w:eastAsia="zh-CN" w:bidi="ar-SA"/>
        </w:rPr>
        <w:pict>
          <v:shape id="Picture 1208" o:spid="_x0000_s10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田村爱 </w:t>
      </w:r>
      <w:r>
        <w:rPr>
          <w:rFonts w:ascii="Times New Roman" w:hAnsi="Times New Roman" w:eastAsia="宋体" w:cs="Times New Roman"/>
          <w:color w:val="auto"/>
          <w:kern w:val="2"/>
          <w:sz w:val="21"/>
          <w:szCs w:val="21"/>
          <w:lang w:val="en-US" w:eastAsia="zh-CN" w:bidi="ar-SA"/>
        </w:rPr>
        <w:pict>
          <v:shape id="Picture 1211" o:spid="_x0000_s10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饭岛爱 </w:t>
      </w:r>
    </w:p>
    <w:p>
      <w:pPr>
        <w:rPr>
          <w:szCs w:val="21"/>
        </w:rPr>
      </w:pPr>
      <w:r>
        <w:rPr>
          <w:szCs w:val="21"/>
        </w:rPr>
        <w:t xml:space="preserve">#2 下面哪家厂商不是手办御三家之一 </w:t>
      </w:r>
    </w:p>
    <w:p>
      <w:pPr>
        <w:rPr>
          <w:szCs w:val="21"/>
        </w:rPr>
      </w:pPr>
      <w:r>
        <w:rPr>
          <w:rFonts w:ascii="Times New Roman" w:hAnsi="Times New Roman" w:eastAsia="宋体" w:cs="Times New Roman"/>
          <w:color w:val="auto"/>
          <w:kern w:val="2"/>
          <w:sz w:val="21"/>
          <w:szCs w:val="21"/>
          <w:lang w:val="en-US" w:eastAsia="zh-CN" w:bidi="ar-SA"/>
        </w:rPr>
        <w:pict>
          <v:shape id="Picture 1214" o:spid="_x0000_s10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MAXFACTORY </w:t>
      </w:r>
      <w:r>
        <w:rPr>
          <w:rFonts w:ascii="Times New Roman" w:hAnsi="Times New Roman" w:eastAsia="宋体" w:cs="Times New Roman"/>
          <w:color w:val="auto"/>
          <w:kern w:val="2"/>
          <w:sz w:val="21"/>
          <w:szCs w:val="21"/>
          <w:lang w:val="en-US" w:eastAsia="zh-CN" w:bidi="ar-SA"/>
        </w:rPr>
        <w:pict>
          <v:shape id="Picture 1217" o:spid="_x0000_s10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GOODSMILE </w:t>
      </w:r>
      <w:r>
        <w:rPr>
          <w:rFonts w:ascii="Times New Roman" w:hAnsi="Times New Roman" w:eastAsia="宋体" w:cs="Times New Roman"/>
          <w:color w:val="auto"/>
          <w:kern w:val="2"/>
          <w:sz w:val="21"/>
          <w:szCs w:val="21"/>
          <w:lang w:val="en-US" w:eastAsia="zh-CN" w:bidi="ar-SA"/>
        </w:rPr>
        <w:pict>
          <v:shape id="Picture 1220" o:spid="_x0000_s10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KOTOBUKIYA </w:t>
      </w:r>
      <w:r>
        <w:rPr>
          <w:rFonts w:ascii="Times New Roman" w:hAnsi="Times New Roman" w:eastAsia="宋体" w:cs="Times New Roman"/>
          <w:color w:val="auto"/>
          <w:kern w:val="2"/>
          <w:sz w:val="21"/>
          <w:szCs w:val="21"/>
          <w:lang w:val="en-US" w:eastAsia="zh-CN" w:bidi="ar-SA"/>
        </w:rPr>
        <w:pict>
          <v:shape id="Picture 1223" o:spid="_x0000_s103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ALTER </w:t>
      </w:r>
    </w:p>
    <w:p>
      <w:pPr>
        <w:rPr>
          <w:szCs w:val="21"/>
        </w:rPr>
      </w:pPr>
      <w:r>
        <w:rPr>
          <w:szCs w:val="21"/>
        </w:rPr>
        <w:t xml:space="preserve">#3 Brain Burst 2039 出自哪部作品？ </w:t>
      </w:r>
    </w:p>
    <w:p>
      <w:pPr>
        <w:rPr>
          <w:szCs w:val="21"/>
        </w:rPr>
      </w:pPr>
      <w:r>
        <w:rPr>
          <w:rFonts w:ascii="Times New Roman" w:hAnsi="Times New Roman" w:eastAsia="宋体" w:cs="Times New Roman"/>
          <w:color w:val="auto"/>
          <w:kern w:val="2"/>
          <w:sz w:val="21"/>
          <w:szCs w:val="21"/>
          <w:lang w:val="en-US" w:eastAsia="zh-CN" w:bidi="ar-SA"/>
        </w:rPr>
        <w:pict>
          <v:shape id="Picture 1226" o:spid="_x0000_s10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刀剑神域 </w:t>
      </w:r>
      <w:r>
        <w:rPr>
          <w:rFonts w:ascii="Times New Roman" w:hAnsi="Times New Roman" w:eastAsia="宋体" w:cs="Times New Roman"/>
          <w:color w:val="auto"/>
          <w:kern w:val="2"/>
          <w:sz w:val="21"/>
          <w:szCs w:val="21"/>
          <w:lang w:val="en-US" w:eastAsia="zh-CN" w:bidi="ar-SA"/>
        </w:rPr>
        <w:pict>
          <v:shape id="Picture 1229" o:spid="_x0000_s103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魔法禁书目录 </w:t>
      </w:r>
      <w:r>
        <w:rPr>
          <w:rFonts w:ascii="Times New Roman" w:hAnsi="Times New Roman" w:eastAsia="宋体" w:cs="Times New Roman"/>
          <w:color w:val="auto"/>
          <w:kern w:val="2"/>
          <w:sz w:val="21"/>
          <w:szCs w:val="21"/>
          <w:lang w:val="en-US" w:eastAsia="zh-CN" w:bidi="ar-SA"/>
        </w:rPr>
        <w:pict>
          <v:shape id="Picture 1232" o:spid="_x0000_s10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科学超电磁炮 </w:t>
      </w:r>
      <w:r>
        <w:rPr>
          <w:rFonts w:ascii="Times New Roman" w:hAnsi="Times New Roman" w:eastAsia="宋体" w:cs="Times New Roman"/>
          <w:color w:val="auto"/>
          <w:kern w:val="2"/>
          <w:sz w:val="21"/>
          <w:szCs w:val="21"/>
          <w:lang w:val="en-US" w:eastAsia="zh-CN" w:bidi="ar-SA"/>
        </w:rPr>
        <w:pict>
          <v:shape id="Picture 1235" o:spid="_x0000_s103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加速世界 </w:t>
      </w:r>
    </w:p>
    <w:p>
      <w:pPr>
        <w:rPr>
          <w:szCs w:val="21"/>
        </w:rPr>
      </w:pPr>
      <w:r>
        <w:rPr>
          <w:szCs w:val="21"/>
        </w:rPr>
        <w:t xml:space="preserve">#4 《黑子的篮球》中被称为「超越奇迹的真正的光」的角色是? </w:t>
      </w:r>
    </w:p>
    <w:p>
      <w:pPr>
        <w:rPr>
          <w:szCs w:val="21"/>
        </w:rPr>
      </w:pPr>
      <w:r>
        <w:rPr>
          <w:rFonts w:ascii="Times New Roman" w:hAnsi="Times New Roman" w:eastAsia="宋体" w:cs="Times New Roman"/>
          <w:color w:val="auto"/>
          <w:kern w:val="2"/>
          <w:sz w:val="21"/>
          <w:szCs w:val="21"/>
          <w:lang w:val="en-US" w:eastAsia="zh-CN" w:bidi="ar-SA"/>
        </w:rPr>
        <w:pict>
          <v:shape id="Picture 1238" o:spid="_x0000_s10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黑子哲也 </w:t>
      </w:r>
      <w:r>
        <w:rPr>
          <w:rFonts w:ascii="Times New Roman" w:hAnsi="Times New Roman" w:eastAsia="宋体" w:cs="Times New Roman"/>
          <w:color w:val="auto"/>
          <w:kern w:val="2"/>
          <w:sz w:val="21"/>
          <w:szCs w:val="21"/>
          <w:lang w:val="en-US" w:eastAsia="zh-CN" w:bidi="ar-SA"/>
        </w:rPr>
        <w:pict>
          <v:shape id="Picture 1241" o:spid="_x0000_s10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火神大我 </w:t>
      </w:r>
      <w:r>
        <w:rPr>
          <w:rFonts w:ascii="Times New Roman" w:hAnsi="Times New Roman" w:eastAsia="宋体" w:cs="Times New Roman"/>
          <w:color w:val="auto"/>
          <w:kern w:val="2"/>
          <w:sz w:val="21"/>
          <w:szCs w:val="21"/>
          <w:lang w:val="en-US" w:eastAsia="zh-CN" w:bidi="ar-SA"/>
        </w:rPr>
        <w:pict>
          <v:shape id="Picture 1244" o:spid="_x0000_s104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冰室辰也 </w:t>
      </w:r>
      <w:r>
        <w:rPr>
          <w:rFonts w:ascii="Times New Roman" w:hAnsi="Times New Roman" w:eastAsia="宋体" w:cs="Times New Roman"/>
          <w:color w:val="auto"/>
          <w:kern w:val="2"/>
          <w:sz w:val="21"/>
          <w:szCs w:val="21"/>
          <w:lang w:val="en-US" w:eastAsia="zh-CN" w:bidi="ar-SA"/>
        </w:rPr>
        <w:pict>
          <v:shape id="Picture 1247" o:spid="_x0000_s104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青峰大辉 </w:t>
      </w:r>
    </w:p>
    <w:p>
      <w:pPr>
        <w:rPr>
          <w:szCs w:val="21"/>
        </w:rPr>
      </w:pPr>
      <w:r>
        <w:rPr>
          <w:szCs w:val="21"/>
        </w:rPr>
        <w:t xml:space="preserve">#5 在南家三姐妹中年级最小的是 </w:t>
      </w:r>
    </w:p>
    <w:p>
      <w:pPr>
        <w:rPr>
          <w:szCs w:val="21"/>
        </w:rPr>
      </w:pPr>
      <w:r>
        <w:rPr>
          <w:rFonts w:ascii="Times New Roman" w:hAnsi="Times New Roman" w:eastAsia="宋体" w:cs="Times New Roman"/>
          <w:color w:val="auto"/>
          <w:kern w:val="2"/>
          <w:sz w:val="21"/>
          <w:szCs w:val="21"/>
          <w:lang w:val="en-US" w:eastAsia="zh-CN" w:bidi="ar-SA"/>
        </w:rPr>
        <w:pict>
          <v:shape id="Picture 1250" o:spid="_x0000_s104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南千秋 </w:t>
      </w:r>
      <w:r>
        <w:rPr>
          <w:rFonts w:ascii="Times New Roman" w:hAnsi="Times New Roman" w:eastAsia="宋体" w:cs="Times New Roman"/>
          <w:color w:val="auto"/>
          <w:kern w:val="2"/>
          <w:sz w:val="21"/>
          <w:szCs w:val="21"/>
          <w:lang w:val="en-US" w:eastAsia="zh-CN" w:bidi="ar-SA"/>
        </w:rPr>
        <w:pict>
          <v:shape id="Picture 1253" o:spid="_x0000_s104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南夏奈 </w:t>
      </w:r>
      <w:r>
        <w:rPr>
          <w:rFonts w:ascii="Times New Roman" w:hAnsi="Times New Roman" w:eastAsia="宋体" w:cs="Times New Roman"/>
          <w:color w:val="auto"/>
          <w:kern w:val="2"/>
          <w:sz w:val="21"/>
          <w:szCs w:val="21"/>
          <w:lang w:val="en-US" w:eastAsia="zh-CN" w:bidi="ar-SA"/>
        </w:rPr>
        <w:pict>
          <v:shape id="Picture 1256" o:spid="_x0000_s10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南春香 </w:t>
      </w:r>
      <w:r>
        <w:rPr>
          <w:rFonts w:ascii="Times New Roman" w:hAnsi="Times New Roman" w:eastAsia="宋体" w:cs="Times New Roman"/>
          <w:color w:val="auto"/>
          <w:kern w:val="2"/>
          <w:sz w:val="21"/>
          <w:szCs w:val="21"/>
          <w:lang w:val="en-US" w:eastAsia="zh-CN" w:bidi="ar-SA"/>
        </w:rPr>
        <w:pict>
          <v:shape id="Picture 1259" o:spid="_x0000_s10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南冬马 </w:t>
      </w:r>
    </w:p>
    <w:p>
      <w:pPr>
        <w:rPr>
          <w:szCs w:val="21"/>
        </w:rPr>
      </w:pPr>
      <w:r>
        <w:rPr>
          <w:szCs w:val="21"/>
        </w:rPr>
        <w:t xml:space="preserve">#6 金坷垃的原产地位于？ </w:t>
      </w:r>
    </w:p>
    <w:p>
      <w:pPr>
        <w:rPr>
          <w:szCs w:val="21"/>
        </w:rPr>
      </w:pPr>
      <w:r>
        <w:rPr>
          <w:rFonts w:ascii="Times New Roman" w:hAnsi="Times New Roman" w:eastAsia="宋体" w:cs="Times New Roman"/>
          <w:color w:val="auto"/>
          <w:kern w:val="2"/>
          <w:sz w:val="21"/>
          <w:szCs w:val="21"/>
          <w:lang w:val="en-US" w:eastAsia="zh-CN" w:bidi="ar-SA"/>
        </w:rPr>
        <w:pict>
          <v:shape id="Picture 1262" o:spid="_x0000_s104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圣地亚哥 </w:t>
      </w:r>
      <w:r>
        <w:rPr>
          <w:rFonts w:ascii="Times New Roman" w:hAnsi="Times New Roman" w:eastAsia="宋体" w:cs="Times New Roman"/>
          <w:color w:val="auto"/>
          <w:kern w:val="2"/>
          <w:sz w:val="21"/>
          <w:szCs w:val="21"/>
          <w:lang w:val="en-US" w:eastAsia="zh-CN" w:bidi="ar-SA"/>
        </w:rPr>
        <w:pict>
          <v:shape id="Picture 1265" o:spid="_x0000_s10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圣彼得堡 </w:t>
      </w:r>
      <w:r>
        <w:rPr>
          <w:rFonts w:ascii="Times New Roman" w:hAnsi="Times New Roman" w:eastAsia="宋体" w:cs="Times New Roman"/>
          <w:color w:val="auto"/>
          <w:kern w:val="2"/>
          <w:sz w:val="21"/>
          <w:szCs w:val="21"/>
          <w:lang w:val="en-US" w:eastAsia="zh-CN" w:bidi="ar-SA"/>
        </w:rPr>
        <w:pict>
          <v:shape id="Picture 1268" o:spid="_x0000_s10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圣西罗 </w:t>
      </w:r>
      <w:r>
        <w:rPr>
          <w:rFonts w:ascii="Times New Roman" w:hAnsi="Times New Roman" w:eastAsia="宋体" w:cs="Times New Roman"/>
          <w:color w:val="auto"/>
          <w:kern w:val="2"/>
          <w:sz w:val="21"/>
          <w:szCs w:val="21"/>
          <w:lang w:val="en-US" w:eastAsia="zh-CN" w:bidi="ar-SA"/>
        </w:rPr>
        <w:pict>
          <v:shape id="Picture 1271" o:spid="_x0000_s10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圣保罗 </w:t>
      </w:r>
    </w:p>
    <w:p>
      <w:pPr>
        <w:rPr>
          <w:szCs w:val="21"/>
        </w:rPr>
      </w:pPr>
      <w:r>
        <w:rPr>
          <w:szCs w:val="21"/>
        </w:rPr>
        <w:t xml:space="preserve">#7 萨乌森·桑尼号上的冰箱密码是多少？ </w:t>
      </w:r>
    </w:p>
    <w:p>
      <w:pPr>
        <w:rPr>
          <w:szCs w:val="21"/>
        </w:rPr>
      </w:pPr>
      <w:r>
        <w:rPr>
          <w:rFonts w:ascii="Times New Roman" w:hAnsi="Times New Roman" w:eastAsia="宋体" w:cs="Times New Roman"/>
          <w:color w:val="auto"/>
          <w:kern w:val="2"/>
          <w:sz w:val="21"/>
          <w:szCs w:val="21"/>
          <w:lang w:val="en-US" w:eastAsia="zh-CN" w:bidi="ar-SA"/>
        </w:rPr>
        <w:pict>
          <v:shape id="Picture 1274" o:spid="_x0000_s10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8539 </w:t>
      </w:r>
      <w:r>
        <w:rPr>
          <w:rFonts w:ascii="Times New Roman" w:hAnsi="Times New Roman" w:eastAsia="宋体" w:cs="Times New Roman"/>
          <w:color w:val="auto"/>
          <w:kern w:val="2"/>
          <w:sz w:val="21"/>
          <w:szCs w:val="21"/>
          <w:lang w:val="en-US" w:eastAsia="zh-CN" w:bidi="ar-SA"/>
        </w:rPr>
        <w:pict>
          <v:shape id="Picture 1277" o:spid="_x0000_s105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7326 </w:t>
      </w:r>
      <w:r>
        <w:rPr>
          <w:rFonts w:ascii="Times New Roman" w:hAnsi="Times New Roman" w:eastAsia="宋体" w:cs="Times New Roman"/>
          <w:color w:val="auto"/>
          <w:kern w:val="2"/>
          <w:sz w:val="21"/>
          <w:szCs w:val="21"/>
          <w:lang w:val="en-US" w:eastAsia="zh-CN" w:bidi="ar-SA"/>
        </w:rPr>
        <w:pict>
          <v:shape id="Picture 1280" o:spid="_x0000_s10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4821 </w:t>
      </w:r>
      <w:r>
        <w:rPr>
          <w:rFonts w:ascii="Times New Roman" w:hAnsi="Times New Roman" w:eastAsia="宋体" w:cs="Times New Roman"/>
          <w:color w:val="auto"/>
          <w:kern w:val="2"/>
          <w:sz w:val="21"/>
          <w:szCs w:val="21"/>
          <w:lang w:val="en-US" w:eastAsia="zh-CN" w:bidi="ar-SA"/>
        </w:rPr>
        <w:pict>
          <v:shape id="Picture 1283" o:spid="_x0000_s10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6894 </w:t>
      </w:r>
    </w:p>
    <w:p>
      <w:pPr>
        <w:rPr>
          <w:szCs w:val="21"/>
        </w:rPr>
      </w:pPr>
      <w:r>
        <w:rPr>
          <w:szCs w:val="21"/>
        </w:rPr>
        <w:t xml:space="preserve">#8 float=3.1415926;printf("%.2f",d); </w:t>
      </w:r>
    </w:p>
    <w:p>
      <w:pPr>
        <w:rPr>
          <w:szCs w:val="21"/>
        </w:rPr>
      </w:pPr>
      <w:r>
        <w:rPr>
          <w:rFonts w:ascii="Times New Roman" w:hAnsi="Times New Roman" w:eastAsia="宋体" w:cs="Times New Roman"/>
          <w:color w:val="auto"/>
          <w:kern w:val="2"/>
          <w:sz w:val="21"/>
          <w:szCs w:val="21"/>
          <w:lang w:val="en-US" w:eastAsia="zh-CN" w:bidi="ar-SA"/>
        </w:rPr>
        <w:pict>
          <v:shape id="Picture 1286" o:spid="_x0000_s105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3.14 </w:t>
      </w:r>
      <w:r>
        <w:rPr>
          <w:rFonts w:ascii="Times New Roman" w:hAnsi="Times New Roman" w:eastAsia="宋体" w:cs="Times New Roman"/>
          <w:color w:val="auto"/>
          <w:kern w:val="2"/>
          <w:sz w:val="21"/>
          <w:szCs w:val="21"/>
          <w:lang w:val="en-US" w:eastAsia="zh-CN" w:bidi="ar-SA"/>
        </w:rPr>
        <w:pict>
          <v:shape id="Picture 1289" o:spid="_x0000_s10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3 </w:t>
      </w:r>
      <w:r>
        <w:rPr>
          <w:rFonts w:ascii="Times New Roman" w:hAnsi="Times New Roman" w:eastAsia="宋体" w:cs="Times New Roman"/>
          <w:color w:val="auto"/>
          <w:kern w:val="2"/>
          <w:sz w:val="21"/>
          <w:szCs w:val="21"/>
          <w:lang w:val="en-US" w:eastAsia="zh-CN" w:bidi="ar-SA"/>
        </w:rPr>
        <w:pict>
          <v:shape id="Picture 1292" o:spid="_x0000_s10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3.1415926 </w:t>
      </w:r>
      <w:r>
        <w:rPr>
          <w:rFonts w:ascii="Times New Roman" w:hAnsi="Times New Roman" w:eastAsia="宋体" w:cs="Times New Roman"/>
          <w:color w:val="auto"/>
          <w:kern w:val="2"/>
          <w:sz w:val="21"/>
          <w:szCs w:val="21"/>
          <w:lang w:val="en-US" w:eastAsia="zh-CN" w:bidi="ar-SA"/>
        </w:rPr>
        <w:pict>
          <v:shape id="Picture 1295" o:spid="_x0000_s105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3.00 </w:t>
      </w:r>
    </w:p>
    <w:p>
      <w:pPr>
        <w:rPr>
          <w:szCs w:val="21"/>
        </w:rPr>
      </w:pPr>
      <w:r>
        <w:rPr>
          <w:szCs w:val="21"/>
        </w:rPr>
        <w:t xml:space="preserve">#9 “孤这一生，无怨无悔，只是，有少许遗憾啊..”是谁的台词？ </w:t>
      </w:r>
    </w:p>
    <w:p>
      <w:pPr>
        <w:rPr>
          <w:szCs w:val="21"/>
        </w:rPr>
      </w:pPr>
      <w:r>
        <w:rPr>
          <w:rFonts w:ascii="Times New Roman" w:hAnsi="Times New Roman" w:eastAsia="宋体" w:cs="Times New Roman"/>
          <w:color w:val="auto"/>
          <w:kern w:val="2"/>
          <w:sz w:val="21"/>
          <w:szCs w:val="21"/>
          <w:lang w:val="en-US" w:eastAsia="zh-CN" w:bidi="ar-SA"/>
        </w:rPr>
        <w:pict>
          <v:shape id="Picture 1298" o:spid="_x0000_s10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龙阳 </w:t>
      </w:r>
      <w:r>
        <w:rPr>
          <w:rFonts w:ascii="Times New Roman" w:hAnsi="Times New Roman" w:eastAsia="宋体" w:cs="Times New Roman"/>
          <w:color w:val="auto"/>
          <w:kern w:val="2"/>
          <w:sz w:val="21"/>
          <w:szCs w:val="21"/>
          <w:lang w:val="en-US" w:eastAsia="zh-CN" w:bidi="ar-SA"/>
        </w:rPr>
        <w:pict>
          <v:shape id="Picture 1301" o:spid="_x0000_s105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龙溟 </w:t>
      </w:r>
      <w:r>
        <w:rPr>
          <w:rFonts w:ascii="Times New Roman" w:hAnsi="Times New Roman" w:eastAsia="宋体" w:cs="Times New Roman"/>
          <w:color w:val="auto"/>
          <w:kern w:val="2"/>
          <w:sz w:val="21"/>
          <w:szCs w:val="21"/>
          <w:lang w:val="en-US" w:eastAsia="zh-CN" w:bidi="ar-SA"/>
        </w:rPr>
        <w:pict>
          <v:shape id="Picture 1304" o:spid="_x0000_s10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龙幽 </w:t>
      </w:r>
      <w:r>
        <w:rPr>
          <w:rFonts w:ascii="Times New Roman" w:hAnsi="Times New Roman" w:eastAsia="宋体" w:cs="Times New Roman"/>
          <w:color w:val="auto"/>
          <w:kern w:val="2"/>
          <w:sz w:val="21"/>
          <w:szCs w:val="21"/>
          <w:lang w:val="en-US" w:eastAsia="zh-CN" w:bidi="ar-SA"/>
        </w:rPr>
        <w:pict>
          <v:shape id="Picture 1307" o:spid="_x0000_s106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龙葵 </w:t>
      </w:r>
    </w:p>
    <w:p>
      <w:pPr>
        <w:rPr>
          <w:szCs w:val="21"/>
        </w:rPr>
      </w:pPr>
      <w:r>
        <w:rPr>
          <w:szCs w:val="21"/>
        </w:rPr>
        <w:t xml:space="preserve">#10 以下哪一款RPG（角色扮演游戏）属于WRPG（欧美角色扮演游戏）？ </w:t>
      </w:r>
    </w:p>
    <w:p>
      <w:pPr>
        <w:rPr>
          <w:szCs w:val="21"/>
        </w:rPr>
      </w:pPr>
      <w:r>
        <w:rPr>
          <w:rFonts w:ascii="Times New Roman" w:hAnsi="Times New Roman" w:eastAsia="宋体" w:cs="Times New Roman"/>
          <w:color w:val="auto"/>
          <w:kern w:val="2"/>
          <w:sz w:val="21"/>
          <w:szCs w:val="21"/>
          <w:lang w:val="en-US" w:eastAsia="zh-CN" w:bidi="ar-SA"/>
        </w:rPr>
        <w:pict>
          <v:shape id="Picture 1310" o:spid="_x0000_s10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异度装甲 </w:t>
      </w:r>
      <w:r>
        <w:rPr>
          <w:rFonts w:ascii="Times New Roman" w:hAnsi="Times New Roman" w:eastAsia="宋体" w:cs="Times New Roman"/>
          <w:color w:val="auto"/>
          <w:kern w:val="2"/>
          <w:sz w:val="21"/>
          <w:szCs w:val="21"/>
          <w:lang w:val="en-US" w:eastAsia="zh-CN" w:bidi="ar-SA"/>
        </w:rPr>
        <w:pict>
          <v:shape id="Picture 1313" o:spid="_x0000_s10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勇者斗恶龙 </w:t>
      </w:r>
      <w:r>
        <w:rPr>
          <w:rFonts w:ascii="Times New Roman" w:hAnsi="Times New Roman" w:eastAsia="宋体" w:cs="Times New Roman"/>
          <w:color w:val="auto"/>
          <w:kern w:val="2"/>
          <w:sz w:val="21"/>
          <w:szCs w:val="21"/>
          <w:lang w:val="en-US" w:eastAsia="zh-CN" w:bidi="ar-SA"/>
        </w:rPr>
        <w:pict>
          <v:shape id="Picture 1316" o:spid="_x0000_s10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博德之门 </w:t>
      </w:r>
      <w:r>
        <w:rPr>
          <w:rFonts w:ascii="Times New Roman" w:hAnsi="Times New Roman" w:eastAsia="宋体" w:cs="Times New Roman"/>
          <w:color w:val="auto"/>
          <w:kern w:val="2"/>
          <w:sz w:val="21"/>
          <w:szCs w:val="21"/>
          <w:lang w:val="en-US" w:eastAsia="zh-CN" w:bidi="ar-SA"/>
        </w:rPr>
        <w:pict>
          <v:shape id="Picture 1319" o:spid="_x0000_s106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格兰蒂亚 </w:t>
      </w:r>
    </w:p>
    <w:p>
      <w:pPr>
        <w:rPr>
          <w:szCs w:val="21"/>
        </w:rPr>
      </w:pPr>
      <w:r>
        <w:rPr>
          <w:szCs w:val="21"/>
        </w:rPr>
        <w:t xml:space="preserve">#11 吴克的发型是什么 </w:t>
      </w:r>
    </w:p>
    <w:p>
      <w:pPr>
        <w:rPr>
          <w:szCs w:val="21"/>
        </w:rPr>
      </w:pPr>
      <w:r>
        <w:rPr>
          <w:rFonts w:ascii="Times New Roman" w:hAnsi="Times New Roman" w:eastAsia="宋体" w:cs="Times New Roman"/>
          <w:color w:val="auto"/>
          <w:kern w:val="2"/>
          <w:sz w:val="21"/>
          <w:szCs w:val="21"/>
          <w:lang w:val="en-US" w:eastAsia="zh-CN" w:bidi="ar-SA"/>
        </w:rPr>
        <w:pict>
          <v:shape id="Picture 1322" o:spid="_x0000_s106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莫西干头 </w:t>
      </w:r>
      <w:r>
        <w:rPr>
          <w:rFonts w:ascii="Times New Roman" w:hAnsi="Times New Roman" w:eastAsia="宋体" w:cs="Times New Roman"/>
          <w:color w:val="auto"/>
          <w:kern w:val="2"/>
          <w:sz w:val="21"/>
          <w:szCs w:val="21"/>
          <w:lang w:val="en-US" w:eastAsia="zh-CN" w:bidi="ar-SA"/>
        </w:rPr>
        <w:pict>
          <v:shape id="Picture 1325" o:spid="_x0000_s10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寸头 </w:t>
      </w:r>
      <w:r>
        <w:rPr>
          <w:rFonts w:ascii="Times New Roman" w:hAnsi="Times New Roman" w:eastAsia="宋体" w:cs="Times New Roman"/>
          <w:color w:val="auto"/>
          <w:kern w:val="2"/>
          <w:sz w:val="21"/>
          <w:szCs w:val="21"/>
          <w:lang w:val="en-US" w:eastAsia="zh-CN" w:bidi="ar-SA"/>
        </w:rPr>
        <w:pict>
          <v:shape id="Picture 1328" o:spid="_x0000_s106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光头 </w:t>
      </w:r>
      <w:r>
        <w:rPr>
          <w:rFonts w:ascii="Times New Roman" w:hAnsi="Times New Roman" w:eastAsia="宋体" w:cs="Times New Roman"/>
          <w:color w:val="auto"/>
          <w:kern w:val="2"/>
          <w:sz w:val="21"/>
          <w:szCs w:val="21"/>
          <w:lang w:val="en-US" w:eastAsia="zh-CN" w:bidi="ar-SA"/>
        </w:rPr>
        <w:pict>
          <v:shape id="Picture 1331" o:spid="_x0000_s10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平头 </w:t>
      </w:r>
    </w:p>
    <w:p>
      <w:pPr>
        <w:rPr>
          <w:szCs w:val="21"/>
        </w:rPr>
      </w:pPr>
      <w:r>
        <w:rPr>
          <w:szCs w:val="21"/>
        </w:rPr>
        <w:t xml:space="preserve">#12 游戏王OCG历史上，卡片发售后最快进入禁止卡表的卡是什么？ </w:t>
      </w:r>
    </w:p>
    <w:p>
      <w:pPr>
        <w:rPr>
          <w:szCs w:val="21"/>
        </w:rPr>
      </w:pPr>
      <w:r>
        <w:rPr>
          <w:rFonts w:ascii="Times New Roman" w:hAnsi="Times New Roman" w:eastAsia="宋体" w:cs="Times New Roman"/>
          <w:color w:val="auto"/>
          <w:kern w:val="2"/>
          <w:sz w:val="21"/>
          <w:szCs w:val="21"/>
          <w:lang w:val="en-US" w:eastAsia="zh-CN" w:bidi="ar-SA"/>
        </w:rPr>
        <w:pict>
          <v:shape id="Picture 1334" o:spid="_x0000_s10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现世与冥界的逆转 </w:t>
      </w:r>
      <w:r>
        <w:rPr>
          <w:rFonts w:ascii="Times New Roman" w:hAnsi="Times New Roman" w:eastAsia="宋体" w:cs="Times New Roman"/>
          <w:color w:val="auto"/>
          <w:kern w:val="2"/>
          <w:sz w:val="21"/>
          <w:szCs w:val="21"/>
          <w:lang w:val="en-US" w:eastAsia="zh-CN" w:bidi="ar-SA"/>
        </w:rPr>
        <w:pict>
          <v:shape id="Picture 1337" o:spid="_x0000_s10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混沌帝龙 -终焉的使者- </w:t>
      </w:r>
      <w:r>
        <w:rPr>
          <w:rFonts w:ascii="Times New Roman" w:hAnsi="Times New Roman" w:eastAsia="宋体" w:cs="Times New Roman"/>
          <w:color w:val="auto"/>
          <w:kern w:val="2"/>
          <w:sz w:val="21"/>
          <w:szCs w:val="21"/>
          <w:lang w:val="en-US" w:eastAsia="zh-CN" w:bidi="ar-SA"/>
        </w:rPr>
        <w:pict>
          <v:shape id="Picture 1340" o:spid="_x0000_s107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发条空母 发条巨舰 </w:t>
      </w:r>
      <w:r>
        <w:rPr>
          <w:rFonts w:ascii="Times New Roman" w:hAnsi="Times New Roman" w:eastAsia="宋体" w:cs="Times New Roman"/>
          <w:color w:val="auto"/>
          <w:kern w:val="2"/>
          <w:sz w:val="21"/>
          <w:szCs w:val="21"/>
          <w:lang w:val="en-US" w:eastAsia="zh-CN" w:bidi="ar-SA"/>
        </w:rPr>
        <w:pict>
          <v:shape id="Picture 1343" o:spid="_x0000_s107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暗黑俯冲轰炸机 </w:t>
      </w:r>
    </w:p>
    <w:p>
      <w:pPr>
        <w:rPr>
          <w:szCs w:val="21"/>
        </w:rPr>
      </w:pPr>
      <w:r>
        <w:rPr>
          <w:szCs w:val="21"/>
        </w:rPr>
        <w:t xml:space="preserve">#13 以下哪位声优没有参演《无头骑士异闻录》？ </w:t>
      </w:r>
    </w:p>
    <w:p>
      <w:pPr>
        <w:rPr>
          <w:szCs w:val="21"/>
        </w:rPr>
      </w:pPr>
      <w:r>
        <w:rPr>
          <w:rFonts w:ascii="Times New Roman" w:hAnsi="Times New Roman" w:eastAsia="宋体" w:cs="Times New Roman"/>
          <w:color w:val="auto"/>
          <w:kern w:val="2"/>
          <w:sz w:val="21"/>
          <w:szCs w:val="21"/>
          <w:lang w:val="en-US" w:eastAsia="zh-CN" w:bidi="ar-SA"/>
        </w:rPr>
        <w:pict>
          <v:shape id="Picture 1346" o:spid="_x0000_s107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小野大辅 </w:t>
      </w:r>
      <w:r>
        <w:rPr>
          <w:rFonts w:ascii="Times New Roman" w:hAnsi="Times New Roman" w:eastAsia="宋体" w:cs="Times New Roman"/>
          <w:color w:val="auto"/>
          <w:kern w:val="2"/>
          <w:sz w:val="21"/>
          <w:szCs w:val="21"/>
          <w:lang w:val="en-US" w:eastAsia="zh-CN" w:bidi="ar-SA"/>
        </w:rPr>
        <w:pict>
          <v:shape id="Picture 1349" o:spid="_x0000_s10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神谷浩史 </w:t>
      </w:r>
      <w:r>
        <w:rPr>
          <w:rFonts w:ascii="Times New Roman" w:hAnsi="Times New Roman" w:eastAsia="宋体" w:cs="Times New Roman"/>
          <w:color w:val="auto"/>
          <w:kern w:val="2"/>
          <w:sz w:val="21"/>
          <w:szCs w:val="21"/>
          <w:lang w:val="en-US" w:eastAsia="zh-CN" w:bidi="ar-SA"/>
        </w:rPr>
        <w:pict>
          <v:shape id="Picture 1352" o:spid="_x0000_s10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樱井孝宏 </w:t>
      </w:r>
      <w:r>
        <w:rPr>
          <w:rFonts w:ascii="Times New Roman" w:hAnsi="Times New Roman" w:eastAsia="宋体" w:cs="Times New Roman"/>
          <w:color w:val="auto"/>
          <w:kern w:val="2"/>
          <w:sz w:val="21"/>
          <w:szCs w:val="21"/>
          <w:lang w:val="en-US" w:eastAsia="zh-CN" w:bidi="ar-SA"/>
        </w:rPr>
        <w:pict>
          <v:shape id="Picture 1355" o:spid="_x0000_s107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福山润 </w:t>
      </w:r>
    </w:p>
    <w:p>
      <w:pPr>
        <w:rPr>
          <w:szCs w:val="21"/>
        </w:rPr>
      </w:pPr>
      <w:r>
        <w:rPr>
          <w:szCs w:val="21"/>
        </w:rPr>
        <w:t xml:space="preserve">#14 日本动画制作公司，"京阿尼"的正式名称是 </w:t>
      </w:r>
    </w:p>
    <w:p>
      <w:pPr>
        <w:rPr>
          <w:szCs w:val="21"/>
        </w:rPr>
      </w:pPr>
      <w:r>
        <w:rPr>
          <w:rFonts w:ascii="Times New Roman" w:hAnsi="Times New Roman" w:eastAsia="宋体" w:cs="Times New Roman"/>
          <w:color w:val="auto"/>
          <w:kern w:val="2"/>
          <w:sz w:val="21"/>
          <w:szCs w:val="21"/>
          <w:lang w:val="en-US" w:eastAsia="zh-CN" w:bidi="ar-SA"/>
        </w:rPr>
        <w:pict>
          <v:shape id="Picture 1358" o:spid="_x0000_s107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京都动画 </w:t>
      </w:r>
      <w:r>
        <w:rPr>
          <w:rFonts w:ascii="Times New Roman" w:hAnsi="Times New Roman" w:eastAsia="宋体" w:cs="Times New Roman"/>
          <w:color w:val="auto"/>
          <w:kern w:val="2"/>
          <w:sz w:val="21"/>
          <w:szCs w:val="21"/>
          <w:lang w:val="en-US" w:eastAsia="zh-CN" w:bidi="ar-SA"/>
        </w:rPr>
        <w:pict>
          <v:shape id="Picture 1361" o:spid="_x0000_s10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东京动画 </w:t>
      </w:r>
      <w:r>
        <w:rPr>
          <w:rFonts w:ascii="Times New Roman" w:hAnsi="Times New Roman" w:eastAsia="宋体" w:cs="Times New Roman"/>
          <w:color w:val="auto"/>
          <w:kern w:val="2"/>
          <w:sz w:val="21"/>
          <w:szCs w:val="21"/>
          <w:lang w:val="en-US" w:eastAsia="zh-CN" w:bidi="ar-SA"/>
        </w:rPr>
        <w:pict>
          <v:shape id="Picture 1364" o:spid="_x0000_s10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tv Tokyo </w:t>
      </w:r>
      <w:r>
        <w:rPr>
          <w:rFonts w:ascii="Times New Roman" w:hAnsi="Times New Roman" w:eastAsia="宋体" w:cs="Times New Roman"/>
          <w:color w:val="auto"/>
          <w:kern w:val="2"/>
          <w:sz w:val="21"/>
          <w:szCs w:val="21"/>
          <w:lang w:val="en-US" w:eastAsia="zh-CN" w:bidi="ar-SA"/>
        </w:rPr>
        <w:pict>
          <v:shape id="Picture 1367" o:spid="_x0000_s10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东京都动画 </w:t>
      </w:r>
    </w:p>
    <w:p>
      <w:pPr>
        <w:rPr>
          <w:szCs w:val="21"/>
        </w:rPr>
      </w:pPr>
      <w:r>
        <w:rPr>
          <w:szCs w:val="21"/>
        </w:rPr>
        <w:t xml:space="preserve">#15 《机动战士00》中，量产型的太阳炉的粒子颜色是什么？ </w:t>
      </w:r>
    </w:p>
    <w:p>
      <w:pPr>
        <w:rPr>
          <w:szCs w:val="21"/>
        </w:rPr>
      </w:pPr>
      <w:r>
        <w:rPr>
          <w:rFonts w:ascii="Times New Roman" w:hAnsi="Times New Roman" w:eastAsia="宋体" w:cs="Times New Roman"/>
          <w:color w:val="auto"/>
          <w:kern w:val="2"/>
          <w:sz w:val="21"/>
          <w:szCs w:val="21"/>
          <w:lang w:val="en-US" w:eastAsia="zh-CN" w:bidi="ar-SA"/>
        </w:rPr>
        <w:pict>
          <v:shape id="Picture 1370" o:spid="_x0000_s10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蓝色 </w:t>
      </w:r>
      <w:r>
        <w:rPr>
          <w:rFonts w:ascii="Times New Roman" w:hAnsi="Times New Roman" w:eastAsia="宋体" w:cs="Times New Roman"/>
          <w:color w:val="auto"/>
          <w:kern w:val="2"/>
          <w:sz w:val="21"/>
          <w:szCs w:val="21"/>
          <w:lang w:val="en-US" w:eastAsia="zh-CN" w:bidi="ar-SA"/>
        </w:rPr>
        <w:pict>
          <v:shape id="Picture 1373" o:spid="_x0000_s108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白色 </w:t>
      </w:r>
      <w:r>
        <w:rPr>
          <w:rFonts w:ascii="Times New Roman" w:hAnsi="Times New Roman" w:eastAsia="宋体" w:cs="Times New Roman"/>
          <w:color w:val="auto"/>
          <w:kern w:val="2"/>
          <w:sz w:val="21"/>
          <w:szCs w:val="21"/>
          <w:lang w:val="en-US" w:eastAsia="zh-CN" w:bidi="ar-SA"/>
        </w:rPr>
        <w:pict>
          <v:shape id="Picture 1376" o:spid="_x0000_s10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绿色 </w:t>
      </w:r>
      <w:r>
        <w:rPr>
          <w:rFonts w:ascii="Times New Roman" w:hAnsi="Times New Roman" w:eastAsia="宋体" w:cs="Times New Roman"/>
          <w:color w:val="auto"/>
          <w:kern w:val="2"/>
          <w:sz w:val="21"/>
          <w:szCs w:val="21"/>
          <w:lang w:val="en-US" w:eastAsia="zh-CN" w:bidi="ar-SA"/>
        </w:rPr>
        <w:pict>
          <v:shape id="Picture 1379" o:spid="_x0000_s108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红色 </w:t>
      </w:r>
    </w:p>
    <w:p>
      <w:pPr>
        <w:rPr>
          <w:szCs w:val="21"/>
        </w:rPr>
      </w:pPr>
      <w:r>
        <w:rPr>
          <w:szCs w:val="21"/>
        </w:rPr>
        <w:t xml:space="preserve">#16 日本动画片《蜡笔小新》中，小新最喜欢的超人是 </w:t>
      </w:r>
    </w:p>
    <w:p>
      <w:pPr>
        <w:rPr>
          <w:szCs w:val="21"/>
        </w:rPr>
      </w:pPr>
      <w:r>
        <w:rPr>
          <w:rFonts w:ascii="Times New Roman" w:hAnsi="Times New Roman" w:eastAsia="宋体" w:cs="Times New Roman"/>
          <w:color w:val="auto"/>
          <w:kern w:val="2"/>
          <w:sz w:val="21"/>
          <w:szCs w:val="21"/>
          <w:lang w:val="en-US" w:eastAsia="zh-CN" w:bidi="ar-SA"/>
        </w:rPr>
        <w:pict>
          <v:shape id="Picture 1382" o:spid="_x0000_s10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钢铁超人 </w:t>
      </w:r>
      <w:r>
        <w:rPr>
          <w:rFonts w:ascii="Times New Roman" w:hAnsi="Times New Roman" w:eastAsia="宋体" w:cs="Times New Roman"/>
          <w:color w:val="auto"/>
          <w:kern w:val="2"/>
          <w:sz w:val="21"/>
          <w:szCs w:val="21"/>
          <w:lang w:val="en-US" w:eastAsia="zh-CN" w:bidi="ar-SA"/>
        </w:rPr>
        <w:pict>
          <v:shape id="Picture 1385" o:spid="_x0000_s10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光波超人 </w:t>
      </w:r>
      <w:r>
        <w:rPr>
          <w:rFonts w:ascii="Times New Roman" w:hAnsi="Times New Roman" w:eastAsia="宋体" w:cs="Times New Roman"/>
          <w:color w:val="auto"/>
          <w:kern w:val="2"/>
          <w:sz w:val="21"/>
          <w:szCs w:val="21"/>
          <w:lang w:val="en-US" w:eastAsia="zh-CN" w:bidi="ar-SA"/>
        </w:rPr>
        <w:pict>
          <v:shape id="Picture 1388" o:spid="_x0000_s10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咸蛋超人 </w:t>
      </w:r>
      <w:r>
        <w:rPr>
          <w:rFonts w:ascii="Times New Roman" w:hAnsi="Times New Roman" w:eastAsia="宋体" w:cs="Times New Roman"/>
          <w:color w:val="auto"/>
          <w:kern w:val="2"/>
          <w:sz w:val="21"/>
          <w:szCs w:val="21"/>
          <w:lang w:val="en-US" w:eastAsia="zh-CN" w:bidi="ar-SA"/>
        </w:rPr>
        <w:pict>
          <v:shape id="Picture 1391" o:spid="_x0000_s108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动感超人 </w:t>
      </w:r>
    </w:p>
    <w:p>
      <w:pPr>
        <w:rPr>
          <w:szCs w:val="21"/>
        </w:rPr>
      </w:pPr>
      <w:r>
        <w:rPr>
          <w:szCs w:val="21"/>
        </w:rPr>
        <w:t xml:space="preserve">#17 下列哪部不属于卡普空的作品？ </w:t>
      </w:r>
    </w:p>
    <w:p>
      <w:pPr>
        <w:rPr>
          <w:szCs w:val="21"/>
        </w:rPr>
      </w:pPr>
      <w:r>
        <w:rPr>
          <w:rFonts w:ascii="Times New Roman" w:hAnsi="Times New Roman" w:eastAsia="宋体" w:cs="Times New Roman"/>
          <w:color w:val="auto"/>
          <w:kern w:val="2"/>
          <w:sz w:val="21"/>
          <w:szCs w:val="21"/>
          <w:lang w:val="en-US" w:eastAsia="zh-CN" w:bidi="ar-SA"/>
        </w:rPr>
        <w:pict>
          <v:shape id="Picture 1394" o:spid="_x0000_s10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战神 </w:t>
      </w:r>
      <w:r>
        <w:rPr>
          <w:rFonts w:ascii="Times New Roman" w:hAnsi="Times New Roman" w:eastAsia="宋体" w:cs="Times New Roman"/>
          <w:color w:val="auto"/>
          <w:kern w:val="2"/>
          <w:sz w:val="21"/>
          <w:szCs w:val="21"/>
          <w:lang w:val="en-US" w:eastAsia="zh-CN" w:bidi="ar-SA"/>
        </w:rPr>
        <w:pict>
          <v:shape id="Picture 1397" o:spid="_x0000_s109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怪物猎人 </w:t>
      </w:r>
      <w:r>
        <w:rPr>
          <w:rFonts w:ascii="Times New Roman" w:hAnsi="Times New Roman" w:eastAsia="宋体" w:cs="Times New Roman"/>
          <w:color w:val="auto"/>
          <w:kern w:val="2"/>
          <w:sz w:val="21"/>
          <w:szCs w:val="21"/>
          <w:lang w:val="en-US" w:eastAsia="zh-CN" w:bidi="ar-SA"/>
        </w:rPr>
        <w:pict>
          <v:shape id="Picture 1400" o:spid="_x0000_s109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鬼泣 </w:t>
      </w:r>
      <w:r>
        <w:rPr>
          <w:rFonts w:ascii="Times New Roman" w:hAnsi="Times New Roman" w:eastAsia="宋体" w:cs="Times New Roman"/>
          <w:color w:val="auto"/>
          <w:kern w:val="2"/>
          <w:sz w:val="21"/>
          <w:szCs w:val="21"/>
          <w:lang w:val="en-US" w:eastAsia="zh-CN" w:bidi="ar-SA"/>
        </w:rPr>
        <w:pict>
          <v:shape id="Picture 1403" o:spid="_x0000_s10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生化危机 </w:t>
      </w:r>
    </w:p>
    <w:p>
      <w:pPr>
        <w:rPr>
          <w:szCs w:val="21"/>
        </w:rPr>
      </w:pPr>
      <w:r>
        <w:rPr>
          <w:szCs w:val="21"/>
        </w:rPr>
        <w:t xml:space="preserve">#18 独角兽高达出自哪个高达系列？ </w:t>
      </w:r>
    </w:p>
    <w:p>
      <w:pPr>
        <w:rPr>
          <w:szCs w:val="21"/>
        </w:rPr>
      </w:pPr>
      <w:r>
        <w:rPr>
          <w:rFonts w:ascii="Times New Roman" w:hAnsi="Times New Roman" w:eastAsia="宋体" w:cs="Times New Roman"/>
          <w:color w:val="auto"/>
          <w:kern w:val="2"/>
          <w:sz w:val="21"/>
          <w:szCs w:val="21"/>
          <w:lang w:val="en-US" w:eastAsia="zh-CN" w:bidi="ar-SA"/>
        </w:rPr>
        <w:pict>
          <v:shape id="Picture 1406" o:spid="_x0000_s10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高达SEED </w:t>
      </w:r>
      <w:r>
        <w:rPr>
          <w:rFonts w:ascii="Times New Roman" w:hAnsi="Times New Roman" w:eastAsia="宋体" w:cs="Times New Roman"/>
          <w:color w:val="auto"/>
          <w:kern w:val="2"/>
          <w:sz w:val="21"/>
          <w:szCs w:val="21"/>
          <w:lang w:val="en-US" w:eastAsia="zh-CN" w:bidi="ar-SA"/>
        </w:rPr>
        <w:pict>
          <v:shape id="Picture 1409" o:spid="_x0000_s10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高达G </w:t>
      </w:r>
      <w:r>
        <w:rPr>
          <w:rFonts w:ascii="Times New Roman" w:hAnsi="Times New Roman" w:eastAsia="宋体" w:cs="Times New Roman"/>
          <w:color w:val="auto"/>
          <w:kern w:val="2"/>
          <w:sz w:val="21"/>
          <w:szCs w:val="21"/>
          <w:lang w:val="en-US" w:eastAsia="zh-CN" w:bidi="ar-SA"/>
        </w:rPr>
        <w:pict>
          <v:shape id="Picture 1412" o:spid="_x0000_s109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高达UC </w:t>
      </w:r>
      <w:r>
        <w:rPr>
          <w:rFonts w:ascii="Times New Roman" w:hAnsi="Times New Roman" w:eastAsia="宋体" w:cs="Times New Roman"/>
          <w:color w:val="auto"/>
          <w:kern w:val="2"/>
          <w:sz w:val="21"/>
          <w:szCs w:val="21"/>
          <w:lang w:val="en-US" w:eastAsia="zh-CN" w:bidi="ar-SA"/>
        </w:rPr>
        <w:pict>
          <v:shape id="Picture 1415" o:spid="_x0000_s109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高达W </w:t>
      </w:r>
    </w:p>
    <w:p>
      <w:pPr>
        <w:rPr>
          <w:szCs w:val="21"/>
        </w:rPr>
      </w:pPr>
      <w:r>
        <w:rPr>
          <w:szCs w:val="21"/>
        </w:rPr>
        <w:t xml:space="preserve">#19 游戏王中，以下哪张卡不是恶魔族的？ </w:t>
      </w:r>
    </w:p>
    <w:p>
      <w:pPr>
        <w:rPr>
          <w:szCs w:val="21"/>
        </w:rPr>
      </w:pPr>
      <w:r>
        <w:rPr>
          <w:rFonts w:ascii="Times New Roman" w:hAnsi="Times New Roman" w:eastAsia="宋体" w:cs="Times New Roman"/>
          <w:color w:val="auto"/>
          <w:kern w:val="2"/>
          <w:sz w:val="21"/>
          <w:szCs w:val="21"/>
          <w:lang w:val="en-US" w:eastAsia="zh-CN" w:bidi="ar-SA"/>
        </w:rPr>
        <w:pict>
          <v:shape id="Picture 1418" o:spid="_x0000_s10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ヘル·セキュリティ （地狱治安警察） </w:t>
      </w:r>
      <w:r>
        <w:rPr>
          <w:rFonts w:ascii="Times New Roman" w:hAnsi="Times New Roman" w:eastAsia="宋体" w:cs="Times New Roman"/>
          <w:color w:val="auto"/>
          <w:kern w:val="2"/>
          <w:sz w:val="21"/>
          <w:szCs w:val="21"/>
          <w:lang w:val="en-US" w:eastAsia="zh-CN" w:bidi="ar-SA"/>
        </w:rPr>
        <w:pict>
          <v:shape id="Picture 1421" o:spid="_x0000_s109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デビル·フランケン （恶魔 弗兰肯） </w:t>
      </w:r>
      <w:r>
        <w:rPr>
          <w:rFonts w:ascii="Times New Roman" w:hAnsi="Times New Roman" w:eastAsia="宋体" w:cs="Times New Roman"/>
          <w:color w:val="auto"/>
          <w:kern w:val="2"/>
          <w:sz w:val="21"/>
          <w:szCs w:val="21"/>
          <w:lang w:val="en-US" w:eastAsia="zh-CN" w:bidi="ar-SA"/>
        </w:rPr>
        <w:pict>
          <v:shape id="Picture 1424" o:spid="_x0000_s110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デーモンの召喚 （恶魔的召唤） </w:t>
      </w:r>
      <w:r>
        <w:rPr>
          <w:rFonts w:ascii="Times New Roman" w:hAnsi="Times New Roman" w:eastAsia="宋体" w:cs="Times New Roman"/>
          <w:color w:val="auto"/>
          <w:kern w:val="2"/>
          <w:sz w:val="21"/>
          <w:szCs w:val="21"/>
          <w:lang w:val="en-US" w:eastAsia="zh-CN" w:bidi="ar-SA"/>
        </w:rPr>
        <w:pict>
          <v:shape id="Picture 1427" o:spid="_x0000_s110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キングゴブリン （哥布林王） </w:t>
      </w:r>
    </w:p>
    <w:p>
      <w:pPr>
        <w:rPr>
          <w:szCs w:val="21"/>
        </w:rPr>
      </w:pPr>
      <w:r>
        <w:rPr>
          <w:szCs w:val="21"/>
        </w:rPr>
        <w:t xml:space="preserve">#20 下列哪一个不属于物语系列 </w:t>
      </w:r>
    </w:p>
    <w:p>
      <w:pPr>
        <w:rPr>
          <w:szCs w:val="21"/>
        </w:rPr>
      </w:pPr>
      <w:r>
        <w:rPr>
          <w:rFonts w:ascii="Times New Roman" w:hAnsi="Times New Roman" w:eastAsia="宋体" w:cs="Times New Roman"/>
          <w:color w:val="auto"/>
          <w:kern w:val="2"/>
          <w:sz w:val="21"/>
          <w:szCs w:val="21"/>
          <w:lang w:val="en-US" w:eastAsia="zh-CN" w:bidi="ar-SA"/>
        </w:rPr>
        <w:pict>
          <v:shape id="Picture 1430" o:spid="_x0000_s11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化物语 </w:t>
      </w:r>
      <w:r>
        <w:rPr>
          <w:rFonts w:ascii="Times New Roman" w:hAnsi="Times New Roman" w:eastAsia="宋体" w:cs="Times New Roman"/>
          <w:color w:val="auto"/>
          <w:kern w:val="2"/>
          <w:sz w:val="21"/>
          <w:szCs w:val="21"/>
          <w:lang w:val="en-US" w:eastAsia="zh-CN" w:bidi="ar-SA"/>
        </w:rPr>
        <w:pict>
          <v:shape id="Picture 1433" o:spid="_x0000_s110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伤物语 </w:t>
      </w:r>
      <w:r>
        <w:rPr>
          <w:rFonts w:ascii="Times New Roman" w:hAnsi="Times New Roman" w:eastAsia="宋体" w:cs="Times New Roman"/>
          <w:color w:val="auto"/>
          <w:kern w:val="2"/>
          <w:sz w:val="21"/>
          <w:szCs w:val="21"/>
          <w:lang w:val="en-US" w:eastAsia="zh-CN" w:bidi="ar-SA"/>
        </w:rPr>
        <w:pict>
          <v:shape id="Picture 1436" o:spid="_x0000_s110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伪物语 </w:t>
      </w:r>
      <w:r>
        <w:rPr>
          <w:rFonts w:ascii="Times New Roman" w:hAnsi="Times New Roman" w:eastAsia="宋体" w:cs="Times New Roman"/>
          <w:color w:val="auto"/>
          <w:kern w:val="2"/>
          <w:sz w:val="21"/>
          <w:szCs w:val="21"/>
          <w:lang w:val="en-US" w:eastAsia="zh-CN" w:bidi="ar-SA"/>
        </w:rPr>
        <w:pict>
          <v:shape id="Picture 1439" o:spid="_x0000_s110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囧物语 </w:t>
      </w:r>
    </w:p>
    <w:p>
      <w:pPr>
        <w:rPr>
          <w:szCs w:val="21"/>
        </w:rPr>
      </w:pPr>
      <w:r>
        <w:rPr>
          <w:szCs w:val="21"/>
        </w:rPr>
        <w:t xml:space="preserve">#21 “死亡笔记”若不写死因，那么被写上名字之人将会因什么而死？ </w:t>
      </w:r>
    </w:p>
    <w:p>
      <w:pPr>
        <w:rPr>
          <w:szCs w:val="21"/>
        </w:rPr>
      </w:pPr>
      <w:r>
        <w:rPr>
          <w:rFonts w:ascii="Times New Roman" w:hAnsi="Times New Roman" w:eastAsia="宋体" w:cs="Times New Roman"/>
          <w:color w:val="auto"/>
          <w:kern w:val="2"/>
          <w:sz w:val="21"/>
          <w:szCs w:val="21"/>
          <w:lang w:val="en-US" w:eastAsia="zh-CN" w:bidi="ar-SA"/>
        </w:rPr>
        <w:pict>
          <v:shape id="Picture 1442" o:spid="_x0000_s110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心脏麻痹 </w:t>
      </w:r>
      <w:r>
        <w:rPr>
          <w:rFonts w:ascii="Times New Roman" w:hAnsi="Times New Roman" w:eastAsia="宋体" w:cs="Times New Roman"/>
          <w:color w:val="auto"/>
          <w:kern w:val="2"/>
          <w:sz w:val="21"/>
          <w:szCs w:val="21"/>
          <w:lang w:val="en-US" w:eastAsia="zh-CN" w:bidi="ar-SA"/>
        </w:rPr>
        <w:pict>
          <v:shape id="Picture 1445" o:spid="_x0000_s11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自杀 </w:t>
      </w:r>
      <w:r>
        <w:rPr>
          <w:rFonts w:ascii="Times New Roman" w:hAnsi="Times New Roman" w:eastAsia="宋体" w:cs="Times New Roman"/>
          <w:color w:val="auto"/>
          <w:kern w:val="2"/>
          <w:sz w:val="21"/>
          <w:szCs w:val="21"/>
          <w:lang w:val="en-US" w:eastAsia="zh-CN" w:bidi="ar-SA"/>
        </w:rPr>
        <w:pict>
          <v:shape id="Picture 1448" o:spid="_x0000_s11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大出血 </w:t>
      </w:r>
      <w:r>
        <w:rPr>
          <w:rFonts w:ascii="Times New Roman" w:hAnsi="Times New Roman" w:eastAsia="宋体" w:cs="Times New Roman"/>
          <w:color w:val="auto"/>
          <w:kern w:val="2"/>
          <w:sz w:val="21"/>
          <w:szCs w:val="21"/>
          <w:lang w:val="en-US" w:eastAsia="zh-CN" w:bidi="ar-SA"/>
        </w:rPr>
        <w:pict>
          <v:shape id="Picture 1451" o:spid="_x0000_s11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车祸 </w:t>
      </w:r>
    </w:p>
    <w:p>
      <w:pPr>
        <w:rPr>
          <w:szCs w:val="21"/>
        </w:rPr>
      </w:pPr>
      <w:r>
        <w:rPr>
          <w:szCs w:val="21"/>
        </w:rPr>
        <w:t xml:space="preserve">#22 具有中性声线被誉为高产帝的游戏实况玩家是？ </w:t>
      </w:r>
    </w:p>
    <w:p>
      <w:pPr>
        <w:rPr>
          <w:szCs w:val="21"/>
        </w:rPr>
      </w:pPr>
      <w:r>
        <w:rPr>
          <w:rFonts w:ascii="Times New Roman" w:hAnsi="Times New Roman" w:eastAsia="宋体" w:cs="Times New Roman"/>
          <w:color w:val="auto"/>
          <w:kern w:val="2"/>
          <w:sz w:val="21"/>
          <w:szCs w:val="21"/>
          <w:lang w:val="en-US" w:eastAsia="zh-CN" w:bidi="ar-SA"/>
        </w:rPr>
        <w:pict>
          <v:shape id="Picture 1454" o:spid="_x0000_s11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岚少 </w:t>
      </w:r>
      <w:r>
        <w:rPr>
          <w:rFonts w:ascii="Times New Roman" w:hAnsi="Times New Roman" w:eastAsia="宋体" w:cs="Times New Roman"/>
          <w:color w:val="auto"/>
          <w:kern w:val="2"/>
          <w:sz w:val="21"/>
          <w:szCs w:val="21"/>
          <w:lang w:val="en-US" w:eastAsia="zh-CN" w:bidi="ar-SA"/>
        </w:rPr>
        <w:pict>
          <v:shape id="Picture 1457" o:spid="_x0000_s11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saber </w:t>
      </w:r>
      <w:r>
        <w:rPr>
          <w:rFonts w:ascii="Times New Roman" w:hAnsi="Times New Roman" w:eastAsia="宋体" w:cs="Times New Roman"/>
          <w:color w:val="auto"/>
          <w:kern w:val="2"/>
          <w:sz w:val="21"/>
          <w:szCs w:val="21"/>
          <w:lang w:val="en-US" w:eastAsia="zh-CN" w:bidi="ar-SA"/>
        </w:rPr>
        <w:pict>
          <v:shape id="Picture 1460" o:spid="_x0000_s111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Q君 </w:t>
      </w:r>
      <w:r>
        <w:rPr>
          <w:rFonts w:ascii="Times New Roman" w:hAnsi="Times New Roman" w:eastAsia="宋体" w:cs="Times New Roman"/>
          <w:color w:val="auto"/>
          <w:kern w:val="2"/>
          <w:sz w:val="21"/>
          <w:szCs w:val="21"/>
          <w:lang w:val="en-US" w:eastAsia="zh-CN" w:bidi="ar-SA"/>
        </w:rPr>
        <w:pict>
          <v:shape id="Picture 1463" o:spid="_x0000_s11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黑桐谷歌 </w:t>
      </w:r>
    </w:p>
    <w:p>
      <w:pPr>
        <w:rPr>
          <w:szCs w:val="21"/>
        </w:rPr>
      </w:pPr>
      <w:r>
        <w:rPr>
          <w:szCs w:val="21"/>
        </w:rPr>
        <w:t xml:space="preserve">#23 东方系列里头上戴着蛇和青蛙造型的发饰的人是谁 </w:t>
      </w:r>
    </w:p>
    <w:p>
      <w:pPr>
        <w:rPr>
          <w:szCs w:val="21"/>
        </w:rPr>
      </w:pPr>
      <w:r>
        <w:rPr>
          <w:rFonts w:ascii="Times New Roman" w:hAnsi="Times New Roman" w:eastAsia="宋体" w:cs="Times New Roman"/>
          <w:color w:val="auto"/>
          <w:kern w:val="2"/>
          <w:sz w:val="21"/>
          <w:szCs w:val="21"/>
          <w:lang w:val="en-US" w:eastAsia="zh-CN" w:bidi="ar-SA"/>
        </w:rPr>
        <w:pict>
          <v:shape id="Picture 1466" o:spid="_x0000_s11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北风谷早苗 </w:t>
      </w:r>
      <w:r>
        <w:rPr>
          <w:rFonts w:ascii="Times New Roman" w:hAnsi="Times New Roman" w:eastAsia="宋体" w:cs="Times New Roman"/>
          <w:color w:val="auto"/>
          <w:kern w:val="2"/>
          <w:sz w:val="21"/>
          <w:szCs w:val="21"/>
          <w:lang w:val="en-US" w:eastAsia="zh-CN" w:bidi="ar-SA"/>
        </w:rPr>
        <w:pict>
          <v:shape id="Picture 1469" o:spid="_x0000_s11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南风谷早苗 </w:t>
      </w:r>
      <w:r>
        <w:rPr>
          <w:rFonts w:ascii="Times New Roman" w:hAnsi="Times New Roman" w:eastAsia="宋体" w:cs="Times New Roman"/>
          <w:color w:val="auto"/>
          <w:kern w:val="2"/>
          <w:sz w:val="21"/>
          <w:szCs w:val="21"/>
          <w:lang w:val="en-US" w:eastAsia="zh-CN" w:bidi="ar-SA"/>
        </w:rPr>
        <w:pict>
          <v:shape id="Picture 1472" o:spid="_x0000_s11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西风谷早苗 </w:t>
      </w:r>
      <w:r>
        <w:rPr>
          <w:rFonts w:ascii="Times New Roman" w:hAnsi="Times New Roman" w:eastAsia="宋体" w:cs="Times New Roman"/>
          <w:color w:val="auto"/>
          <w:kern w:val="2"/>
          <w:sz w:val="21"/>
          <w:szCs w:val="21"/>
          <w:lang w:val="en-US" w:eastAsia="zh-CN" w:bidi="ar-SA"/>
        </w:rPr>
        <w:pict>
          <v:shape id="Picture 1475" o:spid="_x0000_s111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东风谷早苗 </w:t>
      </w:r>
    </w:p>
    <w:p>
      <w:pPr>
        <w:rPr>
          <w:szCs w:val="21"/>
        </w:rPr>
      </w:pPr>
      <w:r>
        <w:rPr>
          <w:szCs w:val="21"/>
        </w:rPr>
        <w:t xml:space="preserve">#24 地下城与勇士中被称为"红眼"的是 </w:t>
      </w:r>
    </w:p>
    <w:p>
      <w:pPr>
        <w:rPr>
          <w:szCs w:val="21"/>
        </w:rPr>
      </w:pPr>
      <w:r>
        <w:rPr>
          <w:rFonts w:ascii="Times New Roman" w:hAnsi="Times New Roman" w:eastAsia="宋体" w:cs="Times New Roman"/>
          <w:color w:val="auto"/>
          <w:kern w:val="2"/>
          <w:sz w:val="21"/>
          <w:szCs w:val="21"/>
          <w:lang w:val="en-US" w:eastAsia="zh-CN" w:bidi="ar-SA"/>
        </w:rPr>
        <w:pict>
          <v:shape id="Picture 1478" o:spid="_x0000_s11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狂战士 </w:t>
      </w:r>
      <w:r>
        <w:rPr>
          <w:rFonts w:ascii="Times New Roman" w:hAnsi="Times New Roman" w:eastAsia="宋体" w:cs="Times New Roman"/>
          <w:color w:val="auto"/>
          <w:kern w:val="2"/>
          <w:sz w:val="21"/>
          <w:szCs w:val="21"/>
          <w:lang w:val="en-US" w:eastAsia="zh-CN" w:bidi="ar-SA"/>
        </w:rPr>
        <w:pict>
          <v:shape id="Picture 1481" o:spid="_x0000_s111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鬼泣 </w:t>
      </w:r>
      <w:r>
        <w:rPr>
          <w:rFonts w:ascii="Times New Roman" w:hAnsi="Times New Roman" w:eastAsia="宋体" w:cs="Times New Roman"/>
          <w:color w:val="auto"/>
          <w:kern w:val="2"/>
          <w:sz w:val="21"/>
          <w:szCs w:val="21"/>
          <w:lang w:val="en-US" w:eastAsia="zh-CN" w:bidi="ar-SA"/>
        </w:rPr>
        <w:pict>
          <v:shape id="Picture 1484" o:spid="_x0000_s11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阿修罗 </w:t>
      </w:r>
      <w:r>
        <w:rPr>
          <w:rFonts w:ascii="Times New Roman" w:hAnsi="Times New Roman" w:eastAsia="宋体" w:cs="Times New Roman"/>
          <w:color w:val="auto"/>
          <w:kern w:val="2"/>
          <w:sz w:val="21"/>
          <w:szCs w:val="21"/>
          <w:lang w:val="en-US" w:eastAsia="zh-CN" w:bidi="ar-SA"/>
        </w:rPr>
        <w:pict>
          <v:shape id="Picture 1487" o:spid="_x0000_s11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剑魂 </w:t>
      </w:r>
    </w:p>
    <w:p>
      <w:pPr>
        <w:rPr>
          <w:szCs w:val="21"/>
        </w:rPr>
      </w:pPr>
      <w:r>
        <w:rPr>
          <w:szCs w:val="21"/>
        </w:rPr>
        <w:t xml:space="preserve">#25 动画《进击的巨人》中兵长利威尔的身高为多少 </w:t>
      </w:r>
    </w:p>
    <w:p>
      <w:pPr>
        <w:rPr>
          <w:szCs w:val="21"/>
        </w:rPr>
      </w:pPr>
      <w:r>
        <w:rPr>
          <w:rFonts w:ascii="Times New Roman" w:hAnsi="Times New Roman" w:eastAsia="宋体" w:cs="Times New Roman"/>
          <w:color w:val="auto"/>
          <w:kern w:val="2"/>
          <w:sz w:val="21"/>
          <w:szCs w:val="21"/>
          <w:lang w:val="en-US" w:eastAsia="zh-CN" w:bidi="ar-SA"/>
        </w:rPr>
        <w:pict>
          <v:shape id="Picture 1490" o:spid="_x0000_s11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160cm </w:t>
      </w:r>
      <w:r>
        <w:rPr>
          <w:rFonts w:ascii="Times New Roman" w:hAnsi="Times New Roman" w:eastAsia="宋体" w:cs="Times New Roman"/>
          <w:color w:val="auto"/>
          <w:kern w:val="2"/>
          <w:sz w:val="21"/>
          <w:szCs w:val="21"/>
          <w:lang w:val="en-US" w:eastAsia="zh-CN" w:bidi="ar-SA"/>
        </w:rPr>
        <w:pict>
          <v:shape id="Picture 1493" o:spid="_x0000_s112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180cm </w:t>
      </w:r>
      <w:r>
        <w:rPr>
          <w:rFonts w:ascii="Times New Roman" w:hAnsi="Times New Roman" w:eastAsia="宋体" w:cs="Times New Roman"/>
          <w:color w:val="auto"/>
          <w:kern w:val="2"/>
          <w:sz w:val="21"/>
          <w:szCs w:val="21"/>
          <w:lang w:val="en-US" w:eastAsia="zh-CN" w:bidi="ar-SA"/>
        </w:rPr>
        <w:pict>
          <v:shape id="Picture 1496" o:spid="_x0000_s11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60m </w:t>
      </w:r>
      <w:r>
        <w:rPr>
          <w:rFonts w:ascii="Times New Roman" w:hAnsi="Times New Roman" w:eastAsia="宋体" w:cs="Times New Roman"/>
          <w:color w:val="auto"/>
          <w:kern w:val="2"/>
          <w:sz w:val="21"/>
          <w:szCs w:val="21"/>
          <w:lang w:val="en-US" w:eastAsia="zh-CN" w:bidi="ar-SA"/>
        </w:rPr>
        <w:pict>
          <v:shape id="Picture 1499" o:spid="_x0000_s112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190cm </w:t>
      </w:r>
    </w:p>
    <w:p>
      <w:pPr>
        <w:rPr>
          <w:szCs w:val="21"/>
        </w:rPr>
      </w:pPr>
      <w:r>
        <w:rPr>
          <w:szCs w:val="21"/>
        </w:rPr>
        <w:t xml:space="preserve">#26 以下哪个人物创造了神速力 </w:t>
      </w:r>
    </w:p>
    <w:p>
      <w:pPr>
        <w:rPr>
          <w:szCs w:val="21"/>
        </w:rPr>
      </w:pPr>
      <w:r>
        <w:rPr>
          <w:rFonts w:ascii="Times New Roman" w:hAnsi="Times New Roman" w:eastAsia="宋体" w:cs="Times New Roman"/>
          <w:color w:val="auto"/>
          <w:kern w:val="2"/>
          <w:sz w:val="21"/>
          <w:szCs w:val="21"/>
          <w:lang w:val="en-US" w:eastAsia="zh-CN" w:bidi="ar-SA"/>
        </w:rPr>
        <w:pict>
          <v:shape id="Picture 1502" o:spid="_x0000_s11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Barry Allen </w:t>
      </w:r>
      <w:r>
        <w:rPr>
          <w:rFonts w:ascii="Times New Roman" w:hAnsi="Times New Roman" w:eastAsia="宋体" w:cs="Times New Roman"/>
          <w:color w:val="auto"/>
          <w:kern w:val="2"/>
          <w:sz w:val="21"/>
          <w:szCs w:val="21"/>
          <w:lang w:val="en-US" w:eastAsia="zh-CN" w:bidi="ar-SA"/>
        </w:rPr>
        <w:pict>
          <v:shape id="Picture 1505" o:spid="_x0000_s112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Bart Allen </w:t>
      </w:r>
      <w:r>
        <w:rPr>
          <w:rFonts w:ascii="Times New Roman" w:hAnsi="Times New Roman" w:eastAsia="宋体" w:cs="Times New Roman"/>
          <w:color w:val="auto"/>
          <w:kern w:val="2"/>
          <w:sz w:val="21"/>
          <w:szCs w:val="21"/>
          <w:lang w:val="en-US" w:eastAsia="zh-CN" w:bidi="ar-SA"/>
        </w:rPr>
        <w:pict>
          <v:shape id="Picture 1508" o:spid="_x0000_s11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Jay Garrick </w:t>
      </w:r>
      <w:r>
        <w:rPr>
          <w:rFonts w:ascii="Times New Roman" w:hAnsi="Times New Roman" w:eastAsia="宋体" w:cs="Times New Roman"/>
          <w:color w:val="auto"/>
          <w:kern w:val="2"/>
          <w:sz w:val="21"/>
          <w:szCs w:val="21"/>
          <w:lang w:val="en-US" w:eastAsia="zh-CN" w:bidi="ar-SA"/>
        </w:rPr>
        <w:pict>
          <v:shape id="Picture 1511" o:spid="_x0000_s11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Wally West </w:t>
      </w:r>
    </w:p>
    <w:p>
      <w:pPr>
        <w:rPr>
          <w:szCs w:val="21"/>
        </w:rPr>
      </w:pPr>
      <w:r>
        <w:rPr>
          <w:szCs w:val="21"/>
        </w:rPr>
        <w:t xml:space="preserve">#27 以下哪一部作品的剧本不是虚渊玄？ </w:t>
      </w:r>
    </w:p>
    <w:p>
      <w:pPr>
        <w:rPr>
          <w:szCs w:val="21"/>
        </w:rPr>
      </w:pPr>
      <w:r>
        <w:rPr>
          <w:rFonts w:ascii="Times New Roman" w:hAnsi="Times New Roman" w:eastAsia="宋体" w:cs="Times New Roman"/>
          <w:color w:val="auto"/>
          <w:kern w:val="2"/>
          <w:sz w:val="21"/>
          <w:szCs w:val="21"/>
          <w:lang w:val="en-US" w:eastAsia="zh-CN" w:bidi="ar-SA"/>
        </w:rPr>
        <w:pict>
          <v:shape id="Picture 1514" o:spid="_x0000_s11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尘骸魔京 </w:t>
      </w:r>
      <w:r>
        <w:rPr>
          <w:rFonts w:ascii="Times New Roman" w:hAnsi="Times New Roman" w:eastAsia="宋体" w:cs="Times New Roman"/>
          <w:color w:val="auto"/>
          <w:kern w:val="2"/>
          <w:sz w:val="21"/>
          <w:szCs w:val="21"/>
          <w:lang w:val="en-US" w:eastAsia="zh-CN" w:bidi="ar-SA"/>
        </w:rPr>
        <w:pict>
          <v:shape id="Picture 1517" o:spid="_x0000_s113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phantom </w:t>
      </w:r>
      <w:r>
        <w:rPr>
          <w:rFonts w:ascii="Times New Roman" w:hAnsi="Times New Roman" w:eastAsia="宋体" w:cs="Times New Roman"/>
          <w:color w:val="auto"/>
          <w:kern w:val="2"/>
          <w:sz w:val="21"/>
          <w:szCs w:val="21"/>
          <w:lang w:val="en-US" w:eastAsia="zh-CN" w:bidi="ar-SA"/>
        </w:rPr>
        <w:pict>
          <v:shape id="Picture 1520" o:spid="_x0000_s11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沙耶之歌 </w:t>
      </w:r>
      <w:r>
        <w:rPr>
          <w:rFonts w:ascii="Times New Roman" w:hAnsi="Times New Roman" w:eastAsia="宋体" w:cs="Times New Roman"/>
          <w:color w:val="auto"/>
          <w:kern w:val="2"/>
          <w:sz w:val="21"/>
          <w:szCs w:val="21"/>
          <w:lang w:val="en-US" w:eastAsia="zh-CN" w:bidi="ar-SA"/>
        </w:rPr>
        <w:pict>
          <v:shape id="Picture 1523" o:spid="_x0000_s113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鬼哭街 </w:t>
      </w:r>
    </w:p>
    <w:p>
      <w:pPr>
        <w:rPr>
          <w:szCs w:val="21"/>
        </w:rPr>
      </w:pPr>
      <w:r>
        <w:rPr>
          <w:szCs w:val="21"/>
        </w:rPr>
        <w:t xml:space="preserve">#28 在B站上经常被叫做“基萌”的国外游戏实况者叫什么名字？ </w:t>
      </w:r>
    </w:p>
    <w:p>
      <w:pPr>
        <w:rPr>
          <w:szCs w:val="21"/>
        </w:rPr>
      </w:pPr>
      <w:r>
        <w:rPr>
          <w:rFonts w:ascii="Times New Roman" w:hAnsi="Times New Roman" w:eastAsia="宋体" w:cs="Times New Roman"/>
          <w:color w:val="auto"/>
          <w:kern w:val="2"/>
          <w:sz w:val="21"/>
          <w:szCs w:val="21"/>
          <w:lang w:val="en-US" w:eastAsia="zh-CN" w:bidi="ar-SA"/>
        </w:rPr>
        <w:pict>
          <v:shape id="Picture 1526" o:spid="_x0000_s11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Markiplier </w:t>
      </w:r>
      <w:r>
        <w:rPr>
          <w:rFonts w:ascii="Times New Roman" w:hAnsi="Times New Roman" w:eastAsia="宋体" w:cs="Times New Roman"/>
          <w:color w:val="auto"/>
          <w:kern w:val="2"/>
          <w:sz w:val="21"/>
          <w:szCs w:val="21"/>
          <w:lang w:val="en-US" w:eastAsia="zh-CN" w:bidi="ar-SA"/>
        </w:rPr>
        <w:pict>
          <v:shape id="Picture 1529" o:spid="_x0000_s113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Yamimash </w:t>
      </w:r>
      <w:r>
        <w:rPr>
          <w:rFonts w:ascii="Times New Roman" w:hAnsi="Times New Roman" w:eastAsia="宋体" w:cs="Times New Roman"/>
          <w:color w:val="auto"/>
          <w:kern w:val="2"/>
          <w:sz w:val="21"/>
          <w:szCs w:val="21"/>
          <w:lang w:val="en-US" w:eastAsia="zh-CN" w:bidi="ar-SA"/>
        </w:rPr>
        <w:pict>
          <v:shape id="Picture 1532" o:spid="_x0000_s11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Sanren </w:t>
      </w:r>
      <w:r>
        <w:rPr>
          <w:rFonts w:ascii="Times New Roman" w:hAnsi="Times New Roman" w:eastAsia="宋体" w:cs="Times New Roman"/>
          <w:color w:val="auto"/>
          <w:kern w:val="2"/>
          <w:sz w:val="21"/>
          <w:szCs w:val="21"/>
          <w:lang w:val="en-US" w:eastAsia="zh-CN" w:bidi="ar-SA"/>
        </w:rPr>
        <w:pict>
          <v:shape id="Picture 1535" o:spid="_x0000_s11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Markplier </w:t>
      </w:r>
    </w:p>
    <w:p>
      <w:pPr>
        <w:rPr>
          <w:szCs w:val="21"/>
        </w:rPr>
      </w:pPr>
      <w:r>
        <w:rPr>
          <w:szCs w:val="21"/>
        </w:rPr>
        <w:t xml:space="preserve">#29 《蜡笔小新》里，野原新之助的妹妹叫什么？ </w:t>
      </w:r>
    </w:p>
    <w:p>
      <w:pPr>
        <w:rPr>
          <w:szCs w:val="21"/>
        </w:rPr>
      </w:pPr>
      <w:r>
        <w:rPr>
          <w:rFonts w:ascii="Times New Roman" w:hAnsi="Times New Roman" w:eastAsia="宋体" w:cs="Times New Roman"/>
          <w:color w:val="auto"/>
          <w:kern w:val="2"/>
          <w:sz w:val="21"/>
          <w:szCs w:val="21"/>
          <w:lang w:val="en-US" w:eastAsia="zh-CN" w:bidi="ar-SA"/>
        </w:rPr>
        <w:pict>
          <v:shape id="Picture 1538" o:spid="_x0000_s11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野原兰 </w:t>
      </w:r>
      <w:r>
        <w:rPr>
          <w:rFonts w:ascii="Times New Roman" w:hAnsi="Times New Roman" w:eastAsia="宋体" w:cs="Times New Roman"/>
          <w:color w:val="auto"/>
          <w:kern w:val="2"/>
          <w:sz w:val="21"/>
          <w:szCs w:val="21"/>
          <w:lang w:val="en-US" w:eastAsia="zh-CN" w:bidi="ar-SA"/>
        </w:rPr>
        <w:pict>
          <v:shape id="Picture 1541" o:spid="_x0000_s11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野原樱 </w:t>
      </w:r>
      <w:r>
        <w:rPr>
          <w:rFonts w:ascii="Times New Roman" w:hAnsi="Times New Roman" w:eastAsia="宋体" w:cs="Times New Roman"/>
          <w:color w:val="auto"/>
          <w:kern w:val="2"/>
          <w:sz w:val="21"/>
          <w:szCs w:val="21"/>
          <w:lang w:val="en-US" w:eastAsia="zh-CN" w:bidi="ar-SA"/>
        </w:rPr>
        <w:pict>
          <v:shape id="Picture 1544" o:spid="_x0000_s114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野原梅 </w:t>
      </w:r>
      <w:r>
        <w:rPr>
          <w:rFonts w:ascii="Times New Roman" w:hAnsi="Times New Roman" w:eastAsia="宋体" w:cs="Times New Roman"/>
          <w:color w:val="auto"/>
          <w:kern w:val="2"/>
          <w:sz w:val="21"/>
          <w:szCs w:val="21"/>
          <w:lang w:val="en-US" w:eastAsia="zh-CN" w:bidi="ar-SA"/>
        </w:rPr>
        <w:pict>
          <v:shape id="Picture 1547" o:spid="_x0000_s114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野原葵 </w:t>
      </w:r>
    </w:p>
    <w:p>
      <w:pPr>
        <w:rPr>
          <w:szCs w:val="21"/>
        </w:rPr>
      </w:pPr>
      <w:r>
        <w:rPr>
          <w:szCs w:val="21"/>
        </w:rPr>
        <w:t xml:space="preserve">#30 上古卷轴通常被叫做什么 </w:t>
      </w:r>
    </w:p>
    <w:p>
      <w:pPr>
        <w:rPr>
          <w:szCs w:val="21"/>
        </w:rPr>
      </w:pPr>
      <w:r>
        <w:rPr>
          <w:rFonts w:ascii="Times New Roman" w:hAnsi="Times New Roman" w:eastAsia="宋体" w:cs="Times New Roman"/>
          <w:color w:val="auto"/>
          <w:kern w:val="2"/>
          <w:sz w:val="21"/>
          <w:szCs w:val="21"/>
          <w:lang w:val="en-US" w:eastAsia="zh-CN" w:bidi="ar-SA"/>
        </w:rPr>
        <w:pict>
          <v:shape id="Picture 1550" o:spid="_x0000_s11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旧书 </w:t>
      </w:r>
      <w:r>
        <w:rPr>
          <w:rFonts w:ascii="Times New Roman" w:hAnsi="Times New Roman" w:eastAsia="宋体" w:cs="Times New Roman"/>
          <w:color w:val="auto"/>
          <w:kern w:val="2"/>
          <w:sz w:val="21"/>
          <w:szCs w:val="21"/>
          <w:lang w:val="en-US" w:eastAsia="zh-CN" w:bidi="ar-SA"/>
        </w:rPr>
        <w:pict>
          <v:shape id="Picture 1553" o:spid="_x0000_s114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老滚 </w:t>
      </w:r>
      <w:r>
        <w:rPr>
          <w:rFonts w:ascii="Times New Roman" w:hAnsi="Times New Roman" w:eastAsia="宋体" w:cs="Times New Roman"/>
          <w:color w:val="auto"/>
          <w:kern w:val="2"/>
          <w:sz w:val="21"/>
          <w:szCs w:val="21"/>
          <w:lang w:val="en-US" w:eastAsia="zh-CN" w:bidi="ar-SA"/>
        </w:rPr>
        <w:pict>
          <v:shape id="Picture 1556" o:spid="_x0000_s11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古卷 </w:t>
      </w:r>
      <w:r>
        <w:rPr>
          <w:rFonts w:ascii="Times New Roman" w:hAnsi="Times New Roman" w:eastAsia="宋体" w:cs="Times New Roman"/>
          <w:color w:val="auto"/>
          <w:kern w:val="2"/>
          <w:sz w:val="21"/>
          <w:szCs w:val="21"/>
          <w:lang w:val="en-US" w:eastAsia="zh-CN" w:bidi="ar-SA"/>
        </w:rPr>
        <w:pict>
          <v:shape id="Picture 1559" o:spid="_x0000_s11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上轴 </w:t>
      </w:r>
    </w:p>
    <w:p>
      <w:pPr>
        <w:rPr>
          <w:szCs w:val="21"/>
        </w:rPr>
      </w:pPr>
      <w:r>
        <w:rPr>
          <w:szCs w:val="21"/>
        </w:rPr>
        <w:t xml:space="preserve">#31 《Bilibili入站歌》的作者是？ </w:t>
      </w:r>
    </w:p>
    <w:p>
      <w:pPr>
        <w:rPr>
          <w:szCs w:val="21"/>
        </w:rPr>
      </w:pPr>
      <w:r>
        <w:rPr>
          <w:rFonts w:ascii="Times New Roman" w:hAnsi="Times New Roman" w:eastAsia="宋体" w:cs="Times New Roman"/>
          <w:color w:val="auto"/>
          <w:kern w:val="2"/>
          <w:sz w:val="21"/>
          <w:szCs w:val="21"/>
          <w:lang w:val="en-US" w:eastAsia="zh-CN" w:bidi="ar-SA"/>
        </w:rPr>
        <w:pict>
          <v:shape id="Picture 1562" o:spid="_x0000_s114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辰音奈奈 </w:t>
      </w:r>
      <w:r>
        <w:rPr>
          <w:rFonts w:ascii="Times New Roman" w:hAnsi="Times New Roman" w:eastAsia="宋体" w:cs="Times New Roman"/>
          <w:color w:val="auto"/>
          <w:kern w:val="2"/>
          <w:sz w:val="21"/>
          <w:szCs w:val="21"/>
          <w:lang w:val="en-US" w:eastAsia="zh-CN" w:bidi="ar-SA"/>
        </w:rPr>
        <w:pict>
          <v:shape id="Picture 1565" o:spid="_x0000_s11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HK君 </w:t>
      </w:r>
      <w:r>
        <w:rPr>
          <w:rFonts w:ascii="Times New Roman" w:hAnsi="Times New Roman" w:eastAsia="宋体" w:cs="Times New Roman"/>
          <w:color w:val="auto"/>
          <w:kern w:val="2"/>
          <w:sz w:val="21"/>
          <w:szCs w:val="21"/>
          <w:lang w:val="en-US" w:eastAsia="zh-CN" w:bidi="ar-SA"/>
        </w:rPr>
        <w:pict>
          <v:shape id="Picture 1568" o:spid="_x0000_s114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飞剑 </w:t>
      </w:r>
      <w:r>
        <w:rPr>
          <w:rFonts w:ascii="Times New Roman" w:hAnsi="Times New Roman" w:eastAsia="宋体" w:cs="Times New Roman"/>
          <w:color w:val="auto"/>
          <w:kern w:val="2"/>
          <w:sz w:val="21"/>
          <w:szCs w:val="21"/>
          <w:lang w:val="en-US" w:eastAsia="zh-CN" w:bidi="ar-SA"/>
        </w:rPr>
        <w:pict>
          <v:shape id="Picture 1571" o:spid="_x0000_s11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女孩为何穿短裙 </w:t>
      </w:r>
    </w:p>
    <w:p>
      <w:pPr>
        <w:rPr>
          <w:szCs w:val="21"/>
        </w:rPr>
      </w:pPr>
      <w:r>
        <w:rPr>
          <w:szCs w:val="21"/>
        </w:rPr>
        <w:t xml:space="preserve">#32 以下哪项不属于我们通称的死亡flag </w:t>
      </w:r>
    </w:p>
    <w:p>
      <w:pPr>
        <w:rPr>
          <w:szCs w:val="21"/>
        </w:rPr>
      </w:pPr>
      <w:r>
        <w:rPr>
          <w:rFonts w:ascii="Times New Roman" w:hAnsi="Times New Roman" w:eastAsia="宋体" w:cs="Times New Roman"/>
          <w:color w:val="auto"/>
          <w:kern w:val="2"/>
          <w:sz w:val="21"/>
          <w:szCs w:val="21"/>
          <w:lang w:val="en-US" w:eastAsia="zh-CN" w:bidi="ar-SA"/>
        </w:rPr>
        <w:pict>
          <v:shape id="Picture 1574" o:spid="_x0000_s11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我觉得我还可以抢救一下！ </w:t>
      </w:r>
      <w:r>
        <w:rPr>
          <w:rFonts w:ascii="Times New Roman" w:hAnsi="Times New Roman" w:eastAsia="宋体" w:cs="Times New Roman"/>
          <w:color w:val="auto"/>
          <w:kern w:val="2"/>
          <w:sz w:val="21"/>
          <w:szCs w:val="21"/>
          <w:lang w:val="en-US" w:eastAsia="zh-CN" w:bidi="ar-SA"/>
        </w:rPr>
        <w:pict>
          <v:shape id="Picture 1577" o:spid="_x0000_s115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等一切都结束之后我有话要跟你说 </w:t>
      </w:r>
      <w:r>
        <w:rPr>
          <w:rFonts w:ascii="Times New Roman" w:hAnsi="Times New Roman" w:eastAsia="宋体" w:cs="Times New Roman"/>
          <w:color w:val="auto"/>
          <w:kern w:val="2"/>
          <w:sz w:val="21"/>
          <w:szCs w:val="21"/>
          <w:lang w:val="en-US" w:eastAsia="zh-CN" w:bidi="ar-SA"/>
        </w:rPr>
        <w:pict>
          <v:shape id="Picture 1580" o:spid="_x0000_s11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其实我是你爸爸 </w:t>
      </w:r>
      <w:r>
        <w:rPr>
          <w:rFonts w:ascii="Times New Roman" w:hAnsi="Times New Roman" w:eastAsia="宋体" w:cs="Times New Roman"/>
          <w:color w:val="auto"/>
          <w:kern w:val="2"/>
          <w:sz w:val="21"/>
          <w:szCs w:val="21"/>
          <w:lang w:val="en-US" w:eastAsia="zh-CN" w:bidi="ar-SA"/>
        </w:rPr>
        <w:pict>
          <v:shape id="Picture 1583" o:spid="_x0000_s11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生存战略！ </w:t>
      </w:r>
    </w:p>
    <w:p>
      <w:pPr>
        <w:rPr>
          <w:szCs w:val="21"/>
        </w:rPr>
      </w:pPr>
      <w:r>
        <w:rPr>
          <w:szCs w:val="21"/>
        </w:rPr>
        <w:t xml:space="preserve">#33 我有__我自豪！ </w:t>
      </w:r>
    </w:p>
    <w:p>
      <w:pPr>
        <w:rPr>
          <w:szCs w:val="21"/>
        </w:rPr>
      </w:pPr>
      <w:r>
        <w:rPr>
          <w:rFonts w:ascii="Times New Roman" w:hAnsi="Times New Roman" w:eastAsia="宋体" w:cs="Times New Roman"/>
          <w:color w:val="auto"/>
          <w:kern w:val="2"/>
          <w:sz w:val="21"/>
          <w:szCs w:val="21"/>
          <w:lang w:val="en-US" w:eastAsia="zh-CN" w:bidi="ar-SA"/>
        </w:rPr>
        <w:pict>
          <v:shape id="Picture 1586" o:spid="_x0000_s115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巨乳 </w:t>
      </w:r>
      <w:r>
        <w:rPr>
          <w:rFonts w:ascii="Times New Roman" w:hAnsi="Times New Roman" w:eastAsia="宋体" w:cs="Times New Roman"/>
          <w:color w:val="auto"/>
          <w:kern w:val="2"/>
          <w:sz w:val="21"/>
          <w:szCs w:val="21"/>
          <w:lang w:val="en-US" w:eastAsia="zh-CN" w:bidi="ar-SA"/>
        </w:rPr>
        <w:pict>
          <v:shape id="Picture 1589" o:spid="_x0000_s11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金钱 </w:t>
      </w:r>
      <w:r>
        <w:rPr>
          <w:rFonts w:ascii="Times New Roman" w:hAnsi="Times New Roman" w:eastAsia="宋体" w:cs="Times New Roman"/>
          <w:color w:val="auto"/>
          <w:kern w:val="2"/>
          <w:sz w:val="21"/>
          <w:szCs w:val="21"/>
          <w:lang w:val="en-US" w:eastAsia="zh-CN" w:bidi="ar-SA"/>
        </w:rPr>
        <w:pict>
          <v:shape id="Picture 1592" o:spid="_x0000_s11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大脑 </w:t>
      </w:r>
      <w:r>
        <w:rPr>
          <w:rFonts w:ascii="Times New Roman" w:hAnsi="Times New Roman" w:eastAsia="宋体" w:cs="Times New Roman"/>
          <w:color w:val="auto"/>
          <w:kern w:val="2"/>
          <w:sz w:val="21"/>
          <w:szCs w:val="21"/>
          <w:lang w:val="en-US" w:eastAsia="zh-CN" w:bidi="ar-SA"/>
        </w:rPr>
        <w:pict>
          <v:shape id="Picture 1595" o:spid="_x0000_s115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姿势 </w:t>
      </w:r>
    </w:p>
    <w:p>
      <w:pPr>
        <w:rPr>
          <w:szCs w:val="21"/>
        </w:rPr>
      </w:pPr>
      <w:r>
        <w:rPr>
          <w:szCs w:val="21"/>
        </w:rPr>
        <w:t xml:space="preserve">#34 在“Little Busters！“中，”假面斋藤“的真实身份是谁？ </w:t>
      </w:r>
    </w:p>
    <w:p>
      <w:pPr>
        <w:rPr>
          <w:szCs w:val="21"/>
        </w:rPr>
      </w:pPr>
      <w:r>
        <w:rPr>
          <w:rFonts w:ascii="Times New Roman" w:hAnsi="Times New Roman" w:eastAsia="宋体" w:cs="Times New Roman"/>
          <w:color w:val="auto"/>
          <w:kern w:val="2"/>
          <w:sz w:val="21"/>
          <w:szCs w:val="21"/>
          <w:lang w:val="en-US" w:eastAsia="zh-CN" w:bidi="ar-SA"/>
        </w:rPr>
        <w:pict>
          <v:shape id="Picture 1598" o:spid="_x0000_s11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枣 铃 </w:t>
      </w:r>
      <w:r>
        <w:rPr>
          <w:rFonts w:ascii="Times New Roman" w:hAnsi="Times New Roman" w:eastAsia="宋体" w:cs="Times New Roman"/>
          <w:color w:val="auto"/>
          <w:kern w:val="2"/>
          <w:sz w:val="21"/>
          <w:szCs w:val="21"/>
          <w:lang w:val="en-US" w:eastAsia="zh-CN" w:bidi="ar-SA"/>
        </w:rPr>
        <w:pict>
          <v:shape id="Picture 1601" o:spid="_x0000_s11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枣 恭介 </w:t>
      </w:r>
      <w:r>
        <w:rPr>
          <w:rFonts w:ascii="Times New Roman" w:hAnsi="Times New Roman" w:eastAsia="宋体" w:cs="Times New Roman"/>
          <w:color w:val="auto"/>
          <w:kern w:val="2"/>
          <w:sz w:val="21"/>
          <w:szCs w:val="21"/>
          <w:lang w:val="en-US" w:eastAsia="zh-CN" w:bidi="ar-SA"/>
        </w:rPr>
        <w:pict>
          <v:shape id="Picture 1604" o:spid="_x0000_s116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井之原 真人 </w:t>
      </w:r>
      <w:r>
        <w:rPr>
          <w:rFonts w:ascii="Times New Roman" w:hAnsi="Times New Roman" w:eastAsia="宋体" w:cs="Times New Roman"/>
          <w:color w:val="auto"/>
          <w:kern w:val="2"/>
          <w:sz w:val="21"/>
          <w:szCs w:val="21"/>
          <w:lang w:val="en-US" w:eastAsia="zh-CN" w:bidi="ar-SA"/>
        </w:rPr>
        <w:pict>
          <v:shape id="Picture 1607" o:spid="_x0000_s116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朱鹭户 沙耶 </w:t>
      </w:r>
    </w:p>
    <w:p>
      <w:pPr>
        <w:rPr>
          <w:szCs w:val="21"/>
        </w:rPr>
      </w:pPr>
      <w:r>
        <w:rPr>
          <w:szCs w:val="21"/>
        </w:rPr>
        <w:t xml:space="preserve">#35 被誉为“德意志军马”的战车是？ </w:t>
      </w:r>
    </w:p>
    <w:p>
      <w:pPr>
        <w:rPr>
          <w:szCs w:val="21"/>
        </w:rPr>
      </w:pPr>
      <w:r>
        <w:rPr>
          <w:rFonts w:ascii="Times New Roman" w:hAnsi="Times New Roman" w:eastAsia="宋体" w:cs="Times New Roman"/>
          <w:color w:val="auto"/>
          <w:kern w:val="2"/>
          <w:sz w:val="21"/>
          <w:szCs w:val="21"/>
          <w:lang w:val="en-US" w:eastAsia="zh-CN" w:bidi="ar-SA"/>
        </w:rPr>
        <w:pict>
          <v:shape id="Picture 1610" o:spid="_x0000_s11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4号坦克 </w:t>
      </w:r>
      <w:r>
        <w:rPr>
          <w:rFonts w:ascii="Times New Roman" w:hAnsi="Times New Roman" w:eastAsia="宋体" w:cs="Times New Roman"/>
          <w:color w:val="auto"/>
          <w:kern w:val="2"/>
          <w:sz w:val="21"/>
          <w:szCs w:val="21"/>
          <w:lang w:val="en-US" w:eastAsia="zh-CN" w:bidi="ar-SA"/>
        </w:rPr>
        <w:pict>
          <v:shape id="Picture 1613" o:spid="_x0000_s116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3号坦克 </w:t>
      </w:r>
      <w:r>
        <w:rPr>
          <w:rFonts w:ascii="Times New Roman" w:hAnsi="Times New Roman" w:eastAsia="宋体" w:cs="Times New Roman"/>
          <w:color w:val="auto"/>
          <w:kern w:val="2"/>
          <w:sz w:val="21"/>
          <w:szCs w:val="21"/>
          <w:lang w:val="en-US" w:eastAsia="zh-CN" w:bidi="ar-SA"/>
        </w:rPr>
        <w:pict>
          <v:shape id="Picture 1616" o:spid="_x0000_s11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黑豹坦克 </w:t>
      </w:r>
      <w:r>
        <w:rPr>
          <w:rFonts w:ascii="Times New Roman" w:hAnsi="Times New Roman" w:eastAsia="宋体" w:cs="Times New Roman"/>
          <w:color w:val="auto"/>
          <w:kern w:val="2"/>
          <w:sz w:val="21"/>
          <w:szCs w:val="21"/>
          <w:lang w:val="en-US" w:eastAsia="zh-CN" w:bidi="ar-SA"/>
        </w:rPr>
        <w:pict>
          <v:shape id="Picture 1619" o:spid="_x0000_s116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虎式坦克 </w:t>
      </w:r>
    </w:p>
    <w:p>
      <w:pPr>
        <w:rPr>
          <w:szCs w:val="21"/>
        </w:rPr>
      </w:pPr>
      <w:r>
        <w:rPr>
          <w:szCs w:val="21"/>
        </w:rPr>
        <w:t xml:space="preserve">#36 第一部机动战士高达的监督是谁？ </w:t>
      </w:r>
    </w:p>
    <w:p>
      <w:pPr>
        <w:rPr>
          <w:szCs w:val="21"/>
        </w:rPr>
      </w:pPr>
      <w:r>
        <w:rPr>
          <w:rFonts w:ascii="Times New Roman" w:hAnsi="Times New Roman" w:eastAsia="宋体" w:cs="Times New Roman"/>
          <w:color w:val="auto"/>
          <w:kern w:val="2"/>
          <w:sz w:val="21"/>
          <w:szCs w:val="21"/>
          <w:lang w:val="en-US" w:eastAsia="zh-CN" w:bidi="ar-SA"/>
        </w:rPr>
        <w:pict>
          <v:shape id="Picture 1622" o:spid="_x0000_s116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水岛精二 </w:t>
      </w:r>
      <w:r>
        <w:rPr>
          <w:rFonts w:ascii="Times New Roman" w:hAnsi="Times New Roman" w:eastAsia="宋体" w:cs="Times New Roman"/>
          <w:color w:val="auto"/>
          <w:kern w:val="2"/>
          <w:sz w:val="21"/>
          <w:szCs w:val="21"/>
          <w:lang w:val="en-US" w:eastAsia="zh-CN" w:bidi="ar-SA"/>
        </w:rPr>
        <w:pict>
          <v:shape id="Picture 1625" o:spid="_x0000_s11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福井晴敏 </w:t>
      </w:r>
      <w:r>
        <w:rPr>
          <w:rFonts w:ascii="Times New Roman" w:hAnsi="Times New Roman" w:eastAsia="宋体" w:cs="Times New Roman"/>
          <w:color w:val="auto"/>
          <w:kern w:val="2"/>
          <w:sz w:val="21"/>
          <w:szCs w:val="21"/>
          <w:lang w:val="en-US" w:eastAsia="zh-CN" w:bidi="ar-SA"/>
        </w:rPr>
        <w:pict>
          <v:shape id="Picture 1628" o:spid="_x0000_s11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福田己津央 </w:t>
      </w:r>
      <w:r>
        <w:rPr>
          <w:rFonts w:ascii="Times New Roman" w:hAnsi="Times New Roman" w:eastAsia="宋体" w:cs="Times New Roman"/>
          <w:color w:val="auto"/>
          <w:kern w:val="2"/>
          <w:sz w:val="21"/>
          <w:szCs w:val="21"/>
          <w:lang w:val="en-US" w:eastAsia="zh-CN" w:bidi="ar-SA"/>
        </w:rPr>
        <w:pict>
          <v:shape id="Picture 1631" o:spid="_x0000_s116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富野由悠季 </w:t>
      </w:r>
    </w:p>
    <w:p>
      <w:pPr>
        <w:rPr>
          <w:szCs w:val="21"/>
        </w:rPr>
      </w:pPr>
      <w:r>
        <w:rPr>
          <w:szCs w:val="21"/>
        </w:rPr>
        <w:t xml:space="preserve">#37 “背景音乐”的英文缩写是？ </w:t>
      </w:r>
    </w:p>
    <w:p>
      <w:pPr>
        <w:rPr>
          <w:szCs w:val="21"/>
        </w:rPr>
      </w:pPr>
      <w:r>
        <w:rPr>
          <w:rFonts w:ascii="Times New Roman" w:hAnsi="Times New Roman" w:eastAsia="宋体" w:cs="Times New Roman"/>
          <w:color w:val="auto"/>
          <w:kern w:val="2"/>
          <w:sz w:val="21"/>
          <w:szCs w:val="21"/>
          <w:lang w:val="en-US" w:eastAsia="zh-CN" w:bidi="ar-SA"/>
        </w:rPr>
        <w:pict>
          <v:shape id="Picture 1634" o:spid="_x0000_s11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BUM </w:t>
      </w:r>
      <w:r>
        <w:rPr>
          <w:rFonts w:ascii="Times New Roman" w:hAnsi="Times New Roman" w:eastAsia="宋体" w:cs="Times New Roman"/>
          <w:color w:val="auto"/>
          <w:kern w:val="2"/>
          <w:sz w:val="21"/>
          <w:szCs w:val="21"/>
          <w:lang w:val="en-US" w:eastAsia="zh-CN" w:bidi="ar-SA"/>
        </w:rPr>
        <w:pict>
          <v:shape id="Picture 1637" o:spid="_x0000_s11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BMG </w:t>
      </w:r>
      <w:r>
        <w:rPr>
          <w:rFonts w:ascii="Times New Roman" w:hAnsi="Times New Roman" w:eastAsia="宋体" w:cs="Times New Roman"/>
          <w:color w:val="auto"/>
          <w:kern w:val="2"/>
          <w:sz w:val="21"/>
          <w:szCs w:val="21"/>
          <w:lang w:val="en-US" w:eastAsia="zh-CN" w:bidi="ar-SA"/>
        </w:rPr>
        <w:pict>
          <v:shape id="Picture 1640" o:spid="_x0000_s117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BGM </w:t>
      </w:r>
      <w:r>
        <w:rPr>
          <w:rFonts w:ascii="Times New Roman" w:hAnsi="Times New Roman" w:eastAsia="宋体" w:cs="Times New Roman"/>
          <w:color w:val="auto"/>
          <w:kern w:val="2"/>
          <w:sz w:val="21"/>
          <w:szCs w:val="21"/>
          <w:lang w:val="en-US" w:eastAsia="zh-CN" w:bidi="ar-SA"/>
        </w:rPr>
        <w:pict>
          <v:shape id="Picture 1643" o:spid="_x0000_s117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BGN </w:t>
      </w:r>
    </w:p>
    <w:p>
      <w:pPr>
        <w:rPr>
          <w:szCs w:val="21"/>
        </w:rPr>
      </w:pPr>
      <w:r>
        <w:rPr>
          <w:szCs w:val="21"/>
        </w:rPr>
        <w:t xml:space="preserve">#38 半导体二极管(硅管)的导通电压是多少 </w:t>
      </w:r>
    </w:p>
    <w:p>
      <w:pPr>
        <w:rPr>
          <w:szCs w:val="21"/>
        </w:rPr>
      </w:pPr>
      <w:r>
        <w:rPr>
          <w:rFonts w:ascii="Times New Roman" w:hAnsi="Times New Roman" w:eastAsia="宋体" w:cs="Times New Roman"/>
          <w:color w:val="auto"/>
          <w:kern w:val="2"/>
          <w:sz w:val="21"/>
          <w:szCs w:val="21"/>
          <w:lang w:val="en-US" w:eastAsia="zh-CN" w:bidi="ar-SA"/>
        </w:rPr>
        <w:pict>
          <v:shape id="Picture 1646" o:spid="_x0000_s117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0.6-0.8V </w:t>
      </w:r>
      <w:r>
        <w:rPr>
          <w:rFonts w:ascii="Times New Roman" w:hAnsi="Times New Roman" w:eastAsia="宋体" w:cs="Times New Roman"/>
          <w:color w:val="auto"/>
          <w:kern w:val="2"/>
          <w:sz w:val="21"/>
          <w:szCs w:val="21"/>
          <w:lang w:val="en-US" w:eastAsia="zh-CN" w:bidi="ar-SA"/>
        </w:rPr>
        <w:pict>
          <v:shape id="Picture 1649" o:spid="_x0000_s11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0.1-0.3V </w:t>
      </w:r>
      <w:r>
        <w:rPr>
          <w:rFonts w:ascii="Times New Roman" w:hAnsi="Times New Roman" w:eastAsia="宋体" w:cs="Times New Roman"/>
          <w:color w:val="auto"/>
          <w:kern w:val="2"/>
          <w:sz w:val="21"/>
          <w:szCs w:val="21"/>
          <w:lang w:val="en-US" w:eastAsia="zh-CN" w:bidi="ar-SA"/>
        </w:rPr>
        <w:pict>
          <v:shape id="Picture 1652" o:spid="_x0000_s11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0.9-1.1V </w:t>
      </w:r>
      <w:r>
        <w:rPr>
          <w:rFonts w:ascii="Times New Roman" w:hAnsi="Times New Roman" w:eastAsia="宋体" w:cs="Times New Roman"/>
          <w:color w:val="auto"/>
          <w:kern w:val="2"/>
          <w:sz w:val="21"/>
          <w:szCs w:val="21"/>
          <w:lang w:val="en-US" w:eastAsia="zh-CN" w:bidi="ar-SA"/>
        </w:rPr>
        <w:pict>
          <v:shape id="Picture 1655" o:spid="_x0000_s117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0.3-0.5V </w:t>
      </w:r>
    </w:p>
    <w:p>
      <w:pPr>
        <w:rPr>
          <w:szCs w:val="21"/>
        </w:rPr>
      </w:pPr>
      <w:r>
        <w:rPr>
          <w:szCs w:val="21"/>
        </w:rPr>
        <w:t xml:space="preserve">#39 以下哪个游戏属于地域压制型模拟游戏？ </w:t>
      </w:r>
    </w:p>
    <w:p>
      <w:pPr>
        <w:rPr>
          <w:szCs w:val="21"/>
        </w:rPr>
      </w:pPr>
      <w:r>
        <w:rPr>
          <w:rFonts w:ascii="Times New Roman" w:hAnsi="Times New Roman" w:eastAsia="宋体" w:cs="Times New Roman"/>
          <w:color w:val="auto"/>
          <w:kern w:val="2"/>
          <w:sz w:val="21"/>
          <w:szCs w:val="21"/>
          <w:lang w:val="en-US" w:eastAsia="zh-CN" w:bidi="ar-SA"/>
        </w:rPr>
        <w:pict>
          <v:shape id="Picture 1658" o:spid="_x0000_s117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刺客教条 </w:t>
      </w:r>
      <w:r>
        <w:rPr>
          <w:rFonts w:ascii="Times New Roman" w:hAnsi="Times New Roman" w:eastAsia="宋体" w:cs="Times New Roman"/>
          <w:color w:val="auto"/>
          <w:kern w:val="2"/>
          <w:sz w:val="21"/>
          <w:szCs w:val="21"/>
          <w:lang w:val="en-US" w:eastAsia="zh-CN" w:bidi="ar-SA"/>
        </w:rPr>
        <w:pict>
          <v:shape id="Picture 1661" o:spid="_x0000_s11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坦克世界 </w:t>
      </w:r>
      <w:r>
        <w:rPr>
          <w:rFonts w:ascii="Times New Roman" w:hAnsi="Times New Roman" w:eastAsia="宋体" w:cs="Times New Roman"/>
          <w:color w:val="auto"/>
          <w:kern w:val="2"/>
          <w:sz w:val="21"/>
          <w:szCs w:val="21"/>
          <w:lang w:val="en-US" w:eastAsia="zh-CN" w:bidi="ar-SA"/>
        </w:rPr>
        <w:pict>
          <v:shape id="Picture 1664" o:spid="_x0000_s11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天神乱漫 </w:t>
      </w:r>
      <w:r>
        <w:rPr>
          <w:rFonts w:ascii="Times New Roman" w:hAnsi="Times New Roman" w:eastAsia="宋体" w:cs="Times New Roman"/>
          <w:color w:val="auto"/>
          <w:kern w:val="2"/>
          <w:sz w:val="21"/>
          <w:szCs w:val="21"/>
          <w:lang w:val="en-US" w:eastAsia="zh-CN" w:bidi="ar-SA"/>
        </w:rPr>
        <w:pict>
          <v:shape id="Picture 1667" o:spid="_x0000_s118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大帝国 </w:t>
      </w:r>
    </w:p>
    <w:p>
      <w:pPr>
        <w:rPr>
          <w:szCs w:val="21"/>
        </w:rPr>
      </w:pPr>
      <w:r>
        <w:rPr>
          <w:szCs w:val="21"/>
        </w:rPr>
        <w:t xml:space="preserve">#40 游戏《三国无双》是下列哪个公司的作品？ </w:t>
      </w:r>
    </w:p>
    <w:p>
      <w:pPr>
        <w:rPr>
          <w:szCs w:val="21"/>
        </w:rPr>
      </w:pPr>
      <w:r>
        <w:rPr>
          <w:rFonts w:ascii="Times New Roman" w:hAnsi="Times New Roman" w:eastAsia="宋体" w:cs="Times New Roman"/>
          <w:color w:val="auto"/>
          <w:kern w:val="2"/>
          <w:sz w:val="21"/>
          <w:szCs w:val="21"/>
          <w:lang w:val="en-US" w:eastAsia="zh-CN" w:bidi="ar-SA"/>
        </w:rPr>
        <w:pict>
          <v:shape id="Picture 1670" o:spid="_x0000_s11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腾讯公司 </w:t>
      </w:r>
      <w:r>
        <w:rPr>
          <w:rFonts w:ascii="Times New Roman" w:hAnsi="Times New Roman" w:eastAsia="宋体" w:cs="Times New Roman"/>
          <w:color w:val="auto"/>
          <w:kern w:val="2"/>
          <w:sz w:val="21"/>
          <w:szCs w:val="21"/>
          <w:lang w:val="en-US" w:eastAsia="zh-CN" w:bidi="ar-SA"/>
        </w:rPr>
        <w:pict>
          <v:shape id="Picture 1673" o:spid="_x0000_s118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光荣公司 </w:t>
      </w:r>
      <w:r>
        <w:rPr>
          <w:rFonts w:ascii="Times New Roman" w:hAnsi="Times New Roman" w:eastAsia="宋体" w:cs="Times New Roman"/>
          <w:color w:val="auto"/>
          <w:kern w:val="2"/>
          <w:sz w:val="21"/>
          <w:szCs w:val="21"/>
          <w:lang w:val="en-US" w:eastAsia="zh-CN" w:bidi="ar-SA"/>
        </w:rPr>
        <w:pict>
          <v:shape id="Picture 1676" o:spid="_x0000_s11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大宇公司 </w:t>
      </w:r>
      <w:r>
        <w:rPr>
          <w:rFonts w:ascii="Times New Roman" w:hAnsi="Times New Roman" w:eastAsia="宋体" w:cs="Times New Roman"/>
          <w:color w:val="auto"/>
          <w:kern w:val="2"/>
          <w:sz w:val="21"/>
          <w:szCs w:val="21"/>
          <w:lang w:val="en-US" w:eastAsia="zh-CN" w:bidi="ar-SA"/>
        </w:rPr>
        <w:pict>
          <v:shape id="Picture 1679" o:spid="_x0000_s118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暴雪公司 </w:t>
      </w:r>
    </w:p>
    <w:p>
      <w:pPr>
        <w:rPr>
          <w:szCs w:val="21"/>
        </w:rPr>
      </w:pPr>
      <w:r>
        <w:rPr>
          <w:szCs w:val="21"/>
        </w:rPr>
        <w:t xml:space="preserve">#41 下面哪种药物不是局部麻醉药 </w:t>
      </w:r>
    </w:p>
    <w:p>
      <w:pPr>
        <w:rPr>
          <w:szCs w:val="21"/>
        </w:rPr>
      </w:pPr>
      <w:r>
        <w:rPr>
          <w:rFonts w:ascii="Times New Roman" w:hAnsi="Times New Roman" w:eastAsia="宋体" w:cs="Times New Roman"/>
          <w:color w:val="auto"/>
          <w:kern w:val="2"/>
          <w:sz w:val="21"/>
          <w:szCs w:val="21"/>
          <w:lang w:val="en-US" w:eastAsia="zh-CN" w:bidi="ar-SA"/>
        </w:rPr>
        <w:pict>
          <v:shape id="Picture 1682" o:spid="_x0000_s11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盐酸达克罗宁 </w:t>
      </w:r>
      <w:r>
        <w:rPr>
          <w:rFonts w:ascii="Times New Roman" w:hAnsi="Times New Roman" w:eastAsia="宋体" w:cs="Times New Roman"/>
          <w:color w:val="auto"/>
          <w:kern w:val="2"/>
          <w:sz w:val="21"/>
          <w:szCs w:val="21"/>
          <w:lang w:val="en-US" w:eastAsia="zh-CN" w:bidi="ar-SA"/>
        </w:rPr>
        <w:pict>
          <v:shape id="Picture 1685" o:spid="_x0000_s118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盐酸阿托品 </w:t>
      </w:r>
      <w:r>
        <w:rPr>
          <w:rFonts w:ascii="Times New Roman" w:hAnsi="Times New Roman" w:eastAsia="宋体" w:cs="Times New Roman"/>
          <w:color w:val="auto"/>
          <w:kern w:val="2"/>
          <w:sz w:val="21"/>
          <w:szCs w:val="21"/>
          <w:lang w:val="en-US" w:eastAsia="zh-CN" w:bidi="ar-SA"/>
        </w:rPr>
        <w:pict>
          <v:shape id="Picture 1688" o:spid="_x0000_s11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盐酸利多卡因 </w:t>
      </w:r>
      <w:r>
        <w:rPr>
          <w:rFonts w:ascii="Times New Roman" w:hAnsi="Times New Roman" w:eastAsia="宋体" w:cs="Times New Roman"/>
          <w:color w:val="auto"/>
          <w:kern w:val="2"/>
          <w:sz w:val="21"/>
          <w:szCs w:val="21"/>
          <w:lang w:val="en-US" w:eastAsia="zh-CN" w:bidi="ar-SA"/>
        </w:rPr>
        <w:pict>
          <v:shape id="Picture 1691" o:spid="_x0000_s11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盐酸普鲁卡因 </w:t>
      </w:r>
    </w:p>
    <w:p>
      <w:pPr>
        <w:rPr>
          <w:szCs w:val="21"/>
        </w:rPr>
      </w:pPr>
      <w:r>
        <w:rPr>
          <w:szCs w:val="21"/>
        </w:rPr>
        <w:t xml:space="preserve">#42 《名侦探柯南》中工藤新一是被灌下代号为什么的毒药致使身体缩小的？ </w:t>
      </w:r>
    </w:p>
    <w:p>
      <w:pPr>
        <w:rPr>
          <w:szCs w:val="21"/>
        </w:rPr>
      </w:pPr>
      <w:r>
        <w:rPr>
          <w:rFonts w:ascii="Times New Roman" w:hAnsi="Times New Roman" w:eastAsia="宋体" w:cs="Times New Roman"/>
          <w:color w:val="auto"/>
          <w:kern w:val="2"/>
          <w:sz w:val="21"/>
          <w:szCs w:val="21"/>
          <w:lang w:val="en-US" w:eastAsia="zh-CN" w:bidi="ar-SA"/>
        </w:rPr>
        <w:pict>
          <v:shape id="Picture 1694" o:spid="_x0000_s11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APTX-4896 </w:t>
      </w:r>
      <w:r>
        <w:rPr>
          <w:rFonts w:ascii="Times New Roman" w:hAnsi="Times New Roman" w:eastAsia="宋体" w:cs="Times New Roman"/>
          <w:color w:val="auto"/>
          <w:kern w:val="2"/>
          <w:sz w:val="21"/>
          <w:szCs w:val="21"/>
          <w:lang w:val="en-US" w:eastAsia="zh-CN" w:bidi="ar-SA"/>
        </w:rPr>
        <w:pict>
          <v:shape id="Picture 1697" o:spid="_x0000_s119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APTX-4869 </w:t>
      </w:r>
      <w:r>
        <w:rPr>
          <w:rFonts w:ascii="Times New Roman" w:hAnsi="Times New Roman" w:eastAsia="宋体" w:cs="Times New Roman"/>
          <w:color w:val="auto"/>
          <w:kern w:val="2"/>
          <w:sz w:val="21"/>
          <w:szCs w:val="21"/>
          <w:lang w:val="en-US" w:eastAsia="zh-CN" w:bidi="ar-SA"/>
        </w:rPr>
        <w:pict>
          <v:shape id="Picture 1700" o:spid="_x0000_s119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ABTX-4869 </w:t>
      </w:r>
      <w:r>
        <w:rPr>
          <w:rFonts w:ascii="Times New Roman" w:hAnsi="Times New Roman" w:eastAsia="宋体" w:cs="Times New Roman"/>
          <w:color w:val="auto"/>
          <w:kern w:val="2"/>
          <w:sz w:val="21"/>
          <w:szCs w:val="21"/>
          <w:lang w:val="en-US" w:eastAsia="zh-CN" w:bidi="ar-SA"/>
        </w:rPr>
        <w:pict>
          <v:shape id="Picture 1703" o:spid="_x0000_s11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ABTX-4896 </w:t>
      </w:r>
    </w:p>
    <w:p>
      <w:pPr>
        <w:rPr>
          <w:szCs w:val="21"/>
        </w:rPr>
      </w:pPr>
      <w:r>
        <w:rPr>
          <w:szCs w:val="21"/>
        </w:rPr>
        <w:t xml:space="preserve">#43 曾经在TV版里将路人画成了人棍，在后来的蓝光BD版里进行了修正的动画名称是？ </w:t>
      </w:r>
    </w:p>
    <w:p>
      <w:pPr>
        <w:rPr>
          <w:szCs w:val="21"/>
        </w:rPr>
      </w:pPr>
      <w:r>
        <w:rPr>
          <w:rFonts w:ascii="Times New Roman" w:hAnsi="Times New Roman" w:eastAsia="宋体" w:cs="Times New Roman"/>
          <w:color w:val="auto"/>
          <w:kern w:val="2"/>
          <w:sz w:val="21"/>
          <w:szCs w:val="21"/>
          <w:lang w:val="en-US" w:eastAsia="zh-CN" w:bidi="ar-SA"/>
        </w:rPr>
        <w:pict>
          <v:shape id="Picture 1706" o:spid="_x0000_s11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水星领航员 </w:t>
      </w:r>
      <w:r>
        <w:rPr>
          <w:rFonts w:ascii="Times New Roman" w:hAnsi="Times New Roman" w:eastAsia="宋体" w:cs="Times New Roman"/>
          <w:color w:val="auto"/>
          <w:kern w:val="2"/>
          <w:sz w:val="21"/>
          <w:szCs w:val="21"/>
          <w:lang w:val="en-US" w:eastAsia="zh-CN" w:bidi="ar-SA"/>
        </w:rPr>
        <w:pict>
          <v:shape id="Picture 1709" o:spid="_x0000_s11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反叛的鲁鲁修 </w:t>
      </w:r>
      <w:r>
        <w:rPr>
          <w:rFonts w:ascii="Times New Roman" w:hAnsi="Times New Roman" w:eastAsia="宋体" w:cs="Times New Roman"/>
          <w:color w:val="auto"/>
          <w:kern w:val="2"/>
          <w:sz w:val="21"/>
          <w:szCs w:val="21"/>
          <w:lang w:val="en-US" w:eastAsia="zh-CN" w:bidi="ar-SA"/>
        </w:rPr>
        <w:pict>
          <v:shape id="Picture 1712" o:spid="_x0000_s11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日在校园 </w:t>
      </w:r>
      <w:r>
        <w:rPr>
          <w:rFonts w:ascii="Times New Roman" w:hAnsi="Times New Roman" w:eastAsia="宋体" w:cs="Times New Roman"/>
          <w:color w:val="auto"/>
          <w:kern w:val="2"/>
          <w:sz w:val="21"/>
          <w:szCs w:val="21"/>
          <w:lang w:val="en-US" w:eastAsia="zh-CN" w:bidi="ar-SA"/>
        </w:rPr>
        <w:pict>
          <v:shape id="Picture 1715" o:spid="_x0000_s119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高达OO </w:t>
      </w:r>
    </w:p>
    <w:p>
      <w:pPr>
        <w:rPr>
          <w:szCs w:val="21"/>
        </w:rPr>
      </w:pPr>
      <w:r>
        <w:rPr>
          <w:szCs w:val="21"/>
        </w:rPr>
        <w:t xml:space="preserve">#44 知名单机游戏“上古卷轴五”主角的特技是什么？ </w:t>
      </w:r>
    </w:p>
    <w:p>
      <w:pPr>
        <w:rPr>
          <w:szCs w:val="21"/>
        </w:rPr>
      </w:pPr>
      <w:r>
        <w:rPr>
          <w:rFonts w:ascii="Times New Roman" w:hAnsi="Times New Roman" w:eastAsia="宋体" w:cs="Times New Roman"/>
          <w:color w:val="auto"/>
          <w:kern w:val="2"/>
          <w:sz w:val="21"/>
          <w:szCs w:val="21"/>
          <w:lang w:val="en-US" w:eastAsia="zh-CN" w:bidi="ar-SA"/>
        </w:rPr>
        <w:pict>
          <v:shape id="Picture 1718" o:spid="_x0000_s11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冰封球 </w:t>
      </w:r>
      <w:r>
        <w:rPr>
          <w:rFonts w:ascii="Times New Roman" w:hAnsi="Times New Roman" w:eastAsia="宋体" w:cs="Times New Roman"/>
          <w:color w:val="auto"/>
          <w:kern w:val="2"/>
          <w:sz w:val="21"/>
          <w:szCs w:val="21"/>
          <w:lang w:val="en-US" w:eastAsia="zh-CN" w:bidi="ar-SA"/>
        </w:rPr>
        <w:pict>
          <v:shape id="Picture 1721" o:spid="_x0000_s119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时间停止 </w:t>
      </w:r>
      <w:r>
        <w:rPr>
          <w:rFonts w:ascii="Times New Roman" w:hAnsi="Times New Roman" w:eastAsia="宋体" w:cs="Times New Roman"/>
          <w:color w:val="auto"/>
          <w:kern w:val="2"/>
          <w:sz w:val="21"/>
          <w:szCs w:val="21"/>
          <w:lang w:val="en-US" w:eastAsia="zh-CN" w:bidi="ar-SA"/>
        </w:rPr>
        <w:pict>
          <v:shape id="Picture 1724" o:spid="_x0000_s120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飞弹风暴 </w:t>
      </w:r>
      <w:r>
        <w:rPr>
          <w:rFonts w:ascii="Times New Roman" w:hAnsi="Times New Roman" w:eastAsia="宋体" w:cs="Times New Roman"/>
          <w:color w:val="auto"/>
          <w:kern w:val="2"/>
          <w:sz w:val="21"/>
          <w:szCs w:val="21"/>
          <w:lang w:val="en-US" w:eastAsia="zh-CN" w:bidi="ar-SA"/>
        </w:rPr>
        <w:pict>
          <v:shape id="Picture 1727" o:spid="_x0000_s12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龙吼 </w:t>
      </w:r>
    </w:p>
    <w:p>
      <w:pPr>
        <w:rPr>
          <w:szCs w:val="21"/>
        </w:rPr>
      </w:pPr>
      <w:r>
        <w:rPr>
          <w:szCs w:val="21"/>
        </w:rPr>
        <w:t xml:space="preserve">#45 石头门TV版里世界线最后一次跳动到了哪里呢？ </w:t>
      </w:r>
    </w:p>
    <w:p>
      <w:pPr>
        <w:rPr>
          <w:szCs w:val="21"/>
        </w:rPr>
      </w:pPr>
      <w:r>
        <w:rPr>
          <w:rFonts w:ascii="Times New Roman" w:hAnsi="Times New Roman" w:eastAsia="宋体" w:cs="Times New Roman"/>
          <w:color w:val="auto"/>
          <w:kern w:val="2"/>
          <w:sz w:val="21"/>
          <w:szCs w:val="21"/>
          <w:lang w:val="en-US" w:eastAsia="zh-CN" w:bidi="ar-SA"/>
        </w:rPr>
        <w:pict>
          <v:shape id="Picture 1730" o:spid="_x0000_s12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3.141592653 </w:t>
      </w:r>
      <w:r>
        <w:rPr>
          <w:rFonts w:ascii="Times New Roman" w:hAnsi="Times New Roman" w:eastAsia="宋体" w:cs="Times New Roman"/>
          <w:color w:val="auto"/>
          <w:kern w:val="2"/>
          <w:sz w:val="21"/>
          <w:szCs w:val="21"/>
          <w:lang w:val="en-US" w:eastAsia="zh-CN" w:bidi="ar-SA"/>
        </w:rPr>
        <w:pict>
          <v:shape id="Picture 1733" o:spid="_x0000_s120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1024 </w:t>
      </w:r>
      <w:r>
        <w:rPr>
          <w:rFonts w:ascii="Times New Roman" w:hAnsi="Times New Roman" w:eastAsia="宋体" w:cs="Times New Roman"/>
          <w:color w:val="auto"/>
          <w:kern w:val="2"/>
          <w:sz w:val="21"/>
          <w:szCs w:val="21"/>
          <w:lang w:val="en-US" w:eastAsia="zh-CN" w:bidi="ar-SA"/>
        </w:rPr>
        <w:pict>
          <v:shape id="Picture 1736" o:spid="_x0000_s120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10086 </w:t>
      </w:r>
      <w:r>
        <w:rPr>
          <w:rFonts w:ascii="Times New Roman" w:hAnsi="Times New Roman" w:eastAsia="宋体" w:cs="Times New Roman"/>
          <w:color w:val="auto"/>
          <w:kern w:val="2"/>
          <w:sz w:val="21"/>
          <w:szCs w:val="21"/>
          <w:lang w:val="en-US" w:eastAsia="zh-CN" w:bidi="ar-SA"/>
        </w:rPr>
        <w:pict>
          <v:shape id="Picture 1739" o:spid="_x0000_s120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1.048596 </w:t>
      </w:r>
    </w:p>
    <w:p>
      <w:pPr>
        <w:rPr>
          <w:szCs w:val="21"/>
        </w:rPr>
      </w:pPr>
      <w:r>
        <w:rPr>
          <w:szCs w:val="21"/>
        </w:rPr>
        <w:t xml:space="preserve">#46 最强的肥料是什么？ </w:t>
      </w:r>
    </w:p>
    <w:p>
      <w:pPr>
        <w:rPr>
          <w:szCs w:val="21"/>
        </w:rPr>
      </w:pPr>
      <w:r>
        <w:rPr>
          <w:rFonts w:ascii="Times New Roman" w:hAnsi="Times New Roman" w:eastAsia="宋体" w:cs="Times New Roman"/>
          <w:color w:val="auto"/>
          <w:kern w:val="2"/>
          <w:sz w:val="21"/>
          <w:szCs w:val="21"/>
          <w:lang w:val="en-US" w:eastAsia="zh-CN" w:bidi="ar-SA"/>
        </w:rPr>
        <w:pict>
          <v:shape id="Picture 1742" o:spid="_x0000_s120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金坷垃 </w:t>
      </w:r>
      <w:r>
        <w:rPr>
          <w:rFonts w:ascii="Times New Roman" w:hAnsi="Times New Roman" w:eastAsia="宋体" w:cs="Times New Roman"/>
          <w:color w:val="auto"/>
          <w:kern w:val="2"/>
          <w:sz w:val="21"/>
          <w:szCs w:val="21"/>
          <w:lang w:val="en-US" w:eastAsia="zh-CN" w:bidi="ar-SA"/>
        </w:rPr>
        <w:pict>
          <v:shape id="Picture 1745" o:spid="_x0000_s12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农家肥 </w:t>
      </w:r>
      <w:r>
        <w:rPr>
          <w:rFonts w:ascii="Times New Roman" w:hAnsi="Times New Roman" w:eastAsia="宋体" w:cs="Times New Roman"/>
          <w:color w:val="auto"/>
          <w:kern w:val="2"/>
          <w:sz w:val="21"/>
          <w:szCs w:val="21"/>
          <w:lang w:val="en-US" w:eastAsia="zh-CN" w:bidi="ar-SA"/>
        </w:rPr>
        <w:pict>
          <v:shape id="Picture 1748" o:spid="_x0000_s12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氮磷钾 </w:t>
      </w:r>
      <w:r>
        <w:rPr>
          <w:rFonts w:ascii="Times New Roman" w:hAnsi="Times New Roman" w:eastAsia="宋体" w:cs="Times New Roman"/>
          <w:color w:val="auto"/>
          <w:kern w:val="2"/>
          <w:sz w:val="21"/>
          <w:szCs w:val="21"/>
          <w:lang w:val="en-US" w:eastAsia="zh-CN" w:bidi="ar-SA"/>
        </w:rPr>
        <w:pict>
          <v:shape id="Picture 1751" o:spid="_x0000_s12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化肥 </w:t>
      </w:r>
    </w:p>
    <w:p>
      <w:pPr>
        <w:rPr>
          <w:szCs w:val="21"/>
        </w:rPr>
      </w:pPr>
      <w:r>
        <w:rPr>
          <w:szCs w:val="21"/>
        </w:rPr>
        <w:t xml:space="preserve">#47 人称万年肉体不死激励哥的人是谁？！ </w:t>
      </w:r>
    </w:p>
    <w:p>
      <w:pPr>
        <w:rPr>
          <w:szCs w:val="21"/>
        </w:rPr>
      </w:pPr>
      <w:r>
        <w:rPr>
          <w:rFonts w:ascii="Times New Roman" w:hAnsi="Times New Roman" w:eastAsia="宋体" w:cs="Times New Roman"/>
          <w:color w:val="auto"/>
          <w:kern w:val="2"/>
          <w:sz w:val="21"/>
          <w:szCs w:val="21"/>
          <w:lang w:val="en-US" w:eastAsia="zh-CN" w:bidi="ar-SA"/>
        </w:rPr>
        <w:pict>
          <v:shape id="Picture 1754" o:spid="_x0000_s12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藤原妹红 </w:t>
      </w:r>
      <w:r>
        <w:rPr>
          <w:rFonts w:ascii="Times New Roman" w:hAnsi="Times New Roman" w:eastAsia="宋体" w:cs="Times New Roman"/>
          <w:color w:val="auto"/>
          <w:kern w:val="2"/>
          <w:sz w:val="21"/>
          <w:szCs w:val="21"/>
          <w:lang w:val="en-US" w:eastAsia="zh-CN" w:bidi="ar-SA"/>
        </w:rPr>
        <w:pict>
          <v:shape id="Picture 1757" o:spid="_x0000_s121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星矢 </w:t>
      </w:r>
      <w:r>
        <w:rPr>
          <w:rFonts w:ascii="Times New Roman" w:hAnsi="Times New Roman" w:eastAsia="宋体" w:cs="Times New Roman"/>
          <w:color w:val="auto"/>
          <w:kern w:val="2"/>
          <w:sz w:val="21"/>
          <w:szCs w:val="21"/>
          <w:lang w:val="en-US" w:eastAsia="zh-CN" w:bidi="ar-SA"/>
        </w:rPr>
        <w:pict>
          <v:shape id="Picture 1760" o:spid="_x0000_s121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齐里古 </w:t>
      </w:r>
      <w:r>
        <w:rPr>
          <w:rFonts w:ascii="Times New Roman" w:hAnsi="Times New Roman" w:eastAsia="宋体" w:cs="Times New Roman"/>
          <w:color w:val="auto"/>
          <w:kern w:val="2"/>
          <w:sz w:val="21"/>
          <w:szCs w:val="21"/>
          <w:lang w:val="en-US" w:eastAsia="zh-CN" w:bidi="ar-SA"/>
        </w:rPr>
        <w:pict>
          <v:shape id="Picture 1763" o:spid="_x0000_s12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相良宗介 </w:t>
      </w:r>
    </w:p>
    <w:p>
      <w:pPr>
        <w:rPr>
          <w:szCs w:val="21"/>
        </w:rPr>
      </w:pPr>
      <w:r>
        <w:rPr>
          <w:szCs w:val="21"/>
        </w:rPr>
        <w:t xml:space="preserve">#48 《银魂》中被成为抖S三人组的是谁？ </w:t>
      </w:r>
    </w:p>
    <w:p>
      <w:pPr>
        <w:rPr>
          <w:szCs w:val="21"/>
        </w:rPr>
      </w:pPr>
      <w:r>
        <w:rPr>
          <w:rFonts w:ascii="Times New Roman" w:hAnsi="Times New Roman" w:eastAsia="宋体" w:cs="Times New Roman"/>
          <w:color w:val="auto"/>
          <w:kern w:val="2"/>
          <w:sz w:val="21"/>
          <w:szCs w:val="21"/>
          <w:lang w:val="en-US" w:eastAsia="zh-CN" w:bidi="ar-SA"/>
        </w:rPr>
        <w:pict>
          <v:shape id="Picture 1766" o:spid="_x0000_s121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矮衫晋助，冲田总司，夜兔吃货 </w:t>
      </w:r>
      <w:r>
        <w:rPr>
          <w:rFonts w:ascii="Times New Roman" w:hAnsi="Times New Roman" w:eastAsia="宋体" w:cs="Times New Roman"/>
          <w:color w:val="auto"/>
          <w:kern w:val="2"/>
          <w:sz w:val="21"/>
          <w:szCs w:val="21"/>
          <w:lang w:val="en-US" w:eastAsia="zh-CN" w:bidi="ar-SA"/>
        </w:rPr>
        <w:pict>
          <v:shape id="Picture 1769" o:spid="_x0000_s12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高杉晋作，冲田总悟，夜兔神威 </w:t>
      </w:r>
      <w:r>
        <w:rPr>
          <w:rFonts w:ascii="Times New Roman" w:hAnsi="Times New Roman" w:eastAsia="宋体" w:cs="Times New Roman"/>
          <w:color w:val="auto"/>
          <w:kern w:val="2"/>
          <w:sz w:val="21"/>
          <w:szCs w:val="21"/>
          <w:lang w:val="en-US" w:eastAsia="zh-CN" w:bidi="ar-SA"/>
        </w:rPr>
        <w:pict>
          <v:shape id="Picture 1772" o:spid="_x0000_s12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高杉晋助，冲田总司，夜兔神威 </w:t>
      </w:r>
      <w:r>
        <w:rPr>
          <w:rFonts w:ascii="Times New Roman" w:hAnsi="Times New Roman" w:eastAsia="宋体" w:cs="Times New Roman"/>
          <w:color w:val="auto"/>
          <w:kern w:val="2"/>
          <w:sz w:val="21"/>
          <w:szCs w:val="21"/>
          <w:lang w:val="en-US" w:eastAsia="zh-CN" w:bidi="ar-SA"/>
        </w:rPr>
        <w:pict>
          <v:shape id="Picture 1775" o:spid="_x0000_s121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高杉晋助，冲田总悟，夜兔神威 </w:t>
      </w:r>
    </w:p>
    <w:p>
      <w:pPr>
        <w:rPr>
          <w:szCs w:val="21"/>
        </w:rPr>
      </w:pPr>
      <w:r>
        <w:rPr>
          <w:szCs w:val="21"/>
        </w:rPr>
        <w:t xml:space="preserve">#49 以下选项中哪个是福山润曾配过的动漫人物？ </w:t>
      </w:r>
    </w:p>
    <w:p>
      <w:pPr>
        <w:rPr>
          <w:szCs w:val="21"/>
        </w:rPr>
      </w:pPr>
      <w:r>
        <w:rPr>
          <w:rFonts w:ascii="Times New Roman" w:hAnsi="Times New Roman" w:eastAsia="宋体" w:cs="Times New Roman"/>
          <w:color w:val="auto"/>
          <w:kern w:val="2"/>
          <w:sz w:val="21"/>
          <w:szCs w:val="21"/>
          <w:lang w:val="en-US" w:eastAsia="zh-CN" w:bidi="ar-SA"/>
        </w:rPr>
        <w:pict>
          <v:shape id="Picture 1778" o:spid="_x0000_s12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巴里阿西恩 </w:t>
      </w:r>
      <w:r>
        <w:rPr>
          <w:rFonts w:ascii="Times New Roman" w:hAnsi="Times New Roman" w:eastAsia="宋体" w:cs="Times New Roman"/>
          <w:color w:val="auto"/>
          <w:kern w:val="2"/>
          <w:sz w:val="21"/>
          <w:szCs w:val="21"/>
          <w:lang w:val="en-US" w:eastAsia="zh-CN" w:bidi="ar-SA"/>
        </w:rPr>
        <w:pict>
          <v:shape id="Picture 1781" o:spid="_x0000_s12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玛丽安戴尔 </w:t>
      </w:r>
      <w:r>
        <w:rPr>
          <w:rFonts w:ascii="Times New Roman" w:hAnsi="Times New Roman" w:eastAsia="宋体" w:cs="Times New Roman"/>
          <w:color w:val="auto"/>
          <w:kern w:val="2"/>
          <w:sz w:val="21"/>
          <w:szCs w:val="21"/>
          <w:lang w:val="en-US" w:eastAsia="zh-CN" w:bidi="ar-SA"/>
        </w:rPr>
        <w:pict>
          <v:shape id="Picture 1784" o:spid="_x0000_s122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列昂 </w:t>
      </w:r>
      <w:r>
        <w:rPr>
          <w:rFonts w:ascii="Times New Roman" w:hAnsi="Times New Roman" w:eastAsia="宋体" w:cs="Times New Roman"/>
          <w:color w:val="auto"/>
          <w:kern w:val="2"/>
          <w:sz w:val="21"/>
          <w:szCs w:val="21"/>
          <w:lang w:val="en-US" w:eastAsia="zh-CN" w:bidi="ar-SA"/>
        </w:rPr>
        <w:pict>
          <v:shape id="Picture 1787" o:spid="_x0000_s12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艾乐库派尔·杜卡基斯 </w:t>
      </w:r>
    </w:p>
    <w:p>
      <w:pPr>
        <w:rPr>
          <w:szCs w:val="21"/>
        </w:rPr>
      </w:pPr>
      <w:r>
        <w:rPr>
          <w:szCs w:val="21"/>
        </w:rPr>
        <w:t xml:space="preserve">#50 bilibili娘叫什么? </w:t>
      </w:r>
    </w:p>
    <w:p>
      <w:pPr>
        <w:rPr>
          <w:szCs w:val="21"/>
        </w:rPr>
      </w:pPr>
      <w:r>
        <w:rPr>
          <w:rFonts w:ascii="Times New Roman" w:hAnsi="Times New Roman" w:eastAsia="宋体" w:cs="Times New Roman"/>
          <w:color w:val="auto"/>
          <w:kern w:val="2"/>
          <w:sz w:val="21"/>
          <w:szCs w:val="21"/>
          <w:lang w:val="en-US" w:eastAsia="zh-CN" w:bidi="ar-SA"/>
        </w:rPr>
        <w:pict>
          <v:shape id="Picture 1790" o:spid="_x0000_s12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2211 </w:t>
      </w:r>
      <w:r>
        <w:rPr>
          <w:rFonts w:ascii="Times New Roman" w:hAnsi="Times New Roman" w:eastAsia="宋体" w:cs="Times New Roman"/>
          <w:color w:val="auto"/>
          <w:kern w:val="2"/>
          <w:sz w:val="21"/>
          <w:szCs w:val="21"/>
          <w:lang w:val="en-US" w:eastAsia="zh-CN" w:bidi="ar-SA"/>
        </w:rPr>
        <w:pict>
          <v:shape id="Picture 1793" o:spid="_x0000_s12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1122 </w:t>
      </w:r>
      <w:r>
        <w:rPr>
          <w:rFonts w:ascii="Times New Roman" w:hAnsi="Times New Roman" w:eastAsia="宋体" w:cs="Times New Roman"/>
          <w:color w:val="auto"/>
          <w:kern w:val="2"/>
          <w:sz w:val="21"/>
          <w:szCs w:val="21"/>
          <w:lang w:val="en-US" w:eastAsia="zh-CN" w:bidi="ar-SA"/>
        </w:rPr>
        <w:pict>
          <v:shape id="Picture 1796" o:spid="_x0000_s12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AABB </w:t>
      </w:r>
      <w:r>
        <w:rPr>
          <w:rFonts w:ascii="Times New Roman" w:hAnsi="Times New Roman" w:eastAsia="宋体" w:cs="Times New Roman"/>
          <w:color w:val="auto"/>
          <w:kern w:val="2"/>
          <w:sz w:val="21"/>
          <w:szCs w:val="21"/>
          <w:lang w:val="en-US" w:eastAsia="zh-CN" w:bidi="ar-SA"/>
        </w:rPr>
        <w:pict>
          <v:shape id="Picture 1799" o:spid="_x0000_s122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2233 </w:t>
      </w:r>
    </w:p>
    <w:p>
      <w:pPr>
        <w:rPr>
          <w:szCs w:val="21"/>
        </w:rPr>
      </w:pPr>
      <w:r>
        <w:rPr>
          <w:szCs w:val="21"/>
        </w:rPr>
        <w:t xml:space="preserve">#51 在动漫《游戏王》中，暗游戏的真实身份是？ </w:t>
      </w:r>
    </w:p>
    <w:p>
      <w:pPr>
        <w:rPr>
          <w:szCs w:val="21"/>
        </w:rPr>
      </w:pPr>
      <w:r>
        <w:rPr>
          <w:rFonts w:ascii="Times New Roman" w:hAnsi="Times New Roman" w:eastAsia="宋体" w:cs="Times New Roman"/>
          <w:color w:val="auto"/>
          <w:kern w:val="2"/>
          <w:sz w:val="21"/>
          <w:szCs w:val="21"/>
          <w:lang w:val="en-US" w:eastAsia="zh-CN" w:bidi="ar-SA"/>
        </w:rPr>
        <w:pict>
          <v:shape id="Picture 1802" o:spid="_x0000_s12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盗墓者 </w:t>
      </w:r>
      <w:r>
        <w:rPr>
          <w:rFonts w:ascii="Times New Roman" w:hAnsi="Times New Roman" w:eastAsia="宋体" w:cs="Times New Roman"/>
          <w:color w:val="auto"/>
          <w:kern w:val="2"/>
          <w:sz w:val="21"/>
          <w:szCs w:val="21"/>
          <w:lang w:val="en-US" w:eastAsia="zh-CN" w:bidi="ar-SA"/>
        </w:rPr>
        <w:pict>
          <v:shape id="Picture 1805" o:spid="_x0000_s122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神官 </w:t>
      </w:r>
      <w:r>
        <w:rPr>
          <w:rFonts w:ascii="Times New Roman" w:hAnsi="Times New Roman" w:eastAsia="宋体" w:cs="Times New Roman"/>
          <w:color w:val="auto"/>
          <w:kern w:val="2"/>
          <w:sz w:val="21"/>
          <w:szCs w:val="21"/>
          <w:lang w:val="en-US" w:eastAsia="zh-CN" w:bidi="ar-SA"/>
        </w:rPr>
        <w:pict>
          <v:shape id="Picture 1808" o:spid="_x0000_s122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法老王 </w:t>
      </w:r>
      <w:r>
        <w:rPr>
          <w:rFonts w:ascii="Times New Roman" w:hAnsi="Times New Roman" w:eastAsia="宋体" w:cs="Times New Roman"/>
          <w:color w:val="auto"/>
          <w:kern w:val="2"/>
          <w:sz w:val="21"/>
          <w:szCs w:val="21"/>
          <w:lang w:val="en-US" w:eastAsia="zh-CN" w:bidi="ar-SA"/>
        </w:rPr>
        <w:pict>
          <v:shape id="Picture 1811" o:spid="_x0000_s12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骑士 </w:t>
      </w:r>
    </w:p>
    <w:p>
      <w:pPr>
        <w:rPr>
          <w:szCs w:val="21"/>
        </w:rPr>
      </w:pPr>
      <w:r>
        <w:rPr>
          <w:szCs w:val="21"/>
        </w:rPr>
        <w:t xml:space="preserve">#52 海猫鸣泣之时乐队武具叫什么名字 </w:t>
      </w:r>
    </w:p>
    <w:p>
      <w:pPr>
        <w:rPr>
          <w:szCs w:val="21"/>
        </w:rPr>
      </w:pPr>
      <w:r>
        <w:rPr>
          <w:rFonts w:ascii="Times New Roman" w:hAnsi="Times New Roman" w:eastAsia="宋体" w:cs="Times New Roman"/>
          <w:color w:val="auto"/>
          <w:kern w:val="2"/>
          <w:sz w:val="21"/>
          <w:szCs w:val="21"/>
          <w:lang w:val="en-US" w:eastAsia="zh-CN" w:bidi="ar-SA"/>
        </w:rPr>
        <w:pict>
          <v:shape id="Picture 1814" o:spid="_x0000_s12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捷斯塔姐妹兵 </w:t>
      </w:r>
      <w:r>
        <w:rPr>
          <w:rFonts w:ascii="Times New Roman" w:hAnsi="Times New Roman" w:eastAsia="宋体" w:cs="Times New Roman"/>
          <w:color w:val="auto"/>
          <w:kern w:val="2"/>
          <w:sz w:val="21"/>
          <w:szCs w:val="21"/>
          <w:lang w:val="en-US" w:eastAsia="zh-CN" w:bidi="ar-SA"/>
        </w:rPr>
        <w:pict>
          <v:shape id="Picture 1817" o:spid="_x0000_s12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谢丝塔姐妹兵 </w:t>
      </w:r>
      <w:r>
        <w:rPr>
          <w:rFonts w:ascii="Times New Roman" w:hAnsi="Times New Roman" w:eastAsia="宋体" w:cs="Times New Roman"/>
          <w:color w:val="auto"/>
          <w:kern w:val="2"/>
          <w:sz w:val="21"/>
          <w:szCs w:val="21"/>
          <w:lang w:val="en-US" w:eastAsia="zh-CN" w:bidi="ar-SA"/>
        </w:rPr>
        <w:pict>
          <v:shape id="Picture 1820" o:spid="_x0000_s123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捷丝塔姐妹兵 </w:t>
      </w:r>
      <w:r>
        <w:rPr>
          <w:rFonts w:ascii="Times New Roman" w:hAnsi="Times New Roman" w:eastAsia="宋体" w:cs="Times New Roman"/>
          <w:color w:val="auto"/>
          <w:kern w:val="2"/>
          <w:sz w:val="21"/>
          <w:szCs w:val="21"/>
          <w:lang w:val="en-US" w:eastAsia="zh-CN" w:bidi="ar-SA"/>
        </w:rPr>
        <w:pict>
          <v:shape id="Picture 1823" o:spid="_x0000_s123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谢斯塔姐妹兵 </w:t>
      </w:r>
    </w:p>
    <w:p>
      <w:pPr>
        <w:rPr>
          <w:szCs w:val="21"/>
        </w:rPr>
      </w:pPr>
      <w:r>
        <w:rPr>
          <w:szCs w:val="21"/>
        </w:rPr>
        <w:t xml:space="preserve">#53 比利海灵顿最喜欢的运动是什么？ </w:t>
      </w:r>
    </w:p>
    <w:p>
      <w:pPr>
        <w:rPr>
          <w:szCs w:val="21"/>
        </w:rPr>
      </w:pPr>
      <w:r>
        <w:rPr>
          <w:rFonts w:ascii="Times New Roman" w:hAnsi="Times New Roman" w:eastAsia="宋体" w:cs="Times New Roman"/>
          <w:color w:val="auto"/>
          <w:kern w:val="2"/>
          <w:sz w:val="21"/>
          <w:szCs w:val="21"/>
          <w:lang w:val="en-US" w:eastAsia="zh-CN" w:bidi="ar-SA"/>
        </w:rPr>
        <w:pict>
          <v:shape id="Picture 1826" o:spid="_x0000_s12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篮球 </w:t>
      </w:r>
      <w:r>
        <w:rPr>
          <w:rFonts w:ascii="Times New Roman" w:hAnsi="Times New Roman" w:eastAsia="宋体" w:cs="Times New Roman"/>
          <w:color w:val="auto"/>
          <w:kern w:val="2"/>
          <w:sz w:val="21"/>
          <w:szCs w:val="21"/>
          <w:lang w:val="en-US" w:eastAsia="zh-CN" w:bidi="ar-SA"/>
        </w:rPr>
        <w:pict>
          <v:shape id="Picture 1829" o:spid="_x0000_s123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摔跤 </w:t>
      </w:r>
      <w:r>
        <w:rPr>
          <w:rFonts w:ascii="Times New Roman" w:hAnsi="Times New Roman" w:eastAsia="宋体" w:cs="Times New Roman"/>
          <w:color w:val="auto"/>
          <w:kern w:val="2"/>
          <w:sz w:val="21"/>
          <w:szCs w:val="21"/>
          <w:lang w:val="en-US" w:eastAsia="zh-CN" w:bidi="ar-SA"/>
        </w:rPr>
        <w:pict>
          <v:shape id="Picture 1832" o:spid="_x0000_s12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足球 </w:t>
      </w:r>
      <w:r>
        <w:rPr>
          <w:rFonts w:ascii="Times New Roman" w:hAnsi="Times New Roman" w:eastAsia="宋体" w:cs="Times New Roman"/>
          <w:color w:val="auto"/>
          <w:kern w:val="2"/>
          <w:sz w:val="21"/>
          <w:szCs w:val="21"/>
          <w:lang w:val="en-US" w:eastAsia="zh-CN" w:bidi="ar-SA"/>
        </w:rPr>
        <w:pict>
          <v:shape id="Picture 1835" o:spid="_x0000_s12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跑步 </w:t>
      </w:r>
    </w:p>
    <w:p>
      <w:pPr>
        <w:rPr>
          <w:szCs w:val="21"/>
        </w:rPr>
      </w:pPr>
      <w:r>
        <w:rPr>
          <w:szCs w:val="21"/>
        </w:rPr>
        <w:t xml:space="preserve">#54 以下哪个游戏不是EA出品？ </w:t>
      </w:r>
    </w:p>
    <w:p>
      <w:pPr>
        <w:rPr>
          <w:szCs w:val="21"/>
        </w:rPr>
      </w:pPr>
      <w:r>
        <w:rPr>
          <w:rFonts w:ascii="Times New Roman" w:hAnsi="Times New Roman" w:eastAsia="宋体" w:cs="Times New Roman"/>
          <w:color w:val="auto"/>
          <w:kern w:val="2"/>
          <w:sz w:val="21"/>
          <w:szCs w:val="21"/>
          <w:lang w:val="en-US" w:eastAsia="zh-CN" w:bidi="ar-SA"/>
        </w:rPr>
        <w:pict>
          <v:shape id="Picture 1838" o:spid="_x0000_s12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战地 </w:t>
      </w:r>
      <w:r>
        <w:rPr>
          <w:rFonts w:ascii="Times New Roman" w:hAnsi="Times New Roman" w:eastAsia="宋体" w:cs="Times New Roman"/>
          <w:color w:val="auto"/>
          <w:kern w:val="2"/>
          <w:sz w:val="21"/>
          <w:szCs w:val="21"/>
          <w:lang w:val="en-US" w:eastAsia="zh-CN" w:bidi="ar-SA"/>
        </w:rPr>
        <w:pict>
          <v:shape id="Picture 1841" o:spid="_x0000_s12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死亡空间 </w:t>
      </w:r>
      <w:r>
        <w:rPr>
          <w:rFonts w:ascii="Times New Roman" w:hAnsi="Times New Roman" w:eastAsia="宋体" w:cs="Times New Roman"/>
          <w:color w:val="auto"/>
          <w:kern w:val="2"/>
          <w:sz w:val="21"/>
          <w:szCs w:val="21"/>
          <w:lang w:val="en-US" w:eastAsia="zh-CN" w:bidi="ar-SA"/>
        </w:rPr>
        <w:pict>
          <v:shape id="Picture 1844" o:spid="_x0000_s124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镜之边缘 </w:t>
      </w:r>
      <w:r>
        <w:rPr>
          <w:rFonts w:ascii="Times New Roman" w:hAnsi="Times New Roman" w:eastAsia="宋体" w:cs="Times New Roman"/>
          <w:color w:val="auto"/>
          <w:kern w:val="2"/>
          <w:sz w:val="21"/>
          <w:szCs w:val="21"/>
          <w:lang w:val="en-US" w:eastAsia="zh-CN" w:bidi="ar-SA"/>
        </w:rPr>
        <w:pict>
          <v:shape id="Picture 1847" o:spid="_x0000_s124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刺客信条 </w:t>
      </w:r>
    </w:p>
    <w:p>
      <w:pPr>
        <w:rPr>
          <w:szCs w:val="21"/>
        </w:rPr>
      </w:pPr>
      <w:r>
        <w:rPr>
          <w:szCs w:val="21"/>
        </w:rPr>
        <w:t xml:space="preserve">#55 游戏《幻世录1》中女主角蒂娜二转之后的称号叫什么？ </w:t>
      </w:r>
    </w:p>
    <w:p>
      <w:pPr>
        <w:rPr>
          <w:szCs w:val="21"/>
        </w:rPr>
      </w:pPr>
      <w:r>
        <w:rPr>
          <w:rFonts w:ascii="Times New Roman" w:hAnsi="Times New Roman" w:eastAsia="宋体" w:cs="Times New Roman"/>
          <w:color w:val="auto"/>
          <w:kern w:val="2"/>
          <w:sz w:val="21"/>
          <w:szCs w:val="21"/>
          <w:lang w:val="en-US" w:eastAsia="zh-CN" w:bidi="ar-SA"/>
        </w:rPr>
        <w:pict>
          <v:shape id="Picture 1850" o:spid="_x0000_s12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女祭司 </w:t>
      </w:r>
      <w:r>
        <w:rPr>
          <w:rFonts w:ascii="Times New Roman" w:hAnsi="Times New Roman" w:eastAsia="宋体" w:cs="Times New Roman"/>
          <w:color w:val="auto"/>
          <w:kern w:val="2"/>
          <w:sz w:val="21"/>
          <w:szCs w:val="21"/>
          <w:lang w:val="en-US" w:eastAsia="zh-CN" w:bidi="ar-SA"/>
        </w:rPr>
        <w:pict>
          <v:shape id="Picture 1853" o:spid="_x0000_s124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精灵使 </w:t>
      </w:r>
      <w:r>
        <w:rPr>
          <w:rFonts w:ascii="Times New Roman" w:hAnsi="Times New Roman" w:eastAsia="宋体" w:cs="Times New Roman"/>
          <w:color w:val="auto"/>
          <w:kern w:val="2"/>
          <w:sz w:val="21"/>
          <w:szCs w:val="21"/>
          <w:lang w:val="en-US" w:eastAsia="zh-CN" w:bidi="ar-SA"/>
        </w:rPr>
        <w:pict>
          <v:shape id="Picture 1856" o:spid="_x0000_s12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公主 </w:t>
      </w:r>
      <w:r>
        <w:rPr>
          <w:rFonts w:ascii="Times New Roman" w:hAnsi="Times New Roman" w:eastAsia="宋体" w:cs="Times New Roman"/>
          <w:color w:val="auto"/>
          <w:kern w:val="2"/>
          <w:sz w:val="21"/>
          <w:szCs w:val="21"/>
          <w:lang w:val="en-US" w:eastAsia="zh-CN" w:bidi="ar-SA"/>
        </w:rPr>
        <w:pict>
          <v:shape id="Picture 1859" o:spid="_x0000_s12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终焉剑使 </w:t>
      </w:r>
    </w:p>
    <w:p>
      <w:pPr>
        <w:rPr>
          <w:szCs w:val="21"/>
        </w:rPr>
      </w:pPr>
      <w:r>
        <w:rPr>
          <w:szCs w:val="21"/>
        </w:rPr>
        <w:t xml:space="preserve">#56 niconico的经济时段是什么情况？ </w:t>
      </w:r>
    </w:p>
    <w:p>
      <w:pPr>
        <w:rPr>
          <w:szCs w:val="21"/>
        </w:rPr>
      </w:pPr>
      <w:r>
        <w:rPr>
          <w:rFonts w:ascii="Times New Roman" w:hAnsi="Times New Roman" w:eastAsia="宋体" w:cs="Times New Roman"/>
          <w:color w:val="auto"/>
          <w:kern w:val="2"/>
          <w:sz w:val="21"/>
          <w:szCs w:val="21"/>
          <w:lang w:val="en-US" w:eastAsia="zh-CN" w:bidi="ar-SA"/>
        </w:rPr>
        <w:pict>
          <v:shape id="Picture 1862" o:spid="_x0000_s124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广告时段 </w:t>
      </w:r>
      <w:r>
        <w:rPr>
          <w:rFonts w:ascii="Times New Roman" w:hAnsi="Times New Roman" w:eastAsia="宋体" w:cs="Times New Roman"/>
          <w:color w:val="auto"/>
          <w:kern w:val="2"/>
          <w:sz w:val="21"/>
          <w:szCs w:val="21"/>
          <w:lang w:val="en-US" w:eastAsia="zh-CN" w:bidi="ar-SA"/>
        </w:rPr>
        <w:pict>
          <v:shape id="Picture 1865" o:spid="_x0000_s124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视频的清晰度下降 </w:t>
      </w:r>
      <w:r>
        <w:rPr>
          <w:rFonts w:ascii="Times New Roman" w:hAnsi="Times New Roman" w:eastAsia="宋体" w:cs="Times New Roman"/>
          <w:color w:val="auto"/>
          <w:kern w:val="2"/>
          <w:sz w:val="21"/>
          <w:szCs w:val="21"/>
          <w:lang w:val="en-US" w:eastAsia="zh-CN" w:bidi="ar-SA"/>
        </w:rPr>
        <w:pict>
          <v:shape id="Picture 1868" o:spid="_x0000_s12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生放的费用下降 </w:t>
      </w:r>
      <w:r>
        <w:rPr>
          <w:rFonts w:ascii="Times New Roman" w:hAnsi="Times New Roman" w:eastAsia="宋体" w:cs="Times New Roman"/>
          <w:color w:val="auto"/>
          <w:kern w:val="2"/>
          <w:sz w:val="21"/>
          <w:szCs w:val="21"/>
          <w:lang w:val="en-US" w:eastAsia="zh-CN" w:bidi="ar-SA"/>
        </w:rPr>
        <w:pict>
          <v:shape id="Picture 1871" o:spid="_x0000_s12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商业运营时段 </w:t>
      </w:r>
    </w:p>
    <w:p>
      <w:pPr>
        <w:rPr>
          <w:szCs w:val="21"/>
        </w:rPr>
      </w:pPr>
      <w:r>
        <w:rPr>
          <w:szCs w:val="21"/>
        </w:rPr>
        <w:t xml:space="preserve">#57 DOS的中文名是？ </w:t>
      </w:r>
    </w:p>
    <w:p>
      <w:pPr>
        <w:rPr>
          <w:szCs w:val="21"/>
        </w:rPr>
      </w:pPr>
      <w:r>
        <w:rPr>
          <w:rFonts w:ascii="Times New Roman" w:hAnsi="Times New Roman" w:eastAsia="宋体" w:cs="Times New Roman"/>
          <w:color w:val="auto"/>
          <w:kern w:val="2"/>
          <w:sz w:val="21"/>
          <w:szCs w:val="21"/>
          <w:lang w:val="en-US" w:eastAsia="zh-CN" w:bidi="ar-SA"/>
        </w:rPr>
        <w:pict>
          <v:shape id="Picture 1874" o:spid="_x0000_s12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肮脏的操作系统 </w:t>
      </w:r>
      <w:r>
        <w:rPr>
          <w:rFonts w:ascii="Times New Roman" w:hAnsi="Times New Roman" w:eastAsia="宋体" w:cs="Times New Roman"/>
          <w:color w:val="auto"/>
          <w:kern w:val="2"/>
          <w:sz w:val="21"/>
          <w:szCs w:val="21"/>
          <w:lang w:val="en-US" w:eastAsia="zh-CN" w:bidi="ar-SA"/>
        </w:rPr>
        <w:pict>
          <v:shape id="Picture 1877" o:spid="_x0000_s125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磁盘操作系统 </w:t>
      </w:r>
      <w:r>
        <w:rPr>
          <w:rFonts w:ascii="Times New Roman" w:hAnsi="Times New Roman" w:eastAsia="宋体" w:cs="Times New Roman"/>
          <w:color w:val="auto"/>
          <w:kern w:val="2"/>
          <w:sz w:val="21"/>
          <w:szCs w:val="21"/>
          <w:lang w:val="en-US" w:eastAsia="zh-CN" w:bidi="ar-SA"/>
        </w:rPr>
        <w:pict>
          <v:shape id="Picture 1880" o:spid="_x0000_s12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软盘操作系统 </w:t>
      </w:r>
      <w:r>
        <w:rPr>
          <w:rFonts w:ascii="Times New Roman" w:hAnsi="Times New Roman" w:eastAsia="宋体" w:cs="Times New Roman"/>
          <w:color w:val="auto"/>
          <w:kern w:val="2"/>
          <w:sz w:val="21"/>
          <w:szCs w:val="21"/>
          <w:lang w:val="en-US" w:eastAsia="zh-CN" w:bidi="ar-SA"/>
        </w:rPr>
        <w:pict>
          <v:shape id="Picture 1883" o:spid="_x0000_s12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硬盘操作系统 </w:t>
      </w:r>
    </w:p>
    <w:p>
      <w:pPr>
        <w:rPr>
          <w:szCs w:val="21"/>
        </w:rPr>
      </w:pPr>
      <w:r>
        <w:rPr>
          <w:szCs w:val="21"/>
        </w:rPr>
        <w:t xml:space="preserve">#58 剑侠情缘网络版叁中，既能看到雪景又能看到春色的地方是 </w:t>
      </w:r>
    </w:p>
    <w:p>
      <w:pPr>
        <w:rPr>
          <w:szCs w:val="21"/>
        </w:rPr>
      </w:pPr>
      <w:r>
        <w:rPr>
          <w:rFonts w:ascii="Times New Roman" w:hAnsi="Times New Roman" w:eastAsia="宋体" w:cs="Times New Roman"/>
          <w:color w:val="auto"/>
          <w:kern w:val="2"/>
          <w:sz w:val="21"/>
          <w:szCs w:val="21"/>
          <w:lang w:val="en-US" w:eastAsia="zh-CN" w:bidi="ar-SA"/>
        </w:rPr>
        <w:pict>
          <v:shape id="Picture 1886" o:spid="_x0000_s125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小遥峰 </w:t>
      </w:r>
      <w:r>
        <w:rPr>
          <w:rFonts w:ascii="Times New Roman" w:hAnsi="Times New Roman" w:eastAsia="宋体" w:cs="Times New Roman"/>
          <w:color w:val="auto"/>
          <w:kern w:val="2"/>
          <w:sz w:val="21"/>
          <w:szCs w:val="21"/>
          <w:lang w:val="en-US" w:eastAsia="zh-CN" w:bidi="ar-SA"/>
        </w:rPr>
        <w:pict>
          <v:shape id="Picture 1889" o:spid="_x0000_s12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三星望月 </w:t>
      </w:r>
      <w:r>
        <w:rPr>
          <w:rFonts w:ascii="Times New Roman" w:hAnsi="Times New Roman" w:eastAsia="宋体" w:cs="Times New Roman"/>
          <w:color w:val="auto"/>
          <w:kern w:val="2"/>
          <w:sz w:val="21"/>
          <w:szCs w:val="21"/>
          <w:lang w:val="en-US" w:eastAsia="zh-CN" w:bidi="ar-SA"/>
        </w:rPr>
        <w:pict>
          <v:shape id="Picture 1892" o:spid="_x0000_s12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论剑台 </w:t>
      </w:r>
      <w:r>
        <w:rPr>
          <w:rFonts w:ascii="Times New Roman" w:hAnsi="Times New Roman" w:eastAsia="宋体" w:cs="Times New Roman"/>
          <w:color w:val="auto"/>
          <w:kern w:val="2"/>
          <w:sz w:val="21"/>
          <w:szCs w:val="21"/>
          <w:lang w:val="en-US" w:eastAsia="zh-CN" w:bidi="ar-SA"/>
        </w:rPr>
        <w:pict>
          <v:shape id="Picture 1895" o:spid="_x0000_s125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二十四桥 </w:t>
      </w:r>
    </w:p>
    <w:p>
      <w:pPr>
        <w:rPr>
          <w:szCs w:val="21"/>
        </w:rPr>
      </w:pPr>
      <w:r>
        <w:rPr>
          <w:szCs w:val="21"/>
        </w:rPr>
        <w:t xml:space="preserve">#59 《凉宫春日的忧郁》动画中用1096这个数字简称的角色的名字是什么？ </w:t>
      </w:r>
    </w:p>
    <w:p>
      <w:pPr>
        <w:rPr>
          <w:szCs w:val="21"/>
        </w:rPr>
      </w:pPr>
      <w:r>
        <w:rPr>
          <w:rFonts w:ascii="Times New Roman" w:hAnsi="Times New Roman" w:eastAsia="宋体" w:cs="Times New Roman"/>
          <w:color w:val="auto"/>
          <w:kern w:val="2"/>
          <w:sz w:val="21"/>
          <w:szCs w:val="21"/>
          <w:lang w:val="en-US" w:eastAsia="zh-CN" w:bidi="ar-SA"/>
        </w:rPr>
        <w:pict>
          <v:shape id="Picture 1898" o:spid="_x0000_s125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朝比奈实玖瑠 </w:t>
      </w:r>
      <w:r>
        <w:rPr>
          <w:rFonts w:ascii="Times New Roman" w:hAnsi="Times New Roman" w:eastAsia="宋体" w:cs="Times New Roman"/>
          <w:color w:val="auto"/>
          <w:kern w:val="2"/>
          <w:sz w:val="21"/>
          <w:szCs w:val="21"/>
          <w:lang w:val="en-US" w:eastAsia="zh-CN" w:bidi="ar-SA"/>
        </w:rPr>
        <w:pict>
          <v:shape id="Picture 1901" o:spid="_x0000_s12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凉宫春日 </w:t>
      </w:r>
      <w:r>
        <w:rPr>
          <w:rFonts w:ascii="Times New Roman" w:hAnsi="Times New Roman" w:eastAsia="宋体" w:cs="Times New Roman"/>
          <w:color w:val="auto"/>
          <w:kern w:val="2"/>
          <w:sz w:val="21"/>
          <w:szCs w:val="21"/>
          <w:lang w:val="en-US" w:eastAsia="zh-CN" w:bidi="ar-SA"/>
        </w:rPr>
        <w:pict>
          <v:shape id="Picture 1904" o:spid="_x0000_s12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长门有希 </w:t>
      </w:r>
      <w:r>
        <w:rPr>
          <w:rFonts w:ascii="Times New Roman" w:hAnsi="Times New Roman" w:eastAsia="宋体" w:cs="Times New Roman"/>
          <w:color w:val="auto"/>
          <w:kern w:val="2"/>
          <w:sz w:val="21"/>
          <w:szCs w:val="21"/>
          <w:lang w:val="en-US" w:eastAsia="zh-CN" w:bidi="ar-SA"/>
        </w:rPr>
        <w:pict>
          <v:shape id="Picture 1907" o:spid="_x0000_s126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朝仓凉子 </w:t>
      </w:r>
    </w:p>
    <w:p>
      <w:pPr>
        <w:rPr>
          <w:szCs w:val="21"/>
        </w:rPr>
      </w:pPr>
      <w:r>
        <w:rPr>
          <w:szCs w:val="21"/>
        </w:rPr>
        <w:t xml:space="preserve">#60 下列哪首歌以毕业为主题 </w:t>
      </w:r>
    </w:p>
    <w:p>
      <w:pPr>
        <w:rPr>
          <w:szCs w:val="21"/>
        </w:rPr>
      </w:pPr>
      <w:r>
        <w:rPr>
          <w:rFonts w:ascii="Times New Roman" w:hAnsi="Times New Roman" w:eastAsia="宋体" w:cs="Times New Roman"/>
          <w:color w:val="auto"/>
          <w:kern w:val="2"/>
          <w:sz w:val="21"/>
          <w:szCs w:val="21"/>
          <w:lang w:val="en-US" w:eastAsia="zh-CN" w:bidi="ar-SA"/>
        </w:rPr>
        <w:pict>
          <v:shape id="Picture 1910" o:spid="_x0000_s12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6月7日 </w:t>
      </w:r>
      <w:r>
        <w:rPr>
          <w:rFonts w:ascii="Times New Roman" w:hAnsi="Times New Roman" w:eastAsia="宋体" w:cs="Times New Roman"/>
          <w:color w:val="auto"/>
          <w:kern w:val="2"/>
          <w:sz w:val="21"/>
          <w:szCs w:val="21"/>
          <w:lang w:val="en-US" w:eastAsia="zh-CN" w:bidi="ar-SA"/>
        </w:rPr>
        <w:pict>
          <v:shape id="Picture 1913" o:spid="_x0000_s12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8月1日 </w:t>
      </w:r>
      <w:r>
        <w:rPr>
          <w:rFonts w:ascii="Times New Roman" w:hAnsi="Times New Roman" w:eastAsia="宋体" w:cs="Times New Roman"/>
          <w:color w:val="auto"/>
          <w:kern w:val="2"/>
          <w:sz w:val="21"/>
          <w:szCs w:val="21"/>
          <w:lang w:val="en-US" w:eastAsia="zh-CN" w:bidi="ar-SA"/>
        </w:rPr>
        <w:pict>
          <v:shape id="Picture 1916" o:spid="_x0000_s126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7月1日 </w:t>
      </w:r>
      <w:r>
        <w:rPr>
          <w:rFonts w:ascii="Times New Roman" w:hAnsi="Times New Roman" w:eastAsia="宋体" w:cs="Times New Roman"/>
          <w:color w:val="auto"/>
          <w:kern w:val="2"/>
          <w:sz w:val="21"/>
          <w:szCs w:val="21"/>
          <w:lang w:val="en-US" w:eastAsia="zh-CN" w:bidi="ar-SA"/>
        </w:rPr>
        <w:pict>
          <v:shape id="Picture 1919" o:spid="_x0000_s126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3月9日 </w:t>
      </w:r>
    </w:p>
    <w:p>
      <w:pPr>
        <w:rPr>
          <w:szCs w:val="21"/>
        </w:rPr>
      </w:pPr>
      <w:r>
        <w:rPr>
          <w:szCs w:val="21"/>
        </w:rPr>
        <w:t xml:space="preserve">#61 游戏Ar Tonelico中，以下哪个诗魔法没有使用Hymmnos？ </w:t>
      </w:r>
    </w:p>
    <w:p>
      <w:pPr>
        <w:rPr>
          <w:szCs w:val="21"/>
        </w:rPr>
      </w:pPr>
      <w:r>
        <w:rPr>
          <w:rFonts w:ascii="Times New Roman" w:hAnsi="Times New Roman" w:eastAsia="宋体" w:cs="Times New Roman"/>
          <w:color w:val="auto"/>
          <w:kern w:val="2"/>
          <w:sz w:val="21"/>
          <w:szCs w:val="21"/>
          <w:lang w:val="en-US" w:eastAsia="zh-CN" w:bidi="ar-SA"/>
        </w:rPr>
        <w:pict>
          <v:shape id="Picture 1922" o:spid="_x0000_s126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聆紗の子守唄 </w:t>
      </w:r>
      <w:r>
        <w:rPr>
          <w:rFonts w:ascii="Times New Roman" w:hAnsi="Times New Roman" w:eastAsia="宋体" w:cs="Times New Roman"/>
          <w:color w:val="auto"/>
          <w:kern w:val="2"/>
          <w:sz w:val="21"/>
          <w:szCs w:val="21"/>
          <w:lang w:val="en-US" w:eastAsia="zh-CN" w:bidi="ar-SA"/>
        </w:rPr>
        <w:pict>
          <v:shape id="Picture 1925" o:spid="_x0000_s12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EXEC_RIG=VEDA/. </w:t>
      </w:r>
      <w:r>
        <w:rPr>
          <w:rFonts w:ascii="Times New Roman" w:hAnsi="Times New Roman" w:eastAsia="宋体" w:cs="Times New Roman"/>
          <w:color w:val="auto"/>
          <w:kern w:val="2"/>
          <w:sz w:val="21"/>
          <w:szCs w:val="21"/>
          <w:lang w:val="en-US" w:eastAsia="zh-CN" w:bidi="ar-SA"/>
        </w:rPr>
        <w:pict>
          <v:shape id="Picture 1928" o:spid="_x0000_s12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EXEC_FLIP_FUSIONSPHERE/. </w:t>
      </w:r>
      <w:r>
        <w:rPr>
          <w:rFonts w:ascii="Times New Roman" w:hAnsi="Times New Roman" w:eastAsia="宋体" w:cs="Times New Roman"/>
          <w:color w:val="auto"/>
          <w:kern w:val="2"/>
          <w:sz w:val="21"/>
          <w:szCs w:val="21"/>
          <w:lang w:val="en-US" w:eastAsia="zh-CN" w:bidi="ar-SA"/>
        </w:rPr>
        <w:pict>
          <v:shape id="Picture 1931" o:spid="_x0000_s12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EXEC_REBIRTHIA=PROTOCOL/. </w:t>
      </w:r>
    </w:p>
    <w:p>
      <w:pPr>
        <w:rPr>
          <w:szCs w:val="21"/>
        </w:rPr>
      </w:pPr>
      <w:r>
        <w:rPr>
          <w:szCs w:val="21"/>
        </w:rPr>
        <w:t xml:space="preserve">#62 45度转头是哪位动画监督的代表性姿势？ </w:t>
      </w:r>
    </w:p>
    <w:p>
      <w:pPr>
        <w:rPr>
          <w:szCs w:val="21"/>
        </w:rPr>
      </w:pPr>
      <w:r>
        <w:rPr>
          <w:rFonts w:ascii="Times New Roman" w:hAnsi="Times New Roman" w:eastAsia="宋体" w:cs="Times New Roman"/>
          <w:color w:val="auto"/>
          <w:kern w:val="2"/>
          <w:sz w:val="21"/>
          <w:szCs w:val="21"/>
          <w:lang w:val="en-US" w:eastAsia="zh-CN" w:bidi="ar-SA"/>
        </w:rPr>
        <w:pict>
          <v:shape id="Picture 1934" o:spid="_x0000_s127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岸诚二 </w:t>
      </w:r>
      <w:r>
        <w:rPr>
          <w:rFonts w:ascii="Times New Roman" w:hAnsi="Times New Roman" w:eastAsia="宋体" w:cs="Times New Roman"/>
          <w:color w:val="auto"/>
          <w:kern w:val="2"/>
          <w:sz w:val="21"/>
          <w:szCs w:val="21"/>
          <w:lang w:val="en-US" w:eastAsia="zh-CN" w:bidi="ar-SA"/>
        </w:rPr>
        <w:pict>
          <v:shape id="Picture 1937" o:spid="_x0000_s12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宫崎骏 </w:t>
      </w:r>
      <w:r>
        <w:rPr>
          <w:rFonts w:ascii="Times New Roman" w:hAnsi="Times New Roman" w:eastAsia="宋体" w:cs="Times New Roman"/>
          <w:color w:val="auto"/>
          <w:kern w:val="2"/>
          <w:sz w:val="21"/>
          <w:szCs w:val="21"/>
          <w:lang w:val="en-US" w:eastAsia="zh-CN" w:bidi="ar-SA"/>
        </w:rPr>
        <w:pict>
          <v:shape id="Picture 1940" o:spid="_x0000_s127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新海诚 </w:t>
      </w:r>
      <w:r>
        <w:rPr>
          <w:rFonts w:ascii="Times New Roman" w:hAnsi="Times New Roman" w:eastAsia="宋体" w:cs="Times New Roman"/>
          <w:color w:val="auto"/>
          <w:kern w:val="2"/>
          <w:sz w:val="21"/>
          <w:szCs w:val="21"/>
          <w:lang w:val="en-US" w:eastAsia="zh-CN" w:bidi="ar-SA"/>
        </w:rPr>
        <w:pict>
          <v:shape id="Picture 1943" o:spid="_x0000_s127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新房昭之 </w:t>
      </w:r>
    </w:p>
    <w:p>
      <w:pPr>
        <w:rPr>
          <w:szCs w:val="21"/>
        </w:rPr>
      </w:pPr>
      <w:r>
        <w:rPr>
          <w:szCs w:val="21"/>
        </w:rPr>
        <w:t xml:space="preserve">#63 以下哪位不是世界知名的数学家？ </w:t>
      </w:r>
    </w:p>
    <w:p>
      <w:pPr>
        <w:rPr>
          <w:szCs w:val="21"/>
        </w:rPr>
      </w:pPr>
      <w:r>
        <w:rPr>
          <w:rFonts w:ascii="Times New Roman" w:hAnsi="Times New Roman" w:eastAsia="宋体" w:cs="Times New Roman"/>
          <w:color w:val="auto"/>
          <w:kern w:val="2"/>
          <w:sz w:val="21"/>
          <w:szCs w:val="21"/>
          <w:lang w:val="en-US" w:eastAsia="zh-CN" w:bidi="ar-SA"/>
        </w:rPr>
        <w:pict>
          <v:shape id="Picture 1946" o:spid="_x0000_s127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爱因斯坦 </w:t>
      </w:r>
      <w:r>
        <w:rPr>
          <w:rFonts w:ascii="Times New Roman" w:hAnsi="Times New Roman" w:eastAsia="宋体" w:cs="Times New Roman"/>
          <w:color w:val="auto"/>
          <w:kern w:val="2"/>
          <w:sz w:val="21"/>
          <w:szCs w:val="21"/>
          <w:lang w:val="en-US" w:eastAsia="zh-CN" w:bidi="ar-SA"/>
        </w:rPr>
        <w:pict>
          <v:shape id="Picture 1949" o:spid="_x0000_s12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毕达哥拉斯 </w:t>
      </w:r>
      <w:r>
        <w:rPr>
          <w:rFonts w:ascii="Times New Roman" w:hAnsi="Times New Roman" w:eastAsia="宋体" w:cs="Times New Roman"/>
          <w:color w:val="auto"/>
          <w:kern w:val="2"/>
          <w:sz w:val="21"/>
          <w:szCs w:val="21"/>
          <w:lang w:val="en-US" w:eastAsia="zh-CN" w:bidi="ar-SA"/>
        </w:rPr>
        <w:pict>
          <v:shape id="Picture 1952" o:spid="_x0000_s12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牛顿 </w:t>
      </w:r>
      <w:r>
        <w:rPr>
          <w:rFonts w:ascii="Times New Roman" w:hAnsi="Times New Roman" w:eastAsia="宋体" w:cs="Times New Roman"/>
          <w:color w:val="auto"/>
          <w:kern w:val="2"/>
          <w:sz w:val="21"/>
          <w:szCs w:val="21"/>
          <w:lang w:val="en-US" w:eastAsia="zh-CN" w:bidi="ar-SA"/>
        </w:rPr>
        <w:pict>
          <v:shape id="Picture 1955" o:spid="_x0000_s127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欧几里得 </w:t>
      </w:r>
    </w:p>
    <w:p>
      <w:pPr>
        <w:rPr>
          <w:szCs w:val="21"/>
        </w:rPr>
      </w:pPr>
      <w:r>
        <w:rPr>
          <w:szCs w:val="21"/>
        </w:rPr>
        <w:t xml:space="preserve">#64 在鬼武者3最终关左马介吸收了信长的爱刀所融合出的最强之剑的正确名称是 </w:t>
      </w:r>
    </w:p>
    <w:p>
      <w:pPr>
        <w:rPr>
          <w:szCs w:val="21"/>
        </w:rPr>
      </w:pPr>
      <w:r>
        <w:rPr>
          <w:rFonts w:ascii="Times New Roman" w:hAnsi="Times New Roman" w:eastAsia="宋体" w:cs="Times New Roman"/>
          <w:color w:val="auto"/>
          <w:kern w:val="2"/>
          <w:sz w:val="21"/>
          <w:szCs w:val="21"/>
          <w:lang w:val="en-US" w:eastAsia="zh-CN" w:bidi="ar-SA"/>
        </w:rPr>
        <w:pict>
          <v:shape id="Picture 1958" o:spid="_x0000_s127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鬼斩左文字 </w:t>
      </w:r>
      <w:r>
        <w:rPr>
          <w:rFonts w:ascii="Times New Roman" w:hAnsi="Times New Roman" w:eastAsia="宋体" w:cs="Times New Roman"/>
          <w:color w:val="auto"/>
          <w:kern w:val="2"/>
          <w:sz w:val="21"/>
          <w:szCs w:val="21"/>
          <w:lang w:val="en-US" w:eastAsia="zh-CN" w:bidi="ar-SA"/>
        </w:rPr>
        <w:pict>
          <v:shape id="Picture 1961" o:spid="_x0000_s12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鬼斩上文字 </w:t>
      </w:r>
      <w:r>
        <w:rPr>
          <w:rFonts w:ascii="Times New Roman" w:hAnsi="Times New Roman" w:eastAsia="宋体" w:cs="Times New Roman"/>
          <w:color w:val="auto"/>
          <w:kern w:val="2"/>
          <w:sz w:val="21"/>
          <w:szCs w:val="21"/>
          <w:lang w:val="en-US" w:eastAsia="zh-CN" w:bidi="ar-SA"/>
        </w:rPr>
        <w:pict>
          <v:shape id="Picture 1964" o:spid="_x0000_s12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鬼斩右文字 </w:t>
      </w:r>
      <w:r>
        <w:rPr>
          <w:rFonts w:ascii="Times New Roman" w:hAnsi="Times New Roman" w:eastAsia="宋体" w:cs="Times New Roman"/>
          <w:color w:val="auto"/>
          <w:kern w:val="2"/>
          <w:sz w:val="21"/>
          <w:szCs w:val="21"/>
          <w:lang w:val="en-US" w:eastAsia="zh-CN" w:bidi="ar-SA"/>
        </w:rPr>
        <w:pict>
          <v:shape id="Picture 1967" o:spid="_x0000_s12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鬼斩下文字 </w:t>
      </w:r>
    </w:p>
    <w:p>
      <w:pPr>
        <w:rPr>
          <w:szCs w:val="21"/>
        </w:rPr>
      </w:pPr>
      <w:r>
        <w:rPr>
          <w:szCs w:val="21"/>
        </w:rPr>
        <w:t xml:space="preserve">#65 fate系列中saber最强的攻击宝具是什么 </w:t>
      </w:r>
    </w:p>
    <w:p>
      <w:pPr>
        <w:rPr>
          <w:szCs w:val="21"/>
        </w:rPr>
      </w:pPr>
      <w:r>
        <w:rPr>
          <w:rFonts w:ascii="Times New Roman" w:hAnsi="Times New Roman" w:eastAsia="宋体" w:cs="Times New Roman"/>
          <w:color w:val="auto"/>
          <w:kern w:val="2"/>
          <w:sz w:val="21"/>
          <w:szCs w:val="21"/>
          <w:lang w:val="en-US" w:eastAsia="zh-CN" w:bidi="ar-SA"/>
        </w:rPr>
        <w:pict>
          <v:shape id="Picture 1970" o:spid="_x0000_s12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Avalon </w:t>
      </w:r>
      <w:r>
        <w:rPr>
          <w:rFonts w:ascii="Times New Roman" w:hAnsi="Times New Roman" w:eastAsia="宋体" w:cs="Times New Roman"/>
          <w:color w:val="auto"/>
          <w:kern w:val="2"/>
          <w:sz w:val="21"/>
          <w:szCs w:val="21"/>
          <w:lang w:val="en-US" w:eastAsia="zh-CN" w:bidi="ar-SA"/>
        </w:rPr>
        <w:pict>
          <v:shape id="Picture 1973" o:spid="_x0000_s128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Excalibur </w:t>
      </w:r>
      <w:r>
        <w:rPr>
          <w:rFonts w:ascii="Times New Roman" w:hAnsi="Times New Roman" w:eastAsia="宋体" w:cs="Times New Roman"/>
          <w:color w:val="auto"/>
          <w:kern w:val="2"/>
          <w:sz w:val="21"/>
          <w:szCs w:val="21"/>
          <w:lang w:val="en-US" w:eastAsia="zh-CN" w:bidi="ar-SA"/>
        </w:rPr>
        <w:pict>
          <v:shape id="Picture 1976" o:spid="_x0000_s12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Enuma Elish </w:t>
      </w:r>
      <w:r>
        <w:rPr>
          <w:rFonts w:ascii="Times New Roman" w:hAnsi="Times New Roman" w:eastAsia="宋体" w:cs="Times New Roman"/>
          <w:color w:val="auto"/>
          <w:kern w:val="2"/>
          <w:sz w:val="21"/>
          <w:szCs w:val="21"/>
          <w:lang w:val="en-US" w:eastAsia="zh-CN" w:bidi="ar-SA"/>
        </w:rPr>
        <w:pict>
          <v:shape id="Picture 1979" o:spid="_x0000_s128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Aestus Domus Aurea </w:t>
      </w:r>
    </w:p>
    <w:p>
      <w:pPr>
        <w:rPr>
          <w:szCs w:val="21"/>
        </w:rPr>
      </w:pPr>
      <w:r>
        <w:rPr>
          <w:szCs w:val="21"/>
        </w:rPr>
        <w:t xml:space="preserve">#66 被网友称为“世界第一吃货殿下”的是 </w:t>
      </w:r>
    </w:p>
    <w:p>
      <w:pPr>
        <w:rPr>
          <w:szCs w:val="21"/>
        </w:rPr>
      </w:pPr>
      <w:r>
        <w:rPr>
          <w:rFonts w:ascii="Times New Roman" w:hAnsi="Times New Roman" w:eastAsia="宋体" w:cs="Times New Roman"/>
          <w:color w:val="auto"/>
          <w:kern w:val="2"/>
          <w:sz w:val="21"/>
          <w:szCs w:val="21"/>
          <w:lang w:val="en-US" w:eastAsia="zh-CN" w:bidi="ar-SA"/>
        </w:rPr>
        <w:pict>
          <v:shape id="Picture 1982" o:spid="_x0000_s128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洛天依 </w:t>
      </w:r>
      <w:r>
        <w:rPr>
          <w:rFonts w:ascii="Times New Roman" w:hAnsi="Times New Roman" w:eastAsia="宋体" w:cs="Times New Roman"/>
          <w:color w:val="auto"/>
          <w:kern w:val="2"/>
          <w:sz w:val="21"/>
          <w:szCs w:val="21"/>
          <w:lang w:val="en-US" w:eastAsia="zh-CN" w:bidi="ar-SA"/>
        </w:rPr>
        <w:pict>
          <v:shape id="Picture 1985" o:spid="_x0000_s12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黑岩射手 </w:t>
      </w:r>
      <w:r>
        <w:rPr>
          <w:rFonts w:ascii="Times New Roman" w:hAnsi="Times New Roman" w:eastAsia="宋体" w:cs="Times New Roman"/>
          <w:color w:val="auto"/>
          <w:kern w:val="2"/>
          <w:sz w:val="21"/>
          <w:szCs w:val="21"/>
          <w:lang w:val="en-US" w:eastAsia="zh-CN" w:bidi="ar-SA"/>
        </w:rPr>
        <w:pict>
          <v:shape id="Picture 1988" o:spid="_x0000_s12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初音未来 </w:t>
      </w:r>
      <w:r>
        <w:rPr>
          <w:rFonts w:ascii="Times New Roman" w:hAnsi="Times New Roman" w:eastAsia="宋体" w:cs="Times New Roman"/>
          <w:color w:val="auto"/>
          <w:kern w:val="2"/>
          <w:sz w:val="21"/>
          <w:szCs w:val="21"/>
          <w:lang w:val="en-US" w:eastAsia="zh-CN" w:bidi="ar-SA"/>
        </w:rPr>
        <w:pict>
          <v:shape id="Picture 1991" o:spid="_x0000_s12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乐正绫 </w:t>
      </w:r>
    </w:p>
    <w:p>
      <w:pPr>
        <w:rPr>
          <w:szCs w:val="21"/>
        </w:rPr>
      </w:pPr>
      <w:r>
        <w:rPr>
          <w:szCs w:val="21"/>
        </w:rPr>
        <w:t xml:space="preserve">#67 妖精的旋律女主真正的名字是？ </w:t>
      </w:r>
    </w:p>
    <w:p>
      <w:pPr>
        <w:rPr>
          <w:szCs w:val="21"/>
        </w:rPr>
      </w:pPr>
      <w:r>
        <w:rPr>
          <w:rFonts w:ascii="Times New Roman" w:hAnsi="Times New Roman" w:eastAsia="宋体" w:cs="Times New Roman"/>
          <w:color w:val="auto"/>
          <w:kern w:val="2"/>
          <w:sz w:val="21"/>
          <w:szCs w:val="21"/>
          <w:lang w:val="en-US" w:eastAsia="zh-CN" w:bidi="ar-SA"/>
        </w:rPr>
        <w:pict>
          <v:shape id="Picture 1994" o:spid="_x0000_s12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娜娜 </w:t>
      </w:r>
      <w:r>
        <w:rPr>
          <w:rFonts w:ascii="Times New Roman" w:hAnsi="Times New Roman" w:eastAsia="宋体" w:cs="Times New Roman"/>
          <w:color w:val="auto"/>
          <w:kern w:val="2"/>
          <w:sz w:val="21"/>
          <w:szCs w:val="21"/>
          <w:lang w:val="en-US" w:eastAsia="zh-CN" w:bidi="ar-SA"/>
        </w:rPr>
        <w:pict>
          <v:shape id="Picture 1997" o:spid="_x0000_s129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真理子 </w:t>
      </w:r>
      <w:r>
        <w:rPr>
          <w:rFonts w:ascii="Times New Roman" w:hAnsi="Times New Roman" w:eastAsia="宋体" w:cs="Times New Roman"/>
          <w:color w:val="auto"/>
          <w:kern w:val="2"/>
          <w:sz w:val="21"/>
          <w:szCs w:val="21"/>
          <w:lang w:val="en-US" w:eastAsia="zh-CN" w:bidi="ar-SA"/>
        </w:rPr>
        <w:pict>
          <v:shape id="Picture 2000" o:spid="_x0000_s129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妮悠 </w:t>
      </w:r>
      <w:r>
        <w:rPr>
          <w:rFonts w:ascii="Times New Roman" w:hAnsi="Times New Roman" w:eastAsia="宋体" w:cs="Times New Roman"/>
          <w:color w:val="auto"/>
          <w:kern w:val="2"/>
          <w:sz w:val="21"/>
          <w:szCs w:val="21"/>
          <w:lang w:val="en-US" w:eastAsia="zh-CN" w:bidi="ar-SA"/>
        </w:rPr>
        <w:pict>
          <v:shape id="Picture 2003" o:spid="_x0000_s12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露西 </w:t>
      </w:r>
    </w:p>
    <w:p>
      <w:pPr>
        <w:rPr>
          <w:szCs w:val="21"/>
        </w:rPr>
      </w:pPr>
      <w:r>
        <w:rPr>
          <w:szCs w:val="21"/>
        </w:rPr>
        <w:t xml:space="preserve">#68 动画《海贼王》从哪一年开播的？ </w:t>
      </w:r>
    </w:p>
    <w:p>
      <w:pPr>
        <w:rPr>
          <w:szCs w:val="21"/>
        </w:rPr>
      </w:pPr>
      <w:r>
        <w:rPr>
          <w:rFonts w:ascii="Times New Roman" w:hAnsi="Times New Roman" w:eastAsia="宋体" w:cs="Times New Roman"/>
          <w:color w:val="auto"/>
          <w:kern w:val="2"/>
          <w:sz w:val="21"/>
          <w:szCs w:val="21"/>
          <w:lang w:val="en-US" w:eastAsia="zh-CN" w:bidi="ar-SA"/>
        </w:rPr>
        <w:pict>
          <v:shape id="Picture 2006" o:spid="_x0000_s12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1998年 </w:t>
      </w:r>
      <w:r>
        <w:rPr>
          <w:rFonts w:ascii="Times New Roman" w:hAnsi="Times New Roman" w:eastAsia="宋体" w:cs="Times New Roman"/>
          <w:color w:val="auto"/>
          <w:kern w:val="2"/>
          <w:sz w:val="21"/>
          <w:szCs w:val="21"/>
          <w:lang w:val="en-US" w:eastAsia="zh-CN" w:bidi="ar-SA"/>
        </w:rPr>
        <w:pict>
          <v:shape id="Picture 2009" o:spid="_x0000_s12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2000年 </w:t>
      </w:r>
      <w:r>
        <w:rPr>
          <w:rFonts w:ascii="Times New Roman" w:hAnsi="Times New Roman" w:eastAsia="宋体" w:cs="Times New Roman"/>
          <w:color w:val="auto"/>
          <w:kern w:val="2"/>
          <w:sz w:val="21"/>
          <w:szCs w:val="21"/>
          <w:lang w:val="en-US" w:eastAsia="zh-CN" w:bidi="ar-SA"/>
        </w:rPr>
        <w:pict>
          <v:shape id="Picture 2012" o:spid="_x0000_s12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2001年 </w:t>
      </w:r>
      <w:r>
        <w:rPr>
          <w:rFonts w:ascii="Times New Roman" w:hAnsi="Times New Roman" w:eastAsia="宋体" w:cs="Times New Roman"/>
          <w:color w:val="auto"/>
          <w:kern w:val="2"/>
          <w:sz w:val="21"/>
          <w:szCs w:val="21"/>
          <w:lang w:val="en-US" w:eastAsia="zh-CN" w:bidi="ar-SA"/>
        </w:rPr>
        <w:pict>
          <v:shape id="Picture 2015" o:spid="_x0000_s129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1999年 </w:t>
      </w:r>
    </w:p>
    <w:p>
      <w:pPr>
        <w:rPr>
          <w:szCs w:val="21"/>
        </w:rPr>
      </w:pPr>
      <w:r>
        <w:rPr>
          <w:szCs w:val="21"/>
        </w:rPr>
        <w:t xml:space="preserve">#69 《我的青春恋爱物语果然有问题》中男主角的外号“大老师”来自下列那个作品的neta </w:t>
      </w:r>
    </w:p>
    <w:p>
      <w:pPr>
        <w:rPr>
          <w:szCs w:val="21"/>
        </w:rPr>
      </w:pPr>
      <w:r>
        <w:rPr>
          <w:rFonts w:ascii="Times New Roman" w:hAnsi="Times New Roman" w:eastAsia="宋体" w:cs="Times New Roman"/>
          <w:color w:val="auto"/>
          <w:kern w:val="2"/>
          <w:sz w:val="21"/>
          <w:szCs w:val="21"/>
          <w:lang w:val="en-US" w:eastAsia="zh-CN" w:bidi="ar-SA"/>
        </w:rPr>
        <w:pict>
          <v:shape id="Picture 2018" o:spid="_x0000_s12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冰菓 </w:t>
      </w:r>
      <w:r>
        <w:rPr>
          <w:rFonts w:ascii="Times New Roman" w:hAnsi="Times New Roman" w:eastAsia="宋体" w:cs="Times New Roman"/>
          <w:color w:val="auto"/>
          <w:kern w:val="2"/>
          <w:sz w:val="21"/>
          <w:szCs w:val="21"/>
          <w:lang w:val="en-US" w:eastAsia="zh-CN" w:bidi="ar-SA"/>
        </w:rPr>
        <w:pict>
          <v:shape id="Picture 2021" o:spid="_x0000_s129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中二病也要谈恋爱 </w:t>
      </w:r>
      <w:r>
        <w:rPr>
          <w:rFonts w:ascii="Times New Roman" w:hAnsi="Times New Roman" w:eastAsia="宋体" w:cs="Times New Roman"/>
          <w:color w:val="auto"/>
          <w:kern w:val="2"/>
          <w:sz w:val="21"/>
          <w:szCs w:val="21"/>
          <w:lang w:val="en-US" w:eastAsia="zh-CN" w:bidi="ar-SA"/>
        </w:rPr>
        <w:pict>
          <v:shape id="Picture 2024" o:spid="_x0000_s130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心连情结 </w:t>
      </w:r>
      <w:r>
        <w:rPr>
          <w:rFonts w:ascii="Times New Roman" w:hAnsi="Times New Roman" w:eastAsia="宋体" w:cs="Times New Roman"/>
          <w:color w:val="auto"/>
          <w:kern w:val="2"/>
          <w:sz w:val="21"/>
          <w:szCs w:val="21"/>
          <w:lang w:val="en-US" w:eastAsia="zh-CN" w:bidi="ar-SA"/>
        </w:rPr>
        <w:pict>
          <v:shape id="Picture 2027" o:spid="_x0000_s13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变态王子与不笑猫 </w:t>
      </w:r>
    </w:p>
    <w:p>
      <w:pPr>
        <w:rPr>
          <w:szCs w:val="21"/>
        </w:rPr>
      </w:pPr>
      <w:r>
        <w:rPr>
          <w:szCs w:val="21"/>
        </w:rPr>
        <w:t xml:space="preserve">#70 蛇足喜欢的中国明星是谁？ </w:t>
      </w:r>
    </w:p>
    <w:p>
      <w:pPr>
        <w:rPr>
          <w:szCs w:val="21"/>
        </w:rPr>
      </w:pPr>
      <w:r>
        <w:rPr>
          <w:rFonts w:ascii="Times New Roman" w:hAnsi="Times New Roman" w:eastAsia="宋体" w:cs="Times New Roman"/>
          <w:color w:val="auto"/>
          <w:kern w:val="2"/>
          <w:sz w:val="21"/>
          <w:szCs w:val="21"/>
          <w:lang w:val="en-US" w:eastAsia="zh-CN" w:bidi="ar-SA"/>
        </w:rPr>
        <w:pict>
          <v:shape id="Picture 2030" o:spid="_x0000_s130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林志颖 </w:t>
      </w:r>
      <w:r>
        <w:rPr>
          <w:rFonts w:ascii="Times New Roman" w:hAnsi="Times New Roman" w:eastAsia="宋体" w:cs="Times New Roman"/>
          <w:color w:val="auto"/>
          <w:kern w:val="2"/>
          <w:sz w:val="21"/>
          <w:szCs w:val="21"/>
          <w:lang w:val="en-US" w:eastAsia="zh-CN" w:bidi="ar-SA"/>
        </w:rPr>
        <w:pict>
          <v:shape id="Picture 2033" o:spid="_x0000_s130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林志玲 </w:t>
      </w:r>
      <w:r>
        <w:rPr>
          <w:rFonts w:ascii="Times New Roman" w:hAnsi="Times New Roman" w:eastAsia="宋体" w:cs="Times New Roman"/>
          <w:color w:val="auto"/>
          <w:kern w:val="2"/>
          <w:sz w:val="21"/>
          <w:szCs w:val="21"/>
          <w:lang w:val="en-US" w:eastAsia="zh-CN" w:bidi="ar-SA"/>
        </w:rPr>
        <w:pict>
          <v:shape id="Picture 2036" o:spid="_x0000_s130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于谦 </w:t>
      </w:r>
      <w:r>
        <w:rPr>
          <w:rFonts w:ascii="Times New Roman" w:hAnsi="Times New Roman" w:eastAsia="宋体" w:cs="Times New Roman"/>
          <w:color w:val="auto"/>
          <w:kern w:val="2"/>
          <w:sz w:val="21"/>
          <w:szCs w:val="21"/>
          <w:lang w:val="en-US" w:eastAsia="zh-CN" w:bidi="ar-SA"/>
        </w:rPr>
        <w:pict>
          <v:shape id="Picture 2039" o:spid="_x0000_s130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郭德纲 </w:t>
      </w:r>
    </w:p>
    <w:p>
      <w:pPr>
        <w:rPr>
          <w:szCs w:val="21"/>
        </w:rPr>
      </w:pPr>
      <w:r>
        <w:rPr>
          <w:szCs w:val="21"/>
        </w:rPr>
        <w:t xml:space="preserve">#71 下列哪个游戏是老牌的赛车游戏 </w:t>
      </w:r>
    </w:p>
    <w:p>
      <w:pPr>
        <w:rPr>
          <w:szCs w:val="21"/>
        </w:rPr>
      </w:pPr>
      <w:r>
        <w:rPr>
          <w:rFonts w:ascii="Times New Roman" w:hAnsi="Times New Roman" w:eastAsia="宋体" w:cs="Times New Roman"/>
          <w:color w:val="auto"/>
          <w:kern w:val="2"/>
          <w:sz w:val="21"/>
          <w:szCs w:val="21"/>
          <w:lang w:val="en-US" w:eastAsia="zh-CN" w:bidi="ar-SA"/>
        </w:rPr>
        <w:pict>
          <v:shape id="Picture 2042" o:spid="_x0000_s130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极品超车 </w:t>
      </w:r>
      <w:r>
        <w:rPr>
          <w:rFonts w:ascii="Times New Roman" w:hAnsi="Times New Roman" w:eastAsia="宋体" w:cs="Times New Roman"/>
          <w:color w:val="auto"/>
          <w:kern w:val="2"/>
          <w:sz w:val="21"/>
          <w:szCs w:val="21"/>
          <w:lang w:val="en-US" w:eastAsia="zh-CN" w:bidi="ar-SA"/>
        </w:rPr>
        <w:pict>
          <v:shape id="Picture 2045" o:spid="_x0000_s13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极品驾车 </w:t>
      </w:r>
      <w:r>
        <w:rPr>
          <w:rFonts w:ascii="Times New Roman" w:hAnsi="Times New Roman" w:eastAsia="宋体" w:cs="Times New Roman"/>
          <w:color w:val="auto"/>
          <w:kern w:val="2"/>
          <w:sz w:val="21"/>
          <w:szCs w:val="21"/>
          <w:lang w:val="en-US" w:eastAsia="zh-CN" w:bidi="ar-SA"/>
        </w:rPr>
        <w:pict>
          <v:shape id="Picture 1024" o:spid="_x0000_s130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极品飞机 </w:t>
      </w:r>
      <w:r>
        <w:rPr>
          <w:rFonts w:ascii="Times New Roman" w:hAnsi="Times New Roman" w:eastAsia="宋体" w:cs="Times New Roman"/>
          <w:color w:val="auto"/>
          <w:kern w:val="2"/>
          <w:sz w:val="21"/>
          <w:szCs w:val="21"/>
          <w:lang w:val="en-US" w:eastAsia="zh-CN" w:bidi="ar-SA"/>
        </w:rPr>
        <w:pict>
          <v:shape id="Picture 1027" o:spid="_x0000_s130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极品飞车 </w:t>
      </w:r>
    </w:p>
    <w:p>
      <w:pPr>
        <w:rPr>
          <w:szCs w:val="21"/>
        </w:rPr>
      </w:pPr>
      <w:r>
        <w:rPr>
          <w:szCs w:val="21"/>
        </w:rPr>
        <w:t xml:space="preserve">#72 约翰提托最早出现的日期 </w:t>
      </w:r>
    </w:p>
    <w:p>
      <w:pPr>
        <w:rPr>
          <w:szCs w:val="21"/>
        </w:rPr>
      </w:pPr>
      <w:r>
        <w:rPr>
          <w:rFonts w:ascii="Times New Roman" w:hAnsi="Times New Roman" w:eastAsia="宋体" w:cs="Times New Roman"/>
          <w:color w:val="auto"/>
          <w:kern w:val="2"/>
          <w:sz w:val="21"/>
          <w:szCs w:val="21"/>
          <w:lang w:val="en-US" w:eastAsia="zh-CN" w:bidi="ar-SA"/>
        </w:rPr>
        <w:pict>
          <v:shape id="Picture 1030" o:spid="_x0000_s131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2000年 </w:t>
      </w:r>
      <w:r>
        <w:rPr>
          <w:rFonts w:ascii="Times New Roman" w:hAnsi="Times New Roman" w:eastAsia="宋体" w:cs="Times New Roman"/>
          <w:color w:val="auto"/>
          <w:kern w:val="2"/>
          <w:sz w:val="21"/>
          <w:szCs w:val="21"/>
          <w:lang w:val="en-US" w:eastAsia="zh-CN" w:bidi="ar-SA"/>
        </w:rPr>
        <w:pict>
          <v:shape id="Picture 1033" o:spid="_x0000_s13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2013年 </w:t>
      </w:r>
      <w:r>
        <w:rPr>
          <w:rFonts w:ascii="Times New Roman" w:hAnsi="Times New Roman" w:eastAsia="宋体" w:cs="Times New Roman"/>
          <w:color w:val="auto"/>
          <w:kern w:val="2"/>
          <w:sz w:val="21"/>
          <w:szCs w:val="21"/>
          <w:lang w:val="en-US" w:eastAsia="zh-CN" w:bidi="ar-SA"/>
        </w:rPr>
        <w:pict>
          <v:shape id="Picture 1036" o:spid="_x0000_s131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2012年12月18日 </w:t>
      </w:r>
      <w:r>
        <w:rPr>
          <w:rFonts w:ascii="Times New Roman" w:hAnsi="Times New Roman" w:eastAsia="宋体" w:cs="Times New Roman"/>
          <w:color w:val="auto"/>
          <w:kern w:val="2"/>
          <w:sz w:val="21"/>
          <w:szCs w:val="21"/>
          <w:lang w:val="en-US" w:eastAsia="zh-CN" w:bidi="ar-SA"/>
        </w:rPr>
        <w:pict>
          <v:shape id="Picture 1039" o:spid="_x0000_s13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2014年3月8日 </w:t>
      </w:r>
    </w:p>
    <w:p>
      <w:pPr>
        <w:rPr>
          <w:szCs w:val="21"/>
        </w:rPr>
      </w:pPr>
      <w:r>
        <w:rPr>
          <w:szCs w:val="21"/>
        </w:rPr>
        <w:t xml:space="preserve">#73 炮姐的真名是什么？ </w:t>
      </w:r>
    </w:p>
    <w:p>
      <w:pPr>
        <w:rPr>
          <w:szCs w:val="21"/>
        </w:rPr>
      </w:pPr>
      <w:r>
        <w:rPr>
          <w:rFonts w:ascii="Times New Roman" w:hAnsi="Times New Roman" w:eastAsia="宋体" w:cs="Times New Roman"/>
          <w:color w:val="auto"/>
          <w:kern w:val="2"/>
          <w:sz w:val="21"/>
          <w:szCs w:val="21"/>
          <w:lang w:val="en-US" w:eastAsia="zh-CN" w:bidi="ar-SA"/>
        </w:rPr>
        <w:pict>
          <v:shape id="Picture 1042" o:spid="_x0000_s13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茵蒂克丝 </w:t>
      </w:r>
      <w:r>
        <w:rPr>
          <w:rFonts w:ascii="Times New Roman" w:hAnsi="Times New Roman" w:eastAsia="宋体" w:cs="Times New Roman"/>
          <w:color w:val="auto"/>
          <w:kern w:val="2"/>
          <w:sz w:val="21"/>
          <w:szCs w:val="21"/>
          <w:lang w:val="en-US" w:eastAsia="zh-CN" w:bidi="ar-SA"/>
        </w:rPr>
        <w:pict>
          <v:shape id="Picture 1045" o:spid="_x0000_s131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上条当麻 </w:t>
      </w:r>
      <w:r>
        <w:rPr>
          <w:rFonts w:ascii="Times New Roman" w:hAnsi="Times New Roman" w:eastAsia="宋体" w:cs="Times New Roman"/>
          <w:color w:val="auto"/>
          <w:kern w:val="2"/>
          <w:sz w:val="21"/>
          <w:szCs w:val="21"/>
          <w:lang w:val="en-US" w:eastAsia="zh-CN" w:bidi="ar-SA"/>
        </w:rPr>
        <w:pict>
          <v:shape id="Picture 1048" o:spid="_x0000_s13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白井黑子 </w:t>
      </w:r>
      <w:r>
        <w:rPr>
          <w:rFonts w:ascii="Times New Roman" w:hAnsi="Times New Roman" w:eastAsia="宋体" w:cs="Times New Roman"/>
          <w:color w:val="auto"/>
          <w:kern w:val="2"/>
          <w:sz w:val="21"/>
          <w:szCs w:val="21"/>
          <w:lang w:val="en-US" w:eastAsia="zh-CN" w:bidi="ar-SA"/>
        </w:rPr>
        <w:pict>
          <v:shape id="Picture 1051" o:spid="_x0000_s131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御坂美琴 </w:t>
      </w:r>
    </w:p>
    <w:p>
      <w:pPr>
        <w:rPr>
          <w:szCs w:val="21"/>
        </w:rPr>
      </w:pPr>
      <w:r>
        <w:rPr>
          <w:szCs w:val="21"/>
        </w:rPr>
        <w:t xml:space="preserve">#74 下列哪个动画角色与众不同？（提示：声优） </w:t>
      </w:r>
    </w:p>
    <w:p>
      <w:pPr>
        <w:rPr>
          <w:szCs w:val="21"/>
        </w:rPr>
      </w:pPr>
      <w:r>
        <w:rPr>
          <w:rFonts w:ascii="Times New Roman" w:hAnsi="Times New Roman" w:eastAsia="宋体" w:cs="Times New Roman"/>
          <w:color w:val="auto"/>
          <w:kern w:val="2"/>
          <w:sz w:val="21"/>
          <w:szCs w:val="21"/>
          <w:lang w:val="en-US" w:eastAsia="zh-CN" w:bidi="ar-SA"/>
        </w:rPr>
        <w:pict>
          <v:shape id="Picture 1054" o:spid="_x0000_s13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桐人 </w:t>
      </w:r>
      <w:r>
        <w:rPr>
          <w:rFonts w:ascii="Times New Roman" w:hAnsi="Times New Roman" w:eastAsia="宋体" w:cs="Times New Roman"/>
          <w:color w:val="auto"/>
          <w:kern w:val="2"/>
          <w:sz w:val="21"/>
          <w:szCs w:val="21"/>
          <w:lang w:val="en-US" w:eastAsia="zh-CN" w:bidi="ar-SA"/>
        </w:rPr>
        <w:pict>
          <v:shape id="Picture 1057" o:spid="_x0000_s13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碇真嗣 </w:t>
      </w:r>
      <w:r>
        <w:rPr>
          <w:rFonts w:ascii="Times New Roman" w:hAnsi="Times New Roman" w:eastAsia="宋体" w:cs="Times New Roman"/>
          <w:color w:val="auto"/>
          <w:kern w:val="2"/>
          <w:sz w:val="21"/>
          <w:szCs w:val="21"/>
          <w:lang w:val="en-US" w:eastAsia="zh-CN" w:bidi="ar-SA"/>
        </w:rPr>
        <w:pict>
          <v:shape id="Picture 1060" o:spid="_x0000_s13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鸣人 </w:t>
      </w:r>
      <w:r>
        <w:rPr>
          <w:rFonts w:ascii="Times New Roman" w:hAnsi="Times New Roman" w:eastAsia="宋体" w:cs="Times New Roman"/>
          <w:color w:val="auto"/>
          <w:kern w:val="2"/>
          <w:sz w:val="21"/>
          <w:szCs w:val="21"/>
          <w:lang w:val="en-US" w:eastAsia="zh-CN" w:bidi="ar-SA"/>
        </w:rPr>
        <w:pict>
          <v:shape id="Picture 1063" o:spid="_x0000_s132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绫崎飒 </w:t>
      </w:r>
    </w:p>
    <w:p>
      <w:pPr>
        <w:rPr>
          <w:szCs w:val="21"/>
        </w:rPr>
      </w:pPr>
      <w:r>
        <w:rPr>
          <w:szCs w:val="21"/>
        </w:rPr>
        <w:t xml:space="preserve">#75 以下不是石田彰担当声优的角色是？ </w:t>
      </w:r>
    </w:p>
    <w:p>
      <w:pPr>
        <w:rPr>
          <w:szCs w:val="21"/>
        </w:rPr>
      </w:pPr>
      <w:r>
        <w:rPr>
          <w:rFonts w:ascii="Times New Roman" w:hAnsi="Times New Roman" w:eastAsia="宋体" w:cs="Times New Roman"/>
          <w:color w:val="auto"/>
          <w:kern w:val="2"/>
          <w:sz w:val="21"/>
          <w:szCs w:val="21"/>
          <w:lang w:val="en-US" w:eastAsia="zh-CN" w:bidi="ar-SA"/>
        </w:rPr>
        <w:pict>
          <v:shape id="Picture 1066" o:spid="_x0000_s132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阿斯兰·萨拉（《高达seed》） </w:t>
      </w:r>
      <w:r>
        <w:rPr>
          <w:rFonts w:ascii="Times New Roman" w:hAnsi="Times New Roman" w:eastAsia="宋体" w:cs="Times New Roman"/>
          <w:color w:val="auto"/>
          <w:kern w:val="2"/>
          <w:sz w:val="21"/>
          <w:szCs w:val="21"/>
          <w:lang w:val="en-US" w:eastAsia="zh-CN" w:bidi="ar-SA"/>
        </w:rPr>
        <w:pict>
          <v:shape id="Picture 1069" o:spid="_x0000_s13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桂小太郎（《银魂》） </w:t>
      </w:r>
      <w:r>
        <w:rPr>
          <w:rFonts w:ascii="Times New Roman" w:hAnsi="Times New Roman" w:eastAsia="宋体" w:cs="Times New Roman"/>
          <w:color w:val="auto"/>
          <w:kern w:val="2"/>
          <w:sz w:val="21"/>
          <w:szCs w:val="21"/>
          <w:lang w:val="en-US" w:eastAsia="zh-CN" w:bidi="ar-SA"/>
        </w:rPr>
        <w:pict>
          <v:shape id="Picture 1072" o:spid="_x0000_s13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黑羽快斗（《魔术快斗》） </w:t>
      </w:r>
      <w:r>
        <w:rPr>
          <w:rFonts w:ascii="Times New Roman" w:hAnsi="Times New Roman" w:eastAsia="宋体" w:cs="Times New Roman"/>
          <w:color w:val="auto"/>
          <w:kern w:val="2"/>
          <w:sz w:val="21"/>
          <w:szCs w:val="21"/>
          <w:lang w:val="en-US" w:eastAsia="zh-CN" w:bidi="ar-SA"/>
        </w:rPr>
        <w:pict>
          <v:shape id="Picture 1075" o:spid="_x0000_s132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我爱罗（《火影忍者》） </w:t>
      </w:r>
    </w:p>
    <w:p>
      <w:pPr>
        <w:rPr>
          <w:szCs w:val="21"/>
        </w:rPr>
      </w:pPr>
      <w:r>
        <w:rPr>
          <w:szCs w:val="21"/>
        </w:rPr>
        <w:t xml:space="preserve">#76 招牌口头禅是うるさい うるさい うるさい是哪位动漫人物？ </w:t>
      </w:r>
    </w:p>
    <w:p>
      <w:pPr>
        <w:rPr>
          <w:szCs w:val="21"/>
        </w:rPr>
      </w:pPr>
      <w:r>
        <w:rPr>
          <w:rFonts w:ascii="Times New Roman" w:hAnsi="Times New Roman" w:eastAsia="宋体" w:cs="Times New Roman"/>
          <w:color w:val="auto"/>
          <w:kern w:val="2"/>
          <w:sz w:val="21"/>
          <w:szCs w:val="21"/>
          <w:lang w:val="en-US" w:eastAsia="zh-CN" w:bidi="ar-SA"/>
        </w:rPr>
        <w:pict>
          <v:shape id="Picture 1078" o:spid="_x0000_s13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露易丝 </w:t>
      </w:r>
      <w:r>
        <w:rPr>
          <w:rFonts w:ascii="Times New Roman" w:hAnsi="Times New Roman" w:eastAsia="宋体" w:cs="Times New Roman"/>
          <w:color w:val="auto"/>
          <w:kern w:val="2"/>
          <w:sz w:val="21"/>
          <w:szCs w:val="21"/>
          <w:lang w:val="en-US" w:eastAsia="zh-CN" w:bidi="ar-SA"/>
        </w:rPr>
        <w:pict>
          <v:shape id="Picture 1081" o:spid="_x0000_s132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夏娜 </w:t>
      </w:r>
      <w:r>
        <w:rPr>
          <w:rFonts w:ascii="Times New Roman" w:hAnsi="Times New Roman" w:eastAsia="宋体" w:cs="Times New Roman"/>
          <w:color w:val="auto"/>
          <w:kern w:val="2"/>
          <w:sz w:val="21"/>
          <w:szCs w:val="21"/>
          <w:lang w:val="en-US" w:eastAsia="zh-CN" w:bidi="ar-SA"/>
        </w:rPr>
        <w:pict>
          <v:shape id="Picture 1084" o:spid="_x0000_s13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三千院凪 </w:t>
      </w:r>
      <w:r>
        <w:rPr>
          <w:rFonts w:ascii="Times New Roman" w:hAnsi="Times New Roman" w:eastAsia="宋体" w:cs="Times New Roman"/>
          <w:color w:val="auto"/>
          <w:kern w:val="2"/>
          <w:sz w:val="21"/>
          <w:szCs w:val="21"/>
          <w:lang w:val="en-US" w:eastAsia="zh-CN" w:bidi="ar-SA"/>
        </w:rPr>
        <w:pict>
          <v:shape id="Picture 1087" o:spid="_x0000_s132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逢坂大河 </w:t>
      </w:r>
    </w:p>
    <w:p>
      <w:pPr>
        <w:rPr>
          <w:szCs w:val="21"/>
        </w:rPr>
      </w:pPr>
      <w:r>
        <w:rPr>
          <w:szCs w:val="21"/>
        </w:rPr>
        <w:t xml:space="preserve">#77 以下哪个英文缩写表示回合策略类游戏？ </w:t>
      </w:r>
    </w:p>
    <w:p>
      <w:pPr>
        <w:rPr>
          <w:szCs w:val="21"/>
        </w:rPr>
      </w:pPr>
      <w:r>
        <w:rPr>
          <w:rFonts w:ascii="Times New Roman" w:hAnsi="Times New Roman" w:eastAsia="宋体" w:cs="Times New Roman"/>
          <w:color w:val="auto"/>
          <w:kern w:val="2"/>
          <w:sz w:val="21"/>
          <w:szCs w:val="21"/>
          <w:lang w:val="en-US" w:eastAsia="zh-CN" w:bidi="ar-SA"/>
        </w:rPr>
        <w:pict>
          <v:shape id="Picture 1090" o:spid="_x0000_s13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FPS </w:t>
      </w:r>
      <w:r>
        <w:rPr>
          <w:rFonts w:ascii="Times New Roman" w:hAnsi="Times New Roman" w:eastAsia="宋体" w:cs="Times New Roman"/>
          <w:color w:val="auto"/>
          <w:kern w:val="2"/>
          <w:sz w:val="21"/>
          <w:szCs w:val="21"/>
          <w:lang w:val="en-US" w:eastAsia="zh-CN" w:bidi="ar-SA"/>
        </w:rPr>
        <w:pict>
          <v:shape id="Picture 1093" o:spid="_x0000_s13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RTS </w:t>
      </w:r>
      <w:r>
        <w:rPr>
          <w:rFonts w:ascii="Times New Roman" w:hAnsi="Times New Roman" w:eastAsia="宋体" w:cs="Times New Roman"/>
          <w:color w:val="auto"/>
          <w:kern w:val="2"/>
          <w:sz w:val="21"/>
          <w:szCs w:val="21"/>
          <w:lang w:val="en-US" w:eastAsia="zh-CN" w:bidi="ar-SA"/>
        </w:rPr>
        <w:pict>
          <v:shape id="Picture 1096" o:spid="_x0000_s13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STG </w:t>
      </w:r>
      <w:r>
        <w:rPr>
          <w:rFonts w:ascii="Times New Roman" w:hAnsi="Times New Roman" w:eastAsia="宋体" w:cs="Times New Roman"/>
          <w:color w:val="auto"/>
          <w:kern w:val="2"/>
          <w:sz w:val="21"/>
          <w:szCs w:val="21"/>
          <w:lang w:val="en-US" w:eastAsia="zh-CN" w:bidi="ar-SA"/>
        </w:rPr>
        <w:pict>
          <v:shape id="Picture 1099" o:spid="_x0000_s133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RPG </w:t>
      </w:r>
    </w:p>
    <w:p>
      <w:pPr>
        <w:rPr>
          <w:szCs w:val="21"/>
        </w:rPr>
      </w:pPr>
      <w:r>
        <w:rPr>
          <w:szCs w:val="21"/>
        </w:rPr>
        <w:t xml:space="preserve">#78 巡音的音源是谁？ </w:t>
      </w:r>
    </w:p>
    <w:p>
      <w:pPr>
        <w:rPr>
          <w:szCs w:val="21"/>
        </w:rPr>
      </w:pPr>
      <w:r>
        <w:rPr>
          <w:rFonts w:ascii="Times New Roman" w:hAnsi="Times New Roman" w:eastAsia="宋体" w:cs="Times New Roman"/>
          <w:color w:val="auto"/>
          <w:kern w:val="2"/>
          <w:sz w:val="21"/>
          <w:szCs w:val="21"/>
          <w:lang w:val="en-US" w:eastAsia="zh-CN" w:bidi="ar-SA"/>
        </w:rPr>
        <w:pict>
          <v:shape id="Picture 1102" o:spid="_x0000_s13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计名沙耶香 </w:t>
      </w:r>
      <w:r>
        <w:rPr>
          <w:rFonts w:ascii="Times New Roman" w:hAnsi="Times New Roman" w:eastAsia="宋体" w:cs="Times New Roman"/>
          <w:color w:val="auto"/>
          <w:kern w:val="2"/>
          <w:sz w:val="21"/>
          <w:szCs w:val="21"/>
          <w:lang w:val="en-US" w:eastAsia="zh-CN" w:bidi="ar-SA"/>
        </w:rPr>
        <w:pict>
          <v:shape id="Picture 1105" o:spid="_x0000_s133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浅川悠 </w:t>
      </w:r>
      <w:r>
        <w:rPr>
          <w:rFonts w:ascii="Times New Roman" w:hAnsi="Times New Roman" w:eastAsia="宋体" w:cs="Times New Roman"/>
          <w:color w:val="auto"/>
          <w:kern w:val="2"/>
          <w:sz w:val="21"/>
          <w:szCs w:val="21"/>
          <w:lang w:val="en-US" w:eastAsia="zh-CN" w:bidi="ar-SA"/>
        </w:rPr>
        <w:pict>
          <v:shape id="Picture 1108" o:spid="_x0000_s13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藤田咲 </w:t>
      </w:r>
      <w:r>
        <w:rPr>
          <w:rFonts w:ascii="Times New Roman" w:hAnsi="Times New Roman" w:eastAsia="宋体" w:cs="Times New Roman"/>
          <w:color w:val="auto"/>
          <w:kern w:val="2"/>
          <w:sz w:val="21"/>
          <w:szCs w:val="21"/>
          <w:lang w:val="en-US" w:eastAsia="zh-CN" w:bidi="ar-SA"/>
        </w:rPr>
        <w:pict>
          <v:shape id="Picture 1111" o:spid="_x0000_s13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下田麻美 </w:t>
      </w:r>
    </w:p>
    <w:p>
      <w:pPr>
        <w:rPr>
          <w:szCs w:val="21"/>
        </w:rPr>
      </w:pPr>
      <w:r>
        <w:rPr>
          <w:szCs w:val="21"/>
        </w:rPr>
        <w:t xml:space="preserve">#79 为洛天依提供声源的是？ </w:t>
      </w:r>
    </w:p>
    <w:p>
      <w:pPr>
        <w:rPr>
          <w:szCs w:val="21"/>
        </w:rPr>
      </w:pPr>
      <w:r>
        <w:rPr>
          <w:rFonts w:ascii="Times New Roman" w:hAnsi="Times New Roman" w:eastAsia="宋体" w:cs="Times New Roman"/>
          <w:color w:val="auto"/>
          <w:kern w:val="2"/>
          <w:sz w:val="21"/>
          <w:szCs w:val="21"/>
          <w:lang w:val="en-US" w:eastAsia="zh-CN" w:bidi="ar-SA"/>
        </w:rPr>
        <w:pict>
          <v:shape id="Picture 1114" o:spid="_x0000_s13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山后 </w:t>
      </w:r>
      <w:r>
        <w:rPr>
          <w:rFonts w:ascii="Times New Roman" w:hAnsi="Times New Roman" w:eastAsia="宋体" w:cs="Times New Roman"/>
          <w:color w:val="auto"/>
          <w:kern w:val="2"/>
          <w:sz w:val="21"/>
          <w:szCs w:val="21"/>
          <w:lang w:val="en-US" w:eastAsia="zh-CN" w:bidi="ar-SA"/>
        </w:rPr>
        <w:pict>
          <v:shape id="Picture 1117" o:spid="_x0000_s13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山旧 </w:t>
      </w:r>
      <w:r>
        <w:rPr>
          <w:rFonts w:ascii="Times New Roman" w:hAnsi="Times New Roman" w:eastAsia="宋体" w:cs="Times New Roman"/>
          <w:color w:val="auto"/>
          <w:kern w:val="2"/>
          <w:sz w:val="21"/>
          <w:szCs w:val="21"/>
          <w:lang w:val="en-US" w:eastAsia="zh-CN" w:bidi="ar-SA"/>
        </w:rPr>
        <w:pict>
          <v:shape id="Picture 1120" o:spid="_x0000_s134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山前 </w:t>
      </w:r>
      <w:r>
        <w:rPr>
          <w:rFonts w:ascii="Times New Roman" w:hAnsi="Times New Roman" w:eastAsia="宋体" w:cs="Times New Roman"/>
          <w:color w:val="auto"/>
          <w:kern w:val="2"/>
          <w:sz w:val="21"/>
          <w:szCs w:val="21"/>
          <w:lang w:val="en-US" w:eastAsia="zh-CN" w:bidi="ar-SA"/>
        </w:rPr>
        <w:pict>
          <v:shape id="Picture 1123" o:spid="_x0000_s134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山新 </w:t>
      </w:r>
    </w:p>
    <w:p>
      <w:pPr>
        <w:rPr>
          <w:szCs w:val="21"/>
        </w:rPr>
      </w:pPr>
      <w:r>
        <w:rPr>
          <w:szCs w:val="21"/>
        </w:rPr>
        <w:t xml:space="preserve">#80 头文字D藤原拓海父亲的名字 </w:t>
      </w:r>
    </w:p>
    <w:p>
      <w:pPr>
        <w:rPr>
          <w:szCs w:val="21"/>
        </w:rPr>
      </w:pPr>
      <w:r>
        <w:rPr>
          <w:rFonts w:ascii="Times New Roman" w:hAnsi="Times New Roman" w:eastAsia="宋体" w:cs="Times New Roman"/>
          <w:color w:val="auto"/>
          <w:kern w:val="2"/>
          <w:sz w:val="21"/>
          <w:szCs w:val="21"/>
          <w:lang w:val="en-US" w:eastAsia="zh-CN" w:bidi="ar-SA"/>
        </w:rPr>
        <w:pict>
          <v:shape id="Picture 1126" o:spid="_x0000_s13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藤原武太 </w:t>
      </w:r>
      <w:r>
        <w:rPr>
          <w:rFonts w:ascii="Times New Roman" w:hAnsi="Times New Roman" w:eastAsia="宋体" w:cs="Times New Roman"/>
          <w:color w:val="auto"/>
          <w:kern w:val="2"/>
          <w:sz w:val="21"/>
          <w:szCs w:val="21"/>
          <w:lang w:val="en-US" w:eastAsia="zh-CN" w:bidi="ar-SA"/>
        </w:rPr>
        <w:pict>
          <v:shape id="Picture 1129" o:spid="_x0000_s134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藤原赟太 </w:t>
      </w:r>
      <w:r>
        <w:rPr>
          <w:rFonts w:ascii="Times New Roman" w:hAnsi="Times New Roman" w:eastAsia="宋体" w:cs="Times New Roman"/>
          <w:color w:val="auto"/>
          <w:kern w:val="2"/>
          <w:sz w:val="21"/>
          <w:szCs w:val="21"/>
          <w:lang w:val="en-US" w:eastAsia="zh-CN" w:bidi="ar-SA"/>
        </w:rPr>
        <w:pict>
          <v:shape id="Picture 1132" o:spid="_x0000_s13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藤原斌太 </w:t>
      </w:r>
      <w:r>
        <w:rPr>
          <w:rFonts w:ascii="Times New Roman" w:hAnsi="Times New Roman" w:eastAsia="宋体" w:cs="Times New Roman"/>
          <w:color w:val="auto"/>
          <w:kern w:val="2"/>
          <w:sz w:val="21"/>
          <w:szCs w:val="21"/>
          <w:lang w:val="en-US" w:eastAsia="zh-CN" w:bidi="ar-SA"/>
        </w:rPr>
        <w:pict>
          <v:shape id="Picture 1135" o:spid="_x0000_s134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藤原文太 </w:t>
      </w:r>
    </w:p>
    <w:p>
      <w:pPr>
        <w:rPr>
          <w:szCs w:val="21"/>
        </w:rPr>
      </w:pPr>
      <w:r>
        <w:rPr>
          <w:szCs w:val="21"/>
        </w:rPr>
        <w:t xml:space="preserve">#81 《南家三姐妹》里厨艺最好的男人是谁？ </w:t>
      </w:r>
    </w:p>
    <w:p>
      <w:pPr>
        <w:rPr>
          <w:szCs w:val="21"/>
        </w:rPr>
      </w:pPr>
      <w:r>
        <w:rPr>
          <w:rFonts w:ascii="Times New Roman" w:hAnsi="Times New Roman" w:eastAsia="宋体" w:cs="Times New Roman"/>
          <w:color w:val="auto"/>
          <w:kern w:val="2"/>
          <w:sz w:val="21"/>
          <w:szCs w:val="21"/>
          <w:lang w:val="en-US" w:eastAsia="zh-CN" w:bidi="ar-SA"/>
        </w:rPr>
        <w:pict>
          <v:shape id="Picture 1138" o:spid="_x0000_s134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南夏木 </w:t>
      </w:r>
      <w:r>
        <w:rPr>
          <w:rFonts w:ascii="Times New Roman" w:hAnsi="Times New Roman" w:eastAsia="宋体" w:cs="Times New Roman"/>
          <w:color w:val="auto"/>
          <w:kern w:val="2"/>
          <w:sz w:val="21"/>
          <w:szCs w:val="21"/>
          <w:lang w:val="en-US" w:eastAsia="zh-CN" w:bidi="ar-SA"/>
        </w:rPr>
        <w:pict>
          <v:shape id="Picture 1141" o:spid="_x0000_s13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保坂 </w:t>
      </w:r>
      <w:r>
        <w:rPr>
          <w:rFonts w:ascii="Times New Roman" w:hAnsi="Times New Roman" w:eastAsia="宋体" w:cs="Times New Roman"/>
          <w:color w:val="auto"/>
          <w:kern w:val="2"/>
          <w:sz w:val="21"/>
          <w:szCs w:val="21"/>
          <w:lang w:val="en-US" w:eastAsia="zh-CN" w:bidi="ar-SA"/>
        </w:rPr>
        <w:pict>
          <v:shape id="Picture 1144" o:spid="_x0000_s13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南家悲情大表哥 </w:t>
      </w:r>
      <w:r>
        <w:rPr>
          <w:rFonts w:ascii="Times New Roman" w:hAnsi="Times New Roman" w:eastAsia="宋体" w:cs="Times New Roman"/>
          <w:color w:val="auto"/>
          <w:kern w:val="2"/>
          <w:sz w:val="21"/>
          <w:szCs w:val="21"/>
          <w:lang w:val="en-US" w:eastAsia="zh-CN" w:bidi="ar-SA"/>
        </w:rPr>
        <w:pict>
          <v:shape id="Picture 1147" o:spid="_x0000_s13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南冬马 </w:t>
      </w:r>
    </w:p>
    <w:p>
      <w:pPr>
        <w:rPr>
          <w:szCs w:val="21"/>
        </w:rPr>
      </w:pPr>
      <w:r>
        <w:rPr>
          <w:szCs w:val="21"/>
        </w:rPr>
        <w:t xml:space="preserve">#82 《机动战士高达》中夏亚被人称作？ </w:t>
      </w:r>
    </w:p>
    <w:p>
      <w:pPr>
        <w:rPr>
          <w:szCs w:val="21"/>
        </w:rPr>
      </w:pPr>
      <w:r>
        <w:rPr>
          <w:rFonts w:ascii="Times New Roman" w:hAnsi="Times New Roman" w:eastAsia="宋体" w:cs="Times New Roman"/>
          <w:color w:val="auto"/>
          <w:kern w:val="2"/>
          <w:sz w:val="21"/>
          <w:szCs w:val="21"/>
          <w:lang w:val="en-US" w:eastAsia="zh-CN" w:bidi="ar-SA"/>
        </w:rPr>
        <w:pict>
          <v:shape id="Picture 1150" o:spid="_x0000_s13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翠绿魔兽 </w:t>
      </w:r>
      <w:r>
        <w:rPr>
          <w:rFonts w:ascii="Times New Roman" w:hAnsi="Times New Roman" w:eastAsia="宋体" w:cs="Times New Roman"/>
          <w:color w:val="auto"/>
          <w:kern w:val="2"/>
          <w:sz w:val="21"/>
          <w:szCs w:val="21"/>
          <w:lang w:val="en-US" w:eastAsia="zh-CN" w:bidi="ar-SA"/>
        </w:rPr>
        <w:pict>
          <v:shape id="Picture 1153" o:spid="_x0000_s135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真红闪电 </w:t>
      </w:r>
      <w:r>
        <w:rPr>
          <w:rFonts w:ascii="Times New Roman" w:hAnsi="Times New Roman" w:eastAsia="宋体" w:cs="Times New Roman"/>
          <w:color w:val="auto"/>
          <w:kern w:val="2"/>
          <w:sz w:val="21"/>
          <w:szCs w:val="21"/>
          <w:lang w:val="en-US" w:eastAsia="zh-CN" w:bidi="ar-SA"/>
        </w:rPr>
        <w:pict>
          <v:shape id="Picture 1156" o:spid="_x0000_s13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白色恶魔 </w:t>
      </w:r>
      <w:r>
        <w:rPr>
          <w:rFonts w:ascii="Times New Roman" w:hAnsi="Times New Roman" w:eastAsia="宋体" w:cs="Times New Roman"/>
          <w:color w:val="auto"/>
          <w:kern w:val="2"/>
          <w:sz w:val="21"/>
          <w:szCs w:val="21"/>
          <w:lang w:val="en-US" w:eastAsia="zh-CN" w:bidi="ar-SA"/>
        </w:rPr>
        <w:pict>
          <v:shape id="Picture 1159" o:spid="_x0000_s135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赤色彗星 </w:t>
      </w:r>
    </w:p>
    <w:p>
      <w:pPr>
        <w:rPr>
          <w:szCs w:val="21"/>
        </w:rPr>
      </w:pPr>
      <w:r>
        <w:rPr>
          <w:szCs w:val="21"/>
        </w:rPr>
        <w:t xml:space="preserve">#83 白衣性恋爱症候群里这些角色哪个不可攻略 </w:t>
      </w:r>
    </w:p>
    <w:p>
      <w:pPr>
        <w:rPr>
          <w:szCs w:val="21"/>
        </w:rPr>
      </w:pPr>
      <w:r>
        <w:rPr>
          <w:rFonts w:ascii="Times New Roman" w:hAnsi="Times New Roman" w:eastAsia="宋体" w:cs="Times New Roman"/>
          <w:color w:val="auto"/>
          <w:kern w:val="2"/>
          <w:sz w:val="21"/>
          <w:szCs w:val="21"/>
          <w:lang w:val="en-US" w:eastAsia="zh-CN" w:bidi="ar-SA"/>
        </w:rPr>
        <w:pict>
          <v:shape id="Picture 1162" o:spid="_x0000_s135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堺さゆり </w:t>
      </w:r>
      <w:r>
        <w:rPr>
          <w:rFonts w:ascii="Times New Roman" w:hAnsi="Times New Roman" w:eastAsia="宋体" w:cs="Times New Roman"/>
          <w:color w:val="auto"/>
          <w:kern w:val="2"/>
          <w:sz w:val="21"/>
          <w:szCs w:val="21"/>
          <w:lang w:val="en-US" w:eastAsia="zh-CN" w:bidi="ar-SA"/>
        </w:rPr>
        <w:pict>
          <v:shape id="Picture 1165" o:spid="_x0000_s13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大冢はつみ </w:t>
      </w:r>
      <w:r>
        <w:rPr>
          <w:rFonts w:ascii="Times New Roman" w:hAnsi="Times New Roman" w:eastAsia="宋体" w:cs="Times New Roman"/>
          <w:color w:val="auto"/>
          <w:kern w:val="2"/>
          <w:sz w:val="21"/>
          <w:szCs w:val="21"/>
          <w:lang w:val="en-US" w:eastAsia="zh-CN" w:bidi="ar-SA"/>
        </w:rPr>
        <w:pict>
          <v:shape id="Picture 1168" o:spid="_x0000_s13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藤井なぎさ </w:t>
      </w:r>
      <w:r>
        <w:rPr>
          <w:rFonts w:ascii="Times New Roman" w:hAnsi="Times New Roman" w:eastAsia="宋体" w:cs="Times New Roman"/>
          <w:color w:val="auto"/>
          <w:kern w:val="2"/>
          <w:sz w:val="21"/>
          <w:szCs w:val="21"/>
          <w:lang w:val="en-US" w:eastAsia="zh-CN" w:bidi="ar-SA"/>
        </w:rPr>
        <w:pict>
          <v:shape id="Picture 1171" o:spid="_x0000_s135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山ノ内やすこ </w:t>
      </w:r>
    </w:p>
    <w:p>
      <w:pPr>
        <w:rPr>
          <w:szCs w:val="21"/>
        </w:rPr>
      </w:pPr>
      <w:r>
        <w:rPr>
          <w:szCs w:val="21"/>
        </w:rPr>
        <w:t xml:space="preserve">#84 以下哪个软件不是与音频制作相关的 </w:t>
      </w:r>
    </w:p>
    <w:p>
      <w:pPr>
        <w:rPr>
          <w:szCs w:val="21"/>
        </w:rPr>
      </w:pPr>
      <w:r>
        <w:rPr>
          <w:rFonts w:ascii="Times New Roman" w:hAnsi="Times New Roman" w:eastAsia="宋体" w:cs="Times New Roman"/>
          <w:color w:val="auto"/>
          <w:kern w:val="2"/>
          <w:sz w:val="21"/>
          <w:szCs w:val="21"/>
          <w:lang w:val="en-US" w:eastAsia="zh-CN" w:bidi="ar-SA"/>
        </w:rPr>
        <w:pict>
          <v:shape id="Picture 1174" o:spid="_x0000_s13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Cubase </w:t>
      </w:r>
      <w:r>
        <w:rPr>
          <w:rFonts w:ascii="Times New Roman" w:hAnsi="Times New Roman" w:eastAsia="宋体" w:cs="Times New Roman"/>
          <w:color w:val="auto"/>
          <w:kern w:val="2"/>
          <w:sz w:val="21"/>
          <w:szCs w:val="21"/>
          <w:lang w:val="en-US" w:eastAsia="zh-CN" w:bidi="ar-SA"/>
        </w:rPr>
        <w:pict>
          <v:shape id="Picture 1177" o:spid="_x0000_s13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Fl Studio </w:t>
      </w:r>
      <w:r>
        <w:rPr>
          <w:rFonts w:ascii="Times New Roman" w:hAnsi="Times New Roman" w:eastAsia="宋体" w:cs="Times New Roman"/>
          <w:color w:val="auto"/>
          <w:kern w:val="2"/>
          <w:sz w:val="21"/>
          <w:szCs w:val="21"/>
          <w:lang w:val="en-US" w:eastAsia="zh-CN" w:bidi="ar-SA"/>
        </w:rPr>
        <w:pict>
          <v:shape id="Picture 1180" o:spid="_x0000_s13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Audition </w:t>
      </w:r>
      <w:r>
        <w:rPr>
          <w:rFonts w:ascii="Times New Roman" w:hAnsi="Times New Roman" w:eastAsia="宋体" w:cs="Times New Roman"/>
          <w:color w:val="auto"/>
          <w:kern w:val="2"/>
          <w:sz w:val="21"/>
          <w:szCs w:val="21"/>
          <w:lang w:val="en-US" w:eastAsia="zh-CN" w:bidi="ar-SA"/>
        </w:rPr>
        <w:pict>
          <v:shape id="Picture 1183" o:spid="_x0000_s136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Photoshop </w:t>
      </w:r>
    </w:p>
    <w:p>
      <w:pPr>
        <w:rPr>
          <w:szCs w:val="21"/>
        </w:rPr>
      </w:pPr>
      <w:r>
        <w:rPr>
          <w:szCs w:val="21"/>
        </w:rPr>
        <w:t xml:space="preserve">#85 恶魔城 月下夜想曲里面，那个区域的怪会掉落真空剑 </w:t>
      </w:r>
    </w:p>
    <w:p>
      <w:pPr>
        <w:rPr>
          <w:szCs w:val="21"/>
        </w:rPr>
      </w:pPr>
      <w:r>
        <w:rPr>
          <w:rFonts w:ascii="Times New Roman" w:hAnsi="Times New Roman" w:eastAsia="宋体" w:cs="Times New Roman"/>
          <w:color w:val="auto"/>
          <w:kern w:val="2"/>
          <w:sz w:val="21"/>
          <w:szCs w:val="21"/>
          <w:lang w:val="en-US" w:eastAsia="zh-CN" w:bidi="ar-SA"/>
        </w:rPr>
        <w:pict>
          <v:shape id="Picture 1186" o:spid="_x0000_s13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逆城天空墓地 </w:t>
      </w:r>
      <w:r>
        <w:rPr>
          <w:rFonts w:ascii="Times New Roman" w:hAnsi="Times New Roman" w:eastAsia="宋体" w:cs="Times New Roman"/>
          <w:color w:val="auto"/>
          <w:kern w:val="2"/>
          <w:sz w:val="21"/>
          <w:szCs w:val="21"/>
          <w:lang w:val="en-US" w:eastAsia="zh-CN" w:bidi="ar-SA"/>
        </w:rPr>
        <w:pict>
          <v:shape id="Picture 1189" o:spid="_x0000_s13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正城时钟塔 </w:t>
      </w:r>
      <w:r>
        <w:rPr>
          <w:rFonts w:ascii="Times New Roman" w:hAnsi="Times New Roman" w:eastAsia="宋体" w:cs="Times New Roman"/>
          <w:color w:val="auto"/>
          <w:kern w:val="2"/>
          <w:sz w:val="21"/>
          <w:szCs w:val="21"/>
          <w:lang w:val="en-US" w:eastAsia="zh-CN" w:bidi="ar-SA"/>
        </w:rPr>
        <w:pict>
          <v:shape id="Picture 1192" o:spid="_x0000_s13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正城斗技场 </w:t>
      </w:r>
      <w:r>
        <w:rPr>
          <w:rFonts w:ascii="Times New Roman" w:hAnsi="Times New Roman" w:eastAsia="宋体" w:cs="Times New Roman"/>
          <w:color w:val="auto"/>
          <w:kern w:val="2"/>
          <w:sz w:val="21"/>
          <w:szCs w:val="21"/>
          <w:lang w:val="en-US" w:eastAsia="zh-CN" w:bidi="ar-SA"/>
        </w:rPr>
        <w:pict>
          <v:shape id="Picture 1195" o:spid="_x0000_s136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逆城图书馆 </w:t>
      </w:r>
    </w:p>
    <w:p>
      <w:pPr>
        <w:rPr>
          <w:szCs w:val="21"/>
        </w:rPr>
      </w:pPr>
      <w:r>
        <w:rPr>
          <w:szCs w:val="21"/>
        </w:rPr>
        <w:t xml:space="preserve">#86 “阿姨洗铁路”的梗出自哪个动画？ </w:t>
      </w:r>
    </w:p>
    <w:p>
      <w:pPr>
        <w:rPr>
          <w:szCs w:val="21"/>
        </w:rPr>
      </w:pPr>
      <w:r>
        <w:rPr>
          <w:rFonts w:ascii="Times New Roman" w:hAnsi="Times New Roman" w:eastAsia="宋体" w:cs="Times New Roman"/>
          <w:color w:val="auto"/>
          <w:kern w:val="2"/>
          <w:sz w:val="21"/>
          <w:szCs w:val="21"/>
          <w:lang w:val="en-US" w:eastAsia="zh-CN" w:bidi="ar-SA"/>
        </w:rPr>
        <w:pict>
          <v:shape id="Picture 1198" o:spid="_x0000_s136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创圣大天使EVOL </w:t>
      </w:r>
      <w:r>
        <w:rPr>
          <w:rFonts w:ascii="Times New Roman" w:hAnsi="Times New Roman" w:eastAsia="宋体" w:cs="Times New Roman"/>
          <w:color w:val="auto"/>
          <w:kern w:val="2"/>
          <w:sz w:val="21"/>
          <w:szCs w:val="21"/>
          <w:lang w:val="en-US" w:eastAsia="zh-CN" w:bidi="ar-SA"/>
        </w:rPr>
        <w:pict>
          <v:shape id="Picture 1201" o:spid="_x0000_s136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创圣大天使 </w:t>
      </w:r>
      <w:r>
        <w:rPr>
          <w:rFonts w:ascii="Times New Roman" w:hAnsi="Times New Roman" w:eastAsia="宋体" w:cs="Times New Roman"/>
          <w:color w:val="auto"/>
          <w:kern w:val="2"/>
          <w:sz w:val="21"/>
          <w:szCs w:val="21"/>
          <w:lang w:val="en-US" w:eastAsia="zh-CN" w:bidi="ar-SA"/>
        </w:rPr>
        <w:pict>
          <v:shape id="Picture 1204" o:spid="_x0000_s13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残酷大天使 </w:t>
      </w:r>
      <w:r>
        <w:rPr>
          <w:rFonts w:ascii="Times New Roman" w:hAnsi="Times New Roman" w:eastAsia="宋体" w:cs="Times New Roman"/>
          <w:color w:val="auto"/>
          <w:kern w:val="2"/>
          <w:sz w:val="21"/>
          <w:szCs w:val="21"/>
          <w:lang w:val="en-US" w:eastAsia="zh-CN" w:bidi="ar-SA"/>
        </w:rPr>
        <w:pict>
          <v:shape id="Picture 1207" o:spid="_x0000_s13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新世纪福音战士 </w:t>
      </w:r>
    </w:p>
    <w:p>
      <w:pPr>
        <w:rPr>
          <w:szCs w:val="21"/>
        </w:rPr>
      </w:pPr>
      <w:r>
        <w:rPr>
          <w:szCs w:val="21"/>
        </w:rPr>
        <w:t xml:space="preserve">#87 世界第一初恋中高野政宗为什么会叫高野政宗 </w:t>
      </w:r>
    </w:p>
    <w:p>
      <w:pPr>
        <w:rPr>
          <w:szCs w:val="21"/>
        </w:rPr>
      </w:pPr>
      <w:r>
        <w:rPr>
          <w:rFonts w:ascii="Times New Roman" w:hAnsi="Times New Roman" w:eastAsia="宋体" w:cs="Times New Roman"/>
          <w:color w:val="auto"/>
          <w:kern w:val="2"/>
          <w:sz w:val="21"/>
          <w:szCs w:val="21"/>
          <w:lang w:val="en-US" w:eastAsia="zh-CN" w:bidi="ar-SA"/>
        </w:rPr>
        <w:pict>
          <v:shape id="Picture 1210" o:spid="_x0000_s13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因为自己想改了 </w:t>
      </w:r>
      <w:r>
        <w:rPr>
          <w:rFonts w:ascii="Times New Roman" w:hAnsi="Times New Roman" w:eastAsia="宋体" w:cs="Times New Roman"/>
          <w:color w:val="auto"/>
          <w:kern w:val="2"/>
          <w:sz w:val="21"/>
          <w:szCs w:val="21"/>
          <w:lang w:val="en-US" w:eastAsia="zh-CN" w:bidi="ar-SA"/>
        </w:rPr>
        <w:pict>
          <v:shape id="Picture 1213" o:spid="_x0000_s13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因为以前的名字不好听 </w:t>
      </w:r>
      <w:r>
        <w:rPr>
          <w:rFonts w:ascii="Times New Roman" w:hAnsi="Times New Roman" w:eastAsia="宋体" w:cs="Times New Roman"/>
          <w:color w:val="auto"/>
          <w:kern w:val="2"/>
          <w:sz w:val="21"/>
          <w:szCs w:val="21"/>
          <w:lang w:val="en-US" w:eastAsia="zh-CN" w:bidi="ar-SA"/>
        </w:rPr>
        <w:pict>
          <v:shape id="Picture 1216" o:spid="_x0000_s137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因为父母离异所以改姓 </w:t>
      </w:r>
      <w:r>
        <w:rPr>
          <w:rFonts w:ascii="Times New Roman" w:hAnsi="Times New Roman" w:eastAsia="宋体" w:cs="Times New Roman"/>
          <w:color w:val="auto"/>
          <w:kern w:val="2"/>
          <w:sz w:val="21"/>
          <w:szCs w:val="21"/>
          <w:lang w:val="en-US" w:eastAsia="zh-CN" w:bidi="ar-SA"/>
        </w:rPr>
        <w:pict>
          <v:shape id="Picture 1219" o:spid="_x0000_s137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因为这样帅气！ </w:t>
      </w:r>
    </w:p>
    <w:p>
      <w:pPr>
        <w:rPr>
          <w:szCs w:val="21"/>
        </w:rPr>
      </w:pPr>
      <w:r>
        <w:rPr>
          <w:szCs w:val="21"/>
        </w:rPr>
        <w:t xml:space="preserve">#88 网游魔兽世界中，资料片《燃烧的远征》曾被戏称为？ </w:t>
      </w:r>
    </w:p>
    <w:p>
      <w:pPr>
        <w:rPr>
          <w:szCs w:val="21"/>
        </w:rPr>
      </w:pPr>
      <w:r>
        <w:rPr>
          <w:rFonts w:ascii="Times New Roman" w:hAnsi="Times New Roman" w:eastAsia="宋体" w:cs="Times New Roman"/>
          <w:color w:val="auto"/>
          <w:kern w:val="2"/>
          <w:sz w:val="21"/>
          <w:szCs w:val="21"/>
          <w:lang w:val="en-US" w:eastAsia="zh-CN" w:bidi="ar-SA"/>
        </w:rPr>
        <w:pict>
          <v:shape id="Picture 1222" o:spid="_x0000_s137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蛋蛋的忧伤 </w:t>
      </w:r>
      <w:r>
        <w:rPr>
          <w:rFonts w:ascii="Times New Roman" w:hAnsi="Times New Roman" w:eastAsia="宋体" w:cs="Times New Roman"/>
          <w:color w:val="auto"/>
          <w:kern w:val="2"/>
          <w:sz w:val="21"/>
          <w:szCs w:val="21"/>
          <w:lang w:val="en-US" w:eastAsia="zh-CN" w:bidi="ar-SA"/>
        </w:rPr>
        <w:pict>
          <v:shape id="Picture 1225" o:spid="_x0000_s13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有这部资料片么？ </w:t>
      </w:r>
      <w:r>
        <w:rPr>
          <w:rFonts w:ascii="Times New Roman" w:hAnsi="Times New Roman" w:eastAsia="宋体" w:cs="Times New Roman"/>
          <w:color w:val="auto"/>
          <w:kern w:val="2"/>
          <w:sz w:val="21"/>
          <w:szCs w:val="21"/>
          <w:lang w:val="en-US" w:eastAsia="zh-CN" w:bidi="ar-SA"/>
        </w:rPr>
        <w:pict>
          <v:shape id="Picture 1228" o:spid="_x0000_s13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特别迟 </w:t>
      </w:r>
      <w:r>
        <w:rPr>
          <w:rFonts w:ascii="Times New Roman" w:hAnsi="Times New Roman" w:eastAsia="宋体" w:cs="Times New Roman"/>
          <w:color w:val="auto"/>
          <w:kern w:val="2"/>
          <w:sz w:val="21"/>
          <w:szCs w:val="21"/>
          <w:lang w:val="en-US" w:eastAsia="zh-CN" w:bidi="ar-SA"/>
        </w:rPr>
        <w:pict>
          <v:shape id="Picture 1231" o:spid="_x0000_s137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燃烧的胖次 </w:t>
      </w:r>
    </w:p>
    <w:p>
      <w:pPr>
        <w:rPr>
          <w:szCs w:val="21"/>
        </w:rPr>
      </w:pPr>
      <w:r>
        <w:rPr>
          <w:szCs w:val="21"/>
        </w:rPr>
        <w:t xml:space="preserve">#89 《CLANNAD》中，藤林杏的摩托车是什么颜色的？ </w:t>
      </w:r>
    </w:p>
    <w:p>
      <w:pPr>
        <w:rPr>
          <w:szCs w:val="21"/>
        </w:rPr>
      </w:pPr>
      <w:r>
        <w:rPr>
          <w:rFonts w:ascii="Times New Roman" w:hAnsi="Times New Roman" w:eastAsia="宋体" w:cs="Times New Roman"/>
          <w:color w:val="auto"/>
          <w:kern w:val="2"/>
          <w:sz w:val="21"/>
          <w:szCs w:val="21"/>
          <w:lang w:val="en-US" w:eastAsia="zh-CN" w:bidi="ar-SA"/>
        </w:rPr>
        <w:pict>
          <v:shape id="Picture 1234" o:spid="_x0000_s137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粉色 </w:t>
      </w:r>
      <w:r>
        <w:rPr>
          <w:rFonts w:ascii="Times New Roman" w:hAnsi="Times New Roman" w:eastAsia="宋体" w:cs="Times New Roman"/>
          <w:color w:val="auto"/>
          <w:kern w:val="2"/>
          <w:sz w:val="21"/>
          <w:szCs w:val="21"/>
          <w:lang w:val="en-US" w:eastAsia="zh-CN" w:bidi="ar-SA"/>
        </w:rPr>
        <w:pict>
          <v:shape id="Picture 1237" o:spid="_x0000_s137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白色 </w:t>
      </w:r>
      <w:r>
        <w:rPr>
          <w:rFonts w:ascii="Times New Roman" w:hAnsi="Times New Roman" w:eastAsia="宋体" w:cs="Times New Roman"/>
          <w:color w:val="auto"/>
          <w:kern w:val="2"/>
          <w:sz w:val="21"/>
          <w:szCs w:val="21"/>
          <w:lang w:val="en-US" w:eastAsia="zh-CN" w:bidi="ar-SA"/>
        </w:rPr>
        <w:pict>
          <v:shape id="Picture 1240" o:spid="_x0000_s13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蓝色 </w:t>
      </w:r>
      <w:r>
        <w:rPr>
          <w:rFonts w:ascii="Times New Roman" w:hAnsi="Times New Roman" w:eastAsia="宋体" w:cs="Times New Roman"/>
          <w:color w:val="auto"/>
          <w:kern w:val="2"/>
          <w:sz w:val="21"/>
          <w:szCs w:val="21"/>
          <w:lang w:val="en-US" w:eastAsia="zh-CN" w:bidi="ar-SA"/>
        </w:rPr>
        <w:pict>
          <v:shape id="Picture 1243" o:spid="_x0000_s13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红色 </w:t>
      </w:r>
    </w:p>
    <w:p>
      <w:pPr>
        <w:rPr>
          <w:szCs w:val="21"/>
        </w:rPr>
      </w:pPr>
      <w:r>
        <w:rPr>
          <w:szCs w:val="21"/>
        </w:rPr>
        <w:t xml:space="preserve">#90 在游戏空之轨迹中，四轮之塔是为了封印什么而存在的机关？ </w:t>
      </w:r>
    </w:p>
    <w:p>
      <w:pPr>
        <w:rPr>
          <w:szCs w:val="21"/>
        </w:rPr>
      </w:pPr>
      <w:r>
        <w:rPr>
          <w:rFonts w:ascii="Times New Roman" w:hAnsi="Times New Roman" w:eastAsia="宋体" w:cs="Times New Roman"/>
          <w:color w:val="auto"/>
          <w:kern w:val="2"/>
          <w:sz w:val="21"/>
          <w:szCs w:val="21"/>
          <w:lang w:val="en-US" w:eastAsia="zh-CN" w:bidi="ar-SA"/>
        </w:rPr>
        <w:pict>
          <v:shape id="Picture 1246" o:spid="_x0000_s13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光之轮 </w:t>
      </w:r>
      <w:r>
        <w:rPr>
          <w:rFonts w:ascii="Times New Roman" w:hAnsi="Times New Roman" w:eastAsia="宋体" w:cs="Times New Roman"/>
          <w:color w:val="auto"/>
          <w:kern w:val="2"/>
          <w:sz w:val="21"/>
          <w:szCs w:val="21"/>
          <w:lang w:val="en-US" w:eastAsia="zh-CN" w:bidi="ar-SA"/>
        </w:rPr>
        <w:pict>
          <v:shape id="Picture 1249" o:spid="_x0000_s138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七曜石 </w:t>
      </w:r>
      <w:r>
        <w:rPr>
          <w:rFonts w:ascii="Times New Roman" w:hAnsi="Times New Roman" w:eastAsia="宋体" w:cs="Times New Roman"/>
          <w:color w:val="auto"/>
          <w:kern w:val="2"/>
          <w:sz w:val="21"/>
          <w:szCs w:val="21"/>
          <w:lang w:val="en-US" w:eastAsia="zh-CN" w:bidi="ar-SA"/>
        </w:rPr>
        <w:pict>
          <v:shape id="Picture 1252" o:spid="_x0000_s13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暗之刃 </w:t>
      </w:r>
      <w:r>
        <w:rPr>
          <w:rFonts w:ascii="Times New Roman" w:hAnsi="Times New Roman" w:eastAsia="宋体" w:cs="Times New Roman"/>
          <w:color w:val="auto"/>
          <w:kern w:val="2"/>
          <w:sz w:val="21"/>
          <w:szCs w:val="21"/>
          <w:lang w:val="en-US" w:eastAsia="zh-CN" w:bidi="ar-SA"/>
        </w:rPr>
        <w:pict>
          <v:shape id="Picture 1255" o:spid="_x0000_s138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辉之环 </w:t>
      </w:r>
    </w:p>
    <w:p>
      <w:pPr>
        <w:rPr>
          <w:szCs w:val="21"/>
        </w:rPr>
      </w:pPr>
      <w:r>
        <w:rPr>
          <w:szCs w:val="21"/>
        </w:rPr>
        <w:t xml:space="preserve">#91 钢炼中爱德华兄弟想要找到什么来完成他们母亲的复活 </w:t>
      </w:r>
    </w:p>
    <w:p>
      <w:pPr>
        <w:rPr>
          <w:szCs w:val="21"/>
        </w:rPr>
      </w:pPr>
      <w:r>
        <w:rPr>
          <w:rFonts w:ascii="Times New Roman" w:hAnsi="Times New Roman" w:eastAsia="宋体" w:cs="Times New Roman"/>
          <w:color w:val="auto"/>
          <w:kern w:val="2"/>
          <w:sz w:val="21"/>
          <w:szCs w:val="21"/>
          <w:lang w:val="en-US" w:eastAsia="zh-CN" w:bidi="ar-SA"/>
        </w:rPr>
        <w:pict>
          <v:shape id="Picture 1258" o:spid="_x0000_s13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神之石 </w:t>
      </w:r>
      <w:r>
        <w:rPr>
          <w:rFonts w:ascii="Times New Roman" w:hAnsi="Times New Roman" w:eastAsia="宋体" w:cs="Times New Roman"/>
          <w:color w:val="auto"/>
          <w:kern w:val="2"/>
          <w:sz w:val="21"/>
          <w:szCs w:val="21"/>
          <w:lang w:val="en-US" w:eastAsia="zh-CN" w:bidi="ar-SA"/>
        </w:rPr>
        <w:pict>
          <v:shape id="Picture 1261" o:spid="_x0000_s13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圣者之石 </w:t>
      </w:r>
      <w:r>
        <w:rPr>
          <w:rFonts w:ascii="Times New Roman" w:hAnsi="Times New Roman" w:eastAsia="宋体" w:cs="Times New Roman"/>
          <w:color w:val="auto"/>
          <w:kern w:val="2"/>
          <w:sz w:val="21"/>
          <w:szCs w:val="21"/>
          <w:lang w:val="en-US" w:eastAsia="zh-CN" w:bidi="ar-SA"/>
        </w:rPr>
        <w:pict>
          <v:shape id="Picture 1264" o:spid="_x0000_s138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贤者之石 </w:t>
      </w:r>
      <w:r>
        <w:rPr>
          <w:rFonts w:ascii="Times New Roman" w:hAnsi="Times New Roman" w:eastAsia="宋体" w:cs="Times New Roman"/>
          <w:color w:val="auto"/>
          <w:kern w:val="2"/>
          <w:sz w:val="21"/>
          <w:szCs w:val="21"/>
          <w:lang w:val="en-US" w:eastAsia="zh-CN" w:bidi="ar-SA"/>
        </w:rPr>
        <w:pict>
          <v:shape id="Picture 1267" o:spid="_x0000_s13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万能之石 </w:t>
      </w:r>
    </w:p>
    <w:p>
      <w:pPr>
        <w:rPr>
          <w:szCs w:val="21"/>
        </w:rPr>
      </w:pPr>
      <w:r>
        <w:rPr>
          <w:szCs w:val="21"/>
        </w:rPr>
        <w:t xml:space="preserve">#92 人妻声优門脇舞以的马甲是？ </w:t>
      </w:r>
    </w:p>
    <w:p>
      <w:pPr>
        <w:rPr>
          <w:szCs w:val="21"/>
        </w:rPr>
      </w:pPr>
      <w:r>
        <w:rPr>
          <w:rFonts w:ascii="Times New Roman" w:hAnsi="Times New Roman" w:eastAsia="宋体" w:cs="Times New Roman"/>
          <w:color w:val="auto"/>
          <w:kern w:val="2"/>
          <w:sz w:val="21"/>
          <w:szCs w:val="21"/>
          <w:lang w:val="en-US" w:eastAsia="zh-CN" w:bidi="ar-SA"/>
        </w:rPr>
        <w:pict>
          <v:shape id="Picture 1270" o:spid="_x0000_s13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橘子御津 </w:t>
      </w:r>
      <w:r>
        <w:rPr>
          <w:rFonts w:ascii="Times New Roman" w:hAnsi="Times New Roman" w:eastAsia="宋体" w:cs="Times New Roman"/>
          <w:color w:val="auto"/>
          <w:kern w:val="2"/>
          <w:sz w:val="21"/>
          <w:szCs w:val="21"/>
          <w:lang w:val="en-US" w:eastAsia="zh-CN" w:bidi="ar-SA"/>
        </w:rPr>
        <w:pict>
          <v:shape id="Picture 1273" o:spid="_x0000_s139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杏子御津 </w:t>
      </w:r>
      <w:r>
        <w:rPr>
          <w:rFonts w:ascii="Times New Roman" w:hAnsi="Times New Roman" w:eastAsia="宋体" w:cs="Times New Roman"/>
          <w:color w:val="auto"/>
          <w:kern w:val="2"/>
          <w:sz w:val="21"/>
          <w:szCs w:val="21"/>
          <w:lang w:val="en-US" w:eastAsia="zh-CN" w:bidi="ar-SA"/>
        </w:rPr>
        <w:pict>
          <v:shape id="Picture 1276" o:spid="_x0000_s139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梨子御津 </w:t>
      </w:r>
      <w:r>
        <w:rPr>
          <w:rFonts w:ascii="Times New Roman" w:hAnsi="Times New Roman" w:eastAsia="宋体" w:cs="Times New Roman"/>
          <w:color w:val="auto"/>
          <w:kern w:val="2"/>
          <w:sz w:val="21"/>
          <w:szCs w:val="21"/>
          <w:lang w:val="en-US" w:eastAsia="zh-CN" w:bidi="ar-SA"/>
        </w:rPr>
        <w:pict>
          <v:shape id="Picture 1279" o:spid="_x0000_s13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桃子御津 </w:t>
      </w:r>
    </w:p>
    <w:p>
      <w:pPr>
        <w:rPr>
          <w:szCs w:val="21"/>
        </w:rPr>
      </w:pPr>
      <w:r>
        <w:rPr>
          <w:szCs w:val="21"/>
        </w:rPr>
        <w:t xml:space="preserve">#93 洛克人X4中使用秘籍获得黑Zero时应按什么方向键+确定键？ </w:t>
      </w:r>
    </w:p>
    <w:p>
      <w:pPr>
        <w:rPr>
          <w:szCs w:val="21"/>
        </w:rPr>
      </w:pPr>
      <w:r>
        <w:rPr>
          <w:rFonts w:ascii="Times New Roman" w:hAnsi="Times New Roman" w:eastAsia="宋体" w:cs="Times New Roman"/>
          <w:color w:val="auto"/>
          <w:kern w:val="2"/>
          <w:sz w:val="21"/>
          <w:szCs w:val="21"/>
          <w:lang w:val="en-US" w:eastAsia="zh-CN" w:bidi="ar-SA"/>
        </w:rPr>
        <w:pict>
          <v:shape id="Picture 1282" o:spid="_x0000_s139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上 </w:t>
      </w:r>
      <w:r>
        <w:rPr>
          <w:rFonts w:ascii="Times New Roman" w:hAnsi="Times New Roman" w:eastAsia="宋体" w:cs="Times New Roman"/>
          <w:color w:val="auto"/>
          <w:kern w:val="2"/>
          <w:sz w:val="21"/>
          <w:szCs w:val="21"/>
          <w:lang w:val="en-US" w:eastAsia="zh-CN" w:bidi="ar-SA"/>
        </w:rPr>
        <w:pict>
          <v:shape id="Picture 1285" o:spid="_x0000_s13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9上2下 </w:t>
      </w:r>
      <w:r>
        <w:rPr>
          <w:rFonts w:ascii="Times New Roman" w:hAnsi="Times New Roman" w:eastAsia="宋体" w:cs="Times New Roman"/>
          <w:color w:val="auto"/>
          <w:kern w:val="2"/>
          <w:sz w:val="21"/>
          <w:szCs w:val="21"/>
          <w:lang w:val="en-US" w:eastAsia="zh-CN" w:bidi="ar-SA"/>
        </w:rPr>
        <w:pict>
          <v:shape id="Picture 1288" o:spid="_x0000_s13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上上下下 </w:t>
      </w:r>
      <w:r>
        <w:rPr>
          <w:rFonts w:ascii="Times New Roman" w:hAnsi="Times New Roman" w:eastAsia="宋体" w:cs="Times New Roman"/>
          <w:color w:val="auto"/>
          <w:kern w:val="2"/>
          <w:sz w:val="21"/>
          <w:szCs w:val="21"/>
          <w:lang w:val="en-US" w:eastAsia="zh-CN" w:bidi="ar-SA"/>
        </w:rPr>
        <w:pict>
          <v:shape id="Picture 1291" o:spid="_x0000_s139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下 </w:t>
      </w:r>
    </w:p>
    <w:p>
      <w:pPr>
        <w:rPr>
          <w:szCs w:val="21"/>
        </w:rPr>
      </w:pPr>
      <w:r>
        <w:rPr>
          <w:szCs w:val="21"/>
        </w:rPr>
        <w:t xml:space="preserve">#94 《魔法少女奈叶》中旭日之心的最初持有者是？ </w:t>
      </w:r>
    </w:p>
    <w:p>
      <w:pPr>
        <w:rPr>
          <w:szCs w:val="21"/>
        </w:rPr>
      </w:pPr>
      <w:r>
        <w:rPr>
          <w:rFonts w:ascii="Times New Roman" w:hAnsi="Times New Roman" w:eastAsia="宋体" w:cs="Times New Roman"/>
          <w:color w:val="auto"/>
          <w:kern w:val="2"/>
          <w:sz w:val="21"/>
          <w:szCs w:val="21"/>
          <w:lang w:val="en-US" w:eastAsia="zh-CN" w:bidi="ar-SA"/>
        </w:rPr>
        <w:pict>
          <v:shape id="Picture 1294" o:spid="_x0000_s13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菲特·泰斯塔罗莎 </w:t>
      </w:r>
      <w:r>
        <w:rPr>
          <w:rFonts w:ascii="Times New Roman" w:hAnsi="Times New Roman" w:eastAsia="宋体" w:cs="Times New Roman"/>
          <w:color w:val="auto"/>
          <w:kern w:val="2"/>
          <w:sz w:val="21"/>
          <w:szCs w:val="21"/>
          <w:lang w:val="en-US" w:eastAsia="zh-CN" w:bidi="ar-SA"/>
        </w:rPr>
        <w:pict>
          <v:shape id="Picture 1297" o:spid="_x0000_s139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高町薇薇欧 </w:t>
      </w:r>
      <w:r>
        <w:rPr>
          <w:rFonts w:ascii="Times New Roman" w:hAnsi="Times New Roman" w:eastAsia="宋体" w:cs="Times New Roman"/>
          <w:color w:val="auto"/>
          <w:kern w:val="2"/>
          <w:sz w:val="21"/>
          <w:szCs w:val="21"/>
          <w:lang w:val="en-US" w:eastAsia="zh-CN" w:bidi="ar-SA"/>
        </w:rPr>
        <w:pict>
          <v:shape id="Picture 1300" o:spid="_x0000_s140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尤诺·斯克莱亚 </w:t>
      </w:r>
      <w:r>
        <w:rPr>
          <w:rFonts w:ascii="Times New Roman" w:hAnsi="Times New Roman" w:eastAsia="宋体" w:cs="Times New Roman"/>
          <w:color w:val="auto"/>
          <w:kern w:val="2"/>
          <w:sz w:val="21"/>
          <w:szCs w:val="21"/>
          <w:lang w:val="en-US" w:eastAsia="zh-CN" w:bidi="ar-SA"/>
        </w:rPr>
        <w:pict>
          <v:shape id="Picture 1303" o:spid="_x0000_s14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克诺洛·哈德温 </w:t>
      </w:r>
    </w:p>
    <w:p>
      <w:pPr>
        <w:rPr>
          <w:szCs w:val="21"/>
        </w:rPr>
      </w:pPr>
      <w:r>
        <w:rPr>
          <w:szCs w:val="21"/>
        </w:rPr>
        <w:t xml:space="preserve">#95 《phycho pass》中常守朱的声优是 </w:t>
      </w:r>
    </w:p>
    <w:p>
      <w:pPr>
        <w:rPr>
          <w:szCs w:val="21"/>
        </w:rPr>
      </w:pPr>
      <w:r>
        <w:rPr>
          <w:rFonts w:ascii="Times New Roman" w:hAnsi="Times New Roman" w:eastAsia="宋体" w:cs="Times New Roman"/>
          <w:color w:val="auto"/>
          <w:kern w:val="2"/>
          <w:sz w:val="21"/>
          <w:szCs w:val="21"/>
          <w:lang w:val="en-US" w:eastAsia="zh-CN" w:bidi="ar-SA"/>
        </w:rPr>
        <w:pict>
          <v:shape id="Picture 1306" o:spid="_x0000_s14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高森奈津美 </w:t>
      </w:r>
      <w:r>
        <w:rPr>
          <w:rFonts w:ascii="Times New Roman" w:hAnsi="Times New Roman" w:eastAsia="宋体" w:cs="Times New Roman"/>
          <w:color w:val="auto"/>
          <w:kern w:val="2"/>
          <w:sz w:val="21"/>
          <w:szCs w:val="21"/>
          <w:lang w:val="en-US" w:eastAsia="zh-CN" w:bidi="ar-SA"/>
        </w:rPr>
        <w:pict>
          <v:shape id="Picture 1309" o:spid="_x0000_s140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高桥铃音 </w:t>
      </w:r>
      <w:r>
        <w:rPr>
          <w:rFonts w:ascii="Times New Roman" w:hAnsi="Times New Roman" w:eastAsia="宋体" w:cs="Times New Roman"/>
          <w:color w:val="auto"/>
          <w:kern w:val="2"/>
          <w:sz w:val="21"/>
          <w:szCs w:val="21"/>
          <w:lang w:val="en-US" w:eastAsia="zh-CN" w:bidi="ar-SA"/>
        </w:rPr>
        <w:pict>
          <v:shape id="Picture 1312" o:spid="_x0000_s140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花泽香菜 </w:t>
      </w:r>
      <w:r>
        <w:rPr>
          <w:rFonts w:ascii="Times New Roman" w:hAnsi="Times New Roman" w:eastAsia="宋体" w:cs="Times New Roman"/>
          <w:color w:val="auto"/>
          <w:kern w:val="2"/>
          <w:sz w:val="21"/>
          <w:szCs w:val="21"/>
          <w:lang w:val="en-US" w:eastAsia="zh-CN" w:bidi="ar-SA"/>
        </w:rPr>
        <w:pict>
          <v:shape id="Picture 1315" o:spid="_x0000_s140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佐仓绫音 </w:t>
      </w:r>
    </w:p>
    <w:p>
      <w:pPr>
        <w:rPr>
          <w:szCs w:val="21"/>
        </w:rPr>
      </w:pPr>
      <w:r>
        <w:rPr>
          <w:szCs w:val="21"/>
        </w:rPr>
        <w:t xml:space="preserve">#96 《魔法少女小圆》中鹿目圆的头饰是什么颜色的？ </w:t>
      </w:r>
    </w:p>
    <w:p>
      <w:pPr>
        <w:rPr>
          <w:szCs w:val="21"/>
        </w:rPr>
      </w:pPr>
      <w:r>
        <w:rPr>
          <w:rFonts w:ascii="Times New Roman" w:hAnsi="Times New Roman" w:eastAsia="宋体" w:cs="Times New Roman"/>
          <w:color w:val="auto"/>
          <w:kern w:val="2"/>
          <w:sz w:val="21"/>
          <w:szCs w:val="21"/>
          <w:lang w:val="en-US" w:eastAsia="zh-CN" w:bidi="ar-SA"/>
        </w:rPr>
        <w:pict>
          <v:shape id="Picture 1318" o:spid="_x0000_s140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白色 </w:t>
      </w:r>
      <w:r>
        <w:rPr>
          <w:rFonts w:ascii="Times New Roman" w:hAnsi="Times New Roman" w:eastAsia="宋体" w:cs="Times New Roman"/>
          <w:color w:val="auto"/>
          <w:kern w:val="2"/>
          <w:sz w:val="21"/>
          <w:szCs w:val="21"/>
          <w:lang w:val="en-US" w:eastAsia="zh-CN" w:bidi="ar-SA"/>
        </w:rPr>
        <w:pict>
          <v:shape id="Picture 1321" o:spid="_x0000_s140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粉色 </w:t>
      </w:r>
      <w:r>
        <w:rPr>
          <w:rFonts w:ascii="Times New Roman" w:hAnsi="Times New Roman" w:eastAsia="宋体" w:cs="Times New Roman"/>
          <w:color w:val="auto"/>
          <w:kern w:val="2"/>
          <w:sz w:val="21"/>
          <w:szCs w:val="21"/>
          <w:lang w:val="en-US" w:eastAsia="zh-CN" w:bidi="ar-SA"/>
        </w:rPr>
        <w:pict>
          <v:shape id="Picture 1324" o:spid="_x0000_s14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黄色 </w:t>
      </w:r>
      <w:r>
        <w:rPr>
          <w:rFonts w:ascii="Times New Roman" w:hAnsi="Times New Roman" w:eastAsia="宋体" w:cs="Times New Roman"/>
          <w:color w:val="auto"/>
          <w:kern w:val="2"/>
          <w:sz w:val="21"/>
          <w:szCs w:val="21"/>
          <w:lang w:val="en-US" w:eastAsia="zh-CN" w:bidi="ar-SA"/>
        </w:rPr>
        <w:pict>
          <v:shape id="Picture 1327" o:spid="_x0000_s14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红色 </w:t>
      </w:r>
    </w:p>
    <w:p>
      <w:pPr>
        <w:rPr>
          <w:szCs w:val="21"/>
        </w:rPr>
      </w:pPr>
      <w:r>
        <w:rPr>
          <w:szCs w:val="21"/>
        </w:rPr>
        <w:t xml:space="preserve">#97 一吻定情里男主角叫什么名字 </w:t>
      </w:r>
    </w:p>
    <w:p>
      <w:pPr>
        <w:rPr>
          <w:szCs w:val="21"/>
        </w:rPr>
      </w:pPr>
      <w:r>
        <w:rPr>
          <w:rFonts w:ascii="Times New Roman" w:hAnsi="Times New Roman" w:eastAsia="宋体" w:cs="Times New Roman"/>
          <w:color w:val="auto"/>
          <w:kern w:val="2"/>
          <w:sz w:val="21"/>
          <w:szCs w:val="21"/>
          <w:lang w:val="en-US" w:eastAsia="zh-CN" w:bidi="ar-SA"/>
        </w:rPr>
        <w:pict>
          <v:shape id="Picture 1330" o:spid="_x0000_s14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入江弯树 </w:t>
      </w:r>
      <w:r>
        <w:rPr>
          <w:rFonts w:ascii="Times New Roman" w:hAnsi="Times New Roman" w:eastAsia="宋体" w:cs="Times New Roman"/>
          <w:color w:val="auto"/>
          <w:kern w:val="2"/>
          <w:sz w:val="21"/>
          <w:szCs w:val="21"/>
          <w:lang w:val="en-US" w:eastAsia="zh-CN" w:bidi="ar-SA"/>
        </w:rPr>
        <w:pict>
          <v:shape id="Picture 1333" o:spid="_x0000_s14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入江正一 </w:t>
      </w:r>
      <w:r>
        <w:rPr>
          <w:rFonts w:ascii="Times New Roman" w:hAnsi="Times New Roman" w:eastAsia="宋体" w:cs="Times New Roman"/>
          <w:color w:val="auto"/>
          <w:kern w:val="2"/>
          <w:sz w:val="21"/>
          <w:szCs w:val="21"/>
          <w:lang w:val="en-US" w:eastAsia="zh-CN" w:bidi="ar-SA"/>
        </w:rPr>
        <w:pict>
          <v:shape id="Picture 1336" o:spid="_x0000_s141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入江直树 </w:t>
      </w:r>
      <w:r>
        <w:rPr>
          <w:rFonts w:ascii="Times New Roman" w:hAnsi="Times New Roman" w:eastAsia="宋体" w:cs="Times New Roman"/>
          <w:color w:val="auto"/>
          <w:kern w:val="2"/>
          <w:sz w:val="21"/>
          <w:szCs w:val="21"/>
          <w:lang w:val="en-US" w:eastAsia="zh-CN" w:bidi="ar-SA"/>
        </w:rPr>
        <w:pict>
          <v:shape id="Picture 1339" o:spid="_x0000_s14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入江裕树 </w:t>
      </w:r>
    </w:p>
    <w:p>
      <w:pPr>
        <w:rPr>
          <w:szCs w:val="21"/>
        </w:rPr>
      </w:pPr>
      <w:r>
        <w:rPr>
          <w:szCs w:val="21"/>
        </w:rPr>
        <w:t xml:space="preserve">#98 以下哪个不是《魔兽世界》中的种族？ </w:t>
      </w:r>
    </w:p>
    <w:p>
      <w:pPr>
        <w:rPr>
          <w:szCs w:val="21"/>
        </w:rPr>
      </w:pPr>
      <w:r>
        <w:rPr>
          <w:rFonts w:ascii="Times New Roman" w:hAnsi="Times New Roman" w:eastAsia="宋体" w:cs="Times New Roman"/>
          <w:color w:val="auto"/>
          <w:kern w:val="2"/>
          <w:sz w:val="21"/>
          <w:szCs w:val="21"/>
          <w:lang w:val="en-US" w:eastAsia="zh-CN" w:bidi="ar-SA"/>
        </w:rPr>
        <w:pict>
          <v:shape id="Picture 1342" o:spid="_x0000_s14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血精灵 </w:t>
      </w:r>
      <w:r>
        <w:rPr>
          <w:rFonts w:ascii="Times New Roman" w:hAnsi="Times New Roman" w:eastAsia="宋体" w:cs="Times New Roman"/>
          <w:color w:val="auto"/>
          <w:kern w:val="2"/>
          <w:sz w:val="21"/>
          <w:szCs w:val="21"/>
          <w:lang w:val="en-US" w:eastAsia="zh-CN" w:bidi="ar-SA"/>
        </w:rPr>
        <w:pict>
          <v:shape id="Picture 1345" o:spid="_x0000_s14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熊猫人 </w:t>
      </w:r>
      <w:r>
        <w:rPr>
          <w:rFonts w:ascii="Times New Roman" w:hAnsi="Times New Roman" w:eastAsia="宋体" w:cs="Times New Roman"/>
          <w:color w:val="auto"/>
          <w:kern w:val="2"/>
          <w:sz w:val="21"/>
          <w:szCs w:val="21"/>
          <w:lang w:val="en-US" w:eastAsia="zh-CN" w:bidi="ar-SA"/>
        </w:rPr>
        <w:pict>
          <v:shape id="Picture 1348" o:spid="_x0000_s141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虫族 </w:t>
      </w:r>
      <w:r>
        <w:rPr>
          <w:rFonts w:ascii="Times New Roman" w:hAnsi="Times New Roman" w:eastAsia="宋体" w:cs="Times New Roman"/>
          <w:color w:val="auto"/>
          <w:kern w:val="2"/>
          <w:sz w:val="21"/>
          <w:szCs w:val="21"/>
          <w:lang w:val="en-US" w:eastAsia="zh-CN" w:bidi="ar-SA"/>
        </w:rPr>
        <w:pict>
          <v:shape id="Picture 1351" o:spid="_x0000_s141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兽人 </w:t>
      </w:r>
    </w:p>
    <w:p>
      <w:pPr>
        <w:rPr>
          <w:szCs w:val="21"/>
        </w:rPr>
      </w:pPr>
      <w:r>
        <w:rPr>
          <w:szCs w:val="21"/>
        </w:rPr>
        <w:t xml:space="preserve">#99 ぐるたみん在国内的爱称是? </w:t>
      </w:r>
    </w:p>
    <w:p>
      <w:pPr>
        <w:rPr>
          <w:szCs w:val="21"/>
        </w:rPr>
      </w:pPr>
      <w:r>
        <w:rPr>
          <w:rFonts w:ascii="Times New Roman" w:hAnsi="Times New Roman" w:eastAsia="宋体" w:cs="Times New Roman"/>
          <w:color w:val="auto"/>
          <w:kern w:val="2"/>
          <w:sz w:val="21"/>
          <w:szCs w:val="21"/>
          <w:lang w:val="en-US" w:eastAsia="zh-CN" w:bidi="ar-SA"/>
        </w:rPr>
        <w:pict>
          <v:shape id="Picture 1354" o:spid="_x0000_s141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咕噜碳 </w:t>
      </w:r>
      <w:r>
        <w:rPr>
          <w:rFonts w:ascii="Times New Roman" w:hAnsi="Times New Roman" w:eastAsia="宋体" w:cs="Times New Roman"/>
          <w:color w:val="auto"/>
          <w:kern w:val="2"/>
          <w:sz w:val="21"/>
          <w:szCs w:val="21"/>
          <w:lang w:val="en-US" w:eastAsia="zh-CN" w:bidi="ar-SA"/>
        </w:rPr>
        <w:pict>
          <v:shape id="Picture 1357" o:spid="_x0000_s14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蛇足 </w:t>
      </w:r>
      <w:r>
        <w:rPr>
          <w:rFonts w:ascii="Times New Roman" w:hAnsi="Times New Roman" w:eastAsia="宋体" w:cs="Times New Roman"/>
          <w:color w:val="auto"/>
          <w:kern w:val="2"/>
          <w:sz w:val="21"/>
          <w:szCs w:val="21"/>
          <w:lang w:val="en-US" w:eastAsia="zh-CN" w:bidi="ar-SA"/>
        </w:rPr>
        <w:pict>
          <v:shape id="Picture 1360" o:spid="_x0000_s14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钢兵 </w:t>
      </w:r>
      <w:r>
        <w:rPr>
          <w:rFonts w:ascii="Times New Roman" w:hAnsi="Times New Roman" w:eastAsia="宋体" w:cs="Times New Roman"/>
          <w:color w:val="auto"/>
          <w:kern w:val="2"/>
          <w:sz w:val="21"/>
          <w:szCs w:val="21"/>
          <w:lang w:val="en-US" w:eastAsia="zh-CN" w:bidi="ar-SA"/>
        </w:rPr>
        <w:pict>
          <v:shape id="Picture 1363" o:spid="_x0000_s14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灯油 </w:t>
      </w:r>
    </w:p>
    <w:p>
      <w:pPr>
        <w:rPr>
          <w:szCs w:val="21"/>
        </w:rPr>
      </w:pPr>
      <w:r>
        <w:rPr>
          <w:szCs w:val="21"/>
        </w:rPr>
        <w:t xml:space="preserve">#100 《兽的演奏者艾琳》中的里岚是雄性还是雌性？ </w:t>
      </w:r>
    </w:p>
    <w:p>
      <w:pPr>
        <w:rPr>
          <w:szCs w:val="21"/>
        </w:rPr>
      </w:pPr>
      <w:r>
        <w:rPr>
          <w:rFonts w:ascii="Times New Roman" w:hAnsi="Times New Roman" w:eastAsia="宋体" w:cs="Times New Roman"/>
          <w:color w:val="auto"/>
          <w:kern w:val="2"/>
          <w:sz w:val="21"/>
          <w:szCs w:val="21"/>
          <w:lang w:val="en-US" w:eastAsia="zh-CN" w:bidi="ar-SA"/>
        </w:rPr>
        <w:pict>
          <v:shape id="Picture 1366" o:spid="_x0000_s14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雌雄同体 </w:t>
      </w:r>
      <w:r>
        <w:rPr>
          <w:rFonts w:ascii="Times New Roman" w:hAnsi="Times New Roman" w:eastAsia="宋体" w:cs="Times New Roman"/>
          <w:color w:val="auto"/>
          <w:kern w:val="2"/>
          <w:sz w:val="21"/>
          <w:szCs w:val="21"/>
          <w:lang w:val="en-US" w:eastAsia="zh-CN" w:bidi="ar-SA"/>
        </w:rPr>
        <w:pict>
          <v:shape id="Picture 1369" o:spid="_x0000_s14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雄性 </w:t>
      </w:r>
      <w:r>
        <w:rPr>
          <w:rFonts w:ascii="Times New Roman" w:hAnsi="Times New Roman" w:eastAsia="宋体" w:cs="Times New Roman"/>
          <w:color w:val="auto"/>
          <w:kern w:val="2"/>
          <w:sz w:val="21"/>
          <w:szCs w:val="21"/>
          <w:lang w:val="en-US" w:eastAsia="zh-CN" w:bidi="ar-SA"/>
        </w:rPr>
        <w:pict>
          <v:shape id="Picture 1372" o:spid="_x0000_s14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szCs w:val="21"/>
        </w:rPr>
        <w:t xml:space="preserve">人妖 </w:t>
      </w:r>
      <w:r>
        <w:rPr>
          <w:rFonts w:ascii="Times New Roman" w:hAnsi="Times New Roman" w:eastAsia="宋体" w:cs="Times New Roman"/>
          <w:color w:val="auto"/>
          <w:kern w:val="2"/>
          <w:sz w:val="21"/>
          <w:szCs w:val="21"/>
          <w:lang w:val="en-US" w:eastAsia="zh-CN" w:bidi="ar-SA"/>
        </w:rPr>
        <w:pict>
          <v:shape id="Picture 1375" o:spid="_x0000_s142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rPr>
          <w:szCs w:val="21"/>
        </w:rPr>
        <w:t xml:space="preserve">雌性 </w:t>
      </w:r>
    </w:p>
    <w:p>
      <w:pPr>
        <w:rPr>
          <w:szCs w:val="21"/>
        </w:rPr>
      </w:pPr>
      <w:r>
        <w:rPr>
          <w:rFonts w:hint="eastAsia"/>
          <w:szCs w:val="21"/>
        </w:rPr>
        <w:t>窗体底端</w:t>
      </w:r>
    </w:p>
    <w:p>
      <w:pPr>
        <w:rPr>
          <w:szCs w:val="21"/>
        </w:rPr>
      </w:pPr>
    </w:p>
    <w:p>
      <w:pPr>
        <w:widowControl/>
        <w:rPr>
          <w:rFonts w:ascii="Arial" w:hAnsi="Arial" w:cs="Arial"/>
          <w:b/>
          <w:bCs/>
          <w:color w:val="B65E00"/>
          <w:kern w:val="0"/>
          <w:szCs w:val="21"/>
        </w:rPr>
      </w:pPr>
      <w:r>
        <w:rPr>
          <w:rFonts w:hint="eastAsia" w:ascii="宋体" w:hAnsi="宋体" w:cs="宋体"/>
          <w:color w:val="000000"/>
          <w:kern w:val="0"/>
          <w:szCs w:val="21"/>
        </w:rPr>
        <w:t>#1 勇士闯魔城的佛祖是个怎样的人</w:t>
      </w:r>
      <w:r>
        <w:rPr>
          <w:rFonts w:hint="eastAsia" w:ascii="宋体" w:hAnsi="宋体" w:cs="宋体"/>
          <w:color w:val="000000"/>
          <w:kern w:val="0"/>
          <w:szCs w:val="21"/>
        </w:rPr>
        <w:br/>
      </w:r>
      <w:r>
        <w:rPr>
          <w:rFonts w:hint="eastAsia" w:ascii="宋体" w:hAnsi="宋体" w:cs="宋体"/>
          <w:color w:val="000000"/>
          <w:kern w:val="0"/>
          <w:szCs w:val="21"/>
        </w:rPr>
        <w:t>热血</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 老外看《女装正太》的时候会大喊什么？</w:t>
      </w:r>
      <w:r>
        <w:rPr>
          <w:rFonts w:hint="eastAsia" w:ascii="宋体" w:hAnsi="宋体" w:cs="宋体"/>
          <w:color w:val="000000"/>
          <w:kern w:val="0"/>
          <w:szCs w:val="21"/>
        </w:rPr>
        <w:br/>
      </w:r>
      <w:r>
        <w:rPr>
          <w:rFonts w:hint="eastAsia" w:ascii="宋体" w:hAnsi="宋体" w:cs="宋体"/>
          <w:color w:val="000000"/>
          <w:kern w:val="0"/>
          <w:szCs w:val="21"/>
        </w:rPr>
        <w:t>Yooooooooooooooo</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 以下不是由盛大代理的网游</w:t>
      </w:r>
      <w:r>
        <w:rPr>
          <w:rFonts w:hint="eastAsia" w:ascii="宋体" w:hAnsi="宋体" w:cs="宋体"/>
          <w:color w:val="000000"/>
          <w:kern w:val="0"/>
          <w:szCs w:val="21"/>
        </w:rPr>
        <w:br/>
      </w:r>
      <w:r>
        <w:rPr>
          <w:rFonts w:hint="eastAsia" w:ascii="宋体" w:hAnsi="宋体" w:cs="宋体"/>
          <w:color w:val="000000"/>
          <w:kern w:val="0"/>
          <w:szCs w:val="21"/>
        </w:rPr>
        <w:t>坦克世界</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 被人称为粉红女妖的角色名叫什么？</w:t>
      </w:r>
      <w:r>
        <w:rPr>
          <w:rFonts w:hint="eastAsia" w:ascii="宋体" w:hAnsi="宋体" w:cs="宋体"/>
          <w:color w:val="000000"/>
          <w:kern w:val="0"/>
          <w:szCs w:val="21"/>
        </w:rPr>
        <w:br/>
      </w:r>
      <w:r>
        <w:rPr>
          <w:rFonts w:hint="eastAsia" w:ascii="宋体" w:hAnsi="宋体" w:cs="宋体"/>
          <w:color w:val="000000"/>
          <w:kern w:val="0"/>
          <w:szCs w:val="21"/>
        </w:rPr>
        <w:t>拉克丝·克莱因</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 现在我们知道，光是一种电磁波，那么同时，它也是一种——</w:t>
      </w:r>
      <w:r>
        <w:rPr>
          <w:rFonts w:hint="eastAsia" w:ascii="宋体" w:hAnsi="宋体" w:cs="宋体"/>
          <w:color w:val="000000"/>
          <w:kern w:val="0"/>
          <w:szCs w:val="21"/>
        </w:rPr>
        <w:br/>
      </w:r>
      <w:r>
        <w:rPr>
          <w:rFonts w:hint="eastAsia" w:ascii="宋体" w:hAnsi="宋体" w:cs="宋体"/>
          <w:color w:val="000000"/>
          <w:kern w:val="0"/>
          <w:szCs w:val="21"/>
        </w:rPr>
        <w:t>超声波</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 三爷有几块腹肌？</w:t>
      </w:r>
      <w:r>
        <w:rPr>
          <w:rFonts w:hint="eastAsia" w:ascii="宋体" w:hAnsi="宋体" w:cs="宋体"/>
          <w:color w:val="000000"/>
          <w:kern w:val="0"/>
          <w:szCs w:val="21"/>
        </w:rPr>
        <w:br/>
      </w:r>
      <w:r>
        <w:rPr>
          <w:rFonts w:hint="eastAsia" w:ascii="宋体" w:hAnsi="宋体" w:cs="宋体"/>
          <w:color w:val="000000"/>
          <w:kern w:val="0"/>
          <w:szCs w:val="21"/>
        </w:rPr>
        <w:t>8块</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 以下哪个角色不是花泽香菜所饰</w:t>
      </w:r>
      <w:r>
        <w:rPr>
          <w:rFonts w:hint="eastAsia" w:ascii="宋体" w:hAnsi="宋体" w:cs="宋体"/>
          <w:color w:val="000000"/>
          <w:kern w:val="0"/>
          <w:szCs w:val="21"/>
        </w:rPr>
        <w:br/>
      </w:r>
      <w:r>
        <w:rPr>
          <w:rFonts w:hint="eastAsia" w:ascii="宋体" w:hAnsi="宋体" w:cs="宋体"/>
          <w:color w:val="000000"/>
          <w:kern w:val="0"/>
          <w:szCs w:val="21"/>
        </w:rPr>
        <w:t>鹤见知利子</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 《怪物猎人3G》中两只奇面族的名字分别叫什么？</w:t>
      </w:r>
      <w:r>
        <w:rPr>
          <w:rFonts w:hint="eastAsia" w:ascii="宋体" w:hAnsi="宋体" w:cs="宋体"/>
          <w:color w:val="000000"/>
          <w:kern w:val="0"/>
          <w:szCs w:val="21"/>
        </w:rPr>
        <w:br/>
      </w:r>
      <w:r>
        <w:rPr>
          <w:rFonts w:hint="eastAsia" w:ascii="宋体" w:hAnsi="宋体" w:cs="宋体"/>
          <w:color w:val="000000"/>
          <w:kern w:val="0"/>
          <w:szCs w:val="21"/>
        </w:rPr>
        <w:t>茶茶，卡扬巴</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 福山润演绎的被称为“裸王”的动画角色是那些？</w:t>
      </w:r>
      <w:r>
        <w:rPr>
          <w:rFonts w:hint="eastAsia" w:ascii="宋体" w:hAnsi="宋体" w:cs="宋体"/>
          <w:color w:val="000000"/>
          <w:kern w:val="0"/>
          <w:szCs w:val="21"/>
        </w:rPr>
        <w:br/>
      </w:r>
      <w:r>
        <w:rPr>
          <w:rFonts w:hint="eastAsia" w:ascii="宋体" w:hAnsi="宋体" w:cs="宋体"/>
          <w:color w:val="000000"/>
          <w:kern w:val="0"/>
          <w:szCs w:val="21"/>
        </w:rPr>
        <w:t>川平启太和葵·托利</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#10 高原步美的声优是谁？</w:t>
      </w:r>
      <w:r>
        <w:rPr>
          <w:rFonts w:hint="eastAsia" w:ascii="宋体" w:hAnsi="宋体" w:cs="宋体"/>
          <w:color w:val="000000"/>
          <w:kern w:val="0"/>
          <w:szCs w:val="21"/>
        </w:rPr>
        <w:br/>
      </w:r>
      <w:r>
        <w:rPr>
          <w:rFonts w:hint="eastAsia" w:ascii="宋体" w:hAnsi="宋体" w:cs="宋体"/>
          <w:color w:val="000000"/>
          <w:kern w:val="0"/>
          <w:szCs w:val="21"/>
        </w:rPr>
        <w:t>竹达彩奈</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#11 《白色相簿2》中，北原春希和冬马和纱时隔五年的再遇地点是哪里？</w:t>
      </w:r>
      <w:r>
        <w:rPr>
          <w:rFonts w:hint="eastAsia" w:ascii="宋体" w:hAnsi="宋体" w:cs="宋体"/>
          <w:color w:val="000000"/>
          <w:kern w:val="0"/>
          <w:szCs w:val="21"/>
        </w:rPr>
        <w:br/>
      </w:r>
      <w:r>
        <w:rPr>
          <w:rFonts w:hint="eastAsia" w:ascii="宋体" w:hAnsi="宋体" w:cs="宋体"/>
          <w:color w:val="000000"/>
          <w:kern w:val="0"/>
          <w:szCs w:val="21"/>
        </w:rPr>
        <w:t>法国斯特拉斯堡</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#12 叛逆的鲁鲁修中鲁鲁修Geass谁能消除</w:t>
      </w:r>
      <w:r>
        <w:rPr>
          <w:rFonts w:hint="eastAsia" w:ascii="宋体" w:hAnsi="宋体" w:cs="宋体"/>
          <w:color w:val="000000"/>
          <w:kern w:val="0"/>
          <w:szCs w:val="21"/>
        </w:rPr>
        <w:br/>
      </w:r>
      <w:r>
        <w:rPr>
          <w:rFonts w:hint="eastAsia" w:ascii="宋体" w:hAnsi="宋体" w:cs="宋体"/>
          <w:color w:val="000000"/>
          <w:kern w:val="0"/>
          <w:szCs w:val="21"/>
        </w:rPr>
        <w:t>c.c</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#13 GJ部中部长穿过哪个动物装？</w:t>
      </w:r>
      <w:r>
        <w:rPr>
          <w:rFonts w:hint="eastAsia" w:ascii="宋体" w:hAnsi="宋体" w:cs="宋体"/>
          <w:color w:val="000000"/>
          <w:kern w:val="0"/>
          <w:szCs w:val="21"/>
        </w:rPr>
        <w:br/>
      </w:r>
      <w:r>
        <w:rPr>
          <w:rFonts w:hint="eastAsia" w:ascii="宋体" w:hAnsi="宋体" w:cs="宋体"/>
          <w:color w:val="000000"/>
          <w:kern w:val="0"/>
          <w:szCs w:val="21"/>
        </w:rPr>
        <w:t>仓鼠</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#14 以下哪一部是新海诚的作品？</w:t>
      </w:r>
      <w:r>
        <w:rPr>
          <w:rFonts w:hint="eastAsia" w:ascii="宋体" w:hAnsi="宋体" w:cs="宋体"/>
          <w:color w:val="000000"/>
          <w:kern w:val="0"/>
          <w:szCs w:val="21"/>
        </w:rPr>
        <w:br/>
      </w:r>
      <w:r>
        <w:rPr>
          <w:rFonts w:hint="eastAsia" w:ascii="宋体" w:hAnsi="宋体" w:cs="宋体"/>
          <w:color w:val="000000"/>
          <w:kern w:val="0"/>
          <w:szCs w:val="21"/>
        </w:rPr>
        <w:t>秒速五厘米</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#15 由于"MHP3不给力攻略"怪物猎人游戏实况视频为人所知的lov被大家亲切地称为什么?</w:t>
      </w:r>
      <w:r>
        <w:rPr>
          <w:rFonts w:hint="eastAsia" w:ascii="宋体" w:hAnsi="宋体" w:cs="宋体"/>
          <w:color w:val="000000"/>
          <w:kern w:val="0"/>
          <w:szCs w:val="21"/>
        </w:rPr>
        <w:br/>
      </w:r>
      <w:r>
        <w:rPr>
          <w:rFonts w:hint="eastAsia" w:ascii="宋体" w:hAnsi="宋体" w:cs="宋体"/>
          <w:color w:val="000000"/>
          <w:kern w:val="0"/>
          <w:szCs w:val="21"/>
        </w:rPr>
        <w:t>猫车君</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#16 在轻小说《人间系列》中，和零崎人识相爱相杀的人是？</w:t>
      </w:r>
      <w:r>
        <w:rPr>
          <w:rFonts w:hint="eastAsia" w:ascii="宋体" w:hAnsi="宋体" w:cs="宋体"/>
          <w:color w:val="000000"/>
          <w:kern w:val="0"/>
          <w:szCs w:val="21"/>
        </w:rPr>
        <w:br/>
      </w:r>
      <w:r>
        <w:rPr>
          <w:rFonts w:hint="eastAsia" w:ascii="宋体" w:hAnsi="宋体" w:cs="宋体"/>
          <w:color w:val="000000"/>
          <w:kern w:val="0"/>
          <w:szCs w:val="21"/>
        </w:rPr>
        <w:t>匂宫出梦</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#17 ほうでん亭ブリスケ是谁的马甲</w:t>
      </w:r>
      <w:r>
        <w:rPr>
          <w:rFonts w:hint="eastAsia" w:ascii="宋体" w:hAnsi="宋体" w:cs="宋体"/>
          <w:color w:val="000000"/>
          <w:kern w:val="0"/>
          <w:szCs w:val="21"/>
        </w:rPr>
        <w:br/>
      </w:r>
      <w:r>
        <w:rPr>
          <w:rFonts w:hint="eastAsia" w:ascii="宋体" w:hAnsi="宋体" w:cs="宋体"/>
          <w:color w:val="000000"/>
          <w:kern w:val="0"/>
          <w:szCs w:val="21"/>
        </w:rPr>
        <w:t>鸟海浩辅</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#18 第一届天下第一武道大会的胜者是谁</w:t>
      </w:r>
      <w:r>
        <w:rPr>
          <w:rFonts w:hint="eastAsia" w:ascii="宋体" w:hAnsi="宋体" w:cs="宋体"/>
          <w:color w:val="000000"/>
          <w:kern w:val="0"/>
          <w:szCs w:val="21"/>
        </w:rPr>
        <w:br/>
      </w:r>
      <w:r>
        <w:rPr>
          <w:rFonts w:hint="eastAsia" w:ascii="宋体" w:hAnsi="宋体" w:cs="宋体"/>
          <w:color w:val="000000"/>
          <w:kern w:val="0"/>
          <w:szCs w:val="21"/>
        </w:rPr>
        <w:t>天津饭</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#19 《Angel beats》中的立华奏的配音是谁?</w:t>
      </w:r>
      <w:r>
        <w:rPr>
          <w:rFonts w:hint="eastAsia" w:ascii="宋体" w:hAnsi="宋体" w:cs="宋体"/>
          <w:color w:val="000000"/>
          <w:kern w:val="0"/>
          <w:szCs w:val="21"/>
        </w:rPr>
        <w:br/>
      </w:r>
      <w:r>
        <w:rPr>
          <w:rFonts w:hint="eastAsia" w:ascii="宋体" w:hAnsi="宋体" w:cs="宋体"/>
          <w:color w:val="000000"/>
          <w:kern w:val="0"/>
          <w:szCs w:val="21"/>
        </w:rPr>
        <w:t>花泽香菜</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#20 助手真名是什么</w:t>
      </w:r>
      <w:r>
        <w:rPr>
          <w:rFonts w:hint="eastAsia" w:ascii="宋体" w:hAnsi="宋体" w:cs="宋体"/>
          <w:color w:val="000000"/>
          <w:kern w:val="0"/>
          <w:szCs w:val="21"/>
        </w:rPr>
        <w:br/>
      </w:r>
      <w:r>
        <w:rPr>
          <w:rFonts w:hint="eastAsia" w:ascii="宋体" w:hAnsi="宋体" w:cs="宋体"/>
          <w:color w:val="000000"/>
          <w:kern w:val="0"/>
          <w:szCs w:val="21"/>
        </w:rPr>
        <w:t>牧濑红莉栖</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#21 22娘和33娘是什么关系？</w:t>
      </w:r>
      <w:r>
        <w:rPr>
          <w:rFonts w:hint="eastAsia" w:ascii="宋体" w:hAnsi="宋体" w:cs="宋体"/>
          <w:color w:val="000000"/>
          <w:kern w:val="0"/>
          <w:szCs w:val="21"/>
        </w:rPr>
        <w:br/>
      </w:r>
      <w:r>
        <w:rPr>
          <w:rFonts w:hint="eastAsia" w:ascii="宋体" w:hAnsi="宋体" w:cs="宋体"/>
          <w:color w:val="000000"/>
          <w:kern w:val="0"/>
          <w:szCs w:val="21"/>
        </w:rPr>
        <w:t>姐妹</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#22 《海贼王》的作者是谁？</w:t>
      </w:r>
      <w:r>
        <w:rPr>
          <w:rFonts w:hint="eastAsia" w:ascii="宋体" w:hAnsi="宋体" w:cs="宋体"/>
          <w:color w:val="000000"/>
          <w:kern w:val="0"/>
          <w:szCs w:val="21"/>
        </w:rPr>
        <w:br/>
      </w:r>
      <w:r>
        <w:rPr>
          <w:rFonts w:hint="eastAsia" w:ascii="宋体" w:hAnsi="宋体" w:cs="宋体"/>
          <w:color w:val="000000"/>
          <w:kern w:val="0"/>
          <w:szCs w:val="21"/>
        </w:rPr>
        <w:t>尾田荣一郎</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#23 团战可以输，____必须死？</w:t>
      </w:r>
      <w:r>
        <w:rPr>
          <w:rFonts w:hint="eastAsia" w:ascii="宋体" w:hAnsi="宋体" w:cs="宋体"/>
          <w:color w:val="000000"/>
          <w:kern w:val="0"/>
          <w:szCs w:val="21"/>
        </w:rPr>
        <w:br/>
      </w:r>
      <w:r>
        <w:rPr>
          <w:rFonts w:hint="eastAsia" w:ascii="宋体" w:hAnsi="宋体" w:cs="宋体"/>
          <w:color w:val="000000"/>
          <w:kern w:val="0"/>
          <w:szCs w:val="21"/>
        </w:rPr>
        <w:t>提莫</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#24 银魂277话到279话野猫篇中桂变成了什么生物？</w:t>
      </w:r>
      <w:r>
        <w:rPr>
          <w:rFonts w:hint="eastAsia" w:ascii="宋体" w:hAnsi="宋体" w:cs="宋体"/>
          <w:color w:val="000000"/>
          <w:kern w:val="0"/>
          <w:szCs w:val="21"/>
        </w:rPr>
        <w:br/>
      </w:r>
      <w:r>
        <w:rPr>
          <w:rFonts w:hint="eastAsia" w:ascii="宋体" w:hAnsi="宋体" w:cs="宋体"/>
          <w:color w:val="000000"/>
          <w:kern w:val="0"/>
          <w:szCs w:val="21"/>
        </w:rPr>
        <w:t>黑猫</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#25 在游戏仙剑奇侠传一中，水月宫的其中一个宝箱里除了宝物还多了个什么？</w:t>
      </w:r>
      <w:r>
        <w:rPr>
          <w:rFonts w:hint="eastAsia" w:ascii="宋体" w:hAnsi="宋体" w:cs="宋体"/>
          <w:color w:val="000000"/>
          <w:kern w:val="0"/>
          <w:szCs w:val="21"/>
        </w:rPr>
        <w:br/>
      </w:r>
      <w:r>
        <w:rPr>
          <w:rFonts w:hint="eastAsia" w:ascii="宋体" w:hAnsi="宋体" w:cs="宋体"/>
          <w:color w:val="000000"/>
          <w:kern w:val="0"/>
          <w:szCs w:val="21"/>
        </w:rPr>
        <w:t>苗刀</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#26 下列哪个不是全明星之一</w:t>
      </w:r>
      <w:r>
        <w:rPr>
          <w:rFonts w:hint="eastAsia" w:ascii="宋体" w:hAnsi="宋体" w:cs="宋体"/>
          <w:color w:val="000000"/>
          <w:kern w:val="0"/>
          <w:szCs w:val="21"/>
        </w:rPr>
        <w:br/>
      </w:r>
      <w:r>
        <w:rPr>
          <w:rFonts w:hint="eastAsia" w:ascii="宋体" w:hAnsi="宋体" w:cs="宋体"/>
          <w:color w:val="000000"/>
          <w:kern w:val="0"/>
          <w:szCs w:val="21"/>
        </w:rPr>
        <w:t>小仓优子</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#27 创价学会御本尊(4代目)的sm号是多少</w:t>
      </w:r>
      <w:r>
        <w:rPr>
          <w:rFonts w:hint="eastAsia" w:ascii="宋体" w:hAnsi="宋体" w:cs="宋体"/>
          <w:color w:val="000000"/>
          <w:kern w:val="0"/>
          <w:szCs w:val="21"/>
        </w:rPr>
        <w:br/>
      </w:r>
      <w:r>
        <w:rPr>
          <w:rFonts w:hint="eastAsia" w:ascii="宋体" w:hAnsi="宋体" w:cs="宋体"/>
          <w:color w:val="000000"/>
          <w:kern w:val="0"/>
          <w:szCs w:val="21"/>
        </w:rPr>
        <w:t>sm6999999</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#28 《银魂》中真选组局长近藤勋哪里的毛特别旺盛？</w:t>
      </w:r>
      <w:r>
        <w:rPr>
          <w:rFonts w:hint="eastAsia" w:ascii="宋体" w:hAnsi="宋体" w:cs="宋体"/>
          <w:color w:val="000000"/>
          <w:kern w:val="0"/>
          <w:szCs w:val="21"/>
        </w:rPr>
        <w:br/>
      </w:r>
      <w:r>
        <w:rPr>
          <w:rFonts w:hint="eastAsia" w:ascii="宋体" w:hAnsi="宋体" w:cs="宋体"/>
          <w:color w:val="000000"/>
          <w:kern w:val="0"/>
          <w:szCs w:val="21"/>
        </w:rPr>
        <w:t>屁屁</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#29 曾参与过《传说系列》OP演唱的歌手及歌团中正确的一组是</w:t>
      </w:r>
      <w:r>
        <w:rPr>
          <w:rFonts w:hint="eastAsia" w:ascii="宋体" w:hAnsi="宋体" w:cs="宋体"/>
          <w:color w:val="000000"/>
          <w:kern w:val="0"/>
          <w:szCs w:val="21"/>
        </w:rPr>
        <w:br/>
      </w:r>
      <w:r>
        <w:rPr>
          <w:rFonts w:hint="eastAsia" w:ascii="宋体" w:hAnsi="宋体" w:cs="宋体"/>
          <w:color w:val="000000"/>
          <w:kern w:val="0"/>
          <w:szCs w:val="21"/>
        </w:rPr>
        <w:t>吉田由香里(GB幻想），吉田友美（PS幻想），DEEN（宿命），ガーネットクロウ（永恒），仓木麻衣（宿命2），day after</w:t>
      </w:r>
      <w:r>
        <w:rPr>
          <w:rFonts w:hint="eastAsia" w:ascii="宋体" w:hAnsi="宋体" w:cs="宋体"/>
          <w:color w:val="000000"/>
          <w:kern w:val="0"/>
          <w:szCs w:val="21"/>
        </w:rPr>
        <w:br/>
      </w:r>
      <w:r>
        <w:rPr>
          <w:rFonts w:hint="eastAsia" w:ascii="宋体" w:hAnsi="宋体" w:cs="宋体"/>
          <w:color w:val="000000"/>
          <w:kern w:val="0"/>
          <w:szCs w:val="21"/>
        </w:rPr>
        <w:t>tomorrow（仙乐），Every Little Thing（重生），Do As Infinity（神话），BUMP OF CHICKEN（宿命），misono（风雨），Follow the Nightingale（圣洁），BONNIE PINK（宵星），DEEN（心灵），</w:t>
      </w:r>
      <w:r>
        <w:rPr>
          <w:rFonts w:hint="eastAsia" w:ascii="宋体" w:hAnsi="宋体" w:cs="宋体"/>
          <w:color w:val="000000"/>
          <w:kern w:val="0"/>
          <w:szCs w:val="21"/>
        </w:rPr>
        <w:br/>
      </w:r>
      <w:r>
        <w:rPr>
          <w:rFonts w:hint="eastAsia" w:ascii="宋体" w:hAnsi="宋体" w:cs="宋体"/>
          <w:color w:val="000000"/>
          <w:kern w:val="0"/>
          <w:szCs w:val="21"/>
        </w:rPr>
        <w:t>BOA（圣恩),滨崎步(无限1/2），FUNKIST（英杰），GIRL NEXT DOOR（对战）</w:t>
      </w:r>
      <w:r>
        <w:rPr>
          <w:rFonts w:hint="eastAsia" w:ascii="宋体" w:hAnsi="宋体" w:cs="宋体"/>
          <w:color w:val="000000"/>
          <w:kern w:val="0"/>
          <w:szCs w:val="21"/>
        </w:rPr>
        <w:br/>
      </w:r>
      <w:r>
        <w:rPr>
          <w:rFonts w:hint="eastAsia" w:ascii="宋体" w:hAnsi="宋体" w:cs="宋体"/>
          <w:color w:val="000000"/>
          <w:kern w:val="0"/>
          <w:szCs w:val="21"/>
        </w:rPr>
        <w:t>世界传说：1.植村花菜 2.BACK-ON 3.BACK-ON</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#30 RWBY中的R指的是谁？</w:t>
      </w:r>
      <w:r>
        <w:rPr>
          <w:rFonts w:hint="eastAsia" w:ascii="宋体" w:hAnsi="宋体" w:cs="宋体"/>
          <w:color w:val="000000"/>
          <w:kern w:val="0"/>
          <w:szCs w:val="21"/>
        </w:rPr>
        <w:br/>
      </w:r>
      <w:r>
        <w:rPr>
          <w:rFonts w:hint="eastAsia" w:ascii="宋体" w:hAnsi="宋体" w:cs="宋体"/>
          <w:color w:val="000000"/>
          <w:kern w:val="0"/>
          <w:szCs w:val="21"/>
        </w:rPr>
        <w:t>Ruby</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#31 命运石之门中谁又被叫做“助手”？</w:t>
      </w:r>
      <w:r>
        <w:rPr>
          <w:rFonts w:hint="eastAsia" w:ascii="宋体" w:hAnsi="宋体" w:cs="宋体"/>
          <w:color w:val="000000"/>
          <w:kern w:val="0"/>
          <w:szCs w:val="21"/>
        </w:rPr>
        <w:br/>
      </w:r>
      <w:r>
        <w:rPr>
          <w:rFonts w:hint="eastAsia" w:ascii="宋体" w:hAnsi="宋体" w:cs="宋体"/>
          <w:color w:val="000000"/>
          <w:kern w:val="0"/>
          <w:szCs w:val="21"/>
        </w:rPr>
        <w:t>牧濑 红莉栖</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#32 微软最新家用机的名字是</w:t>
      </w:r>
      <w:r>
        <w:rPr>
          <w:rFonts w:hint="eastAsia" w:ascii="宋体" w:hAnsi="宋体" w:cs="宋体"/>
          <w:color w:val="000000"/>
          <w:kern w:val="0"/>
          <w:szCs w:val="21"/>
        </w:rPr>
        <w:br/>
      </w:r>
      <w:r>
        <w:rPr>
          <w:rFonts w:hint="eastAsia" w:ascii="宋体" w:hAnsi="宋体" w:cs="宋体"/>
          <w:color w:val="000000"/>
          <w:kern w:val="0"/>
          <w:szCs w:val="21"/>
        </w:rPr>
        <w:t>xbox720</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#33 AIR中，男主角变成了？</w:t>
      </w:r>
      <w:r>
        <w:rPr>
          <w:rFonts w:hint="eastAsia" w:ascii="宋体" w:hAnsi="宋体" w:cs="宋体"/>
          <w:color w:val="000000"/>
          <w:kern w:val="0"/>
          <w:szCs w:val="21"/>
        </w:rPr>
        <w:br/>
      </w:r>
      <w:r>
        <w:rPr>
          <w:rFonts w:hint="eastAsia" w:ascii="宋体" w:hAnsi="宋体" w:cs="宋体"/>
          <w:color w:val="000000"/>
          <w:kern w:val="0"/>
          <w:szCs w:val="21"/>
        </w:rPr>
        <w:t>乌鸦</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#34 “孤这一生，无怨无悔，只是，有少许遗憾啊..”是谁的台词？</w:t>
      </w:r>
      <w:r>
        <w:rPr>
          <w:rFonts w:hint="eastAsia" w:ascii="宋体" w:hAnsi="宋体" w:cs="宋体"/>
          <w:color w:val="000000"/>
          <w:kern w:val="0"/>
          <w:szCs w:val="21"/>
        </w:rPr>
        <w:br/>
      </w:r>
      <w:r>
        <w:rPr>
          <w:rFonts w:hint="eastAsia" w:ascii="宋体" w:hAnsi="宋体" w:cs="宋体"/>
          <w:color w:val="000000"/>
          <w:kern w:val="0"/>
          <w:szCs w:val="21"/>
        </w:rPr>
        <w:t>龙溟</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#35 AB是什么动画的简称？</w:t>
      </w:r>
      <w:r>
        <w:rPr>
          <w:rFonts w:hint="eastAsia" w:ascii="宋体" w:hAnsi="宋体" w:cs="宋体"/>
          <w:color w:val="000000"/>
          <w:kern w:val="0"/>
          <w:szCs w:val="21"/>
        </w:rPr>
        <w:br/>
      </w:r>
      <w:r>
        <w:rPr>
          <w:rFonts w:hint="eastAsia" w:ascii="宋体" w:hAnsi="宋体" w:cs="宋体"/>
          <w:color w:val="000000"/>
          <w:kern w:val="0"/>
          <w:szCs w:val="21"/>
        </w:rPr>
        <w:t>Angel Beats</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#36 下面哪一个不是《南家三姐妹》中的三姐妹之一呢？！</w:t>
      </w:r>
      <w:r>
        <w:rPr>
          <w:rFonts w:hint="eastAsia" w:ascii="宋体" w:hAnsi="宋体" w:cs="宋体"/>
          <w:color w:val="000000"/>
          <w:kern w:val="0"/>
          <w:szCs w:val="21"/>
        </w:rPr>
        <w:br/>
      </w:r>
      <w:r>
        <w:rPr>
          <w:rFonts w:hint="eastAsia" w:ascii="宋体" w:hAnsi="宋体" w:cs="宋体"/>
          <w:color w:val="000000"/>
          <w:kern w:val="0"/>
          <w:szCs w:val="21"/>
        </w:rPr>
        <w:t>南春香 南夏奈 南千秋</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#37 著名武打男星比利海灵顿最常从事的体育运动是？</w:t>
      </w:r>
      <w:r>
        <w:rPr>
          <w:rFonts w:hint="eastAsia" w:ascii="宋体" w:hAnsi="宋体" w:cs="宋体"/>
          <w:color w:val="000000"/>
          <w:kern w:val="0"/>
          <w:szCs w:val="21"/>
        </w:rPr>
        <w:br/>
      </w:r>
      <w:r>
        <w:rPr>
          <w:rFonts w:hint="eastAsia" w:ascii="宋体" w:hAnsi="宋体" w:cs="宋体"/>
          <w:color w:val="000000"/>
          <w:kern w:val="0"/>
          <w:szCs w:val="21"/>
        </w:rPr>
        <w:t>（不知道，只有基佬才知道的世界）</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#38 《空之境界》里最后和黑桐干也BG了的是</w:t>
      </w:r>
      <w:r>
        <w:rPr>
          <w:rFonts w:hint="eastAsia" w:ascii="宋体" w:hAnsi="宋体" w:cs="宋体"/>
          <w:color w:val="000000"/>
          <w:kern w:val="0"/>
          <w:szCs w:val="21"/>
        </w:rPr>
        <w:br/>
      </w:r>
      <w:r>
        <w:rPr>
          <w:rFonts w:hint="eastAsia" w:ascii="宋体" w:hAnsi="宋体" w:cs="宋体"/>
          <w:color w:val="000000"/>
          <w:kern w:val="0"/>
          <w:szCs w:val="21"/>
        </w:rPr>
        <w:t>两仪式</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#39 在鬼武者3最终关左马介吸收了信长的爱刀所融合出的最强之剑的正确名称是</w:t>
      </w:r>
      <w:r>
        <w:rPr>
          <w:rFonts w:hint="eastAsia" w:ascii="宋体" w:hAnsi="宋体" w:cs="宋体"/>
          <w:color w:val="000000"/>
          <w:kern w:val="0"/>
          <w:szCs w:val="21"/>
        </w:rPr>
        <w:br/>
      </w:r>
      <w:r>
        <w:rPr>
          <w:rFonts w:hint="eastAsia" w:ascii="宋体" w:hAnsi="宋体" w:cs="宋体"/>
          <w:color w:val="000000"/>
          <w:kern w:val="0"/>
          <w:szCs w:val="21"/>
        </w:rPr>
        <w:t>鬼斩左文字</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#40 担任《Cowboy Bebop》STAFF中音乐一职的是？</w:t>
      </w:r>
      <w:r>
        <w:rPr>
          <w:rFonts w:hint="eastAsia" w:ascii="宋体" w:hAnsi="宋体" w:cs="宋体"/>
          <w:color w:val="000000"/>
          <w:kern w:val="0"/>
          <w:szCs w:val="21"/>
        </w:rPr>
        <w:br/>
      </w:r>
      <w:r>
        <w:rPr>
          <w:rFonts w:hint="eastAsia" w:ascii="宋体" w:hAnsi="宋体" w:cs="宋体"/>
          <w:color w:val="000000"/>
          <w:kern w:val="0"/>
          <w:szCs w:val="21"/>
        </w:rPr>
        <w:t>菅野洋子</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#41 《银魂》中的女主角神乐养的狗叫什么名字</w:t>
      </w:r>
      <w:r>
        <w:rPr>
          <w:rFonts w:hint="eastAsia" w:ascii="宋体" w:hAnsi="宋体" w:cs="宋体"/>
          <w:color w:val="000000"/>
          <w:kern w:val="0"/>
          <w:szCs w:val="21"/>
        </w:rPr>
        <w:br/>
      </w:r>
      <w:r>
        <w:rPr>
          <w:rFonts w:hint="eastAsia" w:ascii="宋体" w:hAnsi="宋体" w:cs="宋体"/>
          <w:color w:val="000000"/>
          <w:kern w:val="0"/>
          <w:szCs w:val="21"/>
        </w:rPr>
        <w:t>定春</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#42 《口袋妖怪》第15部剧场版叫什么？</w:t>
      </w:r>
      <w:r>
        <w:rPr>
          <w:rFonts w:hint="eastAsia" w:ascii="宋体" w:hAnsi="宋体" w:cs="宋体"/>
          <w:color w:val="000000"/>
          <w:kern w:val="0"/>
          <w:szCs w:val="21"/>
        </w:rPr>
        <w:br/>
      </w:r>
      <w:r>
        <w:rPr>
          <w:rFonts w:hint="eastAsia" w:ascii="宋体" w:hAnsi="宋体" w:cs="宋体"/>
          <w:color w:val="000000"/>
          <w:kern w:val="0"/>
          <w:szCs w:val="21"/>
        </w:rPr>
        <w:t>《酋雷姆VS圣剑士 凯路迪欧》</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#43 《这样算是僵尸吗？》中优克莉伍德·海尔赛兹的能力是？</w:t>
      </w:r>
      <w:r>
        <w:rPr>
          <w:rFonts w:hint="eastAsia" w:ascii="宋体" w:hAnsi="宋体" w:cs="宋体"/>
          <w:color w:val="000000"/>
          <w:kern w:val="0"/>
          <w:szCs w:val="21"/>
        </w:rPr>
        <w:br/>
      </w:r>
      <w:r>
        <w:rPr>
          <w:rFonts w:hint="eastAsia" w:ascii="宋体" w:hAnsi="宋体" w:cs="宋体"/>
          <w:color w:val="000000"/>
          <w:kern w:val="0"/>
          <w:szCs w:val="21"/>
        </w:rPr>
        <w:t>言灵</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#44 以下哪位人物没有与QB签订契约成为魔法少女？</w:t>
      </w:r>
      <w:r>
        <w:rPr>
          <w:rFonts w:hint="eastAsia" w:ascii="宋体" w:hAnsi="宋体" w:cs="宋体"/>
          <w:color w:val="000000"/>
          <w:kern w:val="0"/>
          <w:szCs w:val="21"/>
        </w:rPr>
        <w:br/>
      </w:r>
      <w:r>
        <w:rPr>
          <w:rFonts w:hint="eastAsia" w:ascii="宋体" w:hAnsi="宋体" w:cs="宋体"/>
          <w:color w:val="000000"/>
          <w:kern w:val="0"/>
          <w:szCs w:val="21"/>
        </w:rPr>
        <w:t>杨玉环（那个七世就是埃及艳后，在恶魔城里曾作为BOSS，不过这题我不确定）</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#45 游戏《刺客信条：解放》的发行时间是？(以主机版为准)</w:t>
      </w:r>
      <w:r>
        <w:rPr>
          <w:rFonts w:hint="eastAsia" w:ascii="宋体" w:hAnsi="宋体" w:cs="宋体"/>
          <w:color w:val="000000"/>
          <w:kern w:val="0"/>
          <w:szCs w:val="21"/>
        </w:rPr>
        <w:br/>
      </w:r>
      <w:r>
        <w:rPr>
          <w:rFonts w:hint="eastAsia" w:ascii="宋体" w:hAnsi="宋体" w:cs="宋体"/>
          <w:color w:val="000000"/>
          <w:kern w:val="0"/>
          <w:szCs w:val="21"/>
        </w:rPr>
        <w:t>2012年10月30日</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#46 配音演员葛平因为为哪个角色配音而广为人知？</w:t>
      </w:r>
      <w:r>
        <w:rPr>
          <w:rFonts w:hint="eastAsia" w:ascii="宋体" w:hAnsi="宋体" w:cs="宋体"/>
          <w:color w:val="000000"/>
          <w:kern w:val="0"/>
          <w:szCs w:val="21"/>
        </w:rPr>
        <w:br/>
      </w:r>
      <w:r>
        <w:rPr>
          <w:rFonts w:hint="eastAsia" w:ascii="宋体" w:hAnsi="宋体" w:cs="宋体"/>
          <w:color w:val="000000"/>
          <w:kern w:val="0"/>
          <w:szCs w:val="21"/>
        </w:rPr>
        <w:t>蓝猫</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#47 游戏《天之痕》中，于小雪的原型是？</w:t>
      </w:r>
      <w:r>
        <w:rPr>
          <w:rFonts w:hint="eastAsia" w:ascii="宋体" w:hAnsi="宋体" w:cs="宋体"/>
          <w:color w:val="000000"/>
          <w:kern w:val="0"/>
          <w:szCs w:val="21"/>
        </w:rPr>
        <w:br/>
      </w:r>
      <w:r>
        <w:rPr>
          <w:rFonts w:hint="eastAsia" w:ascii="宋体" w:hAnsi="宋体" w:cs="宋体"/>
          <w:color w:val="000000"/>
          <w:kern w:val="0"/>
          <w:szCs w:val="21"/>
        </w:rPr>
        <w:t>女娲石</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#48 以下哪一个是QQ自由幻想的新手村</w:t>
      </w:r>
      <w:r>
        <w:rPr>
          <w:rFonts w:hint="eastAsia" w:ascii="宋体" w:hAnsi="宋体" w:cs="宋体"/>
          <w:color w:val="000000"/>
          <w:kern w:val="0"/>
          <w:szCs w:val="21"/>
        </w:rPr>
        <w:br/>
      </w:r>
      <w:r>
        <w:rPr>
          <w:rFonts w:hint="eastAsia" w:ascii="宋体" w:hAnsi="宋体" w:cs="宋体"/>
          <w:color w:val="000000"/>
          <w:kern w:val="0"/>
          <w:szCs w:val="21"/>
        </w:rPr>
        <w:t>桃源村</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#49 新日暮里中的黑暗势力统领是</w:t>
      </w:r>
      <w:r>
        <w:rPr>
          <w:rFonts w:hint="eastAsia" w:ascii="宋体" w:hAnsi="宋体" w:cs="宋体"/>
          <w:color w:val="000000"/>
          <w:kern w:val="0"/>
          <w:szCs w:val="21"/>
        </w:rPr>
        <w:br/>
      </w:r>
      <w:r>
        <w:rPr>
          <w:rFonts w:hint="eastAsia" w:ascii="宋体" w:hAnsi="宋体" w:cs="宋体"/>
          <w:color w:val="000000"/>
          <w:kern w:val="0"/>
          <w:szCs w:val="21"/>
        </w:rPr>
        <w:t>VAN样</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#50 下面哪家厂商不是手办御三家之一</w:t>
      </w:r>
      <w:r>
        <w:rPr>
          <w:rFonts w:hint="eastAsia" w:ascii="宋体" w:hAnsi="宋体" w:cs="宋体"/>
          <w:color w:val="000000"/>
          <w:kern w:val="0"/>
          <w:szCs w:val="21"/>
        </w:rPr>
        <w:br/>
      </w:r>
      <w:r>
        <w:rPr>
          <w:rFonts w:hint="eastAsia" w:ascii="宋体" w:hAnsi="宋体" w:cs="宋体"/>
          <w:color w:val="000000"/>
          <w:kern w:val="0"/>
          <w:szCs w:val="21"/>
        </w:rPr>
        <w:t>KOTOBUKIYA</w:t>
      </w:r>
      <w:r>
        <w:rPr>
          <w:rFonts w:hint="eastAsia" w:ascii="宋体" w:hAnsi="宋体" w:cs="宋体"/>
          <w:color w:val="000000"/>
          <w:kern w:val="0"/>
          <w:szCs w:val="21"/>
        </w:rPr>
        <w:br/>
      </w:r>
    </w:p>
    <w:p>
      <w:pPr>
        <w:widowControl/>
        <w:rPr>
          <w:rFonts w:ascii="宋体" w:hAnsi="宋体" w:cs="宋体"/>
          <w:color w:val="000000"/>
          <w:kern w:val="0"/>
          <w:szCs w:val="21"/>
        </w:rPr>
      </w:pPr>
      <w:r>
        <w:rPr>
          <w:rFonts w:hint="eastAsia" w:ascii="宋体" w:hAnsi="宋体" w:cs="宋体"/>
          <w:color w:val="000000"/>
          <w:kern w:val="0"/>
          <w:szCs w:val="21"/>
        </w:rPr>
        <w:t>#51 《数码宝贝》中勇气的徽章是什么颜色的？</w:t>
      </w:r>
      <w:r>
        <w:rPr>
          <w:rFonts w:hint="eastAsia" w:ascii="宋体" w:hAnsi="宋体" w:cs="宋体"/>
          <w:color w:val="000000"/>
          <w:kern w:val="0"/>
          <w:szCs w:val="21"/>
        </w:rPr>
        <w:br/>
      </w:r>
      <w:r>
        <w:rPr>
          <w:rFonts w:hint="eastAsia" w:ascii="宋体" w:hAnsi="宋体" w:cs="宋体"/>
          <w:color w:val="000000"/>
          <w:kern w:val="0"/>
          <w:szCs w:val="21"/>
        </w:rPr>
        <w:t>橙色</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#52 对于新番动画，每年第一季度是？（2字）</w:t>
      </w:r>
      <w:r>
        <w:rPr>
          <w:rFonts w:hint="eastAsia" w:ascii="宋体" w:hAnsi="宋体" w:cs="宋体"/>
          <w:color w:val="000000"/>
          <w:kern w:val="0"/>
          <w:szCs w:val="21"/>
        </w:rPr>
        <w:br/>
      </w:r>
      <w:r>
        <w:rPr>
          <w:rFonts w:hint="eastAsia" w:ascii="宋体" w:hAnsi="宋体" w:cs="宋体"/>
          <w:color w:val="000000"/>
          <w:kern w:val="0"/>
          <w:szCs w:val="21"/>
        </w:rPr>
        <w:t>春季</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#53 “打完这一场仗，就回老家结婚。”一般说过这句话的人最后都会怎样？</w:t>
      </w:r>
      <w:r>
        <w:rPr>
          <w:rFonts w:hint="eastAsia" w:ascii="宋体" w:hAnsi="宋体" w:cs="宋体"/>
          <w:color w:val="000000"/>
          <w:kern w:val="0"/>
          <w:szCs w:val="21"/>
        </w:rPr>
        <w:br/>
      </w:r>
      <w:r>
        <w:rPr>
          <w:rFonts w:hint="eastAsia" w:ascii="宋体" w:hAnsi="宋体" w:cs="宋体"/>
          <w:color w:val="000000"/>
          <w:kern w:val="0"/>
          <w:szCs w:val="21"/>
        </w:rPr>
        <w:t>领便当了</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#54 恶魔城 月下夜想曲里面，那个区域的怪会掉落真空剑</w:t>
      </w:r>
      <w:r>
        <w:rPr>
          <w:rFonts w:hint="eastAsia" w:ascii="宋体" w:hAnsi="宋体" w:cs="宋体"/>
          <w:color w:val="000000"/>
          <w:kern w:val="0"/>
          <w:szCs w:val="21"/>
        </w:rPr>
        <w:br/>
      </w:r>
      <w:r>
        <w:rPr>
          <w:rFonts w:hint="eastAsia" w:ascii="宋体" w:hAnsi="宋体" w:cs="宋体"/>
          <w:color w:val="000000"/>
          <w:kern w:val="0"/>
          <w:szCs w:val="21"/>
        </w:rPr>
        <w:t>逆城图书馆</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#55 《东方Project》中红魔馆的吸血鬼大小姐叫什么名字？</w:t>
      </w:r>
      <w:r>
        <w:rPr>
          <w:rFonts w:hint="eastAsia" w:ascii="宋体" w:hAnsi="宋体" w:cs="宋体"/>
          <w:color w:val="000000"/>
          <w:kern w:val="0"/>
          <w:szCs w:val="21"/>
        </w:rPr>
        <w:br/>
      </w:r>
      <w:r>
        <w:rPr>
          <w:rFonts w:hint="eastAsia" w:ascii="宋体" w:hAnsi="宋体" w:cs="宋体"/>
          <w:color w:val="000000"/>
          <w:kern w:val="0"/>
          <w:szCs w:val="21"/>
        </w:rPr>
        <w:t>蕾米莉亚·斯卡雷特</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#56 东方设定里的古明地恋和古明地觉的关系是什么？</w:t>
      </w:r>
      <w:r>
        <w:rPr>
          <w:rFonts w:hint="eastAsia" w:ascii="宋体" w:hAnsi="宋体" w:cs="宋体"/>
          <w:color w:val="000000"/>
          <w:kern w:val="0"/>
          <w:szCs w:val="21"/>
        </w:rPr>
        <w:br/>
      </w:r>
      <w:r>
        <w:rPr>
          <w:rFonts w:hint="eastAsia" w:ascii="宋体" w:hAnsi="宋体" w:cs="宋体"/>
          <w:color w:val="000000"/>
          <w:kern w:val="0"/>
          <w:szCs w:val="21"/>
        </w:rPr>
        <w:t>姐妹</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#57 神谷浩史的昵称是什么？</w:t>
      </w:r>
      <w:r>
        <w:rPr>
          <w:rFonts w:hint="eastAsia" w:ascii="宋体" w:hAnsi="宋体" w:cs="宋体"/>
          <w:color w:val="000000"/>
          <w:kern w:val="0"/>
          <w:szCs w:val="21"/>
        </w:rPr>
        <w:br/>
      </w:r>
      <w:r>
        <w:rPr>
          <w:rFonts w:hint="eastAsia" w:ascii="宋体" w:hAnsi="宋体" w:cs="宋体"/>
          <w:color w:val="000000"/>
          <w:kern w:val="0"/>
          <w:szCs w:val="21"/>
        </w:rPr>
        <w:t>娘娘</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#58 屠夫开大招的音效是？</w:t>
      </w:r>
      <w:r>
        <w:rPr>
          <w:rFonts w:hint="eastAsia" w:ascii="宋体" w:hAnsi="宋体" w:cs="宋体"/>
          <w:color w:val="000000"/>
          <w:kern w:val="0"/>
          <w:szCs w:val="21"/>
        </w:rPr>
        <w:br/>
      </w:r>
      <w:r>
        <w:rPr>
          <w:rFonts w:hint="eastAsia" w:ascii="宋体" w:hAnsi="宋体" w:cs="宋体"/>
          <w:color w:val="000000"/>
          <w:kern w:val="0"/>
          <w:szCs w:val="21"/>
        </w:rPr>
        <w:t>fresh meat</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#59 以下哪个不是游戏王的神卡</w:t>
      </w:r>
      <w:r>
        <w:rPr>
          <w:rFonts w:hint="eastAsia" w:ascii="宋体" w:hAnsi="宋体" w:cs="宋体"/>
          <w:color w:val="000000"/>
          <w:kern w:val="0"/>
          <w:szCs w:val="21"/>
        </w:rPr>
        <w:br/>
      </w:r>
      <w:r>
        <w:rPr>
          <w:rFonts w:hint="eastAsia" w:ascii="宋体" w:hAnsi="宋体" w:cs="宋体"/>
          <w:color w:val="000000"/>
          <w:kern w:val="0"/>
          <w:szCs w:val="21"/>
        </w:rPr>
        <w:t>雅典娜</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#60 魔笛magi中的麻麻是谁？</w:t>
      </w:r>
      <w:r>
        <w:rPr>
          <w:rFonts w:hint="eastAsia" w:ascii="宋体" w:hAnsi="宋体" w:cs="宋体"/>
          <w:color w:val="000000"/>
          <w:kern w:val="0"/>
          <w:szCs w:val="21"/>
        </w:rPr>
        <w:br/>
      </w:r>
      <w:r>
        <w:rPr>
          <w:rFonts w:hint="eastAsia" w:ascii="宋体" w:hAnsi="宋体" w:cs="宋体"/>
          <w:color w:val="000000"/>
          <w:kern w:val="0"/>
          <w:szCs w:val="21"/>
        </w:rPr>
        <w:t>贾法尔</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#61 以下哪个女性角色和凌波丽的声优是同一人</w:t>
      </w:r>
      <w:r>
        <w:rPr>
          <w:rFonts w:hint="eastAsia" w:ascii="宋体" w:hAnsi="宋体" w:cs="宋体"/>
          <w:color w:val="000000"/>
          <w:kern w:val="0"/>
          <w:szCs w:val="21"/>
        </w:rPr>
        <w:br/>
      </w:r>
      <w:r>
        <w:rPr>
          <w:rFonts w:hint="eastAsia" w:ascii="宋体" w:hAnsi="宋体" w:cs="宋体"/>
          <w:color w:val="000000"/>
          <w:kern w:val="0"/>
          <w:szCs w:val="21"/>
        </w:rPr>
        <w:t>菲·瓦伦丁</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#62 《龙与虎》中的虎指的是谁？</w:t>
      </w:r>
      <w:r>
        <w:rPr>
          <w:rFonts w:hint="eastAsia" w:ascii="宋体" w:hAnsi="宋体" w:cs="宋体"/>
          <w:color w:val="000000"/>
          <w:kern w:val="0"/>
          <w:szCs w:val="21"/>
        </w:rPr>
        <w:br/>
      </w:r>
      <w:r>
        <w:rPr>
          <w:rFonts w:hint="eastAsia" w:ascii="宋体" w:hAnsi="宋体" w:cs="宋体"/>
          <w:color w:val="000000"/>
          <w:kern w:val="0"/>
          <w:szCs w:val="21"/>
        </w:rPr>
        <w:t>逢坂大河</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#63 《灼眼的夏娜》里维持坂井悠二存在的宝具名叫？</w:t>
      </w:r>
      <w:r>
        <w:rPr>
          <w:rFonts w:hint="eastAsia" w:ascii="宋体" w:hAnsi="宋体" w:cs="宋体"/>
          <w:color w:val="000000"/>
          <w:kern w:val="0"/>
          <w:szCs w:val="21"/>
        </w:rPr>
        <w:br/>
      </w:r>
      <w:r>
        <w:rPr>
          <w:rFonts w:hint="eastAsia" w:ascii="宋体" w:hAnsi="宋体" w:cs="宋体"/>
          <w:color w:val="000000"/>
          <w:kern w:val="0"/>
          <w:szCs w:val="21"/>
        </w:rPr>
        <w:t>零时迷子</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#64 阳炎project中的主人公叫什么名字</w:t>
      </w:r>
      <w:r>
        <w:rPr>
          <w:rFonts w:hint="eastAsia" w:ascii="宋体" w:hAnsi="宋体" w:cs="宋体"/>
          <w:color w:val="000000"/>
          <w:kern w:val="0"/>
          <w:szCs w:val="21"/>
        </w:rPr>
        <w:br/>
      </w:r>
      <w:r>
        <w:rPr>
          <w:rFonts w:hint="eastAsia" w:ascii="宋体" w:hAnsi="宋体" w:cs="宋体"/>
          <w:color w:val="000000"/>
          <w:kern w:val="0"/>
          <w:szCs w:val="21"/>
        </w:rPr>
        <w:t>如月伸太郎</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#65 《HALO》中士官长的编号是多少？</w:t>
      </w:r>
      <w:r>
        <w:rPr>
          <w:rFonts w:hint="eastAsia" w:ascii="宋体" w:hAnsi="宋体" w:cs="宋体"/>
          <w:color w:val="000000"/>
          <w:kern w:val="0"/>
          <w:szCs w:val="21"/>
        </w:rPr>
        <w:br/>
      </w:r>
      <w:r>
        <w:rPr>
          <w:rFonts w:hint="eastAsia" w:ascii="宋体" w:hAnsi="宋体" w:cs="宋体"/>
          <w:color w:val="000000"/>
          <w:kern w:val="0"/>
          <w:szCs w:val="21"/>
        </w:rPr>
        <w:t>117（T喵的出这种题的你们是想怎样！你当这世界一方那种全方面涉及的货很多啊！）</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#66 《零之使魔》中，被称为“神之右手温达鲁乌”的使魔是谁？</w:t>
      </w:r>
      <w:r>
        <w:rPr>
          <w:rFonts w:hint="eastAsia" w:ascii="宋体" w:hAnsi="宋体" w:cs="宋体"/>
          <w:color w:val="000000"/>
          <w:kern w:val="0"/>
          <w:szCs w:val="21"/>
        </w:rPr>
        <w:br/>
      </w:r>
      <w:r>
        <w:rPr>
          <w:rFonts w:hint="eastAsia" w:ascii="宋体" w:hAnsi="宋体" w:cs="宋体"/>
          <w:color w:val="000000"/>
          <w:kern w:val="0"/>
          <w:szCs w:val="21"/>
        </w:rPr>
        <w:t>朱力欧·切萨雷</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#67 《CLANNAD》中，团子大家族是谁最喜欢的东西？</w:t>
      </w:r>
      <w:r>
        <w:rPr>
          <w:rFonts w:hint="eastAsia" w:ascii="宋体" w:hAnsi="宋体" w:cs="宋体"/>
          <w:color w:val="000000"/>
          <w:kern w:val="0"/>
          <w:szCs w:val="21"/>
        </w:rPr>
        <w:br/>
      </w:r>
      <w:r>
        <w:rPr>
          <w:rFonts w:hint="eastAsia" w:ascii="宋体" w:hAnsi="宋体" w:cs="宋体"/>
          <w:color w:val="000000"/>
          <w:kern w:val="0"/>
          <w:szCs w:val="21"/>
        </w:rPr>
        <w:t>古河渚</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#68 境界线上的地平线中男主角的能力是？</w:t>
      </w:r>
      <w:r>
        <w:rPr>
          <w:rFonts w:hint="eastAsia" w:ascii="宋体" w:hAnsi="宋体" w:cs="宋体"/>
          <w:color w:val="000000"/>
          <w:kern w:val="0"/>
          <w:szCs w:val="21"/>
        </w:rPr>
        <w:br/>
      </w:r>
      <w:r>
        <w:rPr>
          <w:rFonts w:hint="eastAsia" w:ascii="宋体" w:hAnsi="宋体" w:cs="宋体"/>
          <w:color w:val="000000"/>
          <w:kern w:val="0"/>
          <w:szCs w:val="21"/>
        </w:rPr>
        <w:t>共享</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#69 被称为“孝哥”的声优是？</w:t>
      </w:r>
      <w:r>
        <w:rPr>
          <w:rFonts w:hint="eastAsia" w:ascii="宋体" w:hAnsi="宋体" w:cs="宋体"/>
          <w:color w:val="000000"/>
          <w:kern w:val="0"/>
          <w:szCs w:val="21"/>
        </w:rPr>
        <w:br/>
      </w:r>
      <w:r>
        <w:rPr>
          <w:rFonts w:hint="eastAsia" w:ascii="宋体" w:hAnsi="宋体" w:cs="宋体"/>
          <w:color w:val="000000"/>
          <w:kern w:val="0"/>
          <w:szCs w:val="21"/>
        </w:rPr>
        <w:t>梶裕贵</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#70 父母分别为AB型血和O型血，则孩子的血型不可能是（）</w:t>
      </w:r>
      <w:r>
        <w:rPr>
          <w:rFonts w:hint="eastAsia" w:ascii="宋体" w:hAnsi="宋体" w:cs="宋体"/>
          <w:color w:val="000000"/>
          <w:kern w:val="0"/>
          <w:szCs w:val="21"/>
        </w:rPr>
        <w:br/>
      </w:r>
      <w:r>
        <w:rPr>
          <w:rFonts w:hint="eastAsia" w:ascii="宋体" w:hAnsi="宋体" w:cs="宋体"/>
          <w:color w:val="000000"/>
          <w:kern w:val="0"/>
          <w:szCs w:val="21"/>
        </w:rPr>
        <w:t>AB和O</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#71 第一部机动战士高达的监督是谁？</w:t>
      </w:r>
      <w:r>
        <w:rPr>
          <w:rFonts w:hint="eastAsia" w:ascii="宋体" w:hAnsi="宋体" w:cs="宋体"/>
          <w:color w:val="000000"/>
          <w:kern w:val="0"/>
          <w:szCs w:val="21"/>
        </w:rPr>
        <w:br/>
      </w:r>
      <w:r>
        <w:rPr>
          <w:rFonts w:hint="eastAsia" w:ascii="宋体" w:hAnsi="宋体" w:cs="宋体"/>
          <w:color w:val="000000"/>
          <w:kern w:val="0"/>
          <w:szCs w:val="21"/>
        </w:rPr>
        <w:t>富野由悠季</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#72 B站的创始人是谁</w:t>
      </w:r>
      <w:r>
        <w:rPr>
          <w:rFonts w:hint="eastAsia" w:ascii="宋体" w:hAnsi="宋体" w:cs="宋体"/>
          <w:color w:val="000000"/>
          <w:kern w:val="0"/>
          <w:szCs w:val="21"/>
        </w:rPr>
        <w:br/>
      </w:r>
      <w:r>
        <w:rPr>
          <w:rFonts w:hint="eastAsia" w:ascii="宋体" w:hAnsi="宋体" w:cs="宋体"/>
          <w:color w:val="000000"/>
          <w:kern w:val="0"/>
          <w:szCs w:val="21"/>
        </w:rPr>
        <w:t>⑨bishi</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#73 坂田银时的配刀叫什么</w:t>
      </w:r>
      <w:r>
        <w:rPr>
          <w:rFonts w:hint="eastAsia" w:ascii="宋体" w:hAnsi="宋体" w:cs="宋体"/>
          <w:color w:val="000000"/>
          <w:kern w:val="0"/>
          <w:szCs w:val="21"/>
        </w:rPr>
        <w:br/>
      </w:r>
      <w:r>
        <w:rPr>
          <w:rFonts w:hint="eastAsia" w:ascii="宋体" w:hAnsi="宋体" w:cs="宋体"/>
          <w:color w:val="000000"/>
          <w:kern w:val="0"/>
          <w:szCs w:val="21"/>
        </w:rPr>
        <w:t>洞爷湖</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#74 堪称日本动漫始祖的是下面哪位动画制作人？</w:t>
      </w:r>
      <w:r>
        <w:rPr>
          <w:rFonts w:hint="eastAsia" w:ascii="宋体" w:hAnsi="宋体" w:cs="宋体"/>
          <w:color w:val="000000"/>
          <w:kern w:val="0"/>
          <w:szCs w:val="21"/>
        </w:rPr>
        <w:br/>
      </w:r>
      <w:r>
        <w:rPr>
          <w:rFonts w:hint="eastAsia" w:ascii="宋体" w:hAnsi="宋体" w:cs="宋体"/>
          <w:color w:val="000000"/>
          <w:kern w:val="0"/>
          <w:szCs w:val="21"/>
        </w:rPr>
        <w:t>手冢治虫</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#75 小野不由美创作、山田章博绘制封面和插图的架空奇幻小说中出现了几个国家？</w:t>
      </w:r>
      <w:r>
        <w:rPr>
          <w:rFonts w:hint="eastAsia" w:ascii="宋体" w:hAnsi="宋体" w:cs="宋体"/>
          <w:color w:val="000000"/>
          <w:kern w:val="0"/>
          <w:szCs w:val="21"/>
        </w:rPr>
        <w:br/>
      </w:r>
      <w:r>
        <w:rPr>
          <w:rFonts w:hint="eastAsia" w:ascii="宋体" w:hAnsi="宋体" w:cs="宋体"/>
          <w:color w:val="000000"/>
          <w:kern w:val="0"/>
          <w:szCs w:val="21"/>
        </w:rPr>
        <w:t>12（十二国记）</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#76 《中二病也要谈恋爱》第一集中，勇太用那只手先接到六花的小脚的？</w:t>
      </w:r>
      <w:r>
        <w:rPr>
          <w:rFonts w:hint="eastAsia" w:ascii="宋体" w:hAnsi="宋体" w:cs="宋体"/>
          <w:color w:val="000000"/>
          <w:kern w:val="0"/>
          <w:szCs w:val="21"/>
        </w:rPr>
        <w:br/>
      </w:r>
      <w:r>
        <w:rPr>
          <w:rFonts w:hint="eastAsia" w:ascii="宋体" w:hAnsi="宋体" w:cs="宋体"/>
          <w:color w:val="000000"/>
          <w:kern w:val="0"/>
          <w:szCs w:val="21"/>
        </w:rPr>
        <w:t>（忘了</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#77 以下哪款耳机采用了特斯拉技术</w:t>
      </w:r>
      <w:r>
        <w:rPr>
          <w:rFonts w:hint="eastAsia" w:ascii="宋体" w:hAnsi="宋体" w:cs="宋体"/>
          <w:color w:val="000000"/>
          <w:kern w:val="0"/>
          <w:szCs w:val="21"/>
        </w:rPr>
        <w:br/>
      </w:r>
      <w:r>
        <w:rPr>
          <w:rFonts w:hint="eastAsia" w:ascii="宋体" w:hAnsi="宋体" w:cs="宋体"/>
          <w:color w:val="000000"/>
          <w:kern w:val="0"/>
          <w:szCs w:val="21"/>
        </w:rPr>
        <w:t>拜亚T1</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#78 【银魂】中以下哪个人物不是【万事屋】的成员？</w:t>
      </w:r>
      <w:r>
        <w:rPr>
          <w:rFonts w:hint="eastAsia" w:ascii="宋体" w:hAnsi="宋体" w:cs="宋体"/>
          <w:color w:val="000000"/>
          <w:kern w:val="0"/>
          <w:szCs w:val="21"/>
        </w:rPr>
        <w:br/>
      </w:r>
      <w:r>
        <w:rPr>
          <w:rFonts w:hint="eastAsia" w:ascii="宋体" w:hAnsi="宋体" w:cs="宋体"/>
          <w:color w:val="000000"/>
          <w:kern w:val="0"/>
          <w:szCs w:val="21"/>
        </w:rPr>
        <w:t>土方十四郎</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#79 以下那颗不是动画《剑勇传说》中出现过的珠子？</w:t>
      </w:r>
      <w:r>
        <w:rPr>
          <w:rFonts w:hint="eastAsia" w:ascii="宋体" w:hAnsi="宋体" w:cs="宋体"/>
          <w:color w:val="000000"/>
          <w:kern w:val="0"/>
          <w:szCs w:val="21"/>
        </w:rPr>
        <w:br/>
      </w:r>
      <w:r>
        <w:rPr>
          <w:rFonts w:hint="eastAsia" w:ascii="宋体" w:hAnsi="宋体" w:cs="宋体"/>
          <w:color w:val="000000"/>
          <w:kern w:val="0"/>
          <w:szCs w:val="21"/>
        </w:rPr>
        <w:t>土灵珠</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#80 哆啦A梦喜欢的食物是什么？</w:t>
      </w:r>
      <w:r>
        <w:rPr>
          <w:rFonts w:hint="eastAsia" w:ascii="宋体" w:hAnsi="宋体" w:cs="宋体"/>
          <w:color w:val="000000"/>
          <w:kern w:val="0"/>
          <w:szCs w:val="21"/>
        </w:rPr>
        <w:br/>
      </w:r>
      <w:r>
        <w:rPr>
          <w:rFonts w:hint="eastAsia" w:ascii="宋体" w:hAnsi="宋体" w:cs="宋体"/>
          <w:color w:val="000000"/>
          <w:kern w:val="0"/>
          <w:szCs w:val="21"/>
        </w:rPr>
        <w:t>铜锣烧</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#81 以下哪部作品，不是宫崎骏的作品？</w:t>
      </w:r>
      <w:r>
        <w:rPr>
          <w:rFonts w:hint="eastAsia" w:ascii="宋体" w:hAnsi="宋体" w:cs="宋体"/>
          <w:color w:val="000000"/>
          <w:kern w:val="0"/>
          <w:szCs w:val="21"/>
        </w:rPr>
        <w:br/>
      </w:r>
      <w:r>
        <w:rPr>
          <w:rFonts w:hint="eastAsia" w:ascii="宋体" w:hAnsi="宋体" w:cs="宋体"/>
          <w:color w:val="000000"/>
          <w:kern w:val="0"/>
          <w:szCs w:val="21"/>
        </w:rPr>
        <w:t>夏日大作战</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#82 歌姬kalafina的歌曲oblivious是哪部动漫的主题曲？</w:t>
      </w:r>
      <w:r>
        <w:rPr>
          <w:rFonts w:hint="eastAsia" w:ascii="宋体" w:hAnsi="宋体" w:cs="宋体"/>
          <w:color w:val="000000"/>
          <w:kern w:val="0"/>
          <w:szCs w:val="21"/>
        </w:rPr>
        <w:br/>
      </w:r>
      <w:r>
        <w:rPr>
          <w:rFonts w:hint="eastAsia" w:ascii="宋体" w:hAnsi="宋体" w:cs="宋体"/>
          <w:color w:val="000000"/>
          <w:kern w:val="0"/>
          <w:szCs w:val="21"/>
        </w:rPr>
        <w:t>空之境界</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#83 《潜行吧！奈亚子》中邪神奈亚拉托提普的天敌是？</w:t>
      </w:r>
      <w:r>
        <w:rPr>
          <w:rFonts w:hint="eastAsia" w:ascii="宋体" w:hAnsi="宋体" w:cs="宋体"/>
          <w:color w:val="000000"/>
          <w:kern w:val="0"/>
          <w:szCs w:val="21"/>
        </w:rPr>
        <w:br/>
      </w:r>
      <w:r>
        <w:rPr>
          <w:rFonts w:hint="eastAsia" w:ascii="宋体" w:hAnsi="宋体" w:cs="宋体"/>
          <w:color w:val="000000"/>
          <w:kern w:val="0"/>
          <w:szCs w:val="21"/>
        </w:rPr>
        <w:t>克图格亚</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#84 凉宫2009中漫无止境的八月一共有几集</w:t>
      </w:r>
      <w:r>
        <w:rPr>
          <w:rFonts w:hint="eastAsia" w:ascii="宋体" w:hAnsi="宋体" w:cs="宋体"/>
          <w:color w:val="000000"/>
          <w:kern w:val="0"/>
          <w:szCs w:val="21"/>
        </w:rPr>
        <w:br/>
      </w:r>
      <w:r>
        <w:rPr>
          <w:rFonts w:hint="eastAsia" w:ascii="宋体" w:hAnsi="宋体" w:cs="宋体"/>
          <w:color w:val="000000"/>
          <w:kern w:val="0"/>
          <w:szCs w:val="21"/>
        </w:rPr>
        <w:t>8</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#85 孤岛危机又叫？</w:t>
      </w:r>
      <w:r>
        <w:rPr>
          <w:rFonts w:hint="eastAsia" w:ascii="宋体" w:hAnsi="宋体" w:cs="宋体"/>
          <w:color w:val="000000"/>
          <w:kern w:val="0"/>
          <w:szCs w:val="21"/>
        </w:rPr>
        <w:br/>
      </w:r>
      <w:r>
        <w:rPr>
          <w:rFonts w:hint="eastAsia" w:ascii="宋体" w:hAnsi="宋体" w:cs="宋体"/>
          <w:color w:val="000000"/>
          <w:kern w:val="0"/>
          <w:szCs w:val="21"/>
        </w:rPr>
        <w:t>显卡危机</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#86 《死神》的主角是？</w:t>
      </w:r>
      <w:r>
        <w:rPr>
          <w:rFonts w:hint="eastAsia" w:ascii="宋体" w:hAnsi="宋体" w:cs="宋体"/>
          <w:color w:val="000000"/>
          <w:kern w:val="0"/>
          <w:szCs w:val="21"/>
        </w:rPr>
        <w:br/>
      </w:r>
      <w:r>
        <w:rPr>
          <w:rFonts w:hint="eastAsia" w:ascii="宋体" w:hAnsi="宋体" w:cs="宋体"/>
          <w:color w:val="000000"/>
          <w:kern w:val="0"/>
          <w:szCs w:val="21"/>
        </w:rPr>
        <w:t>黑崎一护</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#87 罪恶王冠男主的名字</w:t>
      </w:r>
      <w:r>
        <w:rPr>
          <w:rFonts w:hint="eastAsia" w:ascii="宋体" w:hAnsi="宋体" w:cs="宋体"/>
          <w:color w:val="000000"/>
          <w:kern w:val="0"/>
          <w:szCs w:val="21"/>
        </w:rPr>
        <w:br/>
      </w:r>
      <w:r>
        <w:rPr>
          <w:rFonts w:hint="eastAsia" w:ascii="宋体" w:hAnsi="宋体" w:cs="宋体"/>
          <w:color w:val="000000"/>
          <w:kern w:val="0"/>
          <w:szCs w:val="21"/>
        </w:rPr>
        <w:t>樱满集</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#88 《上锁的房间》的男主角榎本径的工作室在？没有工作室 地下室 一楼靠窗办公桌 顶楼</w:t>
      </w:r>
      <w:r>
        <w:rPr>
          <w:rFonts w:hint="eastAsia" w:ascii="宋体" w:hAnsi="宋体" w:cs="宋体"/>
          <w:color w:val="000000"/>
          <w:kern w:val="0"/>
          <w:szCs w:val="21"/>
        </w:rPr>
        <w:br/>
      </w:r>
      <w:r>
        <w:rPr>
          <w:rFonts w:hint="eastAsia" w:ascii="宋体" w:hAnsi="宋体" w:cs="宋体"/>
          <w:color w:val="000000"/>
          <w:kern w:val="0"/>
          <w:szCs w:val="21"/>
        </w:rPr>
        <w:t>（度娘无力</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#89 “我要代表月亮，消灭你们！”出自哪个动画？</w:t>
      </w:r>
      <w:r>
        <w:rPr>
          <w:rFonts w:hint="eastAsia" w:ascii="宋体" w:hAnsi="宋体" w:cs="宋体"/>
          <w:color w:val="000000"/>
          <w:kern w:val="0"/>
          <w:szCs w:val="21"/>
        </w:rPr>
        <w:br/>
      </w:r>
      <w:r>
        <w:rPr>
          <w:rFonts w:hint="eastAsia" w:ascii="宋体" w:hAnsi="宋体" w:cs="宋体"/>
          <w:color w:val="000000"/>
          <w:kern w:val="0"/>
          <w:szCs w:val="21"/>
        </w:rPr>
        <w:t>美少女战士</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#90 《北斗神拳》中的南斗凤凰拳传人撒奥萨在MUGEN界被称为？</w:t>
      </w:r>
      <w:r>
        <w:rPr>
          <w:rFonts w:hint="eastAsia" w:ascii="宋体" w:hAnsi="宋体" w:cs="宋体"/>
          <w:color w:val="000000"/>
          <w:kern w:val="0"/>
          <w:szCs w:val="21"/>
        </w:rPr>
        <w:br/>
      </w:r>
      <w:r>
        <w:rPr>
          <w:rFonts w:hint="eastAsia" w:ascii="宋体" w:hAnsi="宋体" w:cs="宋体"/>
          <w:color w:val="000000"/>
          <w:kern w:val="0"/>
          <w:szCs w:val="21"/>
        </w:rPr>
        <w:t>（不知道，百度无力</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#91 【伊克西翁传说】中的艾乐库大人的声优是？</w:t>
      </w:r>
      <w:r>
        <w:rPr>
          <w:rFonts w:hint="eastAsia" w:ascii="宋体" w:hAnsi="宋体" w:cs="宋体"/>
          <w:color w:val="000000"/>
          <w:kern w:val="0"/>
          <w:szCs w:val="21"/>
        </w:rPr>
        <w:br/>
      </w:r>
      <w:r>
        <w:rPr>
          <w:rFonts w:hint="eastAsia" w:ascii="宋体" w:hAnsi="宋体" w:cs="宋体"/>
          <w:color w:val="000000"/>
          <w:kern w:val="0"/>
          <w:szCs w:val="21"/>
        </w:rPr>
        <w:t>神谷浩史</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#92 FateZero中，Saber的真实身份是？</w:t>
      </w:r>
      <w:r>
        <w:rPr>
          <w:rFonts w:hint="eastAsia" w:ascii="宋体" w:hAnsi="宋体" w:cs="宋体"/>
          <w:color w:val="000000"/>
          <w:kern w:val="0"/>
          <w:szCs w:val="21"/>
        </w:rPr>
        <w:br/>
      </w:r>
      <w:r>
        <w:rPr>
          <w:rFonts w:hint="eastAsia" w:ascii="宋体" w:hAnsi="宋体" w:cs="宋体"/>
          <w:color w:val="000000"/>
          <w:kern w:val="0"/>
          <w:szCs w:val="21"/>
        </w:rPr>
        <w:t>亚瑟王</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#93 下列哪一样不是中华一番中的传说中的厨具？</w:t>
      </w:r>
      <w:r>
        <w:rPr>
          <w:rFonts w:hint="eastAsia" w:ascii="宋体" w:hAnsi="宋体" w:cs="宋体"/>
          <w:color w:val="000000"/>
          <w:kern w:val="0"/>
          <w:szCs w:val="21"/>
        </w:rPr>
        <w:br/>
      </w:r>
      <w:r>
        <w:rPr>
          <w:rFonts w:hint="eastAsia" w:ascii="宋体" w:hAnsi="宋体" w:cs="宋体"/>
          <w:color w:val="000000"/>
          <w:kern w:val="0"/>
          <w:szCs w:val="21"/>
        </w:rPr>
        <w:t>冰魄刀</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#94 PSYCHO-PASS第十一话女主角被杀的朋友叫什么</w:t>
      </w:r>
      <w:r>
        <w:rPr>
          <w:rFonts w:hint="eastAsia" w:ascii="宋体" w:hAnsi="宋体" w:cs="宋体"/>
          <w:color w:val="000000"/>
          <w:kern w:val="0"/>
          <w:szCs w:val="21"/>
        </w:rPr>
        <w:br/>
      </w:r>
      <w:r>
        <w:rPr>
          <w:rFonts w:hint="eastAsia" w:ascii="宋体" w:hAnsi="宋体" w:cs="宋体"/>
          <w:color w:val="000000"/>
          <w:kern w:val="0"/>
          <w:szCs w:val="21"/>
        </w:rPr>
        <w:t>船原雪</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#95 《机动战士高达00》中的利冯兹的声优是？</w:t>
      </w:r>
      <w:r>
        <w:rPr>
          <w:rFonts w:hint="eastAsia" w:ascii="宋体" w:hAnsi="宋体" w:cs="宋体"/>
          <w:color w:val="000000"/>
          <w:kern w:val="0"/>
          <w:szCs w:val="21"/>
        </w:rPr>
        <w:br/>
      </w:r>
      <w:r>
        <w:rPr>
          <w:rFonts w:hint="eastAsia" w:ascii="宋体" w:hAnsi="宋体" w:cs="宋体"/>
          <w:color w:val="000000"/>
          <w:kern w:val="0"/>
          <w:szCs w:val="21"/>
        </w:rPr>
        <w:t>古谷彻</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#96 蔷薇少女一共是有几位人偶</w:t>
      </w:r>
      <w:r>
        <w:rPr>
          <w:rFonts w:hint="eastAsia" w:ascii="宋体" w:hAnsi="宋体" w:cs="宋体"/>
          <w:color w:val="000000"/>
          <w:kern w:val="0"/>
          <w:szCs w:val="21"/>
        </w:rPr>
        <w:br/>
      </w:r>
      <w:r>
        <w:rPr>
          <w:rFonts w:hint="eastAsia" w:ascii="宋体" w:hAnsi="宋体" w:cs="宋体"/>
          <w:color w:val="000000"/>
          <w:kern w:val="0"/>
          <w:szCs w:val="21"/>
        </w:rPr>
        <w:t>7或者8（看算不算假货</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#97 以下那位不是月姬的人物</w:t>
      </w:r>
      <w:r>
        <w:rPr>
          <w:rFonts w:hint="eastAsia" w:ascii="宋体" w:hAnsi="宋体" w:cs="宋体"/>
          <w:color w:val="000000"/>
          <w:kern w:val="0"/>
          <w:szCs w:val="21"/>
        </w:rPr>
        <w:br/>
      </w:r>
      <w:r>
        <w:rPr>
          <w:rFonts w:hint="eastAsia" w:ascii="宋体" w:hAnsi="宋体" w:cs="宋体"/>
          <w:color w:val="000000"/>
          <w:kern w:val="0"/>
          <w:szCs w:val="21"/>
        </w:rPr>
        <w:t>远野贵树</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#98 以下哪部动画的原作者不是虚渊玄？</w:t>
      </w:r>
      <w:r>
        <w:rPr>
          <w:rFonts w:hint="eastAsia" w:ascii="宋体" w:hAnsi="宋体" w:cs="宋体"/>
          <w:color w:val="000000"/>
          <w:kern w:val="0"/>
          <w:szCs w:val="21"/>
        </w:rPr>
        <w:br/>
      </w:r>
      <w:r>
        <w:rPr>
          <w:rFonts w:hint="eastAsia" w:ascii="宋体" w:hAnsi="宋体" w:cs="宋体"/>
          <w:color w:val="000000"/>
          <w:kern w:val="0"/>
          <w:szCs w:val="21"/>
        </w:rPr>
        <w:t>《Fate/Stay Night》</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#99 《罪恶王冠》中谁的虚空是照相机？</w:t>
      </w:r>
      <w:r>
        <w:rPr>
          <w:rFonts w:hint="eastAsia" w:ascii="宋体" w:hAnsi="宋体" w:cs="宋体"/>
          <w:color w:val="000000"/>
          <w:kern w:val="0"/>
          <w:szCs w:val="21"/>
        </w:rPr>
        <w:br/>
      </w:r>
      <w:r>
        <w:rPr>
          <w:rFonts w:hint="eastAsia" w:ascii="宋体" w:hAnsi="宋体" w:cs="宋体"/>
          <w:color w:val="000000"/>
          <w:kern w:val="0"/>
          <w:szCs w:val="21"/>
        </w:rPr>
        <w:t>魂馆飒太</w:t>
      </w:r>
      <w:r>
        <w:rPr>
          <w:rFonts w:hint="eastAsia" w:ascii="宋体" w:hAnsi="宋体" w:cs="宋体"/>
          <w:color w:val="000000"/>
          <w:kern w:val="0"/>
          <w:szCs w:val="21"/>
        </w:rPr>
        <w:br/>
      </w:r>
      <w:r>
        <w:rPr>
          <w:rFonts w:hint="eastAsia" w:ascii="宋体" w:hAnsi="宋体" w:cs="宋体"/>
          <w:color w:val="000000"/>
          <w:kern w:val="0"/>
          <w:szCs w:val="21"/>
        </w:rPr>
        <w:br/>
      </w:r>
      <w:r>
        <w:rPr>
          <w:rFonts w:hint="eastAsia" w:ascii="宋体" w:hAnsi="宋体" w:cs="宋体"/>
          <w:color w:val="000000"/>
          <w:kern w:val="0"/>
          <w:szCs w:val="21"/>
        </w:rPr>
        <w:t>#100 "只要是活着的东西，即使是神也杀给你看"是下面哪个人的名言？</w:t>
      </w:r>
      <w:r>
        <w:rPr>
          <w:rFonts w:hint="eastAsia" w:ascii="宋体" w:hAnsi="宋体" w:cs="宋体"/>
          <w:color w:val="000000"/>
          <w:kern w:val="0"/>
          <w:szCs w:val="21"/>
        </w:rPr>
        <w:br/>
      </w:r>
      <w:r>
        <w:rPr>
          <w:rFonts w:hint="eastAsia" w:ascii="宋体" w:hAnsi="宋体" w:cs="宋体"/>
          <w:color w:val="000000"/>
          <w:kern w:val="0"/>
          <w:szCs w:val="21"/>
        </w:rPr>
        <w:t>两仪式</w:t>
      </w:r>
    </w:p>
    <w:p>
      <w:pPr>
        <w:rPr>
          <w:color w:val="000000"/>
          <w:szCs w:val="21"/>
        </w:rPr>
      </w:pPr>
      <w:r>
        <w:rPr>
          <w:rFonts w:hint="eastAsia"/>
          <w:color w:val="000000"/>
          <w:szCs w:val="21"/>
        </w:rPr>
        <w:t>#1 以下哪个是片假名？</w:t>
      </w:r>
      <w:r>
        <w:rPr>
          <w:rFonts w:hint="eastAsia"/>
          <w:color w:val="000000"/>
          <w:szCs w:val="21"/>
        </w:rPr>
        <w:br/>
      </w:r>
      <w:r>
        <w:rPr>
          <w:rFonts w:hint="eastAsia"/>
          <w:color w:val="000000"/>
          <w:szCs w:val="21"/>
        </w:rPr>
        <w:t>ル</w:t>
      </w:r>
      <w:r>
        <w:rPr>
          <w:rStyle w:val="16"/>
          <w:rFonts w:hint="eastAsia"/>
          <w:color w:val="000000"/>
          <w:szCs w:val="21"/>
        </w:rPr>
        <w:t> </w:t>
      </w:r>
      <w:r>
        <w:rPr>
          <w:rFonts w:hint="eastAsia"/>
          <w:color w:val="000000"/>
          <w:szCs w:val="21"/>
        </w:rPr>
        <w:br/>
      </w:r>
      <w:r>
        <w:rPr>
          <w:rFonts w:hint="eastAsia"/>
          <w:color w:val="000000"/>
          <w:szCs w:val="21"/>
        </w:rPr>
        <w:br/>
      </w:r>
      <w:r>
        <w:rPr>
          <w:rFonts w:hint="eastAsia"/>
          <w:color w:val="000000"/>
          <w:szCs w:val="21"/>
        </w:rPr>
        <w:t>#2 《化物语》中的男主角是谁？</w:t>
      </w:r>
      <w:r>
        <w:rPr>
          <w:rFonts w:hint="eastAsia"/>
          <w:color w:val="000000"/>
          <w:szCs w:val="21"/>
        </w:rPr>
        <w:br/>
      </w:r>
      <w:r>
        <w:rPr>
          <w:rFonts w:hint="eastAsia"/>
          <w:color w:val="000000"/>
          <w:szCs w:val="21"/>
        </w:rPr>
        <w:t>阿良良木历</w:t>
      </w:r>
      <w:r>
        <w:rPr>
          <w:rFonts w:hint="eastAsia"/>
          <w:color w:val="000000"/>
          <w:szCs w:val="21"/>
        </w:rPr>
        <w:br/>
      </w:r>
      <w:r>
        <w:rPr>
          <w:rFonts w:hint="eastAsia"/>
          <w:color w:val="000000"/>
          <w:szCs w:val="21"/>
        </w:rPr>
        <w:br/>
      </w:r>
      <w:r>
        <w:rPr>
          <w:rFonts w:hint="eastAsia"/>
          <w:color w:val="000000"/>
          <w:szCs w:val="21"/>
        </w:rPr>
        <w:t>#3 PSP游戏《弹丸论破》中自称为校长的是谁？</w:t>
      </w:r>
      <w:r>
        <w:rPr>
          <w:rFonts w:hint="eastAsia"/>
          <w:color w:val="000000"/>
          <w:szCs w:val="21"/>
        </w:rPr>
        <w:br/>
      </w:r>
      <w:r>
        <w:rPr>
          <w:rFonts w:hint="eastAsia"/>
          <w:color w:val="000000"/>
          <w:szCs w:val="21"/>
        </w:rPr>
        <w:t>黑白熊</w:t>
      </w:r>
      <w:r>
        <w:rPr>
          <w:rStyle w:val="16"/>
          <w:rFonts w:hint="eastAsia"/>
          <w:color w:val="000000"/>
          <w:szCs w:val="21"/>
        </w:rPr>
        <w:t> </w:t>
      </w:r>
      <w:r>
        <w:rPr>
          <w:rFonts w:hint="eastAsia"/>
          <w:color w:val="000000"/>
          <w:szCs w:val="21"/>
        </w:rPr>
        <w:br/>
      </w:r>
      <w:r>
        <w:rPr>
          <w:rFonts w:hint="eastAsia"/>
          <w:color w:val="000000"/>
          <w:szCs w:val="21"/>
        </w:rPr>
        <w:br/>
      </w:r>
      <w:r>
        <w:rPr>
          <w:rFonts w:hint="eastAsia"/>
          <w:color w:val="000000"/>
          <w:szCs w:val="21"/>
        </w:rPr>
        <w:t>#5 Fate/Zero中卫宫切嗣发射起源弹所用的手枪名叫？</w:t>
      </w:r>
      <w:r>
        <w:rPr>
          <w:rFonts w:hint="eastAsia"/>
          <w:color w:val="000000"/>
          <w:szCs w:val="21"/>
        </w:rPr>
        <w:br/>
      </w:r>
      <w:r>
        <w:rPr>
          <w:rFonts w:hint="eastAsia"/>
          <w:color w:val="000000"/>
          <w:szCs w:val="21"/>
        </w:rPr>
        <w:t>Contender</w:t>
      </w:r>
      <w:r>
        <w:rPr>
          <w:rStyle w:val="16"/>
          <w:rFonts w:hint="eastAsia"/>
          <w:color w:val="000000"/>
          <w:szCs w:val="21"/>
        </w:rPr>
        <w:t> </w:t>
      </w:r>
      <w:r>
        <w:rPr>
          <w:rFonts w:hint="eastAsia"/>
          <w:color w:val="000000"/>
          <w:szCs w:val="21"/>
        </w:rPr>
        <w:br/>
      </w:r>
      <w:r>
        <w:rPr>
          <w:rFonts w:hint="eastAsia"/>
          <w:color w:val="000000"/>
          <w:szCs w:val="21"/>
        </w:rPr>
        <w:br/>
      </w:r>
      <w:r>
        <w:rPr>
          <w:rFonts w:hint="eastAsia"/>
          <w:color w:val="000000"/>
          <w:szCs w:val="21"/>
        </w:rPr>
        <w:t>#6 凉宫春日是（）的团长</w:t>
      </w:r>
      <w:r>
        <w:rPr>
          <w:rFonts w:hint="eastAsia"/>
          <w:color w:val="000000"/>
          <w:szCs w:val="21"/>
        </w:rPr>
        <w:br/>
      </w:r>
      <w:r>
        <w:rPr>
          <w:rFonts w:hint="eastAsia"/>
          <w:color w:val="000000"/>
          <w:szCs w:val="21"/>
        </w:rPr>
        <w:t>SOS团</w:t>
      </w:r>
      <w:r>
        <w:rPr>
          <w:rFonts w:hint="eastAsia"/>
          <w:color w:val="000000"/>
          <w:szCs w:val="21"/>
        </w:rPr>
        <w:br/>
      </w:r>
      <w:r>
        <w:rPr>
          <w:rFonts w:hint="eastAsia"/>
          <w:color w:val="000000"/>
          <w:szCs w:val="21"/>
        </w:rPr>
        <w:br/>
      </w:r>
      <w:r>
        <w:rPr>
          <w:rFonts w:hint="eastAsia"/>
          <w:color w:val="000000"/>
          <w:szCs w:val="21"/>
        </w:rPr>
        <w:t>#7 动漫名Clannad的词根，比较公认的说法是那个国家（地区）的语言？</w:t>
      </w:r>
      <w:r>
        <w:rPr>
          <w:rFonts w:hint="eastAsia"/>
          <w:color w:val="000000"/>
          <w:szCs w:val="21"/>
        </w:rPr>
        <w:br/>
      </w:r>
      <w:r>
        <w:rPr>
          <w:rFonts w:hint="eastAsia"/>
          <w:color w:val="000000"/>
          <w:szCs w:val="21"/>
        </w:rPr>
        <w:t>苏格兰</w:t>
      </w:r>
      <w:r>
        <w:rPr>
          <w:rStyle w:val="16"/>
          <w:rFonts w:hint="eastAsia"/>
          <w:color w:val="000000"/>
          <w:szCs w:val="21"/>
        </w:rPr>
        <w:t> </w:t>
      </w:r>
      <w:r>
        <w:rPr>
          <w:rFonts w:hint="eastAsia"/>
          <w:color w:val="000000"/>
          <w:szCs w:val="21"/>
        </w:rPr>
        <w:br/>
      </w:r>
      <w:r>
        <w:rPr>
          <w:rFonts w:hint="eastAsia"/>
          <w:color w:val="000000"/>
          <w:szCs w:val="21"/>
        </w:rPr>
        <w:br/>
      </w:r>
      <w:r>
        <w:rPr>
          <w:rFonts w:hint="eastAsia"/>
          <w:color w:val="000000"/>
          <w:szCs w:val="21"/>
        </w:rPr>
        <w:t>#8 所罗门王戒指上的铭文是什么？</w:t>
      </w:r>
      <w:r>
        <w:rPr>
          <w:rFonts w:hint="eastAsia"/>
          <w:color w:val="000000"/>
          <w:szCs w:val="21"/>
        </w:rPr>
        <w:br/>
      </w:r>
      <w:r>
        <w:rPr>
          <w:rFonts w:hint="eastAsia"/>
          <w:color w:val="000000"/>
          <w:szCs w:val="21"/>
        </w:rPr>
        <w:t>一切都会过去。</w:t>
      </w:r>
      <w:r>
        <w:rPr>
          <w:rStyle w:val="16"/>
          <w:rFonts w:hint="eastAsia"/>
          <w:color w:val="000000"/>
          <w:szCs w:val="21"/>
        </w:rPr>
        <w:t> </w:t>
      </w:r>
      <w:r>
        <w:rPr>
          <w:rFonts w:hint="eastAsia"/>
          <w:color w:val="000000"/>
          <w:szCs w:val="21"/>
        </w:rPr>
        <w:br/>
      </w:r>
      <w:r>
        <w:rPr>
          <w:rFonts w:hint="eastAsia"/>
          <w:color w:val="000000"/>
          <w:szCs w:val="21"/>
        </w:rPr>
        <w:br/>
      </w:r>
      <w:r>
        <w:rPr>
          <w:rFonts w:hint="eastAsia"/>
          <w:color w:val="000000"/>
          <w:szCs w:val="21"/>
        </w:rPr>
        <w:t>#9 第五使徒的名字叫？</w:t>
      </w:r>
      <w:r>
        <w:rPr>
          <w:rFonts w:hint="eastAsia"/>
          <w:color w:val="000000"/>
          <w:szCs w:val="21"/>
        </w:rPr>
        <w:br/>
      </w:r>
      <w:r>
        <w:rPr>
          <w:rFonts w:hint="eastAsia"/>
          <w:color w:val="000000"/>
          <w:szCs w:val="21"/>
        </w:rPr>
        <w:t>雷天使</w:t>
      </w:r>
      <w:r>
        <w:rPr>
          <w:rFonts w:hint="eastAsia"/>
          <w:color w:val="000000"/>
          <w:szCs w:val="21"/>
        </w:rPr>
        <w:br/>
      </w:r>
      <w:r>
        <w:rPr>
          <w:rFonts w:hint="eastAsia"/>
          <w:color w:val="000000"/>
          <w:szCs w:val="21"/>
        </w:rPr>
        <w:br/>
      </w:r>
      <w:r>
        <w:rPr>
          <w:rFonts w:hint="eastAsia"/>
          <w:color w:val="000000"/>
          <w:szCs w:val="21"/>
        </w:rPr>
        <w:t>#10 2012年日萌的萌王是谁</w:t>
      </w:r>
      <w:r>
        <w:rPr>
          <w:rFonts w:hint="eastAsia"/>
          <w:color w:val="000000"/>
          <w:szCs w:val="21"/>
        </w:rPr>
        <w:br/>
      </w:r>
      <w:r>
        <w:rPr>
          <w:rFonts w:hint="eastAsia"/>
          <w:color w:val="000000"/>
          <w:szCs w:val="21"/>
        </w:rPr>
        <w:t>园城寺怜</w:t>
      </w:r>
      <w:r>
        <w:rPr>
          <w:rFonts w:hint="eastAsia"/>
          <w:color w:val="000000"/>
          <w:szCs w:val="21"/>
        </w:rPr>
        <w:br/>
      </w:r>
      <w:r>
        <w:rPr>
          <w:rFonts w:hint="eastAsia"/>
          <w:color w:val="000000"/>
          <w:szCs w:val="21"/>
        </w:rPr>
        <w:br/>
      </w:r>
      <w:r>
        <w:rPr>
          <w:rFonts w:hint="eastAsia"/>
          <w:color w:val="000000"/>
          <w:szCs w:val="21"/>
        </w:rPr>
        <w:t>#11 以下哪个Galgame不是全年龄版</w:t>
      </w:r>
      <w:r>
        <w:rPr>
          <w:rFonts w:hint="eastAsia"/>
          <w:color w:val="000000"/>
          <w:szCs w:val="21"/>
        </w:rPr>
        <w:br/>
      </w:r>
      <w:r>
        <w:rPr>
          <w:rFonts w:hint="eastAsia"/>
          <w:color w:val="000000"/>
          <w:szCs w:val="21"/>
        </w:rPr>
        <w:t>Little Busters EX</w:t>
      </w:r>
      <w:r>
        <w:rPr>
          <w:rFonts w:hint="eastAsia"/>
          <w:color w:val="000000"/>
          <w:szCs w:val="21"/>
        </w:rPr>
        <w:br/>
      </w:r>
      <w:r>
        <w:rPr>
          <w:rFonts w:hint="eastAsia"/>
          <w:color w:val="000000"/>
          <w:szCs w:val="21"/>
        </w:rPr>
        <w:br/>
      </w:r>
      <w:r>
        <w:rPr>
          <w:rFonts w:hint="eastAsia"/>
          <w:color w:val="000000"/>
          <w:szCs w:val="21"/>
        </w:rPr>
        <w:t>#12 下列那个不是数据结构</w:t>
      </w:r>
      <w:r>
        <w:rPr>
          <w:rFonts w:hint="eastAsia"/>
          <w:color w:val="000000"/>
          <w:szCs w:val="21"/>
        </w:rPr>
        <w:br/>
      </w:r>
      <w:r>
        <w:rPr>
          <w:rFonts w:hint="eastAsia"/>
          <w:color w:val="000000"/>
          <w:szCs w:val="21"/>
        </w:rPr>
        <w:t>倾斜树</w:t>
      </w:r>
      <w:r>
        <w:rPr>
          <w:rFonts w:hint="eastAsia"/>
          <w:color w:val="000000"/>
          <w:szCs w:val="21"/>
        </w:rPr>
        <w:br/>
      </w:r>
      <w:r>
        <w:rPr>
          <w:rFonts w:hint="eastAsia"/>
          <w:color w:val="000000"/>
          <w:szCs w:val="21"/>
        </w:rPr>
        <w:br/>
      </w:r>
      <w:r>
        <w:rPr>
          <w:rFonts w:hint="eastAsia"/>
          <w:color w:val="000000"/>
          <w:szCs w:val="21"/>
        </w:rPr>
        <w:t>#13 以下哪位角色在动漫中被称为学姐？</w:t>
      </w:r>
      <w:r>
        <w:rPr>
          <w:rFonts w:hint="eastAsia"/>
          <w:color w:val="000000"/>
          <w:szCs w:val="21"/>
        </w:rPr>
        <w:br/>
      </w:r>
      <w:r>
        <w:rPr>
          <w:rFonts w:hint="eastAsia"/>
          <w:color w:val="000000"/>
          <w:szCs w:val="21"/>
        </w:rPr>
        <w:t>巴麻美</w:t>
      </w:r>
      <w:r>
        <w:rPr>
          <w:rFonts w:hint="eastAsia"/>
          <w:color w:val="000000"/>
          <w:szCs w:val="21"/>
        </w:rPr>
        <w:br/>
      </w:r>
      <w:r>
        <w:rPr>
          <w:rFonts w:hint="eastAsia"/>
          <w:color w:val="000000"/>
          <w:szCs w:val="21"/>
        </w:rPr>
        <w:br/>
      </w:r>
      <w:r>
        <w:rPr>
          <w:rFonts w:hint="eastAsia"/>
          <w:color w:val="000000"/>
          <w:szCs w:val="21"/>
        </w:rPr>
        <w:t>#14 “幻想御手”的开发者是谁？</w:t>
      </w:r>
      <w:r>
        <w:rPr>
          <w:rFonts w:hint="eastAsia"/>
          <w:color w:val="000000"/>
          <w:szCs w:val="21"/>
        </w:rPr>
        <w:br/>
      </w:r>
      <w:r>
        <w:rPr>
          <w:rFonts w:hint="eastAsia"/>
          <w:color w:val="000000"/>
          <w:szCs w:val="21"/>
        </w:rPr>
        <w:t>木山春生</w:t>
      </w:r>
      <w:r>
        <w:rPr>
          <w:rFonts w:hint="eastAsia"/>
          <w:color w:val="000000"/>
          <w:szCs w:val="21"/>
        </w:rPr>
        <w:br/>
      </w:r>
      <w:r>
        <w:rPr>
          <w:rFonts w:hint="eastAsia"/>
          <w:color w:val="000000"/>
          <w:szCs w:val="21"/>
        </w:rPr>
        <w:br/>
      </w:r>
      <w:r>
        <w:rPr>
          <w:rFonts w:hint="eastAsia"/>
          <w:color w:val="000000"/>
          <w:szCs w:val="21"/>
        </w:rPr>
        <w:t>#15 以下哪一个能力名不是出自于《魔法禁书目录》&amp;《某科学的超电磁炮》？</w:t>
      </w:r>
      <w:r>
        <w:rPr>
          <w:rFonts w:hint="eastAsia"/>
          <w:color w:val="000000"/>
          <w:szCs w:val="21"/>
        </w:rPr>
        <w:br/>
      </w:r>
      <w:r>
        <w:rPr>
          <w:rFonts w:hint="eastAsia"/>
          <w:color w:val="000000"/>
          <w:szCs w:val="21"/>
        </w:rPr>
        <w:t>死线之蓝</w:t>
      </w:r>
      <w:r>
        <w:rPr>
          <w:rFonts w:hint="eastAsia"/>
          <w:color w:val="000000"/>
          <w:szCs w:val="21"/>
        </w:rPr>
        <w:br/>
      </w:r>
      <w:r>
        <w:rPr>
          <w:rFonts w:hint="eastAsia"/>
          <w:color w:val="000000"/>
          <w:szCs w:val="21"/>
        </w:rPr>
        <w:br/>
      </w:r>
      <w:r>
        <w:rPr>
          <w:rFonts w:hint="eastAsia"/>
          <w:color w:val="000000"/>
          <w:szCs w:val="21"/>
        </w:rPr>
        <w:t>#16 两仪式拥有能力的眼睛叫什么名字</w:t>
      </w:r>
      <w:r>
        <w:rPr>
          <w:rFonts w:hint="eastAsia"/>
          <w:color w:val="000000"/>
          <w:szCs w:val="21"/>
        </w:rPr>
        <w:br/>
      </w:r>
      <w:r>
        <w:rPr>
          <w:rFonts w:hint="eastAsia"/>
          <w:color w:val="000000"/>
          <w:szCs w:val="21"/>
        </w:rPr>
        <w:t>直死之魔眼</w:t>
      </w:r>
      <w:r>
        <w:rPr>
          <w:rFonts w:hint="eastAsia"/>
          <w:color w:val="000000"/>
          <w:szCs w:val="21"/>
        </w:rPr>
        <w:br/>
      </w:r>
      <w:r>
        <w:rPr>
          <w:rFonts w:hint="eastAsia"/>
          <w:color w:val="000000"/>
          <w:szCs w:val="21"/>
        </w:rPr>
        <w:br/>
      </w:r>
      <w:r>
        <w:rPr>
          <w:rFonts w:hint="eastAsia"/>
          <w:color w:val="000000"/>
          <w:szCs w:val="21"/>
        </w:rPr>
        <w:t>#17 亚瑟王长眠于何处</w:t>
      </w:r>
      <w:r>
        <w:rPr>
          <w:rFonts w:hint="eastAsia"/>
          <w:color w:val="000000"/>
          <w:szCs w:val="21"/>
        </w:rPr>
        <w:br/>
      </w:r>
      <w:r>
        <w:rPr>
          <w:rFonts w:hint="eastAsia"/>
          <w:color w:val="000000"/>
          <w:szCs w:val="21"/>
        </w:rPr>
        <w:t>阿瓦隆</w:t>
      </w:r>
      <w:r>
        <w:rPr>
          <w:rStyle w:val="16"/>
          <w:rFonts w:hint="eastAsia"/>
          <w:color w:val="000000"/>
          <w:szCs w:val="21"/>
        </w:rPr>
        <w:t> </w:t>
      </w:r>
      <w:r>
        <w:rPr>
          <w:rFonts w:hint="eastAsia"/>
          <w:color w:val="000000"/>
          <w:szCs w:val="21"/>
        </w:rPr>
        <w:br/>
      </w:r>
      <w:r>
        <w:rPr>
          <w:rFonts w:hint="eastAsia"/>
          <w:color w:val="000000"/>
          <w:szCs w:val="21"/>
        </w:rPr>
        <w:br/>
      </w:r>
      <w:r>
        <w:rPr>
          <w:rFonts w:hint="eastAsia"/>
          <w:color w:val="000000"/>
          <w:szCs w:val="21"/>
        </w:rPr>
        <w:t>#18 但丁出自哪个系列的游戏？</w:t>
      </w:r>
      <w:r>
        <w:rPr>
          <w:rFonts w:hint="eastAsia"/>
          <w:color w:val="000000"/>
          <w:szCs w:val="21"/>
        </w:rPr>
        <w:br/>
      </w:r>
      <w:r>
        <w:rPr>
          <w:rFonts w:hint="eastAsia"/>
          <w:color w:val="000000"/>
          <w:szCs w:val="21"/>
        </w:rPr>
        <w:t>鬼泣系列</w:t>
      </w:r>
      <w:r>
        <w:rPr>
          <w:rStyle w:val="16"/>
          <w:rFonts w:hint="eastAsia"/>
          <w:color w:val="000000"/>
          <w:szCs w:val="21"/>
        </w:rPr>
        <w:t> </w:t>
      </w:r>
      <w:r>
        <w:rPr>
          <w:rFonts w:hint="eastAsia"/>
          <w:color w:val="000000"/>
          <w:szCs w:val="21"/>
        </w:rPr>
        <w:br/>
      </w:r>
      <w:r>
        <w:rPr>
          <w:rFonts w:hint="eastAsia"/>
          <w:color w:val="000000"/>
          <w:szCs w:val="21"/>
        </w:rPr>
        <w:br/>
      </w:r>
      <w:r>
        <w:rPr>
          <w:rFonts w:hint="eastAsia"/>
          <w:color w:val="000000"/>
          <w:szCs w:val="21"/>
        </w:rPr>
        <w:t>#19 雾雨魔理沙在东方神灵庙（TH13）中的称号是？</w:t>
      </w:r>
      <w:r>
        <w:rPr>
          <w:rFonts w:hint="eastAsia"/>
          <w:color w:val="000000"/>
          <w:szCs w:val="21"/>
        </w:rPr>
        <w:br/>
      </w:r>
      <w:r>
        <w:rPr>
          <w:rFonts w:hint="eastAsia"/>
          <w:color w:val="000000"/>
          <w:szCs w:val="21"/>
        </w:rPr>
        <w:t>强欲的魔法使</w:t>
      </w:r>
      <w:r>
        <w:rPr>
          <w:rFonts w:hint="eastAsia"/>
          <w:color w:val="000000"/>
          <w:szCs w:val="21"/>
        </w:rPr>
        <w:br/>
      </w:r>
      <w:r>
        <w:rPr>
          <w:rFonts w:hint="eastAsia"/>
          <w:color w:val="000000"/>
          <w:szCs w:val="21"/>
        </w:rPr>
        <w:br/>
      </w:r>
      <w:r>
        <w:rPr>
          <w:rFonts w:hint="eastAsia"/>
          <w:color w:val="000000"/>
          <w:szCs w:val="21"/>
        </w:rPr>
        <w:t>#20 《科学超电磁炮》中的御坂美琴的声优是谁？</w:t>
      </w:r>
      <w:r>
        <w:rPr>
          <w:rFonts w:hint="eastAsia"/>
          <w:color w:val="000000"/>
          <w:szCs w:val="21"/>
        </w:rPr>
        <w:br/>
      </w:r>
      <w:r>
        <w:rPr>
          <w:rFonts w:hint="eastAsia"/>
          <w:color w:val="000000"/>
          <w:szCs w:val="21"/>
        </w:rPr>
        <w:t>佐藤利奈</w:t>
      </w:r>
    </w:p>
    <w:p>
      <w:pPr>
        <w:rPr>
          <w:color w:val="000000"/>
          <w:szCs w:val="21"/>
        </w:rPr>
      </w:pP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以下哪个游戏不是</w:t>
      </w:r>
    </w:p>
    <w:p>
      <w:pPr>
        <w:pStyle w:val="9"/>
        <w:shd w:val="clear" w:color="auto" w:fill="FFFFFF"/>
        <w:spacing w:before="0" w:beforeAutospacing="0" w:after="0" w:afterAutospacing="0"/>
        <w:jc w:val="both"/>
        <w:rPr>
          <w:rFonts w:ascii="Times New Roman" w:hAnsi="Times New Roman" w:cs="Times New Roman"/>
          <w:color w:val="000000"/>
          <w:spacing w:val="-8"/>
          <w:sz w:val="21"/>
          <w:szCs w:val="21"/>
        </w:rPr>
      </w:pPr>
      <w:r>
        <w:rPr>
          <w:rFonts w:ascii="Times New Roman" w:hAnsi="Times New Roman" w:cs="Times New Roman"/>
          <w:color w:val="000000"/>
          <w:spacing w:val="-8"/>
          <w:sz w:val="21"/>
          <w:szCs w:val="21"/>
        </w:rPr>
        <w:t>saga planets</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的作品</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9"/>
          <w:sz w:val="21"/>
          <w:szCs w:val="21"/>
        </w:rPr>
      </w:pPr>
      <w:r>
        <w:rPr>
          <w:rFonts w:ascii="Times New Roman" w:hAnsi="Times New Roman" w:cs="Times New Roman"/>
          <w:color w:val="000000"/>
          <w:spacing w:val="-9"/>
          <w:sz w:val="21"/>
          <w:szCs w:val="21"/>
        </w:rPr>
        <w:t>Coming Humming </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FF0000"/>
          <w:spacing w:val="-10"/>
          <w:sz w:val="21"/>
          <w:szCs w:val="21"/>
        </w:rPr>
      </w:pPr>
      <w:r>
        <w:rPr>
          <w:rFonts w:hint="eastAsia" w:cs="Arial"/>
          <w:color w:val="FF0000"/>
          <w:spacing w:val="-10"/>
          <w:sz w:val="21"/>
          <w:szCs w:val="21"/>
        </w:rPr>
        <w:t>さくら、咲きました</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キサラギ</w:t>
      </w:r>
    </w:p>
    <w:p>
      <w:pPr>
        <w:pStyle w:val="9"/>
        <w:shd w:val="clear" w:color="auto" w:fill="FFFFFF"/>
        <w:spacing w:before="0" w:beforeAutospacing="0" w:after="0" w:afterAutospacing="0"/>
        <w:jc w:val="both"/>
        <w:rPr>
          <w:rFonts w:ascii="Times New Roman" w:hAnsi="Times New Roman" w:cs="Times New Roman"/>
          <w:color w:val="000000"/>
          <w:spacing w:val="-17"/>
          <w:sz w:val="21"/>
          <w:szCs w:val="21"/>
        </w:rPr>
      </w:pPr>
      <w:r>
        <w:rPr>
          <w:rFonts w:ascii="Times New Roman" w:hAnsi="Times New Roman" w:cs="Times New Roman"/>
          <w:color w:val="000000"/>
          <w:spacing w:val="-17"/>
          <w:sz w:val="21"/>
          <w:szCs w:val="21"/>
        </w:rPr>
        <w:t>GOLD</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w:t>
      </w:r>
    </w:p>
    <w:p>
      <w:pPr>
        <w:pStyle w:val="9"/>
        <w:shd w:val="clear" w:color="auto" w:fill="FFFFFF"/>
        <w:spacing w:before="0" w:beforeAutospacing="0" w:after="0" w:afterAutospacing="0"/>
        <w:jc w:val="both"/>
        <w:rPr>
          <w:rFonts w:ascii="Times New Roman" w:hAnsi="Times New Roman" w:cs="Times New Roman"/>
          <w:color w:val="000000"/>
          <w:spacing w:val="-61"/>
          <w:sz w:val="21"/>
          <w:szCs w:val="21"/>
        </w:rPr>
      </w:pPr>
      <w:r>
        <w:rPr>
          <w:rFonts w:ascii="Times New Roman" w:hAnsi="Times New Roman" w:cs="Times New Roman"/>
          <w:color w:val="000000"/>
          <w:spacing w:val="-61"/>
          <w:sz w:val="21"/>
          <w:szCs w:val="21"/>
        </w:rPr>
        <w:t>STAR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はつゆきさくら</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战略大作战这部电影当中，主角们做了啥？</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用地雷搞爆了虎式坦克的菊花</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击沉了战列舰</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把了巴顿的妹子</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1"/>
          <w:sz w:val="21"/>
          <w:szCs w:val="21"/>
        </w:rPr>
      </w:pPr>
      <w:r>
        <w:rPr>
          <w:rFonts w:hint="eastAsia" w:cs="Arial"/>
          <w:color w:val="FF0000"/>
          <w:spacing w:val="-11"/>
          <w:sz w:val="21"/>
          <w:szCs w:val="21"/>
        </w:rPr>
        <w:t>开着谢尔曼抢银行</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传说中人称兵库北小姐的女性声优是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宫村优子</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寿美菜子</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9"/>
          <w:sz w:val="21"/>
          <w:szCs w:val="21"/>
        </w:rPr>
      </w:pPr>
      <w:r>
        <w:rPr>
          <w:rFonts w:hint="eastAsia" w:cs="Arial"/>
          <w:color w:val="FF0000"/>
          <w:spacing w:val="-9"/>
          <w:sz w:val="21"/>
          <w:szCs w:val="21"/>
        </w:rPr>
        <w:t>花泽香菜</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榊原ゆい</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《哆啦</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A</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梦》中多啦</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A</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梦是从什么时代来的？</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21</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世纪</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25</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世纪</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23</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世纪</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pacing w:val="-27"/>
          <w:sz w:val="21"/>
          <w:szCs w:val="21"/>
        </w:rPr>
      </w:pPr>
      <w:r>
        <w:rPr>
          <w:rFonts w:ascii="Times New Roman" w:hAnsi="Times New Roman" w:cs="Times New Roman"/>
          <w:color w:val="FF0000"/>
          <w:spacing w:val="-27"/>
          <w:sz w:val="21"/>
          <w:szCs w:val="21"/>
        </w:rPr>
        <w:t>22</w:t>
      </w:r>
    </w:p>
    <w:p>
      <w:pPr>
        <w:pStyle w:val="9"/>
        <w:shd w:val="clear" w:color="auto" w:fill="FFFFFF"/>
        <w:spacing w:before="0" w:beforeAutospacing="0" w:after="0" w:afterAutospacing="0"/>
        <w:jc w:val="both"/>
        <w:rPr>
          <w:rFonts w:cs="Arial"/>
          <w:color w:val="FF0000"/>
          <w:spacing w:val="-27"/>
          <w:sz w:val="21"/>
          <w:szCs w:val="21"/>
        </w:rPr>
      </w:pPr>
      <w:r>
        <w:rPr>
          <w:rFonts w:hint="eastAsia" w:cs="Arial"/>
          <w:color w:val="FF0000"/>
          <w:spacing w:val="-27"/>
          <w:sz w:val="21"/>
          <w:szCs w:val="21"/>
        </w:rPr>
        <w:t>世纪</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国产动画《魁拔》中，主角的名字是？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三十张</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野吉</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蛮凶</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27"/>
          <w:sz w:val="21"/>
          <w:szCs w:val="21"/>
        </w:rPr>
      </w:pPr>
      <w:r>
        <w:rPr>
          <w:rFonts w:hint="eastAsia" w:cs="Arial"/>
          <w:color w:val="FF0000"/>
          <w:spacing w:val="-27"/>
          <w:sz w:val="21"/>
          <w:szCs w:val="21"/>
        </w:rPr>
        <w:t>蛮吉</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游戏公司“南梦宫”有一个数字缩写，是什么？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123</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z w:val="21"/>
          <w:szCs w:val="21"/>
        </w:rPr>
      </w:pPr>
      <w:r>
        <w:rPr>
          <w:rFonts w:ascii="Times New Roman" w:hAnsi="Times New Roman" w:cs="Times New Roman"/>
          <w:color w:val="FF0000"/>
          <w:sz w:val="21"/>
          <w:szCs w:val="21"/>
        </w:rPr>
        <w:t>765</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9"/>
          <w:sz w:val="21"/>
          <w:szCs w:val="21"/>
        </w:rPr>
      </w:pPr>
      <w:r>
        <w:rPr>
          <w:rFonts w:ascii="Times New Roman" w:hAnsi="Times New Roman" w:cs="Times New Roman"/>
          <w:color w:val="000000"/>
          <w:spacing w:val="-9"/>
          <w:sz w:val="21"/>
          <w:szCs w:val="21"/>
        </w:rPr>
        <w:t>573 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876 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坦克世界中唯一一辆满仇恨值的黄金色坦克是什么？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59</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式</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G</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型</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z w:val="21"/>
          <w:szCs w:val="21"/>
        </w:rPr>
      </w:pPr>
      <w:r>
        <w:rPr>
          <w:rFonts w:ascii="Times New Roman" w:hAnsi="Times New Roman" w:cs="Times New Roman"/>
          <w:color w:val="FF0000"/>
          <w:sz w:val="21"/>
          <w:szCs w:val="21"/>
        </w:rPr>
        <w:t>59</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式</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E-100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9"/>
          <w:sz w:val="21"/>
          <w:szCs w:val="21"/>
        </w:rPr>
      </w:pPr>
      <w:r>
        <w:rPr>
          <w:rFonts w:ascii="Times New Roman" w:hAnsi="Times New Roman" w:cs="Times New Roman"/>
          <w:color w:val="000000"/>
          <w:spacing w:val="-9"/>
          <w:sz w:val="21"/>
          <w:szCs w:val="21"/>
        </w:rPr>
        <w:t>IS-3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问更新姬的发式</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黑色单马尾</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红色波浪卷</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红色长直发</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绿色双马尾</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网络上</w:t>
      </w:r>
    </w:p>
    <w:p>
      <w:pPr>
        <w:pStyle w:val="9"/>
        <w:shd w:val="clear" w:color="auto" w:fill="FFFFFF"/>
        <w:spacing w:before="0" w:beforeAutospacing="0" w:after="0" w:afterAutospacing="0"/>
        <w:jc w:val="both"/>
        <w:rPr>
          <w:rFonts w:ascii="Times New Roman" w:hAnsi="Times New Roman" w:cs="Times New Roman"/>
          <w:color w:val="000000"/>
          <w:spacing w:val="-81"/>
          <w:sz w:val="21"/>
          <w:szCs w:val="21"/>
        </w:rPr>
      </w:pPr>
      <w:r>
        <w:rPr>
          <w:rFonts w:ascii="Times New Roman" w:hAnsi="Times New Roman" w:cs="Times New Roman"/>
          <w:color w:val="000000"/>
          <w:spacing w:val="-81"/>
          <w:sz w:val="21"/>
          <w:szCs w:val="21"/>
        </w:rPr>
        <w:t>11</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区指的是那个国家？</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韩国</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27"/>
          <w:sz w:val="21"/>
          <w:szCs w:val="21"/>
        </w:rPr>
      </w:pPr>
      <w:r>
        <w:rPr>
          <w:rFonts w:hint="eastAsia" w:cs="Arial"/>
          <w:color w:val="FF0000"/>
          <w:spacing w:val="-27"/>
          <w:sz w:val="21"/>
          <w:szCs w:val="21"/>
        </w:rPr>
        <w:t>日本</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英国</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美国</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刺客信条中的袖箭不切手指是被谁改进的？</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康纳</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艾吉奥</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达芬奇</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阿泰尔</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《命运石之门》中凤凰院凶真的配音是？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宫野真受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宫野真攻</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9"/>
          <w:sz w:val="21"/>
          <w:szCs w:val="21"/>
        </w:rPr>
      </w:pPr>
      <w:r>
        <w:rPr>
          <w:rFonts w:hint="eastAsia" w:cs="Arial"/>
          <w:color w:val="FF0000"/>
          <w:spacing w:val="-9"/>
          <w:sz w:val="21"/>
          <w:szCs w:val="21"/>
        </w:rPr>
        <w:t>宫野真守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宫野假守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真女神轉生</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3 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狂熱版’中，但丁和人修羅初次見面的地點是？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銀座</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新宿</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池袋</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歌舞伎町</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以下那個不是釘宮四萌</w:t>
      </w:r>
    </w:p>
    <w:p>
      <w:pPr>
        <w:pStyle w:val="9"/>
        <w:shd w:val="clear" w:color="auto" w:fill="FFFFFF"/>
        <w:spacing w:before="0" w:beforeAutospacing="0" w:after="0" w:afterAutospacing="0"/>
        <w:jc w:val="both"/>
        <w:rPr>
          <w:rFonts w:ascii="Times New Roman" w:hAnsi="Times New Roman" w:cs="Times New Roman"/>
          <w:color w:val="000000"/>
          <w:spacing w:val="-2"/>
          <w:sz w:val="21"/>
          <w:szCs w:val="21"/>
        </w:rPr>
      </w:pPr>
      <w:r>
        <w:rPr>
          <w:rFonts w:ascii="Times New Roman" w:hAnsi="Times New Roman" w:cs="Times New Roman"/>
          <w:color w:val="000000"/>
          <w:spacing w:val="-2"/>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逢坂大河</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33"/>
          <w:sz w:val="21"/>
          <w:szCs w:val="21"/>
        </w:rPr>
      </w:pPr>
      <w:r>
        <w:rPr>
          <w:rFonts w:hint="eastAsia" w:cs="Arial"/>
          <w:color w:val="000000"/>
          <w:spacing w:val="-33"/>
          <w:sz w:val="21"/>
          <w:szCs w:val="21"/>
        </w:rPr>
        <w:t>露易絲·法蘭西斯·露·布朗·杜·拉·瓦利埃爾</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三千院凪</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神崎·</w:t>
      </w:r>
    </w:p>
    <w:p>
      <w:pPr>
        <w:pStyle w:val="9"/>
        <w:shd w:val="clear" w:color="auto" w:fill="FFFFFF"/>
        <w:spacing w:before="0" w:beforeAutospacing="0" w:after="0" w:afterAutospacing="0"/>
        <w:jc w:val="both"/>
        <w:rPr>
          <w:rFonts w:ascii="Times New Roman" w:hAnsi="Times New Roman" w:cs="Times New Roman"/>
          <w:color w:val="FF0000"/>
          <w:sz w:val="21"/>
          <w:szCs w:val="21"/>
        </w:rPr>
      </w:pPr>
      <w:r>
        <w:rPr>
          <w:rFonts w:ascii="Times New Roman" w:hAnsi="Times New Roman" w:cs="Times New Roman"/>
          <w:color w:val="FF0000"/>
          <w:sz w:val="21"/>
          <w:szCs w:val="21"/>
        </w:rPr>
        <w:t>H</w:t>
      </w:r>
    </w:p>
    <w:p>
      <w:pPr>
        <w:pStyle w:val="9"/>
        <w:shd w:val="clear" w:color="auto" w:fill="FFFFFF"/>
        <w:spacing w:before="0" w:beforeAutospacing="0" w:after="0" w:afterAutospacing="0"/>
        <w:jc w:val="both"/>
        <w:rPr>
          <w:rFonts w:cs="Arial"/>
          <w:color w:val="FF0000"/>
          <w:spacing w:val="-108"/>
          <w:sz w:val="21"/>
          <w:szCs w:val="21"/>
        </w:rPr>
      </w:pPr>
      <w:r>
        <w:rPr>
          <w:rFonts w:hint="eastAsia" w:cs="Arial"/>
          <w:color w:val="FF0000"/>
          <w:spacing w:val="-108"/>
          <w:sz w:val="21"/>
          <w:szCs w:val="21"/>
        </w:rPr>
        <w:t>·亞</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里亞</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谁不懂人心了？</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宙斯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亚瑟王</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秦始皇</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奥丁</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黑猫警长每集打四枪出现四个字是</w:t>
      </w:r>
    </w:p>
    <w:p>
      <w:pPr>
        <w:pStyle w:val="9"/>
        <w:shd w:val="clear" w:color="auto" w:fill="FFFFFF"/>
        <w:spacing w:before="0" w:beforeAutospacing="0" w:after="0" w:afterAutospacing="0"/>
        <w:jc w:val="both"/>
        <w:rPr>
          <w:rFonts w:ascii="Times New Roman" w:hAnsi="Times New Roman" w:cs="Times New Roman"/>
          <w:color w:val="000000"/>
          <w:spacing w:val="-2"/>
          <w:sz w:val="21"/>
          <w:szCs w:val="21"/>
        </w:rPr>
      </w:pPr>
      <w:r>
        <w:rPr>
          <w:rFonts w:ascii="Times New Roman" w:hAnsi="Times New Roman" w:cs="Times New Roman"/>
          <w:color w:val="000000"/>
          <w:spacing w:val="-2"/>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惩奸除恶</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保卫人民</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百步穿杨</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7"/>
          <w:sz w:val="21"/>
          <w:szCs w:val="21"/>
        </w:rPr>
      </w:pPr>
      <w:r>
        <w:rPr>
          <w:rFonts w:hint="eastAsia" w:cs="Arial"/>
          <w:color w:val="FF0000"/>
          <w:spacing w:val="-17"/>
          <w:sz w:val="21"/>
          <w:szCs w:val="21"/>
        </w:rPr>
        <w:t>请看下集</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在鬼武者</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3</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最终关左马介吸收了信长的爱刀所融合出的最强之剑的正确名称是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鬼斩左文字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鬼斩上文字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鬼斩右文字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鬼斩下文字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人妻声优門脇舞以的马甲是？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桃子御津</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7"/>
          <w:sz w:val="21"/>
          <w:szCs w:val="21"/>
        </w:rPr>
      </w:pPr>
      <w:r>
        <w:rPr>
          <w:rFonts w:hint="eastAsia" w:cs="Arial"/>
          <w:color w:val="FF0000"/>
          <w:spacing w:val="-17"/>
          <w:sz w:val="21"/>
          <w:szCs w:val="21"/>
        </w:rPr>
        <w:t>杏子御津</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梨子御津</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橘子御津</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与洛天依有关的代码是？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pacing w:val="-15"/>
          <w:sz w:val="21"/>
          <w:szCs w:val="21"/>
        </w:rPr>
      </w:pPr>
      <w:r>
        <w:rPr>
          <w:rFonts w:ascii="Times New Roman" w:hAnsi="Times New Roman" w:cs="Times New Roman"/>
          <w:color w:val="FF0000"/>
          <w:spacing w:val="-15"/>
          <w:sz w:val="21"/>
          <w:szCs w:val="21"/>
        </w:rPr>
        <w:t>66CCFF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9"/>
          <w:sz w:val="21"/>
          <w:szCs w:val="21"/>
        </w:rPr>
      </w:pPr>
      <w:r>
        <w:rPr>
          <w:rFonts w:ascii="Times New Roman" w:hAnsi="Times New Roman" w:cs="Times New Roman"/>
          <w:color w:val="000000"/>
          <w:spacing w:val="-9"/>
          <w:sz w:val="21"/>
          <w:szCs w:val="21"/>
        </w:rPr>
        <w:t>3366FF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2"/>
          <w:sz w:val="21"/>
          <w:szCs w:val="21"/>
        </w:rPr>
      </w:pPr>
      <w:r>
        <w:rPr>
          <w:rFonts w:ascii="Times New Roman" w:hAnsi="Times New Roman" w:cs="Times New Roman"/>
          <w:color w:val="000000"/>
          <w:spacing w:val="-2"/>
          <w:sz w:val="21"/>
          <w:szCs w:val="21"/>
        </w:rPr>
        <w:t>0033CC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3"/>
          <w:sz w:val="21"/>
          <w:szCs w:val="21"/>
        </w:rPr>
      </w:pPr>
      <w:r>
        <w:rPr>
          <w:rFonts w:ascii="Times New Roman" w:hAnsi="Times New Roman" w:cs="Times New Roman"/>
          <w:color w:val="000000"/>
          <w:spacing w:val="-3"/>
          <w:sz w:val="21"/>
          <w:szCs w:val="21"/>
        </w:rPr>
        <w:t>3399FF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《口袋妖怪》历作游戏中，能够让</w:t>
      </w:r>
    </w:p>
    <w:p>
      <w:pPr>
        <w:pStyle w:val="9"/>
        <w:shd w:val="clear" w:color="auto" w:fill="FFFFFF"/>
        <w:spacing w:before="0" w:beforeAutospacing="0" w:after="0" w:afterAutospacing="0"/>
        <w:jc w:val="both"/>
        <w:rPr>
          <w:rFonts w:ascii="Times New Roman" w:hAnsi="Times New Roman" w:cs="Times New Roman"/>
          <w:color w:val="000000"/>
          <w:spacing w:val="2"/>
          <w:sz w:val="21"/>
          <w:szCs w:val="21"/>
        </w:rPr>
      </w:pPr>
      <w:r>
        <w:rPr>
          <w:rFonts w:ascii="Times New Roman" w:hAnsi="Times New Roman" w:cs="Times New Roman"/>
          <w:color w:val="000000"/>
          <w:spacing w:val="2"/>
          <w:sz w:val="21"/>
          <w:szCs w:val="21"/>
        </w:rPr>
        <w:t>PM</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的等级提高一级的道具是？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FF0000"/>
          <w:spacing w:val="-9"/>
          <w:sz w:val="21"/>
          <w:szCs w:val="21"/>
        </w:rPr>
      </w:pPr>
      <w:r>
        <w:rPr>
          <w:rFonts w:hint="eastAsia" w:cs="Arial"/>
          <w:color w:val="FF0000"/>
          <w:spacing w:val="-9"/>
          <w:sz w:val="21"/>
          <w:szCs w:val="21"/>
        </w:rPr>
        <w:t>等级提升</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奇异甜食</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值上升</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余物</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冻土的旅人中《白色荒野》一章改编自</w:t>
      </w:r>
    </w:p>
    <w:p>
      <w:pPr>
        <w:pStyle w:val="9"/>
        <w:shd w:val="clear" w:color="auto" w:fill="FFFFFF"/>
        <w:spacing w:before="0" w:beforeAutospacing="0" w:after="0" w:afterAutospacing="0"/>
        <w:jc w:val="both"/>
        <w:rPr>
          <w:rFonts w:ascii="Times New Roman" w:hAnsi="Times New Roman" w:cs="Times New Roman"/>
          <w:color w:val="000000"/>
          <w:spacing w:val="-9"/>
          <w:sz w:val="21"/>
          <w:szCs w:val="21"/>
        </w:rPr>
      </w:pPr>
      <w:r>
        <w:rPr>
          <w:rFonts w:ascii="Times New Roman" w:hAnsi="Times New Roman" w:cs="Times New Roman"/>
          <w:color w:val="000000"/>
          <w:spacing w:val="-9"/>
          <w:sz w:val="21"/>
          <w:szCs w:val="21"/>
        </w:rPr>
        <w:t>____</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的小说</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乔安妮·凯瑟琳·罗琳</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6"/>
          <w:sz w:val="21"/>
          <w:szCs w:val="21"/>
        </w:rPr>
      </w:pPr>
      <w:r>
        <w:rPr>
          <w:rFonts w:hint="eastAsia" w:cs="Arial"/>
          <w:color w:val="000000"/>
          <w:spacing w:val="-6"/>
          <w:sz w:val="21"/>
          <w:szCs w:val="21"/>
        </w:rPr>
        <w:t>费奥多罗夫</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7"/>
          <w:sz w:val="21"/>
          <w:szCs w:val="21"/>
        </w:rPr>
      </w:pPr>
      <w:r>
        <w:rPr>
          <w:rFonts w:hint="eastAsia" w:cs="Arial"/>
          <w:color w:val="FF0000"/>
          <w:spacing w:val="-17"/>
          <w:sz w:val="21"/>
          <w:szCs w:val="21"/>
        </w:rPr>
        <w:t>杰克伦敦</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巴尔扎克</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生化危机系列中，僵尸的始作俑者是？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C</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病毒</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B</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病毒</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z w:val="21"/>
          <w:szCs w:val="21"/>
        </w:rPr>
      </w:pPr>
      <w:r>
        <w:rPr>
          <w:rFonts w:ascii="Times New Roman" w:hAnsi="Times New Roman" w:cs="Times New Roman"/>
          <w:color w:val="FF0000"/>
          <w:sz w:val="21"/>
          <w:szCs w:val="21"/>
        </w:rPr>
        <w:t>T</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病毒</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A</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病毒</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绑在魂魄妖梦的楼观剑上的花叫什么名字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冬樱</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春樱</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夏樱</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27"/>
          <w:sz w:val="21"/>
          <w:szCs w:val="21"/>
        </w:rPr>
      </w:pPr>
      <w:r>
        <w:rPr>
          <w:rFonts w:hint="eastAsia" w:cs="Arial"/>
          <w:color w:val="FF0000"/>
          <w:spacing w:val="-27"/>
          <w:sz w:val="21"/>
          <w:szCs w:val="21"/>
        </w:rPr>
        <w:t>秋樱</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《圣斗士星矢》冥王篇中谁是被冥王哈迪斯选中肉体的圣斗士？</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一辉</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瞬</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冰河</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紫龙</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以下哪个系列的发行商不是</w:t>
      </w:r>
    </w:p>
    <w:p>
      <w:pPr>
        <w:pStyle w:val="9"/>
        <w:shd w:val="clear" w:color="auto" w:fill="FFFFFF"/>
        <w:spacing w:before="0" w:beforeAutospacing="0" w:after="0" w:afterAutospacing="0"/>
        <w:jc w:val="both"/>
        <w:rPr>
          <w:rFonts w:ascii="Times New Roman" w:hAnsi="Times New Roman" w:cs="Times New Roman"/>
          <w:color w:val="000000"/>
          <w:spacing w:val="-7"/>
          <w:sz w:val="21"/>
          <w:szCs w:val="21"/>
        </w:rPr>
      </w:pPr>
      <w:r>
        <w:rPr>
          <w:rFonts w:ascii="Times New Roman" w:hAnsi="Times New Roman" w:cs="Times New Roman"/>
          <w:color w:val="000000"/>
          <w:spacing w:val="-7"/>
          <w:sz w:val="21"/>
          <w:szCs w:val="21"/>
        </w:rPr>
        <w:t>Ubisoft</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（育碧）</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0"/>
          <w:sz w:val="21"/>
          <w:szCs w:val="21"/>
        </w:rPr>
      </w:pPr>
      <w:r>
        <w:rPr>
          <w:rFonts w:hint="eastAsia" w:cs="Arial"/>
          <w:color w:val="FF0000"/>
          <w:spacing w:val="-10"/>
          <w:sz w:val="21"/>
          <w:szCs w:val="21"/>
        </w:rPr>
        <w:t>孤岛危机系列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6"/>
          <w:sz w:val="21"/>
          <w:szCs w:val="21"/>
        </w:rPr>
      </w:pPr>
      <w:r>
        <w:rPr>
          <w:rFonts w:hint="eastAsia" w:cs="Arial"/>
          <w:color w:val="000000"/>
          <w:spacing w:val="-16"/>
          <w:sz w:val="21"/>
          <w:szCs w:val="21"/>
        </w:rPr>
        <w:t>刺客信条系列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波斯王子系列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孤岛惊魂系列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伊克西翁传说</w:t>
      </w:r>
    </w:p>
    <w:p>
      <w:pPr>
        <w:pStyle w:val="9"/>
        <w:shd w:val="clear" w:color="auto" w:fill="FFFFFF"/>
        <w:spacing w:before="0" w:beforeAutospacing="0" w:after="0" w:afterAutospacing="0"/>
        <w:jc w:val="both"/>
        <w:rPr>
          <w:rFonts w:ascii="Times New Roman" w:hAnsi="Times New Roman" w:cs="Times New Roman"/>
          <w:color w:val="000000"/>
          <w:spacing w:val="12"/>
          <w:sz w:val="21"/>
          <w:szCs w:val="21"/>
        </w:rPr>
      </w:pPr>
      <w:r>
        <w:rPr>
          <w:rFonts w:ascii="Times New Roman" w:hAnsi="Times New Roman" w:cs="Times New Roman"/>
          <w:color w:val="000000"/>
          <w:spacing w:val="12"/>
          <w:sz w:val="21"/>
          <w:szCs w:val="21"/>
        </w:rPr>
        <w:t>DT</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》玛丽安戴尔的声优是？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钉宫理惠</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花泽香菜</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石田彰</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福山润</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《中二病也要谈恋爱》当中丹生谷森夏从“中二病”毕业以后转而相信了什么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风水</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7"/>
          <w:sz w:val="21"/>
          <w:szCs w:val="21"/>
        </w:rPr>
      </w:pPr>
      <w:r>
        <w:rPr>
          <w:rFonts w:hint="eastAsia" w:cs="Arial"/>
          <w:color w:val="FF0000"/>
          <w:spacing w:val="-17"/>
          <w:sz w:val="21"/>
          <w:szCs w:val="21"/>
        </w:rPr>
        <w:t>黑暗圣典</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占卜</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星座</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《冰菓》中奉太郎的人生信条是？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9"/>
          <w:sz w:val="21"/>
          <w:szCs w:val="21"/>
        </w:rPr>
      </w:pPr>
      <w:r>
        <w:rPr>
          <w:rFonts w:hint="eastAsia" w:cs="Arial"/>
          <w:color w:val="FF0000"/>
          <w:spacing w:val="-9"/>
          <w:sz w:val="21"/>
          <w:szCs w:val="21"/>
        </w:rPr>
        <w:t>节能主义</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反对恋爱</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脱离中二</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和平主义</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《妖精的尾巴》中，妖精的尾巴公会的第二代灭龙魔导士是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9"/>
          <w:sz w:val="21"/>
          <w:szCs w:val="21"/>
        </w:rPr>
      </w:pPr>
      <w:r>
        <w:rPr>
          <w:rFonts w:hint="eastAsia" w:cs="Arial"/>
          <w:color w:val="FF0000"/>
          <w:spacing w:val="-9"/>
          <w:sz w:val="21"/>
          <w:szCs w:val="21"/>
        </w:rPr>
        <w:t>拉克萨斯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伽吉鲁</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温蒂</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纳兹</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这个世界上不存在奇迹，有的只是必然与偶然，以及谁做了什么。此话出自什么动漫？</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悠久之翼（</w:t>
      </w:r>
    </w:p>
    <w:p>
      <w:pPr>
        <w:pStyle w:val="9"/>
        <w:shd w:val="clear" w:color="auto" w:fill="FFFFFF"/>
        <w:spacing w:before="0" w:beforeAutospacing="0" w:after="0" w:afterAutospacing="0"/>
        <w:jc w:val="both"/>
        <w:rPr>
          <w:rFonts w:ascii="Times New Roman" w:hAnsi="Times New Roman" w:cs="Times New Roman"/>
          <w:color w:val="FF0000"/>
          <w:spacing w:val="6"/>
          <w:sz w:val="21"/>
          <w:szCs w:val="21"/>
        </w:rPr>
      </w:pPr>
      <w:r>
        <w:rPr>
          <w:rFonts w:ascii="Times New Roman" w:hAnsi="Times New Roman" w:cs="Times New Roman"/>
          <w:color w:val="FF0000"/>
          <w:spacing w:val="6"/>
          <w:sz w:val="21"/>
          <w:szCs w:val="21"/>
        </w:rPr>
        <w:t>EF</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系列）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樱花庄的宠物女孩</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47"/>
          <w:sz w:val="21"/>
          <w:szCs w:val="21"/>
        </w:rPr>
      </w:pPr>
      <w:r>
        <w:rPr>
          <w:rFonts w:ascii="Times New Roman" w:hAnsi="Times New Roman" w:cs="Times New Roman"/>
          <w:color w:val="000000"/>
          <w:spacing w:val="-47"/>
          <w:sz w:val="21"/>
          <w:szCs w:val="21"/>
        </w:rPr>
        <w:t>SOLA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157"/>
          <w:sz w:val="21"/>
          <w:szCs w:val="21"/>
        </w:rPr>
      </w:pPr>
      <w:r>
        <w:rPr>
          <w:rFonts w:ascii="Times New Roman" w:hAnsi="Times New Roman" w:cs="Times New Roman"/>
          <w:color w:val="000000"/>
          <w:spacing w:val="-157"/>
          <w:sz w:val="21"/>
          <w:szCs w:val="21"/>
        </w:rPr>
        <w:t>FATE</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系列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“王师全面占优”出自下列哪个游戏？</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pacing w:val="-6"/>
          <w:sz w:val="21"/>
          <w:szCs w:val="21"/>
        </w:rPr>
      </w:pPr>
      <w:r>
        <w:rPr>
          <w:rFonts w:ascii="Times New Roman" w:hAnsi="Times New Roman" w:cs="Times New Roman"/>
          <w:color w:val="FF0000"/>
          <w:spacing w:val="-6"/>
          <w:sz w:val="21"/>
          <w:szCs w:val="21"/>
        </w:rPr>
        <w:t>EVE</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14"/>
          <w:sz w:val="21"/>
          <w:szCs w:val="21"/>
        </w:rPr>
      </w:pPr>
      <w:r>
        <w:rPr>
          <w:rFonts w:ascii="Times New Roman" w:hAnsi="Times New Roman" w:cs="Times New Roman"/>
          <w:color w:val="000000"/>
          <w:spacing w:val="-14"/>
          <w:sz w:val="21"/>
          <w:szCs w:val="21"/>
        </w:rPr>
        <w:t>OV</w:t>
      </w:r>
    </w:p>
    <w:p>
      <w:pPr>
        <w:pStyle w:val="9"/>
        <w:shd w:val="clear" w:color="auto" w:fill="FFFFFF"/>
        <w:spacing w:before="0" w:beforeAutospacing="0" w:after="0" w:afterAutospacing="0"/>
        <w:jc w:val="both"/>
        <w:rPr>
          <w:rFonts w:ascii="Times New Roman" w:hAnsi="Times New Roman" w:cs="Times New Roman"/>
          <w:color w:val="000000"/>
          <w:spacing w:val="-123"/>
          <w:sz w:val="21"/>
          <w:szCs w:val="21"/>
        </w:rPr>
      </w:pPr>
      <w:r>
        <w:rPr>
          <w:rFonts w:ascii="Times New Roman" w:hAnsi="Times New Roman" w:cs="Times New Roman"/>
          <w:color w:val="000000"/>
          <w:spacing w:val="-123"/>
          <w:sz w:val="21"/>
          <w:szCs w:val="21"/>
        </w:rPr>
        <w:t>A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21"/>
          <w:sz w:val="21"/>
          <w:szCs w:val="21"/>
        </w:rPr>
      </w:pPr>
      <w:r>
        <w:rPr>
          <w:rFonts w:ascii="Times New Roman" w:hAnsi="Times New Roman" w:cs="Times New Roman"/>
          <w:color w:val="000000"/>
          <w:spacing w:val="-21"/>
          <w:sz w:val="21"/>
          <w:szCs w:val="21"/>
        </w:rPr>
        <w:t>EV</w:t>
      </w:r>
    </w:p>
    <w:p>
      <w:pPr>
        <w:pStyle w:val="9"/>
        <w:shd w:val="clear" w:color="auto" w:fill="FFFFFF"/>
        <w:spacing w:before="0" w:beforeAutospacing="0" w:after="0" w:afterAutospacing="0"/>
        <w:jc w:val="both"/>
        <w:rPr>
          <w:rFonts w:ascii="Times New Roman" w:hAnsi="Times New Roman" w:cs="Times New Roman"/>
          <w:color w:val="000000"/>
          <w:spacing w:val="-123"/>
          <w:sz w:val="21"/>
          <w:szCs w:val="21"/>
        </w:rPr>
      </w:pPr>
      <w:r>
        <w:rPr>
          <w:rFonts w:ascii="Times New Roman" w:hAnsi="Times New Roman" w:cs="Times New Roman"/>
          <w:color w:val="000000"/>
          <w:spacing w:val="-123"/>
          <w:sz w:val="21"/>
          <w:szCs w:val="21"/>
        </w:rPr>
        <w:t>A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A</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V</w:t>
      </w:r>
    </w:p>
    <w:p>
      <w:pPr>
        <w:pStyle w:val="9"/>
        <w:shd w:val="clear" w:color="auto" w:fill="FFFFFF"/>
        <w:spacing w:before="0" w:beforeAutospacing="0" w:after="0" w:afterAutospacing="0"/>
        <w:jc w:val="both"/>
        <w:rPr>
          <w:rFonts w:ascii="Times New Roman" w:hAnsi="Times New Roman" w:cs="Times New Roman"/>
          <w:color w:val="000000"/>
          <w:spacing w:val="2"/>
          <w:sz w:val="21"/>
          <w:szCs w:val="21"/>
        </w:rPr>
      </w:pPr>
      <w:r>
        <w:rPr>
          <w:rFonts w:ascii="Times New Roman" w:hAnsi="Times New Roman" w:cs="Times New Roman"/>
          <w:color w:val="000000"/>
          <w:spacing w:val="2"/>
          <w:sz w:val="21"/>
          <w:szCs w:val="21"/>
        </w:rPr>
        <w:t>A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地球距离月球之间的距离为？</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5"/>
          <w:sz w:val="21"/>
          <w:szCs w:val="21"/>
        </w:rPr>
      </w:pPr>
      <w:r>
        <w:rPr>
          <w:rFonts w:ascii="Times New Roman" w:hAnsi="Times New Roman" w:cs="Times New Roman"/>
          <w:color w:val="000000"/>
          <w:spacing w:val="-5"/>
          <w:sz w:val="21"/>
          <w:szCs w:val="21"/>
        </w:rPr>
        <w:t>384,40</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千米</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10"/>
          <w:sz w:val="21"/>
          <w:szCs w:val="21"/>
        </w:rPr>
      </w:pPr>
      <w:r>
        <w:rPr>
          <w:rFonts w:ascii="Times New Roman" w:hAnsi="Times New Roman" w:cs="Times New Roman"/>
          <w:color w:val="000000"/>
          <w:spacing w:val="-10"/>
          <w:sz w:val="21"/>
          <w:szCs w:val="21"/>
        </w:rPr>
        <w:t>30,400</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千米</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4"/>
          <w:sz w:val="21"/>
          <w:szCs w:val="21"/>
        </w:rPr>
      </w:pPr>
      <w:r>
        <w:rPr>
          <w:rFonts w:ascii="Times New Roman" w:hAnsi="Times New Roman" w:cs="Times New Roman"/>
          <w:color w:val="000000"/>
          <w:spacing w:val="-4"/>
          <w:sz w:val="21"/>
          <w:szCs w:val="21"/>
        </w:rPr>
        <w:t>384,000</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千米</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pacing w:val="-4"/>
          <w:sz w:val="21"/>
          <w:szCs w:val="21"/>
        </w:rPr>
      </w:pPr>
      <w:r>
        <w:rPr>
          <w:rFonts w:ascii="Times New Roman" w:hAnsi="Times New Roman" w:cs="Times New Roman"/>
          <w:color w:val="FF0000"/>
          <w:spacing w:val="-4"/>
          <w:sz w:val="21"/>
          <w:szCs w:val="21"/>
        </w:rPr>
        <w:t>384,400</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千米</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幻想乡里操纵境界的妖怪是？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尻雨魔罗沙</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蕾米莉亚斯卡雷特</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八云歪</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八云紫</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nds</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平台第一款游戏王是哪一年出的</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z w:val="21"/>
          <w:szCs w:val="21"/>
        </w:rPr>
      </w:pPr>
      <w:r>
        <w:rPr>
          <w:rFonts w:ascii="Times New Roman" w:hAnsi="Times New Roman" w:cs="Times New Roman"/>
          <w:color w:val="FF0000"/>
          <w:sz w:val="21"/>
          <w:szCs w:val="21"/>
        </w:rPr>
        <w:t>2007</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2006 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2005 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10"/>
          <w:sz w:val="21"/>
          <w:szCs w:val="21"/>
        </w:rPr>
      </w:pPr>
      <w:r>
        <w:rPr>
          <w:rFonts w:ascii="Times New Roman" w:hAnsi="Times New Roman" w:cs="Times New Roman"/>
          <w:color w:val="000000"/>
          <w:spacing w:val="-10"/>
          <w:sz w:val="21"/>
          <w:szCs w:val="21"/>
        </w:rPr>
        <w:t>2010 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17"/>
          <w:sz w:val="21"/>
          <w:szCs w:val="21"/>
        </w:rPr>
      </w:pPr>
      <w:r>
        <w:rPr>
          <w:rFonts w:ascii="Times New Roman" w:hAnsi="Times New Roman" w:cs="Times New Roman"/>
          <w:color w:val="000000"/>
          <w:spacing w:val="-17"/>
          <w:sz w:val="21"/>
          <w:szCs w:val="21"/>
        </w:rPr>
        <w:t>miku</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左臂的数字是多少？</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00</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02 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z w:val="21"/>
          <w:szCs w:val="21"/>
        </w:rPr>
      </w:pPr>
      <w:r>
        <w:rPr>
          <w:rFonts w:ascii="Times New Roman" w:hAnsi="Times New Roman" w:cs="Times New Roman"/>
          <w:color w:val="FF0000"/>
          <w:sz w:val="21"/>
          <w:szCs w:val="21"/>
        </w:rPr>
        <w:t>01</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18"/>
          <w:sz w:val="21"/>
          <w:szCs w:val="21"/>
        </w:rPr>
      </w:pPr>
      <w:r>
        <w:rPr>
          <w:rFonts w:ascii="Times New Roman" w:hAnsi="Times New Roman" w:cs="Times New Roman"/>
          <w:color w:val="000000"/>
          <w:spacing w:val="-18"/>
          <w:sz w:val="21"/>
          <w:szCs w:val="21"/>
        </w:rPr>
        <w:t>0.1 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&lt;</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犬夜叉</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&gt;</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中，戈薇的配音是谁？</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雪野四月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雪野七月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9"/>
          <w:sz w:val="21"/>
          <w:szCs w:val="21"/>
        </w:rPr>
      </w:pPr>
      <w:r>
        <w:rPr>
          <w:rFonts w:hint="eastAsia" w:cs="Arial"/>
          <w:color w:val="FF0000"/>
          <w:spacing w:val="-9"/>
          <w:sz w:val="21"/>
          <w:szCs w:val="21"/>
        </w:rPr>
        <w:t>雪野五月</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雪野六月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以下哪位人物是因为视力不好才戴眼镜的</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鸣上悠</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梅琳</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远野志贵</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9"/>
          <w:sz w:val="21"/>
          <w:szCs w:val="21"/>
        </w:rPr>
      </w:pPr>
      <w:r>
        <w:rPr>
          <w:rFonts w:hint="eastAsia" w:cs="Arial"/>
          <w:color w:val="FF0000"/>
          <w:spacing w:val="-9"/>
          <w:sz w:val="21"/>
          <w:szCs w:val="21"/>
        </w:rPr>
        <w:t>黑桐干也</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TV</w:t>
      </w:r>
    </w:p>
    <w:p>
      <w:pPr>
        <w:pStyle w:val="9"/>
        <w:shd w:val="clear" w:color="auto" w:fill="FFFFFF"/>
        <w:spacing w:before="0" w:beforeAutospacing="0" w:after="0" w:afterAutospacing="0"/>
        <w:jc w:val="both"/>
        <w:rPr>
          <w:rFonts w:cs="Arial"/>
          <w:color w:val="000000"/>
          <w:spacing w:val="-14"/>
          <w:sz w:val="21"/>
          <w:szCs w:val="21"/>
        </w:rPr>
      </w:pPr>
      <w:r>
        <w:rPr>
          <w:rFonts w:hint="eastAsia" w:cs="Arial"/>
          <w:color w:val="000000"/>
          <w:spacing w:val="-14"/>
          <w:sz w:val="21"/>
          <w:szCs w:val="21"/>
        </w:rPr>
        <w:t>动画《进撃の巨人》第</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6</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集中</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“少女の奔跑”巨人是谁干掉的？</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让·基尔希斯坦</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0"/>
          <w:sz w:val="21"/>
          <w:szCs w:val="21"/>
        </w:rPr>
      </w:pPr>
      <w:r>
        <w:rPr>
          <w:rFonts w:hint="eastAsia" w:cs="Arial"/>
          <w:color w:val="FF0000"/>
          <w:spacing w:val="-10"/>
          <w:sz w:val="21"/>
          <w:szCs w:val="21"/>
        </w:rPr>
        <w:t>三笠·阿克曼</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阿尼·利昂纳德</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艾伦·耶格尔</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赤座灯里最缺少的是什么？</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方向感</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存在感</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即视感</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第六感</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100 float=3.1415926;printf("%.2f",d);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3.1415926 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3 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3.00 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pacing w:val="-13"/>
          <w:sz w:val="21"/>
          <w:szCs w:val="21"/>
        </w:rPr>
      </w:pPr>
      <w:r>
        <w:rPr>
          <w:rFonts w:ascii="Times New Roman" w:hAnsi="Times New Roman" w:cs="Times New Roman"/>
          <w:color w:val="FF0000"/>
          <w:spacing w:val="-13"/>
          <w:sz w:val="21"/>
          <w:szCs w:val="21"/>
        </w:rPr>
        <w:t>3.14 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网游《坦克世界》中，</w:t>
      </w:r>
    </w:p>
    <w:p>
      <w:pPr>
        <w:pStyle w:val="9"/>
        <w:shd w:val="clear" w:color="auto" w:fill="FFFFFF"/>
        <w:spacing w:before="0" w:beforeAutospacing="0" w:after="0" w:afterAutospacing="0"/>
        <w:jc w:val="both"/>
        <w:rPr>
          <w:rFonts w:ascii="Times New Roman" w:hAnsi="Times New Roman" w:cs="Times New Roman"/>
          <w:color w:val="000000"/>
          <w:spacing w:val="-11"/>
          <w:sz w:val="21"/>
          <w:szCs w:val="21"/>
        </w:rPr>
      </w:pPr>
      <w:r>
        <w:rPr>
          <w:rFonts w:ascii="Times New Roman" w:hAnsi="Times New Roman" w:cs="Times New Roman"/>
          <w:color w:val="000000"/>
          <w:spacing w:val="-11"/>
          <w:sz w:val="21"/>
          <w:szCs w:val="21"/>
        </w:rPr>
        <w:t>S-51</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的完全体炮的口径是多少？</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z w:val="21"/>
          <w:szCs w:val="21"/>
        </w:rPr>
      </w:pPr>
      <w:r>
        <w:rPr>
          <w:rFonts w:ascii="Times New Roman" w:hAnsi="Times New Roman" w:cs="Times New Roman"/>
          <w:color w:val="FF0000"/>
          <w:sz w:val="21"/>
          <w:szCs w:val="21"/>
        </w:rPr>
        <w:t>203</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183 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9"/>
          <w:sz w:val="21"/>
          <w:szCs w:val="21"/>
        </w:rPr>
      </w:pPr>
      <w:r>
        <w:rPr>
          <w:rFonts w:ascii="Times New Roman" w:hAnsi="Times New Roman" w:cs="Times New Roman"/>
          <w:color w:val="000000"/>
          <w:spacing w:val="-9"/>
          <w:sz w:val="21"/>
          <w:szCs w:val="21"/>
        </w:rPr>
        <w:t>220 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4"/>
          <w:sz w:val="21"/>
          <w:szCs w:val="21"/>
        </w:rPr>
      </w:pPr>
      <w:r>
        <w:rPr>
          <w:rFonts w:ascii="Times New Roman" w:hAnsi="Times New Roman" w:cs="Times New Roman"/>
          <w:color w:val="000000"/>
          <w:spacing w:val="-4"/>
          <w:sz w:val="21"/>
          <w:szCs w:val="21"/>
        </w:rPr>
        <w:t>240 </w:t>
      </w:r>
    </w:p>
    <w:p>
      <w:pPr>
        <w:pStyle w:val="9"/>
        <w:shd w:val="clear" w:color="auto" w:fill="FFFFFF"/>
        <w:spacing w:before="0" w:beforeAutospacing="0" w:after="0" w:afterAutospacing="0"/>
        <w:jc w:val="both"/>
        <w:rPr>
          <w:rFonts w:ascii="Times New Roman" w:hAnsi="Times New Roman" w:cs="Times New Roman"/>
          <w:color w:val="000000"/>
          <w:spacing w:val="-14"/>
          <w:sz w:val="21"/>
          <w:szCs w:val="21"/>
        </w:rPr>
      </w:pPr>
      <w:r>
        <w:rPr>
          <w:rFonts w:ascii="Times New Roman" w:hAnsi="Times New Roman" w:cs="Times New Roman"/>
          <w:color w:val="000000"/>
          <w:spacing w:val="-14"/>
          <w:sz w:val="21"/>
          <w:szCs w:val="21"/>
        </w:rPr>
        <w:t>UC</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系高达作品中象征着量产机的胜利的是哪部作品？</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9"/>
          <w:sz w:val="21"/>
          <w:szCs w:val="21"/>
        </w:rPr>
      </w:pPr>
      <w:r>
        <w:rPr>
          <w:rFonts w:hint="eastAsia" w:cs="Arial"/>
          <w:color w:val="FF0000"/>
          <w:spacing w:val="-9"/>
          <w:sz w:val="21"/>
          <w:szCs w:val="21"/>
        </w:rPr>
        <w:t>机动战士高达第</w:t>
      </w:r>
    </w:p>
    <w:p>
      <w:pPr>
        <w:pStyle w:val="9"/>
        <w:shd w:val="clear" w:color="auto" w:fill="FFFFFF"/>
        <w:spacing w:before="0" w:beforeAutospacing="0" w:after="0" w:afterAutospacing="0"/>
        <w:jc w:val="both"/>
        <w:rPr>
          <w:rFonts w:ascii="Times New Roman" w:hAnsi="Times New Roman" w:cs="Times New Roman"/>
          <w:color w:val="FF0000"/>
          <w:sz w:val="21"/>
          <w:szCs w:val="21"/>
        </w:rPr>
      </w:pPr>
      <w:r>
        <w:rPr>
          <w:rFonts w:ascii="Times New Roman" w:hAnsi="Times New Roman" w:cs="Times New Roman"/>
          <w:color w:val="FF0000"/>
          <w:sz w:val="21"/>
          <w:szCs w:val="21"/>
        </w:rPr>
        <w:t>08MS</w:t>
      </w:r>
    </w:p>
    <w:p>
      <w:pPr>
        <w:pStyle w:val="9"/>
        <w:shd w:val="clear" w:color="auto" w:fill="FFFFFF"/>
        <w:spacing w:before="0" w:beforeAutospacing="0" w:after="0" w:afterAutospacing="0"/>
        <w:jc w:val="both"/>
        <w:rPr>
          <w:rFonts w:cs="Arial"/>
          <w:color w:val="FF0000"/>
          <w:spacing w:val="-27"/>
          <w:sz w:val="21"/>
          <w:szCs w:val="21"/>
        </w:rPr>
      </w:pPr>
      <w:r>
        <w:rPr>
          <w:rFonts w:hint="eastAsia" w:cs="Arial"/>
          <w:color w:val="FF0000"/>
          <w:spacing w:val="-27"/>
          <w:sz w:val="21"/>
          <w:szCs w:val="21"/>
        </w:rPr>
        <w:t>小队</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6"/>
          <w:sz w:val="21"/>
          <w:szCs w:val="21"/>
        </w:rPr>
      </w:pPr>
      <w:r>
        <w:rPr>
          <w:rFonts w:hint="eastAsia" w:cs="Arial"/>
          <w:color w:val="000000"/>
          <w:spacing w:val="-16"/>
          <w:sz w:val="21"/>
          <w:szCs w:val="21"/>
        </w:rPr>
        <w:t>机动战士高达</w:t>
      </w:r>
    </w:p>
    <w:p>
      <w:pPr>
        <w:pStyle w:val="9"/>
        <w:shd w:val="clear" w:color="auto" w:fill="FFFFFF"/>
        <w:spacing w:before="0" w:beforeAutospacing="0" w:after="0" w:afterAutospacing="0"/>
        <w:jc w:val="both"/>
        <w:rPr>
          <w:rFonts w:ascii="Times New Roman" w:hAnsi="Times New Roman" w:cs="Times New Roman"/>
          <w:color w:val="000000"/>
          <w:sz w:val="21"/>
          <w:szCs w:val="21"/>
        </w:rPr>
      </w:pPr>
      <w:r>
        <w:rPr>
          <w:rFonts w:ascii="Times New Roman" w:hAnsi="Times New Roman" w:cs="Times New Roman"/>
          <w:color w:val="000000"/>
          <w:sz w:val="21"/>
          <w:szCs w:val="21"/>
        </w:rPr>
        <w:t>00 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机动战士高达</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0079 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机动战士高达</w:t>
      </w:r>
    </w:p>
    <w:p>
      <w:pPr>
        <w:pStyle w:val="9"/>
        <w:shd w:val="clear" w:color="auto" w:fill="FFFFFF"/>
        <w:spacing w:before="0" w:beforeAutospacing="0" w:after="0" w:afterAutospacing="0"/>
        <w:jc w:val="both"/>
        <w:rPr>
          <w:rFonts w:ascii="Times New Roman" w:hAnsi="Times New Roman" w:cs="Times New Roman"/>
          <w:color w:val="000000"/>
          <w:spacing w:val="-19"/>
          <w:sz w:val="21"/>
          <w:szCs w:val="21"/>
        </w:rPr>
      </w:pPr>
      <w:r>
        <w:rPr>
          <w:rFonts w:ascii="Times New Roman" w:hAnsi="Times New Roman" w:cs="Times New Roman"/>
          <w:color w:val="000000"/>
          <w:spacing w:val="-19"/>
          <w:sz w:val="21"/>
          <w:szCs w:val="21"/>
        </w:rPr>
        <w:t>SEED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《物语系列》中谁的头发会飞速长长</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阿良良木火怜</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羽川翼</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  </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阿良良木月火</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阿良良木历</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0"/>
          <w:sz w:val="21"/>
          <w:szCs w:val="21"/>
        </w:rPr>
      </w:pPr>
      <w:r>
        <w:rPr>
          <w:rFonts w:hint="eastAsia" w:cs="Arial"/>
          <w:color w:val="000000"/>
          <w:spacing w:val="-10"/>
          <w:sz w:val="21"/>
          <w:szCs w:val="21"/>
        </w:rPr>
        <w:t>天元突破的男主角是谁？</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东蒙</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南蒙</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北蒙</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FF0000"/>
          <w:spacing w:val="-27"/>
          <w:sz w:val="21"/>
          <w:szCs w:val="21"/>
        </w:rPr>
      </w:pPr>
      <w:r>
        <w:rPr>
          <w:rFonts w:hint="eastAsia" w:cs="Arial"/>
          <w:color w:val="FF0000"/>
          <w:spacing w:val="-27"/>
          <w:sz w:val="21"/>
          <w:szCs w:val="21"/>
        </w:rPr>
        <w:t>西蒙</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命运石之门冈部伦太郎经常自称是谁？（名字）</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凤凰院凶真</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凶真</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27"/>
          <w:sz w:val="21"/>
          <w:szCs w:val="21"/>
        </w:rPr>
      </w:pPr>
      <w:r>
        <w:rPr>
          <w:rFonts w:hint="eastAsia" w:cs="Arial"/>
          <w:color w:val="000000"/>
          <w:spacing w:val="-27"/>
          <w:sz w:val="21"/>
          <w:szCs w:val="21"/>
        </w:rPr>
        <w:t>凤凰院</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凤凰院真凶</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以下哪个不是音频处理软件</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6"/>
          <w:sz w:val="21"/>
          <w:szCs w:val="21"/>
        </w:rPr>
      </w:pPr>
      <w:r>
        <w:rPr>
          <w:rFonts w:ascii="Times New Roman" w:hAnsi="Times New Roman" w:cs="Times New Roman"/>
          <w:color w:val="000000"/>
          <w:spacing w:val="-6"/>
          <w:sz w:val="21"/>
          <w:szCs w:val="21"/>
        </w:rPr>
        <w:t>CoolEdit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3"/>
          <w:sz w:val="21"/>
          <w:szCs w:val="21"/>
        </w:rPr>
      </w:pPr>
      <w:r>
        <w:rPr>
          <w:rFonts w:ascii="Times New Roman" w:hAnsi="Times New Roman" w:cs="Times New Roman"/>
          <w:color w:val="000000"/>
          <w:spacing w:val="-3"/>
          <w:sz w:val="21"/>
          <w:szCs w:val="21"/>
        </w:rPr>
        <w:t>Audition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FF0000"/>
          <w:spacing w:val="-9"/>
          <w:sz w:val="21"/>
          <w:szCs w:val="21"/>
        </w:rPr>
      </w:pPr>
      <w:r>
        <w:rPr>
          <w:rFonts w:ascii="Times New Roman" w:hAnsi="Times New Roman" w:cs="Times New Roman"/>
          <w:color w:val="FF0000"/>
          <w:spacing w:val="-9"/>
          <w:sz w:val="21"/>
          <w:szCs w:val="21"/>
        </w:rPr>
        <w:t>Premiere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ascii="Times New Roman" w:hAnsi="Times New Roman" w:cs="Times New Roman"/>
          <w:color w:val="000000"/>
          <w:spacing w:val="-27"/>
          <w:sz w:val="21"/>
          <w:szCs w:val="21"/>
        </w:rPr>
      </w:pPr>
      <w:r>
        <w:rPr>
          <w:rFonts w:ascii="Times New Roman" w:hAnsi="Times New Roman" w:cs="Times New Roman"/>
          <w:color w:val="000000"/>
          <w:spacing w:val="-27"/>
          <w:sz w:val="21"/>
          <w:szCs w:val="21"/>
        </w:rPr>
        <w:t>GoldWave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《魔法少女小圆》中学姐死的时候失去了身体的哪一部分？</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心脏</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手</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脚</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头</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1"/>
          <w:sz w:val="21"/>
          <w:szCs w:val="21"/>
        </w:rPr>
      </w:pPr>
      <w:r>
        <w:rPr>
          <w:rFonts w:hint="eastAsia" w:cs="Arial"/>
          <w:color w:val="000000"/>
          <w:spacing w:val="-11"/>
          <w:sz w:val="21"/>
          <w:szCs w:val="21"/>
        </w:rPr>
        <w:t>《未来日记》中，</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“雪辉日记”的持有者是谁？</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平坂黄泉</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7"/>
          <w:sz w:val="21"/>
          <w:szCs w:val="21"/>
        </w:rPr>
      </w:pPr>
      <w:r>
        <w:rPr>
          <w:rFonts w:hint="eastAsia" w:cs="Arial"/>
          <w:color w:val="000000"/>
          <w:spacing w:val="-17"/>
          <w:sz w:val="21"/>
          <w:szCs w:val="21"/>
        </w:rPr>
        <w:t>火山高夫</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9"/>
          <w:sz w:val="21"/>
          <w:szCs w:val="21"/>
        </w:rPr>
      </w:pPr>
      <w:r>
        <w:rPr>
          <w:rFonts w:hint="eastAsia" w:cs="Arial"/>
          <w:color w:val="000000"/>
          <w:spacing w:val="-9"/>
          <w:sz w:val="21"/>
          <w:szCs w:val="21"/>
        </w:rPr>
        <w:t>我妻由乃</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FF0000"/>
          <w:spacing w:val="-17"/>
          <w:sz w:val="21"/>
          <w:szCs w:val="21"/>
        </w:rPr>
      </w:pPr>
      <w:r>
        <w:rPr>
          <w:rFonts w:hint="eastAsia" w:cs="Arial"/>
          <w:color w:val="FF0000"/>
          <w:spacing w:val="-17"/>
          <w:sz w:val="21"/>
          <w:szCs w:val="21"/>
        </w:rPr>
        <w:t>天野雪辉</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pacing w:val="-12"/>
          <w:sz w:val="21"/>
          <w:szCs w:val="21"/>
        </w:rPr>
      </w:pPr>
      <w:r>
        <w:rPr>
          <w:rFonts w:hint="eastAsia" w:cs="Arial"/>
          <w:color w:val="000000"/>
          <w:spacing w:val="-12"/>
          <w:sz w:val="21"/>
          <w:szCs w:val="21"/>
        </w:rPr>
        <w:t>以下哪首是洛天依的歌</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百年食谱颂</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十年食谱颂</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pacing w:val="-13"/>
          <w:sz w:val="21"/>
          <w:szCs w:val="21"/>
        </w:rPr>
      </w:pPr>
      <w:r>
        <w:rPr>
          <w:rFonts w:hint="eastAsia" w:cs="Arial"/>
          <w:color w:val="000000"/>
          <w:spacing w:val="-13"/>
          <w:sz w:val="21"/>
          <w:szCs w:val="21"/>
        </w:rPr>
        <w:t>万年食谱颂</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FF0000"/>
          <w:spacing w:val="-13"/>
          <w:sz w:val="21"/>
          <w:szCs w:val="21"/>
        </w:rPr>
      </w:pPr>
      <w:r>
        <w:rPr>
          <w:rFonts w:hint="eastAsia" w:cs="Arial"/>
          <w:color w:val="FF0000"/>
          <w:spacing w:val="-13"/>
          <w:sz w:val="21"/>
          <w:szCs w:val="21"/>
        </w:rPr>
        <w:t>千年食谱颂</w:t>
      </w:r>
    </w:p>
    <w:p>
      <w:pPr>
        <w:pStyle w:val="9"/>
        <w:shd w:val="clear" w:color="auto" w:fill="FFFFFF"/>
        <w:spacing w:before="0" w:beforeAutospacing="0" w:after="0" w:afterAutospacing="0"/>
        <w:jc w:val="both"/>
        <w:rPr>
          <w:rFonts w:hint="eastAsia" w:ascii="宋体" w:hAnsi="宋体" w:cs="Arial"/>
          <w:color w:val="FF0000"/>
          <w:sz w:val="21"/>
          <w:szCs w:val="21"/>
        </w:rPr>
      </w:pPr>
      <w:r>
        <w:rPr>
          <w:rFonts w:ascii="宋体" w:hAnsi="宋体" w:cs="Arial"/>
          <w:color w:val="FF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动画《刀剑神域》中桐人他女儿结衣在</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ALO</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里系统识别种族是？</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hint="eastAsia" w:ascii="宋体" w:hAnsi="宋体" w:cs="Arial"/>
          <w:color w:val="000000"/>
          <w:sz w:val="21"/>
          <w:szCs w:val="21"/>
        </w:rPr>
      </w:pPr>
      <w:r>
        <w:rPr>
          <w:rFonts w:ascii="宋体" w:hAnsi="宋体"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人工智能</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  </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精神健康辅助程序</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  NPC  </w:t>
      </w:r>
    </w:p>
    <w:p>
      <w:pPr>
        <w:pStyle w:val="9"/>
        <w:shd w:val="clear" w:color="auto" w:fill="FFFFFF"/>
        <w:spacing w:before="0" w:beforeAutospacing="0" w:after="0" w:afterAutospacing="0"/>
        <w:jc w:val="both"/>
        <w:rPr>
          <w:rFonts w:cs="Arial"/>
          <w:color w:val="FF0000"/>
          <w:sz w:val="21"/>
          <w:szCs w:val="21"/>
        </w:rPr>
      </w:pPr>
      <w:r>
        <w:rPr>
          <w:rFonts w:hint="eastAsia" w:cs="Arial"/>
          <w:color w:val="FF0000"/>
          <w:sz w:val="21"/>
          <w:szCs w:val="21"/>
        </w:rPr>
        <w:t>导航妖精</w:t>
      </w:r>
    </w:p>
    <w:p>
      <w:pPr>
        <w:pStyle w:val="9"/>
        <w:shd w:val="clear" w:color="auto" w:fill="FFFFFF"/>
        <w:spacing w:before="0" w:beforeAutospacing="0" w:after="0" w:afterAutospacing="0"/>
        <w:jc w:val="both"/>
        <w:rPr>
          <w:rFonts w:cs="Arial"/>
          <w:color w:val="000000"/>
          <w:sz w:val="21"/>
          <w:szCs w:val="21"/>
        </w:rPr>
      </w:pPr>
      <w:r>
        <w:rPr>
          <w:rFonts w:hint="eastAsia" w:cs="Arial"/>
          <w:color w:val="000000"/>
          <w:sz w:val="21"/>
          <w:szCs w:val="21"/>
        </w:rPr>
        <w:t> </w:t>
      </w:r>
    </w:p>
    <w:p>
      <w:pPr>
        <w:rPr>
          <w:color w:val="000000"/>
          <w:szCs w:val="21"/>
        </w:rPr>
      </w:pPr>
      <w:r>
        <w:rPr>
          <w:rFonts w:hint="eastAsia"/>
          <w:color w:val="000000"/>
          <w:szCs w:val="21"/>
        </w:rPr>
        <w:t xml:space="preserve">有一种比女孩子还可爱的男孩子,他们替路西法做收割(....)的工作. (两字中文) </w:t>
      </w:r>
    </w:p>
    <w:p>
      <w:pPr>
        <w:rPr>
          <w:color w:val="000000"/>
          <w:szCs w:val="21"/>
        </w:rPr>
      </w:pPr>
      <w:r>
        <w:rPr>
          <w:rFonts w:hint="eastAsia"/>
          <w:color w:val="000000"/>
          <w:szCs w:val="21"/>
        </w:rPr>
        <w:t>回答：灵魂</w:t>
      </w:r>
    </w:p>
    <w:p>
      <w:pPr>
        <w:rPr>
          <w:color w:val="000000"/>
          <w:szCs w:val="21"/>
        </w:rPr>
      </w:pPr>
    </w:p>
    <w:p>
      <w:pPr>
        <w:rPr>
          <w:color w:val="000000"/>
          <w:szCs w:val="21"/>
        </w:rPr>
      </w:pPr>
      <w:r>
        <w:rPr>
          <w:rFonts w:hint="eastAsia"/>
          <w:color w:val="000000"/>
          <w:szCs w:val="21"/>
        </w:rPr>
        <w:t xml:space="preserve">"如同预想的一样" 这句话减缩意思可以用哪三个字表达?(中文三字) </w:t>
      </w:r>
    </w:p>
    <w:p>
      <w:pPr>
        <w:rPr>
          <w:color w:val="000000"/>
          <w:szCs w:val="21"/>
        </w:rPr>
      </w:pPr>
      <w:r>
        <w:rPr>
          <w:rFonts w:hint="eastAsia"/>
          <w:color w:val="000000"/>
          <w:szCs w:val="21"/>
        </w:rPr>
        <w:t xml:space="preserve">回答：计划通 </w:t>
      </w:r>
    </w:p>
    <w:p>
      <w:pPr>
        <w:rPr>
          <w:color w:val="000000"/>
          <w:szCs w:val="21"/>
        </w:rPr>
      </w:pPr>
    </w:p>
    <w:p>
      <w:pPr>
        <w:rPr>
          <w:color w:val="000000"/>
          <w:szCs w:val="21"/>
        </w:rPr>
      </w:pPr>
      <w:r>
        <w:rPr>
          <w:rFonts w:hint="eastAsia"/>
          <w:color w:val="000000"/>
          <w:szCs w:val="21"/>
        </w:rPr>
        <w:t xml:space="preserve">金坷拉的公司总部在美国(.....)?(四字中文) </w:t>
      </w:r>
    </w:p>
    <w:p>
      <w:pPr>
        <w:rPr>
          <w:color w:val="000000"/>
          <w:szCs w:val="21"/>
        </w:rPr>
      </w:pPr>
      <w:r>
        <w:rPr>
          <w:rFonts w:hint="eastAsia"/>
          <w:color w:val="000000"/>
          <w:szCs w:val="21"/>
        </w:rPr>
        <w:t xml:space="preserve">回答：圣地亚哥 </w:t>
      </w:r>
    </w:p>
    <w:p>
      <w:pPr>
        <w:rPr>
          <w:color w:val="000000"/>
          <w:szCs w:val="21"/>
        </w:rPr>
      </w:pPr>
    </w:p>
    <w:p>
      <w:pPr>
        <w:rPr>
          <w:color w:val="000000"/>
          <w:szCs w:val="21"/>
        </w:rPr>
      </w:pPr>
      <w:r>
        <w:rPr>
          <w:rFonts w:hint="eastAsia"/>
          <w:color w:val="000000"/>
          <w:szCs w:val="21"/>
        </w:rPr>
        <w:t xml:space="preserve">iphone 20的宣传片邀请了一名使用宇宙力量战斗的战士作代言人,请问这名战士的职业是? (四字中文) </w:t>
      </w:r>
    </w:p>
    <w:p>
      <w:pPr>
        <w:rPr>
          <w:color w:val="000000"/>
          <w:szCs w:val="21"/>
        </w:rPr>
      </w:pPr>
      <w:r>
        <w:rPr>
          <w:rFonts w:hint="eastAsia"/>
          <w:color w:val="000000"/>
          <w:szCs w:val="21"/>
        </w:rPr>
        <w:t>回答：绝地武士</w:t>
      </w:r>
    </w:p>
    <w:p>
      <w:pPr>
        <w:rPr>
          <w:color w:val="000000"/>
          <w:szCs w:val="21"/>
        </w:rPr>
      </w:pPr>
    </w:p>
    <w:p>
      <w:pPr>
        <w:rPr>
          <w:color w:val="000000"/>
          <w:szCs w:val="21"/>
        </w:rPr>
      </w:pPr>
      <w:r>
        <w:rPr>
          <w:rFonts w:hint="eastAsia"/>
          <w:color w:val="000000"/>
          <w:szCs w:val="21"/>
        </w:rPr>
        <w:t xml:space="preserve">那些会躲在草丛里等你路过时像狗一样跳出来的英雄,他们肯定都来自(....) (四字中文) </w:t>
      </w:r>
    </w:p>
    <w:p>
      <w:pPr>
        <w:rPr>
          <w:color w:val="000000"/>
          <w:szCs w:val="21"/>
        </w:rPr>
      </w:pPr>
      <w:r>
        <w:rPr>
          <w:rFonts w:hint="eastAsia"/>
          <w:color w:val="000000"/>
          <w:szCs w:val="21"/>
        </w:rPr>
        <w:t>回答：英雄联盟</w:t>
      </w:r>
    </w:p>
    <w:p>
      <w:pPr>
        <w:rPr>
          <w:color w:val="000000"/>
          <w:szCs w:val="21"/>
        </w:rPr>
      </w:pPr>
    </w:p>
    <w:p>
      <w:pPr>
        <w:rPr>
          <w:color w:val="000000"/>
          <w:szCs w:val="21"/>
        </w:rPr>
      </w:pPr>
      <w:r>
        <w:rPr>
          <w:rFonts w:hint="eastAsia"/>
          <w:color w:val="000000"/>
          <w:szCs w:val="21"/>
        </w:rPr>
        <w:t xml:space="preserve">这么可爱!一定是(....)(三字中文) </w:t>
      </w:r>
    </w:p>
    <w:p>
      <w:pPr>
        <w:rPr>
          <w:color w:val="000000"/>
          <w:szCs w:val="21"/>
        </w:rPr>
      </w:pPr>
      <w:r>
        <w:rPr>
          <w:rFonts w:hint="eastAsia"/>
          <w:color w:val="000000"/>
          <w:szCs w:val="21"/>
        </w:rPr>
        <w:t xml:space="preserve">回答：男孩子 </w:t>
      </w:r>
    </w:p>
    <w:p>
      <w:pPr>
        <w:rPr>
          <w:color w:val="000000"/>
          <w:szCs w:val="21"/>
        </w:rPr>
      </w:pPr>
    </w:p>
    <w:p>
      <w:pPr>
        <w:rPr>
          <w:color w:val="000000"/>
          <w:szCs w:val="21"/>
        </w:rPr>
      </w:pPr>
      <w:r>
        <w:rPr>
          <w:rFonts w:hint="eastAsia"/>
          <w:color w:val="000000"/>
          <w:szCs w:val="21"/>
        </w:rPr>
        <w:t xml:space="preserve">╮（￣▽￣）╭ &lt;- 这个表情是什么文字? (三字中文) </w:t>
      </w:r>
    </w:p>
    <w:p>
      <w:pPr>
        <w:rPr>
          <w:color w:val="000000"/>
          <w:szCs w:val="21"/>
        </w:rPr>
      </w:pPr>
      <w:r>
        <w:rPr>
          <w:rFonts w:hint="eastAsia"/>
          <w:color w:val="000000"/>
          <w:szCs w:val="21"/>
        </w:rPr>
        <w:t>回答：颜文字</w:t>
      </w:r>
    </w:p>
    <w:p>
      <w:pPr>
        <w:rPr>
          <w:color w:val="000000"/>
          <w:szCs w:val="21"/>
        </w:rPr>
      </w:pPr>
    </w:p>
    <w:p>
      <w:pPr>
        <w:rPr>
          <w:color w:val="000000"/>
          <w:szCs w:val="21"/>
        </w:rPr>
      </w:pPr>
      <w:r>
        <w:rPr>
          <w:rFonts w:hint="eastAsia"/>
          <w:color w:val="000000"/>
          <w:szCs w:val="21"/>
        </w:rPr>
        <w:t xml:space="preserve">只有带着怨气才能在午夜12点准时上去的网站叫(?)(4字中文 出处：地狱少女) </w:t>
      </w:r>
    </w:p>
    <w:p>
      <w:pPr>
        <w:rPr>
          <w:color w:val="000000"/>
          <w:szCs w:val="21"/>
        </w:rPr>
      </w:pPr>
      <w:r>
        <w:rPr>
          <w:rFonts w:hint="eastAsia"/>
          <w:color w:val="000000"/>
          <w:szCs w:val="21"/>
        </w:rPr>
        <w:t xml:space="preserve">回答：地狱通信 </w:t>
      </w:r>
    </w:p>
    <w:p>
      <w:pPr>
        <w:rPr>
          <w:color w:val="000000"/>
          <w:szCs w:val="21"/>
        </w:rPr>
      </w:pPr>
    </w:p>
    <w:p>
      <w:pPr>
        <w:rPr>
          <w:color w:val="000000"/>
          <w:szCs w:val="21"/>
        </w:rPr>
      </w:pPr>
      <w:r>
        <w:rPr>
          <w:rFonts w:hint="eastAsia"/>
          <w:color w:val="000000"/>
          <w:szCs w:val="21"/>
        </w:rPr>
        <w:t xml:space="preserve">没有逻辑、非常玄幻、违规常理的事件,都可以用哪四个字来表达?(四字中文) </w:t>
      </w:r>
    </w:p>
    <w:p>
      <w:pPr>
        <w:rPr>
          <w:color w:val="000000"/>
          <w:szCs w:val="21"/>
        </w:rPr>
      </w:pPr>
      <w:r>
        <w:rPr>
          <w:rFonts w:hint="eastAsia"/>
          <w:color w:val="000000"/>
          <w:szCs w:val="21"/>
        </w:rPr>
        <w:t xml:space="preserve">回答：这不科学 </w:t>
      </w:r>
    </w:p>
    <w:p>
      <w:pPr>
        <w:rPr>
          <w:color w:val="000000"/>
          <w:szCs w:val="21"/>
        </w:rPr>
      </w:pPr>
    </w:p>
    <w:p>
      <w:pPr>
        <w:rPr>
          <w:color w:val="000000"/>
          <w:szCs w:val="21"/>
        </w:rPr>
      </w:pPr>
      <w:r>
        <w:rPr>
          <w:rFonts w:hint="eastAsia"/>
          <w:color w:val="000000"/>
          <w:szCs w:val="21"/>
        </w:rPr>
        <w:t xml:space="preserve">进幻想乡最快的方法,就是对着一名17岁的妙龄少女喊她(....) (两字中文) </w:t>
      </w:r>
    </w:p>
    <w:p>
      <w:pPr>
        <w:rPr>
          <w:color w:val="000000"/>
          <w:szCs w:val="21"/>
        </w:rPr>
      </w:pPr>
      <w:r>
        <w:rPr>
          <w:rFonts w:hint="eastAsia"/>
          <w:color w:val="000000"/>
          <w:szCs w:val="21"/>
        </w:rPr>
        <w:t>回答：紫妈</w:t>
      </w:r>
    </w:p>
    <w:p>
      <w:pPr>
        <w:rPr>
          <w:color w:val="000000"/>
          <w:szCs w:val="21"/>
        </w:rPr>
      </w:pPr>
    </w:p>
    <w:p>
      <w:pPr>
        <w:rPr>
          <w:color w:val="000000"/>
          <w:szCs w:val="21"/>
        </w:rPr>
      </w:pPr>
      <w:r>
        <w:rPr>
          <w:rFonts w:hint="eastAsia"/>
          <w:color w:val="000000"/>
          <w:szCs w:val="21"/>
        </w:rPr>
        <w:t xml:space="preserve">写作绅士读作???写作淑女读作???(两字中文╮（￣▽￣）╭) </w:t>
      </w:r>
    </w:p>
    <w:p>
      <w:pPr>
        <w:rPr>
          <w:color w:val="000000"/>
          <w:szCs w:val="21"/>
        </w:rPr>
      </w:pPr>
      <w:r>
        <w:rPr>
          <w:rFonts w:hint="eastAsia"/>
          <w:color w:val="000000"/>
          <w:szCs w:val="21"/>
        </w:rPr>
        <w:t xml:space="preserve">回答：变态 </w:t>
      </w:r>
    </w:p>
    <w:p>
      <w:pPr>
        <w:rPr>
          <w:color w:val="000000"/>
          <w:szCs w:val="21"/>
        </w:rPr>
      </w:pPr>
    </w:p>
    <w:p>
      <w:pPr>
        <w:rPr>
          <w:color w:val="000000"/>
          <w:szCs w:val="21"/>
        </w:rPr>
      </w:pPr>
      <w:r>
        <w:rPr>
          <w:rFonts w:hint="eastAsia"/>
          <w:color w:val="000000"/>
          <w:szCs w:val="21"/>
        </w:rPr>
        <w:t xml:space="preserve">凌波丽的微笑被称为?(中文5字) </w:t>
      </w:r>
    </w:p>
    <w:p>
      <w:pPr>
        <w:rPr>
          <w:color w:val="000000"/>
          <w:szCs w:val="21"/>
        </w:rPr>
      </w:pPr>
      <w:r>
        <w:rPr>
          <w:rFonts w:hint="eastAsia"/>
          <w:color w:val="000000"/>
          <w:szCs w:val="21"/>
        </w:rPr>
        <w:t xml:space="preserve">回答：女神的微笑 </w:t>
      </w:r>
    </w:p>
    <w:p>
      <w:pPr>
        <w:rPr>
          <w:color w:val="000000"/>
          <w:szCs w:val="21"/>
        </w:rPr>
      </w:pPr>
    </w:p>
    <w:p>
      <w:pPr>
        <w:rPr>
          <w:color w:val="000000"/>
          <w:szCs w:val="21"/>
        </w:rPr>
      </w:pPr>
      <w:r>
        <w:rPr>
          <w:rFonts w:hint="eastAsia"/>
          <w:color w:val="000000"/>
          <w:szCs w:val="21"/>
        </w:rPr>
        <w:t xml:space="preserve">奥林帕斯山是珠穆朗玛峰的三倍高,请问它坐落于哪?(两字中文) </w:t>
      </w:r>
    </w:p>
    <w:p>
      <w:pPr>
        <w:rPr>
          <w:color w:val="000000"/>
          <w:szCs w:val="21"/>
        </w:rPr>
      </w:pPr>
      <w:r>
        <w:rPr>
          <w:rFonts w:hint="eastAsia"/>
          <w:color w:val="000000"/>
          <w:szCs w:val="21"/>
        </w:rPr>
        <w:t xml:space="preserve">回答：火星 </w:t>
      </w:r>
    </w:p>
    <w:p>
      <w:pPr>
        <w:rPr>
          <w:color w:val="000000"/>
          <w:szCs w:val="21"/>
        </w:rPr>
      </w:pPr>
    </w:p>
    <w:p>
      <w:pPr>
        <w:rPr>
          <w:color w:val="000000"/>
          <w:szCs w:val="21"/>
        </w:rPr>
      </w:pPr>
      <w:r>
        <w:rPr>
          <w:rFonts w:hint="eastAsia"/>
          <w:color w:val="000000"/>
          <w:szCs w:val="21"/>
        </w:rPr>
        <w:t xml:space="preserve">你是否愿意为这个宇宙付出你的一切(╮（￣▽￣）╭) </w:t>
      </w:r>
    </w:p>
    <w:p>
      <w:pPr>
        <w:rPr>
          <w:color w:val="000000"/>
          <w:szCs w:val="21"/>
        </w:rPr>
      </w:pPr>
      <w:r>
        <w:rPr>
          <w:rFonts w:hint="eastAsia"/>
          <w:color w:val="000000"/>
          <w:szCs w:val="21"/>
        </w:rPr>
        <w:t xml:space="preserve">回答：是 </w:t>
      </w:r>
    </w:p>
    <w:p>
      <w:pPr>
        <w:rPr>
          <w:color w:val="000000"/>
          <w:szCs w:val="21"/>
        </w:rPr>
      </w:pPr>
    </w:p>
    <w:p>
      <w:pPr>
        <w:rPr>
          <w:color w:val="000000"/>
          <w:szCs w:val="21"/>
        </w:rPr>
      </w:pPr>
      <w:r>
        <w:rPr>
          <w:rFonts w:hint="eastAsia"/>
          <w:color w:val="000000"/>
          <w:szCs w:val="21"/>
        </w:rPr>
        <w:t xml:space="preserve">从前我和你一样也是是一名冒险家，直到我(....)中了一箭(两字中文) </w:t>
      </w:r>
    </w:p>
    <w:p>
      <w:pPr>
        <w:rPr>
          <w:color w:val="000000"/>
          <w:szCs w:val="21"/>
        </w:rPr>
      </w:pPr>
      <w:r>
        <w:rPr>
          <w:rFonts w:hint="eastAsia"/>
          <w:color w:val="000000"/>
          <w:szCs w:val="21"/>
        </w:rPr>
        <w:t xml:space="preserve">回答：膝盖 </w:t>
      </w:r>
    </w:p>
    <w:p>
      <w:pPr>
        <w:rPr>
          <w:color w:val="000000"/>
          <w:szCs w:val="21"/>
        </w:rPr>
      </w:pPr>
    </w:p>
    <w:p>
      <w:pPr>
        <w:rPr>
          <w:color w:val="000000"/>
          <w:szCs w:val="21"/>
        </w:rPr>
      </w:pPr>
      <w:r>
        <w:rPr>
          <w:rFonts w:hint="eastAsia"/>
          <w:color w:val="000000"/>
          <w:szCs w:val="21"/>
        </w:rPr>
        <w:t xml:space="preserve">一名优秀的反派,应该在主角和亲信煽情的时候保持(...)状态 (中文两字网游名词) </w:t>
      </w:r>
    </w:p>
    <w:p>
      <w:pPr>
        <w:rPr>
          <w:color w:val="000000"/>
          <w:szCs w:val="21"/>
        </w:rPr>
      </w:pPr>
      <w:r>
        <w:rPr>
          <w:rFonts w:hint="eastAsia"/>
          <w:color w:val="000000"/>
          <w:szCs w:val="21"/>
        </w:rPr>
        <w:t>回答：掉线</w:t>
      </w:r>
    </w:p>
    <w:p>
      <w:pPr>
        <w:rPr>
          <w:color w:val="000000"/>
          <w:szCs w:val="21"/>
        </w:rPr>
      </w:pPr>
    </w:p>
    <w:p>
      <w:pPr>
        <w:rPr>
          <w:color w:val="000000"/>
          <w:szCs w:val="21"/>
        </w:rPr>
      </w:pPr>
      <w:r>
        <w:rPr>
          <w:rFonts w:hint="eastAsia"/>
          <w:color w:val="000000"/>
          <w:szCs w:val="21"/>
        </w:rPr>
        <w:t xml:space="preserve">撬棍还有另外一个名字,那是?(中文五字) </w:t>
      </w:r>
    </w:p>
    <w:p>
      <w:pPr>
        <w:rPr>
          <w:color w:val="000000"/>
          <w:szCs w:val="21"/>
        </w:rPr>
      </w:pPr>
      <w:r>
        <w:rPr>
          <w:rFonts w:hint="eastAsia"/>
          <w:color w:val="000000"/>
          <w:szCs w:val="21"/>
        </w:rPr>
        <w:t xml:space="preserve">回答：物理学圣剑 </w:t>
      </w:r>
    </w:p>
    <w:p>
      <w:pPr>
        <w:rPr>
          <w:color w:val="000000"/>
          <w:szCs w:val="21"/>
        </w:rPr>
      </w:pPr>
    </w:p>
    <w:p>
      <w:pPr>
        <w:rPr>
          <w:color w:val="000000"/>
          <w:szCs w:val="21"/>
        </w:rPr>
      </w:pPr>
      <w:r>
        <w:rPr>
          <w:rFonts w:hint="eastAsia"/>
          <w:color w:val="000000"/>
          <w:szCs w:val="21"/>
        </w:rPr>
        <w:t xml:space="preserve">不罗利一直在苦心寻找的卡卡罗特是谁? (3字中文) </w:t>
      </w:r>
    </w:p>
    <w:p>
      <w:pPr>
        <w:rPr>
          <w:color w:val="000000"/>
          <w:szCs w:val="21"/>
        </w:rPr>
      </w:pPr>
      <w:r>
        <w:rPr>
          <w:rFonts w:hint="eastAsia"/>
          <w:color w:val="000000"/>
          <w:szCs w:val="21"/>
        </w:rPr>
        <w:t>回答：孙悟空</w:t>
      </w:r>
    </w:p>
    <w:p>
      <w:pPr>
        <w:rPr>
          <w:color w:val="000000"/>
          <w:szCs w:val="21"/>
        </w:rPr>
      </w:pPr>
    </w:p>
    <w:p>
      <w:pPr>
        <w:rPr>
          <w:color w:val="000000"/>
          <w:szCs w:val="21"/>
        </w:rPr>
      </w:pPr>
      <w:r>
        <w:rPr>
          <w:rFonts w:hint="eastAsia"/>
          <w:color w:val="000000"/>
          <w:szCs w:val="21"/>
        </w:rPr>
        <w:t xml:space="preserve">无论多高的地方跳下,只要有稻草堆就不会受伤的技能是?(四字中文) </w:t>
      </w:r>
    </w:p>
    <w:p>
      <w:pPr>
        <w:rPr>
          <w:color w:val="000000"/>
          <w:szCs w:val="21"/>
        </w:rPr>
      </w:pPr>
      <w:r>
        <w:rPr>
          <w:rFonts w:hint="eastAsia"/>
          <w:color w:val="000000"/>
          <w:szCs w:val="21"/>
        </w:rPr>
        <w:t xml:space="preserve">回答：信仰之跃 </w:t>
      </w:r>
    </w:p>
    <w:p>
      <w:pPr>
        <w:rPr>
          <w:color w:val="000000"/>
          <w:szCs w:val="21"/>
        </w:rPr>
      </w:pPr>
    </w:p>
    <w:p>
      <w:pPr>
        <w:rPr>
          <w:color w:val="000000"/>
          <w:szCs w:val="21"/>
        </w:rPr>
      </w:pPr>
      <w:r>
        <w:rPr>
          <w:rFonts w:hint="eastAsia"/>
          <w:color w:val="000000"/>
          <w:szCs w:val="21"/>
        </w:rPr>
        <w:t xml:space="preserve">已知A星球是B星球质量的2700倍，A与C距离为400光年，B与C距离为1光年，求A-C与B-C的引力比例(格式 1/100) </w:t>
      </w:r>
    </w:p>
    <w:p>
      <w:pPr>
        <w:rPr>
          <w:color w:val="000000"/>
          <w:szCs w:val="21"/>
        </w:rPr>
      </w:pPr>
      <w:r>
        <w:rPr>
          <w:rFonts w:hint="eastAsia"/>
          <w:color w:val="000000"/>
          <w:szCs w:val="21"/>
        </w:rPr>
        <w:t xml:space="preserve">回答：1/6 </w:t>
      </w:r>
    </w:p>
    <w:p>
      <w:pPr>
        <w:rPr>
          <w:color w:val="000000"/>
          <w:szCs w:val="21"/>
        </w:rPr>
      </w:pPr>
    </w:p>
    <w:p>
      <w:pPr>
        <w:rPr>
          <w:color w:val="000000"/>
          <w:szCs w:val="21"/>
        </w:rPr>
      </w:pPr>
      <w:r>
        <w:rPr>
          <w:rFonts w:hint="eastAsia"/>
          <w:color w:val="000000"/>
          <w:szCs w:val="21"/>
        </w:rPr>
        <w:t xml:space="preserve">处于食物链顶端吃什么都嘎蹦脆鸡肉味的人型生命体叫?(两字中文) </w:t>
      </w:r>
    </w:p>
    <w:p>
      <w:pPr>
        <w:rPr>
          <w:color w:val="000000"/>
          <w:szCs w:val="21"/>
        </w:rPr>
      </w:pPr>
      <w:r>
        <w:rPr>
          <w:rFonts w:hint="eastAsia"/>
          <w:color w:val="000000"/>
          <w:szCs w:val="21"/>
        </w:rPr>
        <w:t xml:space="preserve">回答：贝爷 </w:t>
      </w:r>
    </w:p>
    <w:p>
      <w:pPr>
        <w:rPr>
          <w:color w:val="000000"/>
          <w:szCs w:val="21"/>
        </w:rPr>
      </w:pPr>
    </w:p>
    <w:p>
      <w:pPr>
        <w:rPr>
          <w:color w:val="000000"/>
          <w:szCs w:val="21"/>
        </w:rPr>
      </w:pPr>
      <w:r>
        <w:rPr>
          <w:rFonts w:hint="eastAsia"/>
          <w:color w:val="000000"/>
          <w:szCs w:val="21"/>
        </w:rPr>
        <w:t>在fatezero中,一切的一切全都是(...)的错 (两字中文)</w:t>
      </w:r>
    </w:p>
    <w:p>
      <w:pPr>
        <w:rPr>
          <w:color w:val="000000"/>
          <w:szCs w:val="21"/>
        </w:rPr>
      </w:pPr>
      <w:r>
        <w:rPr>
          <w:rFonts w:hint="eastAsia"/>
          <w:color w:val="000000"/>
          <w:szCs w:val="21"/>
        </w:rPr>
        <w:t xml:space="preserve">回答：时臣 </w:t>
      </w:r>
    </w:p>
    <w:p>
      <w:pPr>
        <w:rPr>
          <w:color w:val="000000"/>
          <w:szCs w:val="21"/>
        </w:rPr>
      </w:pPr>
    </w:p>
    <w:p>
      <w:pPr>
        <w:rPr>
          <w:color w:val="000000"/>
          <w:szCs w:val="21"/>
        </w:rPr>
      </w:pPr>
      <w:r>
        <w:rPr>
          <w:rFonts w:hint="eastAsia"/>
          <w:color w:val="000000"/>
          <w:szCs w:val="21"/>
        </w:rPr>
        <w:t xml:space="preserve">拯救世界和毁灭世界的少年少女们都普遍患有一种疾病,这种疾病叫? (三字中文) </w:t>
      </w:r>
    </w:p>
    <w:p>
      <w:pPr>
        <w:rPr>
          <w:color w:val="000000"/>
          <w:szCs w:val="21"/>
        </w:rPr>
      </w:pPr>
      <w:r>
        <w:rPr>
          <w:rFonts w:hint="eastAsia"/>
          <w:color w:val="000000"/>
          <w:szCs w:val="21"/>
        </w:rPr>
        <w:t>回答：中二病</w:t>
      </w:r>
    </w:p>
    <w:p>
      <w:pPr>
        <w:rPr>
          <w:color w:val="000000"/>
          <w:szCs w:val="21"/>
        </w:rPr>
      </w:pPr>
    </w:p>
    <w:p>
      <w:pPr>
        <w:rPr>
          <w:color w:val="000000"/>
          <w:szCs w:val="21"/>
        </w:rPr>
      </w:pPr>
      <w:r>
        <w:rPr>
          <w:rFonts w:hint="eastAsia"/>
          <w:color w:val="000000"/>
          <w:szCs w:val="21"/>
        </w:rPr>
        <w:t xml:space="preserve">fate中Saber的剑的食物名叫法是? (中文三字) </w:t>
      </w:r>
    </w:p>
    <w:p>
      <w:pPr>
        <w:rPr>
          <w:color w:val="000000"/>
          <w:szCs w:val="21"/>
        </w:rPr>
      </w:pPr>
      <w:r>
        <w:rPr>
          <w:rFonts w:hint="eastAsia"/>
          <w:color w:val="000000"/>
          <w:szCs w:val="21"/>
        </w:rPr>
        <w:t>回答：咖喱棒</w:t>
      </w:r>
    </w:p>
    <w:p>
      <w:pPr>
        <w:rPr>
          <w:color w:val="000000"/>
          <w:szCs w:val="21"/>
        </w:rPr>
      </w:pPr>
    </w:p>
    <w:p>
      <w:pPr>
        <w:rPr>
          <w:color w:val="000000"/>
          <w:szCs w:val="21"/>
        </w:rPr>
      </w:pPr>
      <w:r>
        <w:rPr>
          <w:rFonts w:hint="eastAsia"/>
          <w:color w:val="000000"/>
          <w:szCs w:val="21"/>
        </w:rPr>
        <w:t xml:space="preserve">御阪美琴又被称为? (四字小写英文) </w:t>
      </w:r>
    </w:p>
    <w:p>
      <w:pPr>
        <w:rPr>
          <w:color w:val="000000"/>
          <w:szCs w:val="21"/>
        </w:rPr>
      </w:pPr>
      <w:r>
        <w:rPr>
          <w:rFonts w:hint="eastAsia"/>
          <w:color w:val="000000"/>
          <w:szCs w:val="21"/>
        </w:rPr>
        <w:t>回答：bilibili</w:t>
      </w:r>
    </w:p>
    <w:p>
      <w:pPr>
        <w:rPr>
          <w:color w:val="000000"/>
          <w:szCs w:val="21"/>
        </w:rPr>
      </w:pPr>
    </w:p>
    <w:p>
      <w:pPr>
        <w:rPr>
          <w:color w:val="000000"/>
          <w:szCs w:val="21"/>
        </w:rPr>
      </w:pPr>
      <w:r>
        <w:rPr>
          <w:rFonts w:hint="eastAsia"/>
          <w:color w:val="000000"/>
          <w:szCs w:val="21"/>
        </w:rPr>
        <w:t xml:space="preserve">用了金柯拉,小麦亩产(???) (半角数字) </w:t>
      </w:r>
    </w:p>
    <w:p>
      <w:pPr>
        <w:rPr>
          <w:color w:val="000000"/>
          <w:szCs w:val="21"/>
        </w:rPr>
      </w:pPr>
      <w:r>
        <w:rPr>
          <w:rFonts w:hint="eastAsia"/>
          <w:color w:val="000000"/>
          <w:szCs w:val="21"/>
        </w:rPr>
        <w:t>回答：1800</w:t>
      </w:r>
    </w:p>
    <w:p>
      <w:pPr>
        <w:rPr>
          <w:color w:val="000000"/>
          <w:szCs w:val="21"/>
        </w:rPr>
      </w:pPr>
    </w:p>
    <w:p>
      <w:pPr>
        <w:rPr>
          <w:color w:val="000000"/>
          <w:szCs w:val="21"/>
        </w:rPr>
      </w:pPr>
      <w:r>
        <w:rPr>
          <w:rFonts w:hint="eastAsia"/>
          <w:color w:val="000000"/>
          <w:szCs w:val="21"/>
        </w:rPr>
        <w:t xml:space="preserve">在网上喜欢恶意卖萌的不一定就是软妹子,也有可能是(....) (中文四字) </w:t>
      </w:r>
    </w:p>
    <w:p>
      <w:pPr>
        <w:rPr>
          <w:color w:val="000000"/>
          <w:szCs w:val="21"/>
        </w:rPr>
      </w:pPr>
      <w:r>
        <w:rPr>
          <w:rFonts w:hint="eastAsia"/>
          <w:color w:val="000000"/>
          <w:szCs w:val="21"/>
        </w:rPr>
        <w:t>回答：抠脚大汉</w:t>
      </w:r>
    </w:p>
    <w:p>
      <w:pPr>
        <w:rPr>
          <w:color w:val="000000"/>
          <w:szCs w:val="21"/>
        </w:rPr>
      </w:pPr>
    </w:p>
    <w:p>
      <w:pPr>
        <w:rPr>
          <w:color w:val="000000"/>
          <w:szCs w:val="21"/>
        </w:rPr>
      </w:pPr>
      <w:r>
        <w:rPr>
          <w:rFonts w:hint="eastAsia"/>
          <w:color w:val="000000"/>
          <w:szCs w:val="21"/>
        </w:rPr>
        <w:t xml:space="preserve">元首到了中国的什么省份学会了中文? (三字中文) </w:t>
      </w:r>
    </w:p>
    <w:p>
      <w:pPr>
        <w:rPr>
          <w:color w:val="000000"/>
          <w:szCs w:val="21"/>
        </w:rPr>
      </w:pPr>
      <w:r>
        <w:rPr>
          <w:rFonts w:hint="eastAsia"/>
          <w:color w:val="000000"/>
          <w:szCs w:val="21"/>
        </w:rPr>
        <w:t>回答：河北省</w:t>
      </w:r>
    </w:p>
    <w:p>
      <w:pPr>
        <w:rPr>
          <w:color w:val="000000"/>
          <w:szCs w:val="21"/>
        </w:rPr>
      </w:pPr>
    </w:p>
    <w:p>
      <w:pPr>
        <w:rPr>
          <w:color w:val="000000"/>
          <w:szCs w:val="21"/>
        </w:rPr>
      </w:pPr>
      <w:r>
        <w:rPr>
          <w:rFonts w:hint="eastAsia"/>
          <w:color w:val="000000"/>
          <w:szCs w:val="21"/>
        </w:rPr>
        <w:t xml:space="preserve">二小姐芙兰朵露的年龄为(???)岁 (答不了请F5刷新换问题) </w:t>
      </w:r>
    </w:p>
    <w:p>
      <w:pPr>
        <w:rPr>
          <w:color w:val="000000"/>
          <w:szCs w:val="21"/>
        </w:rPr>
      </w:pPr>
      <w:r>
        <w:rPr>
          <w:rFonts w:hint="eastAsia"/>
          <w:color w:val="000000"/>
          <w:szCs w:val="21"/>
        </w:rPr>
        <w:t>回答：495</w:t>
      </w:r>
    </w:p>
    <w:p>
      <w:pPr>
        <w:rPr>
          <w:color w:val="000000"/>
          <w:szCs w:val="21"/>
        </w:rPr>
      </w:pPr>
    </w:p>
    <w:p>
      <w:pPr>
        <w:rPr>
          <w:color w:val="000000"/>
          <w:szCs w:val="21"/>
        </w:rPr>
      </w:pPr>
      <w:r>
        <w:rPr>
          <w:rFonts w:hint="eastAsia"/>
          <w:color w:val="000000"/>
          <w:szCs w:val="21"/>
        </w:rPr>
        <w:t xml:space="preserve">屏蔽广告的上辈子都是折翼的(...) (两字中文) </w:t>
      </w:r>
    </w:p>
    <w:p>
      <w:pPr>
        <w:rPr>
          <w:color w:val="000000"/>
          <w:szCs w:val="21"/>
        </w:rPr>
      </w:pPr>
      <w:r>
        <w:rPr>
          <w:rFonts w:hint="eastAsia"/>
          <w:color w:val="000000"/>
          <w:szCs w:val="21"/>
        </w:rPr>
        <w:t>回答：天使</w:t>
      </w:r>
    </w:p>
    <w:p>
      <w:pPr>
        <w:rPr>
          <w:color w:val="000000"/>
          <w:szCs w:val="21"/>
        </w:rPr>
      </w:pPr>
    </w:p>
    <w:p>
      <w:pPr>
        <w:rPr>
          <w:color w:val="000000"/>
          <w:szCs w:val="21"/>
        </w:rPr>
      </w:pPr>
      <w:r>
        <w:rPr>
          <w:rFonts w:hint="eastAsia"/>
          <w:color w:val="000000"/>
          <w:szCs w:val="21"/>
        </w:rPr>
        <w:t xml:space="preserve">魔法少女变身时，关键部位被圣光遮住了，你认为这是谁干的好事？ (打一职业角色，中文三字) </w:t>
      </w:r>
    </w:p>
    <w:p>
      <w:pPr>
        <w:rPr>
          <w:color w:val="000000"/>
          <w:szCs w:val="21"/>
        </w:rPr>
      </w:pPr>
      <w:r>
        <w:rPr>
          <w:rFonts w:hint="eastAsia"/>
          <w:color w:val="000000"/>
          <w:szCs w:val="21"/>
        </w:rPr>
        <w:t>回答：圣骑士</w:t>
      </w:r>
    </w:p>
    <w:p>
      <w:pPr>
        <w:rPr>
          <w:color w:val="000000"/>
          <w:szCs w:val="21"/>
        </w:rPr>
      </w:pPr>
    </w:p>
    <w:p>
      <w:pPr>
        <w:rPr>
          <w:color w:val="000000"/>
          <w:szCs w:val="21"/>
        </w:rPr>
      </w:pPr>
      <w:r>
        <w:rPr>
          <w:rFonts w:hint="eastAsia"/>
          <w:color w:val="000000"/>
          <w:szCs w:val="21"/>
        </w:rPr>
        <w:t xml:space="preserve">魔法少女小圆的最后,鹿目圆所定下的法则被巴麻美称为? (四字中文) </w:t>
      </w:r>
    </w:p>
    <w:p>
      <w:pPr>
        <w:rPr>
          <w:color w:val="000000"/>
          <w:szCs w:val="21"/>
        </w:rPr>
      </w:pPr>
      <w:r>
        <w:rPr>
          <w:rFonts w:hint="eastAsia"/>
          <w:color w:val="000000"/>
          <w:szCs w:val="21"/>
        </w:rPr>
        <w:t>回答：圆环之理</w:t>
      </w:r>
    </w:p>
    <w:p>
      <w:pPr>
        <w:rPr>
          <w:color w:val="000000"/>
          <w:szCs w:val="21"/>
        </w:rPr>
      </w:pPr>
    </w:p>
    <w:p>
      <w:pPr>
        <w:rPr>
          <w:color w:val="000000"/>
          <w:szCs w:val="21"/>
        </w:rPr>
      </w:pPr>
      <w:r>
        <w:rPr>
          <w:rFonts w:hint="eastAsia"/>
          <w:color w:val="000000"/>
          <w:szCs w:val="21"/>
        </w:rPr>
        <w:t xml:space="preserve">能让迷之音说:"神说了,你还不能在这里死去"的人一般都是(两字中文) </w:t>
      </w:r>
    </w:p>
    <w:p>
      <w:pPr>
        <w:rPr>
          <w:color w:val="000000"/>
          <w:szCs w:val="21"/>
        </w:rPr>
      </w:pPr>
      <w:r>
        <w:rPr>
          <w:rFonts w:hint="eastAsia"/>
          <w:color w:val="000000"/>
          <w:szCs w:val="21"/>
        </w:rPr>
        <w:t xml:space="preserve">回答：主角 </w:t>
      </w:r>
    </w:p>
    <w:p>
      <w:pPr>
        <w:rPr>
          <w:color w:val="000000"/>
          <w:szCs w:val="21"/>
        </w:rPr>
      </w:pPr>
    </w:p>
    <w:p>
      <w:pPr>
        <w:rPr>
          <w:color w:val="000000"/>
          <w:szCs w:val="21"/>
        </w:rPr>
      </w:pPr>
      <w:r>
        <w:rPr>
          <w:rFonts w:hint="eastAsia"/>
          <w:color w:val="000000"/>
          <w:szCs w:val="21"/>
        </w:rPr>
        <w:t xml:space="preserve">普通作品中,互相敌对势均力敌的对手,不允许对方死于他人之手,联手的时候完美无缺并且气氛暧昧,这种情况一般说这是一对(..) (大写两字英文) </w:t>
      </w:r>
    </w:p>
    <w:p>
      <w:pPr>
        <w:rPr>
          <w:color w:val="000000"/>
          <w:szCs w:val="21"/>
        </w:rPr>
      </w:pPr>
      <w:r>
        <w:rPr>
          <w:rFonts w:hint="eastAsia"/>
          <w:color w:val="000000"/>
          <w:szCs w:val="21"/>
        </w:rPr>
        <w:t>回答：CP</w:t>
      </w:r>
    </w:p>
    <w:p>
      <w:pPr>
        <w:rPr>
          <w:color w:val="000000"/>
          <w:szCs w:val="21"/>
        </w:rPr>
      </w:pPr>
    </w:p>
    <w:p>
      <w:pPr>
        <w:rPr>
          <w:color w:val="000000"/>
          <w:szCs w:val="21"/>
        </w:rPr>
      </w:pPr>
      <w:r>
        <w:rPr>
          <w:rFonts w:hint="eastAsia"/>
          <w:color w:val="000000"/>
          <w:szCs w:val="21"/>
        </w:rPr>
        <w:t xml:space="preserve">x(124-x)=1243 x为多少? (2个解,用半角逗号(,)分隔) </w:t>
      </w:r>
    </w:p>
    <w:p>
      <w:pPr>
        <w:rPr>
          <w:color w:val="000000"/>
          <w:szCs w:val="21"/>
        </w:rPr>
      </w:pPr>
      <w:r>
        <w:rPr>
          <w:rFonts w:hint="eastAsia"/>
          <w:color w:val="000000"/>
          <w:szCs w:val="21"/>
        </w:rPr>
        <w:t>回答：11,113</w:t>
      </w:r>
    </w:p>
    <w:p>
      <w:pPr>
        <w:rPr>
          <w:color w:val="000000"/>
          <w:szCs w:val="21"/>
        </w:rPr>
      </w:pPr>
    </w:p>
    <w:p>
      <w:pPr>
        <w:rPr>
          <w:color w:val="000000"/>
          <w:szCs w:val="21"/>
        </w:rPr>
      </w:pPr>
      <w:r>
        <w:rPr>
          <w:rFonts w:hint="eastAsia"/>
          <w:color w:val="000000"/>
          <w:szCs w:val="21"/>
        </w:rPr>
        <w:t xml:space="preserve">在JOJO世界里,喊出"the world"会发生什么?(四个中文) </w:t>
      </w:r>
    </w:p>
    <w:p>
      <w:pPr>
        <w:rPr>
          <w:color w:val="000000"/>
          <w:szCs w:val="21"/>
        </w:rPr>
      </w:pPr>
      <w:r>
        <w:rPr>
          <w:rFonts w:hint="eastAsia"/>
          <w:color w:val="000000"/>
          <w:szCs w:val="21"/>
        </w:rPr>
        <w:t xml:space="preserve">回答：时间暂停 </w:t>
      </w:r>
    </w:p>
    <w:p>
      <w:pPr>
        <w:rPr>
          <w:color w:val="000000"/>
          <w:szCs w:val="21"/>
        </w:rPr>
      </w:pPr>
    </w:p>
    <w:p>
      <w:pPr>
        <w:rPr>
          <w:color w:val="000000"/>
          <w:szCs w:val="21"/>
        </w:rPr>
      </w:pPr>
      <w:r>
        <w:rPr>
          <w:rFonts w:hint="eastAsia"/>
          <w:color w:val="000000"/>
          <w:szCs w:val="21"/>
        </w:rPr>
        <w:t xml:space="preserve">元首的爱人永远都是(...)! (中文三字) </w:t>
      </w:r>
    </w:p>
    <w:p>
      <w:pPr>
        <w:rPr>
          <w:color w:val="000000"/>
          <w:szCs w:val="21"/>
        </w:rPr>
      </w:pPr>
      <w:r>
        <w:rPr>
          <w:rFonts w:hint="eastAsia"/>
          <w:color w:val="000000"/>
          <w:szCs w:val="21"/>
        </w:rPr>
        <w:t>回答：斯大林</w:t>
      </w:r>
    </w:p>
    <w:p>
      <w:pPr>
        <w:rPr>
          <w:color w:val="000000"/>
          <w:szCs w:val="21"/>
        </w:rPr>
      </w:pPr>
    </w:p>
    <w:p>
      <w:pPr>
        <w:rPr>
          <w:color w:val="000000"/>
          <w:szCs w:val="21"/>
        </w:rPr>
      </w:pPr>
      <w:r>
        <w:rPr>
          <w:rFonts w:hint="eastAsia"/>
          <w:color w:val="000000"/>
          <w:szCs w:val="21"/>
        </w:rPr>
        <w:t xml:space="preserve">有一种喜欢卖萌的外星人,当人类被它们萌到的时候,他们会想"愚蠢的人类啊",问这是什么外星人? (三字中文) </w:t>
      </w:r>
    </w:p>
    <w:p>
      <w:pPr>
        <w:rPr>
          <w:color w:val="000000"/>
          <w:szCs w:val="21"/>
        </w:rPr>
      </w:pPr>
      <w:r>
        <w:rPr>
          <w:rFonts w:hint="eastAsia"/>
          <w:color w:val="000000"/>
          <w:szCs w:val="21"/>
        </w:rPr>
        <w:t>回答：喵星人</w:t>
      </w:r>
    </w:p>
    <w:p>
      <w:pPr>
        <w:rPr>
          <w:color w:val="000000"/>
          <w:szCs w:val="21"/>
        </w:rPr>
      </w:pPr>
    </w:p>
    <w:p>
      <w:pPr>
        <w:rPr>
          <w:color w:val="000000"/>
          <w:szCs w:val="21"/>
        </w:rPr>
      </w:pPr>
      <w:r>
        <w:rPr>
          <w:rFonts w:hint="eastAsia"/>
          <w:color w:val="000000"/>
          <w:szCs w:val="21"/>
        </w:rPr>
        <w:t xml:space="preserve">LZSB中文怎么打?  (四字中文) </w:t>
      </w:r>
    </w:p>
    <w:p>
      <w:pPr>
        <w:rPr>
          <w:color w:val="000000"/>
          <w:szCs w:val="21"/>
        </w:rPr>
      </w:pPr>
      <w:r>
        <w:rPr>
          <w:rFonts w:hint="eastAsia"/>
          <w:color w:val="000000"/>
          <w:szCs w:val="21"/>
        </w:rPr>
        <w:t>回答：兰州烧饼</w:t>
      </w:r>
    </w:p>
    <w:p>
      <w:pPr>
        <w:rPr>
          <w:color w:val="000000"/>
          <w:szCs w:val="21"/>
        </w:rPr>
      </w:pPr>
    </w:p>
    <w:p>
      <w:pPr>
        <w:rPr>
          <w:color w:val="000000"/>
          <w:szCs w:val="21"/>
        </w:rPr>
      </w:pPr>
      <w:r>
        <w:rPr>
          <w:rFonts w:hint="eastAsia"/>
          <w:color w:val="000000"/>
          <w:szCs w:val="21"/>
        </w:rPr>
        <w:t xml:space="preserve">信佛主死后成佛,信上帝死后上天堂,信春哥死后!(7字) </w:t>
      </w:r>
    </w:p>
    <w:p>
      <w:pPr>
        <w:rPr>
          <w:color w:val="000000"/>
          <w:szCs w:val="21"/>
        </w:rPr>
      </w:pPr>
      <w:r>
        <w:rPr>
          <w:rFonts w:hint="eastAsia"/>
          <w:color w:val="000000"/>
          <w:szCs w:val="21"/>
        </w:rPr>
        <w:t xml:space="preserve">回答：原地满状态复活 </w:t>
      </w:r>
    </w:p>
    <w:p>
      <w:pPr>
        <w:rPr>
          <w:color w:val="000000"/>
          <w:szCs w:val="21"/>
        </w:rPr>
      </w:pPr>
    </w:p>
    <w:p>
      <w:pPr>
        <w:rPr>
          <w:color w:val="000000"/>
          <w:szCs w:val="21"/>
        </w:rPr>
      </w:pPr>
      <w:r>
        <w:rPr>
          <w:rFonts w:hint="eastAsia"/>
          <w:color w:val="000000"/>
          <w:szCs w:val="21"/>
        </w:rPr>
        <w:t xml:space="preserve">集齐6把狂战士之斧后可以?(英文回答) </w:t>
      </w:r>
    </w:p>
    <w:p>
      <w:pPr>
        <w:rPr>
          <w:color w:val="000000"/>
          <w:szCs w:val="21"/>
        </w:rPr>
      </w:pPr>
      <w:r>
        <w:rPr>
          <w:rFonts w:hint="eastAsia"/>
          <w:color w:val="000000"/>
          <w:szCs w:val="21"/>
        </w:rPr>
        <w:t xml:space="preserve">回答：save the world </w:t>
      </w:r>
    </w:p>
    <w:p>
      <w:pPr>
        <w:rPr>
          <w:color w:val="000000"/>
          <w:szCs w:val="21"/>
        </w:rPr>
      </w:pPr>
    </w:p>
    <w:p>
      <w:pPr>
        <w:rPr>
          <w:color w:val="000000"/>
          <w:szCs w:val="21"/>
        </w:rPr>
      </w:pPr>
      <w:r>
        <w:rPr>
          <w:rFonts w:hint="eastAsia"/>
          <w:color w:val="000000"/>
          <w:szCs w:val="21"/>
        </w:rPr>
        <w:t xml:space="preserve">杨教授的敌人是? </w:t>
      </w:r>
    </w:p>
    <w:p>
      <w:pPr>
        <w:rPr>
          <w:color w:val="000000"/>
          <w:szCs w:val="21"/>
        </w:rPr>
      </w:pPr>
      <w:r>
        <w:rPr>
          <w:rFonts w:hint="eastAsia"/>
          <w:color w:val="000000"/>
          <w:szCs w:val="21"/>
        </w:rPr>
        <w:t>回答：网魔</w:t>
      </w:r>
    </w:p>
    <w:p>
      <w:pPr>
        <w:rPr>
          <w:color w:val="000000"/>
          <w:szCs w:val="21"/>
        </w:rPr>
      </w:pPr>
    </w:p>
    <w:p>
      <w:pPr>
        <w:rPr>
          <w:color w:val="000000"/>
          <w:szCs w:val="21"/>
        </w:rPr>
      </w:pPr>
      <w:r>
        <w:rPr>
          <w:rFonts w:hint="eastAsia"/>
          <w:color w:val="000000"/>
          <w:szCs w:val="21"/>
        </w:rPr>
        <w:t xml:space="preserve">今天阿尔塞斯出门,在路边捡到一把剑,这把剑叫?(别在意细节) </w:t>
      </w:r>
    </w:p>
    <w:p>
      <w:pPr>
        <w:rPr>
          <w:color w:val="000000"/>
          <w:szCs w:val="21"/>
        </w:rPr>
      </w:pPr>
      <w:r>
        <w:rPr>
          <w:rFonts w:hint="eastAsia"/>
          <w:color w:val="000000"/>
          <w:szCs w:val="21"/>
        </w:rPr>
        <w:t xml:space="preserve">回答：霜之哀伤 </w:t>
      </w:r>
    </w:p>
    <w:p>
      <w:pPr>
        <w:rPr>
          <w:color w:val="000000"/>
          <w:szCs w:val="21"/>
        </w:rPr>
      </w:pPr>
    </w:p>
    <w:p>
      <w:pPr>
        <w:rPr>
          <w:color w:val="000000"/>
          <w:szCs w:val="21"/>
        </w:rPr>
      </w:pPr>
      <w:r>
        <w:rPr>
          <w:rFonts w:hint="eastAsia"/>
          <w:color w:val="000000"/>
          <w:szCs w:val="21"/>
        </w:rPr>
        <w:t xml:space="preserve">格斗游戏中,把对方逼在墙角长时间连段的话,这是学习了什么拳法?(四字) </w:t>
      </w:r>
    </w:p>
    <w:p>
      <w:pPr>
        <w:rPr>
          <w:color w:val="000000"/>
          <w:szCs w:val="21"/>
        </w:rPr>
      </w:pPr>
      <w:r>
        <w:rPr>
          <w:rFonts w:hint="eastAsia"/>
          <w:color w:val="000000"/>
          <w:szCs w:val="21"/>
        </w:rPr>
        <w:t xml:space="preserve">回答：北斗神拳 </w:t>
      </w:r>
    </w:p>
    <w:p>
      <w:pPr>
        <w:rPr>
          <w:color w:val="000000"/>
          <w:szCs w:val="21"/>
        </w:rPr>
      </w:pPr>
    </w:p>
    <w:p>
      <w:pPr>
        <w:rPr>
          <w:color w:val="000000"/>
          <w:szCs w:val="21"/>
        </w:rPr>
      </w:pPr>
      <w:r>
        <w:rPr>
          <w:rFonts w:hint="eastAsia"/>
          <w:color w:val="000000"/>
          <w:szCs w:val="21"/>
        </w:rPr>
        <w:t xml:space="preserve">微笑动画是什么? </w:t>
      </w:r>
    </w:p>
    <w:p>
      <w:pPr>
        <w:rPr>
          <w:color w:val="000000"/>
          <w:szCs w:val="21"/>
        </w:rPr>
      </w:pPr>
      <w:r>
        <w:rPr>
          <w:rFonts w:hint="eastAsia"/>
          <w:color w:val="000000"/>
          <w:szCs w:val="21"/>
        </w:rPr>
        <w:t xml:space="preserve">回答：niconico </w:t>
      </w:r>
    </w:p>
    <w:p>
      <w:pPr>
        <w:rPr>
          <w:color w:val="000000"/>
          <w:szCs w:val="21"/>
        </w:rPr>
      </w:pPr>
    </w:p>
    <w:p>
      <w:pPr>
        <w:rPr>
          <w:color w:val="000000"/>
          <w:szCs w:val="21"/>
        </w:rPr>
      </w:pPr>
      <w:r>
        <w:rPr>
          <w:rFonts w:hint="eastAsia"/>
          <w:color w:val="000000"/>
          <w:szCs w:val="21"/>
        </w:rPr>
        <w:t xml:space="preserve">10W元就可以随便上的巫女是? </w:t>
      </w:r>
    </w:p>
    <w:p>
      <w:pPr>
        <w:rPr>
          <w:color w:val="000000"/>
          <w:szCs w:val="21"/>
        </w:rPr>
      </w:pPr>
      <w:r>
        <w:rPr>
          <w:rFonts w:hint="eastAsia"/>
          <w:color w:val="000000"/>
          <w:szCs w:val="21"/>
        </w:rPr>
        <w:t xml:space="preserve">回答：博丽灵梦（出自东方） </w:t>
      </w:r>
    </w:p>
    <w:p>
      <w:pPr>
        <w:rPr>
          <w:color w:val="000000"/>
          <w:szCs w:val="21"/>
        </w:rPr>
      </w:pPr>
    </w:p>
    <w:p>
      <w:pPr>
        <w:rPr>
          <w:color w:val="000000"/>
          <w:szCs w:val="21"/>
        </w:rPr>
      </w:pPr>
      <w:r>
        <w:rPr>
          <w:rFonts w:hint="eastAsia"/>
          <w:color w:val="000000"/>
          <w:szCs w:val="21"/>
        </w:rPr>
        <w:t xml:space="preserve">只要是活着的东西,即使是神也杀给你看!(谁的台词) </w:t>
      </w:r>
    </w:p>
    <w:p>
      <w:pPr>
        <w:rPr>
          <w:color w:val="000000"/>
          <w:szCs w:val="21"/>
        </w:rPr>
      </w:pPr>
      <w:r>
        <w:rPr>
          <w:rFonts w:hint="eastAsia"/>
          <w:color w:val="000000"/>
          <w:szCs w:val="21"/>
        </w:rPr>
        <w:t xml:space="preserve">回答：两仪式 （出自空之境界） </w:t>
      </w:r>
    </w:p>
    <w:p>
      <w:pPr>
        <w:rPr>
          <w:color w:val="000000"/>
          <w:szCs w:val="21"/>
        </w:rPr>
      </w:pPr>
    </w:p>
    <w:p>
      <w:pPr>
        <w:rPr>
          <w:color w:val="000000"/>
          <w:szCs w:val="21"/>
        </w:rPr>
      </w:pPr>
      <w:r>
        <w:rPr>
          <w:rFonts w:hint="eastAsia"/>
          <w:color w:val="000000"/>
          <w:szCs w:val="21"/>
        </w:rPr>
        <w:t xml:space="preserve">手握炉石身开圣盾,老子已经(四字) </w:t>
      </w:r>
    </w:p>
    <w:p>
      <w:pPr>
        <w:rPr>
          <w:color w:val="000000"/>
          <w:szCs w:val="21"/>
        </w:rPr>
      </w:pPr>
      <w:r>
        <w:rPr>
          <w:rFonts w:hint="eastAsia"/>
          <w:color w:val="000000"/>
          <w:szCs w:val="21"/>
        </w:rPr>
        <w:t xml:space="preserve">回答：天下无敌 （出自NGA囧图一张,PS自东成西就里王重阳出关的剧照） </w:t>
      </w:r>
    </w:p>
    <w:p>
      <w:pPr>
        <w:rPr>
          <w:color w:val="000000"/>
          <w:szCs w:val="21"/>
        </w:rPr>
      </w:pPr>
    </w:p>
    <w:p>
      <w:pPr>
        <w:rPr>
          <w:color w:val="000000"/>
          <w:szCs w:val="21"/>
        </w:rPr>
      </w:pPr>
      <w:r>
        <w:rPr>
          <w:rFonts w:hint="eastAsia"/>
          <w:color w:val="000000"/>
          <w:szCs w:val="21"/>
        </w:rPr>
        <w:t xml:space="preserve">幻想乡最好吃的人是谁？ </w:t>
      </w:r>
    </w:p>
    <w:p>
      <w:pPr>
        <w:rPr>
          <w:color w:val="000000"/>
          <w:szCs w:val="21"/>
        </w:rPr>
      </w:pPr>
      <w:r>
        <w:rPr>
          <w:rFonts w:hint="eastAsia"/>
          <w:color w:val="000000"/>
          <w:szCs w:val="21"/>
        </w:rPr>
        <w:t xml:space="preserve">回答：伊吹萃香 （萃香音同西瓜(すいか)） </w:t>
      </w:r>
    </w:p>
    <w:p>
      <w:pPr>
        <w:rPr>
          <w:color w:val="000000"/>
          <w:szCs w:val="21"/>
        </w:rPr>
      </w:pPr>
    </w:p>
    <w:p>
      <w:pPr>
        <w:rPr>
          <w:color w:val="000000"/>
          <w:szCs w:val="21"/>
        </w:rPr>
      </w:pPr>
      <w:r>
        <w:rPr>
          <w:rFonts w:hint="eastAsia"/>
          <w:color w:val="000000"/>
          <w:szCs w:val="21"/>
        </w:rPr>
        <w:t xml:space="preserve">自上古以来凡是自称沙包的都是(写作”沙包”读作(两字)) </w:t>
      </w:r>
    </w:p>
    <w:p>
      <w:pPr>
        <w:rPr>
          <w:color w:val="000000"/>
          <w:szCs w:val="21"/>
        </w:rPr>
      </w:pPr>
      <w:r>
        <w:rPr>
          <w:rFonts w:hint="eastAsia"/>
          <w:color w:val="000000"/>
          <w:szCs w:val="21"/>
        </w:rPr>
        <w:t xml:space="preserve">回答：触手 </w:t>
      </w:r>
    </w:p>
    <w:p>
      <w:pPr>
        <w:rPr>
          <w:color w:val="000000"/>
          <w:szCs w:val="21"/>
        </w:rPr>
      </w:pPr>
    </w:p>
    <w:p>
      <w:pPr>
        <w:rPr>
          <w:color w:val="000000"/>
          <w:szCs w:val="21"/>
        </w:rPr>
      </w:pPr>
      <w:r>
        <w:rPr>
          <w:rFonts w:hint="eastAsia"/>
          <w:color w:val="000000"/>
          <w:szCs w:val="21"/>
        </w:rPr>
        <w:t xml:space="preserve">武功再高,也怕??(刀塔相关) </w:t>
      </w:r>
    </w:p>
    <w:p>
      <w:pPr>
        <w:rPr>
          <w:color w:val="000000"/>
          <w:szCs w:val="21"/>
        </w:rPr>
      </w:pPr>
      <w:r>
        <w:rPr>
          <w:rFonts w:hint="eastAsia"/>
          <w:color w:val="000000"/>
          <w:szCs w:val="21"/>
        </w:rPr>
        <w:t xml:space="preserve">回答：羊刀 </w:t>
      </w:r>
    </w:p>
    <w:p>
      <w:pPr>
        <w:rPr>
          <w:color w:val="000000"/>
          <w:szCs w:val="21"/>
        </w:rPr>
      </w:pPr>
    </w:p>
    <w:p>
      <w:pPr>
        <w:rPr>
          <w:color w:val="000000"/>
          <w:szCs w:val="21"/>
        </w:rPr>
      </w:pPr>
      <w:r>
        <w:rPr>
          <w:rFonts w:hint="eastAsia"/>
          <w:color w:val="000000"/>
          <w:szCs w:val="21"/>
        </w:rPr>
        <w:t xml:space="preserve">世界第一的公主殿下是?(4字母) </w:t>
      </w:r>
    </w:p>
    <w:p>
      <w:pPr>
        <w:rPr>
          <w:color w:val="000000"/>
          <w:szCs w:val="21"/>
        </w:rPr>
      </w:pPr>
      <w:r>
        <w:rPr>
          <w:rFonts w:hint="eastAsia"/>
          <w:color w:val="000000"/>
          <w:szCs w:val="21"/>
        </w:rPr>
        <w:t xml:space="preserve">回答：miku </w:t>
      </w:r>
    </w:p>
    <w:p>
      <w:pPr>
        <w:rPr>
          <w:color w:val="000000"/>
          <w:szCs w:val="21"/>
        </w:rPr>
      </w:pPr>
    </w:p>
    <w:p>
      <w:pPr>
        <w:rPr>
          <w:color w:val="000000"/>
          <w:szCs w:val="21"/>
        </w:rPr>
      </w:pPr>
      <w:r>
        <w:rPr>
          <w:rFonts w:hint="eastAsia"/>
          <w:color w:val="000000"/>
          <w:szCs w:val="21"/>
        </w:rPr>
        <w:t xml:space="preserve">我对普通的人类没有兴趣.你们之中要是有外星人,未来人,异世界来的人,(???)者,就尽管来找我吧! </w:t>
      </w:r>
    </w:p>
    <w:p>
      <w:pPr>
        <w:rPr>
          <w:color w:val="000000"/>
          <w:szCs w:val="21"/>
        </w:rPr>
      </w:pPr>
      <w:r>
        <w:rPr>
          <w:rFonts w:hint="eastAsia"/>
          <w:color w:val="000000"/>
          <w:szCs w:val="21"/>
        </w:rPr>
        <w:t xml:space="preserve">回答：超能力 （出自凉宫春日的忧郁） </w:t>
      </w:r>
    </w:p>
    <w:p>
      <w:pPr>
        <w:rPr>
          <w:color w:val="000000"/>
          <w:szCs w:val="21"/>
        </w:rPr>
      </w:pPr>
    </w:p>
    <w:p>
      <w:pPr>
        <w:rPr>
          <w:color w:val="000000"/>
          <w:szCs w:val="21"/>
        </w:rPr>
      </w:pPr>
      <w:r>
        <w:rPr>
          <w:rFonts w:hint="eastAsia"/>
          <w:color w:val="000000"/>
          <w:szCs w:val="21"/>
        </w:rPr>
        <w:t xml:space="preserve">fate中红A开ubw那段时的音乐名是?(英文) </w:t>
      </w:r>
    </w:p>
    <w:p>
      <w:pPr>
        <w:rPr>
          <w:color w:val="000000"/>
          <w:szCs w:val="21"/>
        </w:rPr>
      </w:pPr>
      <w:r>
        <w:rPr>
          <w:rFonts w:hint="eastAsia"/>
          <w:color w:val="000000"/>
          <w:szCs w:val="21"/>
        </w:rPr>
        <w:t xml:space="preserve">回答：emiya （出自Fate/stay night） </w:t>
      </w:r>
    </w:p>
    <w:p>
      <w:pPr>
        <w:rPr>
          <w:color w:val="000000"/>
          <w:szCs w:val="21"/>
        </w:rPr>
      </w:pPr>
    </w:p>
    <w:p>
      <w:pPr>
        <w:rPr>
          <w:color w:val="000000"/>
          <w:szCs w:val="21"/>
        </w:rPr>
      </w:pPr>
      <w:r>
        <w:rPr>
          <w:rFonts w:hint="eastAsia"/>
          <w:color w:val="000000"/>
          <w:szCs w:val="21"/>
        </w:rPr>
        <w:t xml:space="preserve">诚哥没错,一切都是(…)的错 </w:t>
      </w:r>
    </w:p>
    <w:p>
      <w:pPr>
        <w:rPr>
          <w:color w:val="000000"/>
          <w:szCs w:val="21"/>
        </w:rPr>
      </w:pPr>
      <w:r>
        <w:rPr>
          <w:rFonts w:hint="eastAsia"/>
          <w:color w:val="000000"/>
          <w:szCs w:val="21"/>
        </w:rPr>
        <w:t xml:space="preserve">回答：世界 （出自School Days） </w:t>
      </w:r>
    </w:p>
    <w:p>
      <w:pPr>
        <w:rPr>
          <w:color w:val="000000"/>
          <w:szCs w:val="21"/>
        </w:rPr>
      </w:pPr>
    </w:p>
    <w:p>
      <w:pPr>
        <w:rPr>
          <w:color w:val="000000"/>
          <w:szCs w:val="21"/>
        </w:rPr>
      </w:pPr>
      <w:r>
        <w:rPr>
          <w:rFonts w:hint="eastAsia"/>
          <w:color w:val="000000"/>
          <w:szCs w:val="21"/>
        </w:rPr>
        <w:t xml:space="preserve">《鸟之诗》又被称作什么? </w:t>
      </w:r>
    </w:p>
    <w:p>
      <w:pPr>
        <w:rPr>
          <w:color w:val="000000"/>
          <w:szCs w:val="21"/>
        </w:rPr>
      </w:pPr>
      <w:r>
        <w:rPr>
          <w:rFonts w:hint="eastAsia"/>
          <w:color w:val="000000"/>
          <w:szCs w:val="21"/>
        </w:rPr>
        <w:t>回答：国歌 （出自Air,国崎往人的歌）</w:t>
      </w:r>
    </w:p>
    <w:p>
      <w:pPr>
        <w:rPr>
          <w:color w:val="000000"/>
          <w:szCs w:val="21"/>
        </w:rPr>
      </w:pPr>
    </w:p>
    <w:p>
      <w:pPr>
        <w:rPr>
          <w:color w:val="000000"/>
          <w:szCs w:val="21"/>
        </w:rPr>
      </w:pPr>
      <w:r>
        <w:rPr>
          <w:rFonts w:hint="eastAsia"/>
          <w:color w:val="000000"/>
          <w:szCs w:val="21"/>
        </w:rPr>
        <w:t xml:space="preserve">宇宙的形状是像什么一样的? </w:t>
      </w:r>
    </w:p>
    <w:p>
      <w:pPr>
        <w:rPr>
          <w:color w:val="000000"/>
          <w:szCs w:val="21"/>
        </w:rPr>
      </w:pPr>
      <w:r>
        <w:rPr>
          <w:rFonts w:hint="eastAsia"/>
          <w:color w:val="000000"/>
          <w:szCs w:val="21"/>
        </w:rPr>
        <w:t xml:space="preserve">回答：棒子 </w:t>
      </w:r>
    </w:p>
    <w:p>
      <w:pPr>
        <w:rPr>
          <w:color w:val="000000"/>
          <w:szCs w:val="21"/>
        </w:rPr>
      </w:pPr>
    </w:p>
    <w:p>
      <w:pPr>
        <w:rPr>
          <w:color w:val="000000"/>
          <w:szCs w:val="21"/>
        </w:rPr>
      </w:pPr>
      <w:r>
        <w:rPr>
          <w:rFonts w:hint="eastAsia"/>
          <w:color w:val="000000"/>
          <w:szCs w:val="21"/>
        </w:rPr>
        <w:t>宇宙是谁创造的?</w:t>
      </w:r>
    </w:p>
    <w:p>
      <w:pPr>
        <w:rPr>
          <w:color w:val="000000"/>
          <w:szCs w:val="21"/>
        </w:rPr>
      </w:pPr>
      <w:r>
        <w:rPr>
          <w:rFonts w:hint="eastAsia"/>
          <w:color w:val="000000"/>
          <w:szCs w:val="21"/>
        </w:rPr>
        <w:t xml:space="preserve">回答：棒子 </w:t>
      </w:r>
    </w:p>
    <w:p>
      <w:pPr>
        <w:rPr>
          <w:color w:val="000000"/>
          <w:szCs w:val="21"/>
        </w:rPr>
      </w:pPr>
    </w:p>
    <w:p>
      <w:pPr>
        <w:rPr>
          <w:color w:val="000000"/>
          <w:szCs w:val="21"/>
        </w:rPr>
      </w:pPr>
      <w:r>
        <w:rPr>
          <w:rFonts w:hint="eastAsia"/>
          <w:color w:val="000000"/>
          <w:szCs w:val="21"/>
        </w:rPr>
        <w:t>奥特曼遇到怪兽会怎样?</w:t>
      </w:r>
    </w:p>
    <w:p>
      <w:pPr>
        <w:rPr>
          <w:color w:val="000000"/>
          <w:szCs w:val="21"/>
        </w:rPr>
      </w:pPr>
      <w:r>
        <w:rPr>
          <w:rFonts w:hint="eastAsia"/>
          <w:color w:val="000000"/>
          <w:szCs w:val="21"/>
        </w:rPr>
        <w:t xml:space="preserve">回答：哔哔哔哔 </w:t>
      </w:r>
    </w:p>
    <w:p>
      <w:pPr>
        <w:rPr>
          <w:color w:val="000000"/>
          <w:szCs w:val="21"/>
        </w:rPr>
      </w:pPr>
    </w:p>
    <w:p>
      <w:pPr>
        <w:rPr>
          <w:color w:val="000000"/>
          <w:szCs w:val="21"/>
        </w:rPr>
      </w:pPr>
      <w:r>
        <w:rPr>
          <w:rFonts w:hint="eastAsia"/>
          <w:color w:val="000000"/>
          <w:szCs w:val="21"/>
        </w:rPr>
        <w:t xml:space="preserve">著姐软妹子,(.....) </w:t>
      </w:r>
    </w:p>
    <w:p>
      <w:pPr>
        <w:rPr>
          <w:color w:val="000000"/>
          <w:szCs w:val="21"/>
        </w:rPr>
      </w:pPr>
      <w:r>
        <w:rPr>
          <w:rFonts w:hint="eastAsia"/>
          <w:color w:val="000000"/>
          <w:szCs w:val="21"/>
        </w:rPr>
        <w:t>回答：柔情真女子</w:t>
      </w:r>
    </w:p>
    <w:p>
      <w:pPr>
        <w:rPr>
          <w:color w:val="000000"/>
          <w:szCs w:val="21"/>
        </w:rPr>
      </w:pPr>
    </w:p>
    <w:p>
      <w:pPr>
        <w:widowControl/>
        <w:pBdr>
          <w:top w:val="single" w:color="auto" w:sz="6" w:space="1"/>
        </w:pBdr>
        <w:jc w:val="center"/>
        <w:rPr>
          <w:rFonts w:ascii="Arial" w:hAnsi="Arial" w:cs="Arial"/>
          <w:vanish/>
          <w:kern w:val="0"/>
          <w:sz w:val="16"/>
          <w:szCs w:val="16"/>
        </w:rPr>
      </w:pPr>
      <w:r>
        <w:rPr>
          <w:rFonts w:hint="eastAsia" w:ascii="Arial" w:hAnsi="Arial" w:cs="Arial"/>
          <w:vanish/>
          <w:kern w:val="0"/>
          <w:sz w:val="16"/>
          <w:szCs w:val="16"/>
        </w:rPr>
        <w:t>窗体底端</w:t>
      </w:r>
    </w:p>
    <w:p>
      <w:pPr>
        <w:widowControl/>
        <w:spacing w:line="195" w:lineRule="atLeast"/>
        <w:jc w:val="left"/>
        <w:rPr>
          <w:rFonts w:ascii="Arial" w:hAnsi="Arial" w:cs="Arial"/>
          <w:color w:val="777777"/>
          <w:kern w:val="0"/>
          <w:sz w:val="24"/>
        </w:rPr>
      </w:pPr>
      <w:r>
        <w:rPr>
          <w:rFonts w:ascii="Arial" w:hAnsi="Arial" w:cs="Arial"/>
          <w:color w:val="777777"/>
          <w:kern w:val="0"/>
          <w:sz w:val="24"/>
        </w:rPr>
        <w:t>// 晋级考核</w:t>
      </w:r>
    </w:p>
    <w:p>
      <w:pPr>
        <w:widowControl/>
        <w:spacing w:line="405" w:lineRule="atLeast"/>
        <w:jc w:val="left"/>
        <w:rPr>
          <w:rFonts w:ascii="Arial" w:hAnsi="Arial" w:cs="Arial"/>
          <w:color w:val="555555"/>
          <w:kern w:val="0"/>
          <w:szCs w:val="21"/>
        </w:rPr>
      </w:pPr>
      <w:r>
        <w:rPr>
          <w:rFonts w:ascii="Arial" w:hAnsi="Arial" w:cs="Arial"/>
          <w:color w:val="555555"/>
          <w:kern w:val="0"/>
          <w:szCs w:val="21"/>
        </w:rPr>
        <w:t>晋级考核</w:t>
      </w:r>
    </w:p>
    <w:p>
      <w:pPr>
        <w:widowControl/>
        <w:pBdr>
          <w:bottom w:val="single" w:color="auto" w:sz="6" w:space="1"/>
        </w:pBdr>
        <w:jc w:val="center"/>
        <w:rPr>
          <w:rFonts w:ascii="Arial" w:hAnsi="Arial" w:cs="Arial"/>
          <w:vanish/>
          <w:kern w:val="0"/>
          <w:sz w:val="16"/>
          <w:szCs w:val="16"/>
        </w:rPr>
      </w:pPr>
      <w:r>
        <w:rPr>
          <w:rFonts w:hint="eastAsia" w:ascii="Arial" w:hAnsi="Arial" w:cs="Arial"/>
          <w:vanish/>
          <w:kern w:val="0"/>
          <w:sz w:val="16"/>
          <w:szCs w:val="16"/>
        </w:rPr>
        <w:t>窗体顶端</w:t>
      </w:r>
    </w:p>
    <w:p>
      <w:pPr>
        <w:widowControl/>
        <w:numPr>
          <w:ilvl w:val="0"/>
          <w:numId w:val="5"/>
        </w:numPr>
        <w:pBdr>
          <w:bottom w:val="dashed" w:color="555555" w:sz="6" w:space="0"/>
        </w:pBdr>
        <w:shd w:val="clear" w:color="auto" w:fill="FFCCCC"/>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w:t>
      </w:r>
      <w:r>
        <w:rPr>
          <w:rFonts w:ascii="Arial" w:hAnsi="Arial" w:cs="Arial"/>
          <w:color w:val="333333"/>
          <w:kern w:val="0"/>
          <w:szCs w:val="21"/>
        </w:rPr>
        <w:t> 索尼子是什么的看板娘</w:t>
      </w:r>
    </w:p>
    <w:p>
      <w:pPr>
        <w:widowControl/>
        <w:pBdr>
          <w:bottom w:val="dashed" w:color="555555" w:sz="6" w:space="0"/>
        </w:pBdr>
        <w:shd w:val="clear" w:color="auto" w:fill="FFCCCC"/>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378" o:spid="_x0000_s14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sony </w:t>
      </w:r>
      <w:r>
        <w:rPr>
          <w:rFonts w:ascii="Arial" w:hAnsi="Arial" w:eastAsia="宋体" w:cs="Arial"/>
          <w:color w:val="333333"/>
          <w:kern w:val="0"/>
          <w:sz w:val="18"/>
          <w:szCs w:val="18"/>
          <w:shd w:val="clear" w:color="auto" w:fill="EEEEEE"/>
          <w:lang w:val="en-US" w:eastAsia="zh-CN" w:bidi="ar-SA"/>
        </w:rPr>
        <w:pict>
          <v:shape id="Picture 1381" o:spid="_x0000_s142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I社 </w:t>
      </w:r>
      <w:r>
        <w:rPr>
          <w:rFonts w:ascii="Arial" w:hAnsi="Arial" w:eastAsia="宋体" w:cs="Arial"/>
          <w:color w:val="333333"/>
          <w:kern w:val="0"/>
          <w:sz w:val="18"/>
          <w:szCs w:val="18"/>
          <w:shd w:val="clear" w:color="auto" w:fill="EEEEEE"/>
          <w:lang w:val="en-US" w:eastAsia="zh-CN" w:bidi="ar-SA"/>
        </w:rPr>
        <w:pict>
          <v:shape id="Picture 1384" o:spid="_x0000_s14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Nitro+ </w:t>
      </w:r>
      <w:r>
        <w:rPr>
          <w:rFonts w:ascii="Arial" w:hAnsi="Arial" w:eastAsia="宋体" w:cs="Arial"/>
          <w:color w:val="333333"/>
          <w:kern w:val="0"/>
          <w:sz w:val="18"/>
          <w:szCs w:val="18"/>
          <w:shd w:val="clear" w:color="auto" w:fill="EEEEEE"/>
          <w:lang w:val="en-US" w:eastAsia="zh-CN" w:bidi="ar-SA"/>
        </w:rPr>
        <w:pict>
          <v:shape id="Picture 1387" o:spid="_x0000_s14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sonic</w:t>
      </w:r>
    </w:p>
    <w:p>
      <w:pPr>
        <w:widowControl/>
        <w:numPr>
          <w:ilvl w:val="0"/>
          <w:numId w:val="5"/>
        </w:numPr>
        <w:pBdr>
          <w:bottom w:val="dashed" w:color="555555" w:sz="6" w:space="0"/>
        </w:pBdr>
        <w:shd w:val="clear" w:color="auto" w:fill="FFCCCC"/>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w:t>
      </w:r>
      <w:r>
        <w:rPr>
          <w:rFonts w:ascii="Arial" w:hAnsi="Arial" w:cs="Arial"/>
          <w:color w:val="333333"/>
          <w:kern w:val="0"/>
          <w:szCs w:val="21"/>
        </w:rPr>
        <w:t> 下面4个人中谁不是王？</w:t>
      </w:r>
    </w:p>
    <w:p>
      <w:pPr>
        <w:widowControl/>
        <w:pBdr>
          <w:bottom w:val="dashed" w:color="555555" w:sz="6" w:space="0"/>
        </w:pBdr>
        <w:shd w:val="clear" w:color="auto" w:fill="FFCCCC"/>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390" o:spid="_x0000_s14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Saber </w:t>
      </w:r>
      <w:r>
        <w:rPr>
          <w:rFonts w:ascii="Arial" w:hAnsi="Arial" w:eastAsia="宋体" w:cs="Arial"/>
          <w:color w:val="333333"/>
          <w:kern w:val="0"/>
          <w:sz w:val="18"/>
          <w:szCs w:val="18"/>
          <w:shd w:val="clear" w:color="auto" w:fill="EEEEEE"/>
          <w:lang w:val="en-US" w:eastAsia="zh-CN" w:bidi="ar-SA"/>
        </w:rPr>
        <w:pict>
          <v:shape id="Picture 1393" o:spid="_x0000_s14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金闪闪 </w:t>
      </w:r>
      <w:r>
        <w:rPr>
          <w:rFonts w:ascii="Arial" w:hAnsi="Arial" w:eastAsia="宋体" w:cs="Arial"/>
          <w:color w:val="333333"/>
          <w:kern w:val="0"/>
          <w:sz w:val="18"/>
          <w:szCs w:val="18"/>
          <w:shd w:val="clear" w:color="auto" w:fill="EEEEEE"/>
          <w:lang w:val="en-US" w:eastAsia="zh-CN" w:bidi="ar-SA"/>
        </w:rPr>
        <w:pict>
          <v:shape id="Picture 1396" o:spid="_x0000_s14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伊斯坎达尔 </w:t>
      </w:r>
      <w:r>
        <w:rPr>
          <w:rFonts w:ascii="Arial" w:hAnsi="Arial" w:eastAsia="宋体" w:cs="Arial"/>
          <w:color w:val="333333"/>
          <w:kern w:val="0"/>
          <w:sz w:val="18"/>
          <w:szCs w:val="18"/>
          <w:shd w:val="clear" w:color="auto" w:fill="EEEEEE"/>
          <w:lang w:val="en-US" w:eastAsia="zh-CN" w:bidi="ar-SA"/>
        </w:rPr>
        <w:pict>
          <v:shape id="Picture 1399" o:spid="_x0000_s143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卫宫切嗣</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w:t>
      </w:r>
      <w:r>
        <w:rPr>
          <w:rFonts w:ascii="Arial" w:hAnsi="Arial" w:cs="Arial"/>
          <w:color w:val="333333"/>
          <w:kern w:val="0"/>
          <w:szCs w:val="21"/>
        </w:rPr>
        <w:t> 《天才麻将少女》中的宫永咲的招牌技能是？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02" o:spid="_x0000_s14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地狱单骑 </w:t>
      </w:r>
      <w:r>
        <w:rPr>
          <w:rFonts w:ascii="Arial" w:hAnsi="Arial" w:eastAsia="宋体" w:cs="Arial"/>
          <w:color w:val="333333"/>
          <w:kern w:val="0"/>
          <w:sz w:val="18"/>
          <w:szCs w:val="18"/>
          <w:shd w:val="clear" w:color="auto" w:fill="EEEEEE"/>
          <w:lang w:val="en-US" w:eastAsia="zh-CN" w:bidi="ar-SA"/>
        </w:rPr>
        <w:pict>
          <v:shape id="Picture 1405" o:spid="_x0000_s143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海底捞月 </w:t>
      </w:r>
      <w:r>
        <w:rPr>
          <w:rFonts w:ascii="Arial" w:hAnsi="Arial" w:eastAsia="宋体" w:cs="Arial"/>
          <w:color w:val="333333"/>
          <w:kern w:val="0"/>
          <w:sz w:val="18"/>
          <w:szCs w:val="18"/>
          <w:shd w:val="clear" w:color="auto" w:fill="EEEEEE"/>
          <w:lang w:val="en-US" w:eastAsia="zh-CN" w:bidi="ar-SA"/>
        </w:rPr>
        <w:pict>
          <v:shape id="Picture 1408" o:spid="_x0000_s14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未来视 </w:t>
      </w:r>
      <w:r>
        <w:rPr>
          <w:rFonts w:ascii="Arial" w:hAnsi="Arial" w:eastAsia="宋体" w:cs="Arial"/>
          <w:color w:val="333333"/>
          <w:kern w:val="0"/>
          <w:sz w:val="18"/>
          <w:szCs w:val="18"/>
          <w:shd w:val="clear" w:color="auto" w:fill="EEEEEE"/>
          <w:lang w:val="en-US" w:eastAsia="zh-CN" w:bidi="ar-SA"/>
        </w:rPr>
        <w:pict>
          <v:shape id="Picture 1411" o:spid="_x0000_s14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岭上开花</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w:t>
      </w:r>
      <w:r>
        <w:rPr>
          <w:rFonts w:ascii="Arial" w:hAnsi="Arial" w:cs="Arial"/>
          <w:color w:val="333333"/>
          <w:kern w:val="0"/>
          <w:szCs w:val="21"/>
        </w:rPr>
        <w:t> 日本民间玩家制作的单机小游戏猫里奥（ しょぼんのアクション）一共有几关？</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14" o:spid="_x0000_s14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7 </w:t>
      </w:r>
      <w:r>
        <w:rPr>
          <w:rFonts w:ascii="Arial" w:hAnsi="Arial" w:eastAsia="宋体" w:cs="Arial"/>
          <w:color w:val="333333"/>
          <w:kern w:val="0"/>
          <w:sz w:val="18"/>
          <w:szCs w:val="18"/>
          <w:shd w:val="clear" w:color="auto" w:fill="EEEEEE"/>
          <w:lang w:val="en-US" w:eastAsia="zh-CN" w:bidi="ar-SA"/>
        </w:rPr>
        <w:pict>
          <v:shape id="Picture 1417" o:spid="_x0000_s14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9 </w:t>
      </w:r>
      <w:r>
        <w:rPr>
          <w:rFonts w:ascii="Arial" w:hAnsi="Arial" w:eastAsia="宋体" w:cs="Arial"/>
          <w:color w:val="333333"/>
          <w:kern w:val="0"/>
          <w:sz w:val="18"/>
          <w:szCs w:val="18"/>
          <w:shd w:val="clear" w:color="auto" w:fill="EEEEEE"/>
          <w:lang w:val="en-US" w:eastAsia="zh-CN" w:bidi="ar-SA"/>
        </w:rPr>
        <w:pict>
          <v:shape id="Picture 1420" o:spid="_x0000_s144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8 </w:t>
      </w:r>
      <w:r>
        <w:rPr>
          <w:rFonts w:ascii="Arial" w:hAnsi="Arial" w:eastAsia="宋体" w:cs="Arial"/>
          <w:color w:val="333333"/>
          <w:kern w:val="0"/>
          <w:sz w:val="18"/>
          <w:szCs w:val="18"/>
          <w:shd w:val="clear" w:color="auto" w:fill="EEEEEE"/>
          <w:lang w:val="en-US" w:eastAsia="zh-CN" w:bidi="ar-SA"/>
        </w:rPr>
        <w:pict>
          <v:shape id="Picture 1423" o:spid="_x0000_s144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10</w:t>
      </w:r>
    </w:p>
    <w:p>
      <w:pPr>
        <w:widowControl/>
        <w:numPr>
          <w:ilvl w:val="0"/>
          <w:numId w:val="5"/>
        </w:numPr>
        <w:pBdr>
          <w:bottom w:val="dashed" w:color="555555" w:sz="6" w:space="0"/>
        </w:pBdr>
        <w:shd w:val="clear" w:color="auto" w:fill="FFCCCC"/>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w:t>
      </w:r>
      <w:r>
        <w:rPr>
          <w:rFonts w:ascii="Arial" w:hAnsi="Arial" w:cs="Arial"/>
          <w:color w:val="333333"/>
          <w:kern w:val="0"/>
          <w:szCs w:val="21"/>
        </w:rPr>
        <w:t> 《天元突破》中卡米娜最喜欢说的一句话是什么？</w:t>
      </w:r>
    </w:p>
    <w:p>
      <w:pPr>
        <w:widowControl/>
        <w:pBdr>
          <w:bottom w:val="dashed" w:color="555555" w:sz="6" w:space="0"/>
        </w:pBdr>
        <w:shd w:val="clear" w:color="auto" w:fill="FFCCCC"/>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26" o:spid="_x0000_s14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天元突破 </w:t>
      </w:r>
      <w:r>
        <w:rPr>
          <w:rFonts w:ascii="Arial" w:hAnsi="Arial" w:eastAsia="宋体" w:cs="Arial"/>
          <w:color w:val="333333"/>
          <w:kern w:val="0"/>
          <w:sz w:val="18"/>
          <w:szCs w:val="18"/>
          <w:shd w:val="clear" w:color="auto" w:fill="EEEEEE"/>
          <w:lang w:val="en-US" w:eastAsia="zh-CN" w:bidi="ar-SA"/>
        </w:rPr>
        <w:pict>
          <v:shape id="Picture 1429" o:spid="_x0000_s144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我的钻头是突破天际的钻头啊 </w:t>
      </w:r>
      <w:r>
        <w:rPr>
          <w:rFonts w:ascii="Arial" w:hAnsi="Arial" w:eastAsia="宋体" w:cs="Arial"/>
          <w:color w:val="333333"/>
          <w:kern w:val="0"/>
          <w:sz w:val="18"/>
          <w:szCs w:val="18"/>
          <w:shd w:val="clear" w:color="auto" w:fill="EEEEEE"/>
          <w:lang w:val="en-US" w:eastAsia="zh-CN" w:bidi="ar-SA"/>
        </w:rPr>
        <w:pict>
          <v:shape id="Picture 1432" o:spid="_x0000_s14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阿爸哟，大吃公 </w:t>
      </w:r>
      <w:r>
        <w:rPr>
          <w:rFonts w:ascii="Arial" w:hAnsi="Arial" w:eastAsia="宋体" w:cs="Arial"/>
          <w:color w:val="333333"/>
          <w:kern w:val="0"/>
          <w:sz w:val="18"/>
          <w:szCs w:val="18"/>
          <w:shd w:val="clear" w:color="auto" w:fill="EEEEEE"/>
          <w:lang w:val="en-US" w:eastAsia="zh-CN" w:bidi="ar-SA"/>
        </w:rPr>
        <w:pict>
          <v:shape id="Picture 1435" o:spid="_x0000_s14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你们以为我是谁啊</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w:t>
      </w:r>
      <w:r>
        <w:rPr>
          <w:rFonts w:ascii="Arial" w:hAnsi="Arial" w:cs="Arial"/>
          <w:color w:val="333333"/>
          <w:kern w:val="0"/>
          <w:szCs w:val="21"/>
        </w:rPr>
        <w:t> 《凉宫春日的忧郁》曾风靡一时，SOS团长的风潮在宅男群里引起了不小的震撼，请问《凉宫》中的朝比奈学姐的真实身份？</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38" o:spid="_x0000_s144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未来人 </w:t>
      </w:r>
      <w:r>
        <w:rPr>
          <w:rFonts w:ascii="Arial" w:hAnsi="Arial" w:eastAsia="宋体" w:cs="Arial"/>
          <w:color w:val="333333"/>
          <w:kern w:val="0"/>
          <w:sz w:val="18"/>
          <w:szCs w:val="18"/>
          <w:shd w:val="clear" w:color="auto" w:fill="EEEEEE"/>
          <w:lang w:val="en-US" w:eastAsia="zh-CN" w:bidi="ar-SA"/>
        </w:rPr>
        <w:pict>
          <v:shape id="Picture 1441" o:spid="_x0000_s14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宇宙人 </w:t>
      </w:r>
      <w:r>
        <w:rPr>
          <w:rFonts w:ascii="Arial" w:hAnsi="Arial" w:eastAsia="宋体" w:cs="Arial"/>
          <w:color w:val="333333"/>
          <w:kern w:val="0"/>
          <w:sz w:val="18"/>
          <w:szCs w:val="18"/>
          <w:shd w:val="clear" w:color="auto" w:fill="EEEEEE"/>
          <w:lang w:val="en-US" w:eastAsia="zh-CN" w:bidi="ar-SA"/>
        </w:rPr>
        <w:pict>
          <v:shape id="Picture 1444" o:spid="_x0000_s14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古代人 </w:t>
      </w:r>
      <w:r>
        <w:rPr>
          <w:rFonts w:ascii="Arial" w:hAnsi="Arial" w:eastAsia="宋体" w:cs="Arial"/>
          <w:color w:val="333333"/>
          <w:kern w:val="0"/>
          <w:sz w:val="18"/>
          <w:szCs w:val="18"/>
          <w:shd w:val="clear" w:color="auto" w:fill="EEEEEE"/>
          <w:lang w:val="en-US" w:eastAsia="zh-CN" w:bidi="ar-SA"/>
        </w:rPr>
        <w:pict>
          <v:shape id="Picture 1447" o:spid="_x0000_s14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超能力者</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w:t>
      </w:r>
      <w:r>
        <w:rPr>
          <w:rFonts w:ascii="Arial" w:hAnsi="Arial" w:cs="Arial"/>
          <w:color w:val="333333"/>
          <w:kern w:val="0"/>
          <w:szCs w:val="21"/>
        </w:rPr>
        <w:t> 《darker than black》中以下哪一位是doll?</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50" o:spid="_x0000_s14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叶绿 </w:t>
      </w:r>
      <w:r>
        <w:rPr>
          <w:rFonts w:ascii="Arial" w:hAnsi="Arial" w:eastAsia="宋体" w:cs="Arial"/>
          <w:color w:val="333333"/>
          <w:kern w:val="0"/>
          <w:sz w:val="18"/>
          <w:szCs w:val="18"/>
          <w:shd w:val="clear" w:color="auto" w:fill="EEEEEE"/>
          <w:lang w:val="en-US" w:eastAsia="zh-CN" w:bidi="ar-SA"/>
        </w:rPr>
        <w:pict>
          <v:shape id="Picture 1453" o:spid="_x0000_s145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黑 </w:t>
      </w:r>
      <w:r>
        <w:rPr>
          <w:rFonts w:ascii="Arial" w:hAnsi="Arial" w:eastAsia="宋体" w:cs="Arial"/>
          <w:color w:val="333333"/>
          <w:kern w:val="0"/>
          <w:sz w:val="18"/>
          <w:szCs w:val="18"/>
          <w:shd w:val="clear" w:color="auto" w:fill="EEEEEE"/>
          <w:lang w:val="en-US" w:eastAsia="zh-CN" w:bidi="ar-SA"/>
        </w:rPr>
        <w:pict>
          <v:shape id="Picture 1456" o:spid="_x0000_s14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宝石 </w:t>
      </w:r>
      <w:r>
        <w:rPr>
          <w:rFonts w:ascii="Arial" w:hAnsi="Arial" w:eastAsia="宋体" w:cs="Arial"/>
          <w:color w:val="333333"/>
          <w:kern w:val="0"/>
          <w:sz w:val="18"/>
          <w:szCs w:val="18"/>
          <w:shd w:val="clear" w:color="auto" w:fill="EEEEEE"/>
          <w:lang w:val="en-US" w:eastAsia="zh-CN" w:bidi="ar-SA"/>
        </w:rPr>
        <w:pict>
          <v:shape id="Picture 1459" o:spid="_x0000_s14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银</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w:t>
      </w:r>
      <w:r>
        <w:rPr>
          <w:rFonts w:ascii="Arial" w:hAnsi="Arial" w:cs="Arial"/>
          <w:color w:val="333333"/>
          <w:kern w:val="0"/>
          <w:szCs w:val="21"/>
        </w:rPr>
        <w:t> 由于外力的变化，物体的加速度逐渐减小，在其加速度变为零之前</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62" o:spid="_x0000_s145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物体速度匀速加快 </w:t>
      </w:r>
      <w:r>
        <w:rPr>
          <w:rFonts w:ascii="Arial" w:hAnsi="Arial" w:eastAsia="宋体" w:cs="Arial"/>
          <w:color w:val="333333"/>
          <w:kern w:val="0"/>
          <w:sz w:val="18"/>
          <w:szCs w:val="18"/>
          <w:shd w:val="clear" w:color="auto" w:fill="EEEEEE"/>
          <w:lang w:val="en-US" w:eastAsia="zh-CN" w:bidi="ar-SA"/>
        </w:rPr>
        <w:pict>
          <v:shape id="Picture 1465" o:spid="_x0000_s14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物体保持匀速运动 </w:t>
      </w:r>
      <w:r>
        <w:rPr>
          <w:rFonts w:ascii="Arial" w:hAnsi="Arial" w:eastAsia="宋体" w:cs="Arial"/>
          <w:color w:val="333333"/>
          <w:kern w:val="0"/>
          <w:sz w:val="18"/>
          <w:szCs w:val="18"/>
          <w:shd w:val="clear" w:color="auto" w:fill="EEEEEE"/>
          <w:lang w:val="en-US" w:eastAsia="zh-CN" w:bidi="ar-SA"/>
        </w:rPr>
        <w:pict>
          <v:shape id="Picture 1468" o:spid="_x0000_s14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物体速度逐渐变慢，接近停止 </w:t>
      </w:r>
      <w:r>
        <w:rPr>
          <w:rFonts w:ascii="Arial" w:hAnsi="Arial" w:eastAsia="宋体" w:cs="Arial"/>
          <w:color w:val="333333"/>
          <w:kern w:val="0"/>
          <w:sz w:val="18"/>
          <w:szCs w:val="18"/>
          <w:shd w:val="clear" w:color="auto" w:fill="EEEEEE"/>
          <w:lang w:val="en-US" w:eastAsia="zh-CN" w:bidi="ar-SA"/>
        </w:rPr>
        <w:pict>
          <v:shape id="Picture 1471" o:spid="_x0000_s145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物体速度越来越快，但变化速度减慢</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w:t>
      </w:r>
      <w:r>
        <w:rPr>
          <w:rFonts w:ascii="Arial" w:hAnsi="Arial" w:cs="Arial"/>
          <w:color w:val="333333"/>
          <w:kern w:val="0"/>
          <w:szCs w:val="21"/>
        </w:rPr>
        <w:t> 下列哪种不是毒物？</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74" o:spid="_x0000_s14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古河家的面包 </w:t>
      </w:r>
      <w:r>
        <w:rPr>
          <w:rFonts w:ascii="Arial" w:hAnsi="Arial" w:eastAsia="宋体" w:cs="Arial"/>
          <w:color w:val="333333"/>
          <w:kern w:val="0"/>
          <w:sz w:val="18"/>
          <w:szCs w:val="18"/>
          <w:shd w:val="clear" w:color="auto" w:fill="EEEEEE"/>
          <w:lang w:val="en-US" w:eastAsia="zh-CN" w:bidi="ar-SA"/>
        </w:rPr>
        <w:pict>
          <v:shape id="Picture 1477" o:spid="_x0000_s14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瑟拉芬的迷之料理 </w:t>
      </w:r>
      <w:r>
        <w:rPr>
          <w:rFonts w:ascii="Arial" w:hAnsi="Arial" w:eastAsia="宋体" w:cs="Arial"/>
          <w:color w:val="333333"/>
          <w:kern w:val="0"/>
          <w:sz w:val="18"/>
          <w:szCs w:val="18"/>
          <w:shd w:val="clear" w:color="auto" w:fill="EEEEEE"/>
          <w:lang w:val="en-US" w:eastAsia="zh-CN" w:bidi="ar-SA"/>
        </w:rPr>
        <w:pict>
          <v:shape id="Picture 1480" o:spid="_x0000_s14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小当家的发光料理 </w:t>
      </w:r>
      <w:r>
        <w:rPr>
          <w:rFonts w:ascii="Arial" w:hAnsi="Arial" w:eastAsia="宋体" w:cs="Arial"/>
          <w:color w:val="333333"/>
          <w:kern w:val="0"/>
          <w:sz w:val="18"/>
          <w:szCs w:val="18"/>
          <w:shd w:val="clear" w:color="auto" w:fill="EEEEEE"/>
          <w:lang w:val="en-US" w:eastAsia="zh-CN" w:bidi="ar-SA"/>
        </w:rPr>
        <w:pict>
          <v:shape id="Picture 1483" o:spid="_x0000_s146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秋子阿姨的果酱</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#10</w:t>
      </w:r>
      <w:r>
        <w:rPr>
          <w:rFonts w:ascii="Arial" w:hAnsi="Arial" w:cs="Arial"/>
          <w:color w:val="333333"/>
          <w:kern w:val="0"/>
          <w:szCs w:val="21"/>
        </w:rPr>
        <w:t> “我要成为新世界的卡密！”是谁的台词和人生目标？</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86" o:spid="_x0000_s14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夜神月 </w:t>
      </w:r>
      <w:r>
        <w:rPr>
          <w:rFonts w:ascii="Arial" w:hAnsi="Arial" w:eastAsia="宋体" w:cs="Arial"/>
          <w:color w:val="333333"/>
          <w:kern w:val="0"/>
          <w:sz w:val="18"/>
          <w:szCs w:val="18"/>
          <w:shd w:val="clear" w:color="auto" w:fill="EEEEEE"/>
          <w:lang w:val="en-US" w:eastAsia="zh-CN" w:bidi="ar-SA"/>
        </w:rPr>
        <w:pict>
          <v:shape id="Picture 1489" o:spid="_x0000_s14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冈部伦太郎 </w:t>
      </w:r>
      <w:r>
        <w:rPr>
          <w:rFonts w:ascii="Arial" w:hAnsi="Arial" w:eastAsia="宋体" w:cs="Arial"/>
          <w:color w:val="333333"/>
          <w:kern w:val="0"/>
          <w:sz w:val="18"/>
          <w:szCs w:val="18"/>
          <w:shd w:val="clear" w:color="auto" w:fill="EEEEEE"/>
          <w:lang w:val="en-US" w:eastAsia="zh-CN" w:bidi="ar-SA"/>
        </w:rPr>
        <w:pict>
          <v:shape id="Picture 1492" o:spid="_x0000_s14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鹿目圆香 </w:t>
      </w:r>
      <w:r>
        <w:rPr>
          <w:rFonts w:ascii="Arial" w:hAnsi="Arial" w:eastAsia="宋体" w:cs="Arial"/>
          <w:color w:val="333333"/>
          <w:kern w:val="0"/>
          <w:sz w:val="18"/>
          <w:szCs w:val="18"/>
          <w:shd w:val="clear" w:color="auto" w:fill="EEEEEE"/>
          <w:lang w:val="en-US" w:eastAsia="zh-CN" w:bidi="ar-SA"/>
        </w:rPr>
        <w:pict>
          <v:shape id="Picture 1495" o:spid="_x0000_s146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卫宫切嗣</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#11</w:t>
      </w:r>
      <w:r>
        <w:rPr>
          <w:rFonts w:ascii="Arial" w:hAnsi="Arial" w:cs="Arial"/>
          <w:color w:val="333333"/>
          <w:kern w:val="0"/>
          <w:szCs w:val="21"/>
        </w:rPr>
        <w:t> 《GOSICK》中的女主角维多利亚无聊时会做什么？</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498" o:spid="_x0000_s146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滚来滚去 </w:t>
      </w:r>
      <w:r>
        <w:rPr>
          <w:rFonts w:ascii="Arial" w:hAnsi="Arial" w:eastAsia="宋体" w:cs="Arial"/>
          <w:color w:val="333333"/>
          <w:kern w:val="0"/>
          <w:sz w:val="18"/>
          <w:szCs w:val="18"/>
          <w:shd w:val="clear" w:color="auto" w:fill="EEEEEE"/>
          <w:lang w:val="en-US" w:eastAsia="zh-CN" w:bidi="ar-SA"/>
        </w:rPr>
        <w:pict>
          <v:shape id="Picture 1501" o:spid="_x0000_s14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吃东西 </w:t>
      </w:r>
      <w:r>
        <w:rPr>
          <w:rFonts w:ascii="Arial" w:hAnsi="Arial" w:eastAsia="宋体" w:cs="Arial"/>
          <w:color w:val="333333"/>
          <w:kern w:val="0"/>
          <w:sz w:val="18"/>
          <w:szCs w:val="18"/>
          <w:shd w:val="clear" w:color="auto" w:fill="EEEEEE"/>
          <w:lang w:val="en-US" w:eastAsia="zh-CN" w:bidi="ar-SA"/>
        </w:rPr>
        <w:pict>
          <v:shape id="Picture 1504" o:spid="_x0000_s14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欺负男主 </w:t>
      </w:r>
      <w:r>
        <w:rPr>
          <w:rFonts w:ascii="Arial" w:hAnsi="Arial" w:eastAsia="宋体" w:cs="Arial"/>
          <w:color w:val="333333"/>
          <w:kern w:val="0"/>
          <w:sz w:val="18"/>
          <w:szCs w:val="18"/>
          <w:shd w:val="clear" w:color="auto" w:fill="EEEEEE"/>
          <w:lang w:val="en-US" w:eastAsia="zh-CN" w:bidi="ar-SA"/>
        </w:rPr>
        <w:pict>
          <v:shape id="Picture 1507" o:spid="_x0000_s14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毁灭地球</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#12</w:t>
      </w:r>
      <w:r>
        <w:rPr>
          <w:rFonts w:ascii="Arial" w:hAnsi="Arial" w:cs="Arial"/>
          <w:color w:val="333333"/>
          <w:kern w:val="0"/>
          <w:szCs w:val="21"/>
        </w:rPr>
        <w:t> 《天降之物》中笨蛋是谁？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510" o:spid="_x0000_s14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见月楚原 </w:t>
      </w:r>
      <w:r>
        <w:rPr>
          <w:rFonts w:ascii="Arial" w:hAnsi="Arial" w:eastAsia="宋体" w:cs="Arial"/>
          <w:color w:val="333333"/>
          <w:kern w:val="0"/>
          <w:sz w:val="18"/>
          <w:szCs w:val="18"/>
          <w:shd w:val="clear" w:color="auto" w:fill="EEEEEE"/>
          <w:lang w:val="en-US" w:eastAsia="zh-CN" w:bidi="ar-SA"/>
        </w:rPr>
        <w:pict>
          <v:shape id="Picture 1513" o:spid="_x0000_s14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妮姆芙 </w:t>
      </w:r>
      <w:r>
        <w:rPr>
          <w:rFonts w:ascii="Arial" w:hAnsi="Arial" w:eastAsia="宋体" w:cs="Arial"/>
          <w:color w:val="333333"/>
          <w:kern w:val="0"/>
          <w:sz w:val="18"/>
          <w:szCs w:val="18"/>
          <w:shd w:val="clear" w:color="auto" w:fill="EEEEEE"/>
          <w:lang w:val="en-US" w:eastAsia="zh-CN" w:bidi="ar-SA"/>
        </w:rPr>
        <w:pict>
          <v:shape id="Picture 1516" o:spid="_x0000_s147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伊卡洛斯 </w:t>
      </w:r>
      <w:r>
        <w:rPr>
          <w:rFonts w:ascii="Arial" w:hAnsi="Arial" w:eastAsia="宋体" w:cs="Arial"/>
          <w:color w:val="333333"/>
          <w:kern w:val="0"/>
          <w:sz w:val="18"/>
          <w:szCs w:val="18"/>
          <w:shd w:val="clear" w:color="auto" w:fill="EEEEEE"/>
          <w:lang w:val="en-US" w:eastAsia="zh-CN" w:bidi="ar-SA"/>
        </w:rPr>
        <w:pict>
          <v:shape id="Picture 1519" o:spid="_x0000_s147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阿斯特蕾亚</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#13</w:t>
      </w:r>
      <w:r>
        <w:rPr>
          <w:rFonts w:ascii="Arial" w:hAnsi="Arial" w:cs="Arial"/>
          <w:color w:val="333333"/>
          <w:kern w:val="0"/>
          <w:szCs w:val="21"/>
        </w:rPr>
        <w:t> 策略类游戏的简称是？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522" o:spid="_x0000_s147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ADG </w:t>
      </w:r>
      <w:r>
        <w:rPr>
          <w:rFonts w:ascii="Arial" w:hAnsi="Arial" w:eastAsia="宋体" w:cs="Arial"/>
          <w:color w:val="333333"/>
          <w:kern w:val="0"/>
          <w:sz w:val="18"/>
          <w:szCs w:val="18"/>
          <w:shd w:val="clear" w:color="auto" w:fill="EEEEEE"/>
          <w:lang w:val="en-US" w:eastAsia="zh-CN" w:bidi="ar-SA"/>
        </w:rPr>
        <w:pict>
          <v:shape id="Picture 1525" o:spid="_x0000_s14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SLG </w:t>
      </w:r>
      <w:r>
        <w:rPr>
          <w:rFonts w:ascii="Arial" w:hAnsi="Arial" w:eastAsia="宋体" w:cs="Arial"/>
          <w:color w:val="333333"/>
          <w:kern w:val="0"/>
          <w:sz w:val="18"/>
          <w:szCs w:val="18"/>
          <w:shd w:val="clear" w:color="auto" w:fill="EEEEEE"/>
          <w:lang w:val="en-US" w:eastAsia="zh-CN" w:bidi="ar-SA"/>
        </w:rPr>
        <w:pict>
          <v:shape id="Picture 1528" o:spid="_x0000_s14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ACG </w:t>
      </w:r>
      <w:r>
        <w:rPr>
          <w:rFonts w:ascii="Arial" w:hAnsi="Arial" w:eastAsia="宋体" w:cs="Arial"/>
          <w:color w:val="333333"/>
          <w:kern w:val="0"/>
          <w:sz w:val="18"/>
          <w:szCs w:val="18"/>
          <w:shd w:val="clear" w:color="auto" w:fill="EEEEEE"/>
          <w:lang w:val="en-US" w:eastAsia="zh-CN" w:bidi="ar-SA"/>
        </w:rPr>
        <w:pict>
          <v:shape id="Picture 1531" o:spid="_x0000_s147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MUG</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#14</w:t>
      </w:r>
      <w:r>
        <w:rPr>
          <w:rFonts w:ascii="Arial" w:hAnsi="Arial" w:cs="Arial"/>
          <w:color w:val="333333"/>
          <w:kern w:val="0"/>
          <w:szCs w:val="21"/>
        </w:rPr>
        <w:t> 物理四大基本力是哪些？</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534" o:spid="_x0000_s147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万有引力 摩擦力 相互作用力 电磁力 </w:t>
      </w:r>
      <w:r>
        <w:rPr>
          <w:rFonts w:ascii="Arial" w:hAnsi="Arial" w:eastAsia="宋体" w:cs="Arial"/>
          <w:color w:val="333333"/>
          <w:kern w:val="0"/>
          <w:sz w:val="18"/>
          <w:szCs w:val="18"/>
          <w:shd w:val="clear" w:color="auto" w:fill="EEEEEE"/>
          <w:lang w:val="en-US" w:eastAsia="zh-CN" w:bidi="ar-SA"/>
        </w:rPr>
        <w:pict>
          <v:shape id="Picture 1537" o:spid="_x0000_s14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万有引力 弱相互作用力 强相互作用力 电磁力 </w:t>
      </w:r>
      <w:r>
        <w:rPr>
          <w:rFonts w:ascii="Arial" w:hAnsi="Arial" w:eastAsia="宋体" w:cs="Arial"/>
          <w:color w:val="333333"/>
          <w:kern w:val="0"/>
          <w:sz w:val="18"/>
          <w:szCs w:val="18"/>
          <w:shd w:val="clear" w:color="auto" w:fill="EEEEEE"/>
          <w:lang w:val="en-US" w:eastAsia="zh-CN" w:bidi="ar-SA"/>
        </w:rPr>
        <w:pict>
          <v:shape id="Picture 1540" o:spid="_x0000_s14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万有引力 电磁力 重力 相互作用力 </w:t>
      </w:r>
      <w:r>
        <w:rPr>
          <w:rFonts w:ascii="Arial" w:hAnsi="Arial" w:eastAsia="宋体" w:cs="Arial"/>
          <w:color w:val="333333"/>
          <w:kern w:val="0"/>
          <w:sz w:val="18"/>
          <w:szCs w:val="18"/>
          <w:shd w:val="clear" w:color="auto" w:fill="EEEEEE"/>
          <w:lang w:val="en-US" w:eastAsia="zh-CN" w:bidi="ar-SA"/>
        </w:rPr>
        <w:pict>
          <v:shape id="Picture 1543" o:spid="_x0000_s14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万有引力 摩擦力 相互作用力 自旋力</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#15</w:t>
      </w:r>
      <w:r>
        <w:rPr>
          <w:rFonts w:ascii="Arial" w:hAnsi="Arial" w:cs="Arial"/>
          <w:color w:val="333333"/>
          <w:kern w:val="0"/>
          <w:szCs w:val="21"/>
        </w:rPr>
        <w:t> 《海贼王》中是谁在死前说出：他留下了具有财富、名声、力量世界第一的宝藏“ONE PIECE“</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546" o:spid="_x0000_s14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哥尔·D·罗杰 </w:t>
      </w:r>
      <w:r>
        <w:rPr>
          <w:rFonts w:ascii="Arial" w:hAnsi="Arial" w:eastAsia="宋体" w:cs="Arial"/>
          <w:color w:val="333333"/>
          <w:kern w:val="0"/>
          <w:sz w:val="18"/>
          <w:szCs w:val="18"/>
          <w:shd w:val="clear" w:color="auto" w:fill="EEEEEE"/>
          <w:lang w:val="en-US" w:eastAsia="zh-CN" w:bidi="ar-SA"/>
        </w:rPr>
        <w:pict>
          <v:shape id="Picture 1549" o:spid="_x0000_s148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蒙奇·D·路飞 </w:t>
      </w:r>
      <w:r>
        <w:rPr>
          <w:rFonts w:ascii="Arial" w:hAnsi="Arial" w:eastAsia="宋体" w:cs="Arial"/>
          <w:color w:val="333333"/>
          <w:kern w:val="0"/>
          <w:sz w:val="18"/>
          <w:szCs w:val="18"/>
          <w:shd w:val="clear" w:color="auto" w:fill="EEEEEE"/>
          <w:lang w:val="en-US" w:eastAsia="zh-CN" w:bidi="ar-SA"/>
        </w:rPr>
        <w:pict>
          <v:shape id="Picture 1552" o:spid="_x0000_s14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马歇尔·D·汀奇 </w:t>
      </w:r>
      <w:r>
        <w:rPr>
          <w:rFonts w:ascii="Arial" w:hAnsi="Arial" w:eastAsia="宋体" w:cs="Arial"/>
          <w:color w:val="333333"/>
          <w:kern w:val="0"/>
          <w:sz w:val="18"/>
          <w:szCs w:val="18"/>
          <w:shd w:val="clear" w:color="auto" w:fill="EEEEEE"/>
          <w:lang w:val="en-US" w:eastAsia="zh-CN" w:bidi="ar-SA"/>
        </w:rPr>
        <w:pict>
          <v:shape id="Picture 1555" o:spid="_x0000_s148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蒙奇·D·龙</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#16</w:t>
      </w:r>
      <w:r>
        <w:rPr>
          <w:rFonts w:ascii="Arial" w:hAnsi="Arial" w:cs="Arial"/>
          <w:color w:val="333333"/>
          <w:kern w:val="0"/>
          <w:szCs w:val="21"/>
        </w:rPr>
        <w:t> 茵蒂克丝见过的御坂美琴的克隆体检体番号是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558" o:spid="_x0000_s14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10032号 </w:t>
      </w:r>
      <w:r>
        <w:rPr>
          <w:rFonts w:ascii="Arial" w:hAnsi="Arial" w:eastAsia="宋体" w:cs="Arial"/>
          <w:color w:val="333333"/>
          <w:kern w:val="0"/>
          <w:sz w:val="18"/>
          <w:szCs w:val="18"/>
          <w:shd w:val="clear" w:color="auto" w:fill="EEEEEE"/>
          <w:lang w:val="en-US" w:eastAsia="zh-CN" w:bidi="ar-SA"/>
        </w:rPr>
        <w:pict>
          <v:shape id="Picture 1561" o:spid="_x0000_s14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11022号 </w:t>
      </w:r>
      <w:r>
        <w:rPr>
          <w:rFonts w:ascii="Arial" w:hAnsi="Arial" w:eastAsia="宋体" w:cs="Arial"/>
          <w:color w:val="333333"/>
          <w:kern w:val="0"/>
          <w:sz w:val="18"/>
          <w:szCs w:val="18"/>
          <w:shd w:val="clear" w:color="auto" w:fill="EEEEEE"/>
          <w:lang w:val="en-US" w:eastAsia="zh-CN" w:bidi="ar-SA"/>
        </w:rPr>
        <w:pict>
          <v:shape id="Picture 1564" o:spid="_x0000_s14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10022号 </w:t>
      </w:r>
      <w:r>
        <w:rPr>
          <w:rFonts w:ascii="Arial" w:hAnsi="Arial" w:eastAsia="宋体" w:cs="Arial"/>
          <w:color w:val="333333"/>
          <w:kern w:val="0"/>
          <w:sz w:val="18"/>
          <w:szCs w:val="18"/>
          <w:shd w:val="clear" w:color="auto" w:fill="EEEEEE"/>
          <w:lang w:val="en-US" w:eastAsia="zh-CN" w:bidi="ar-SA"/>
        </w:rPr>
        <w:pict>
          <v:shape id="Picture 1567" o:spid="_x0000_s14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20000号</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#17</w:t>
      </w:r>
      <w:r>
        <w:rPr>
          <w:rFonts w:ascii="Arial" w:hAnsi="Arial" w:cs="Arial"/>
          <w:color w:val="333333"/>
          <w:kern w:val="0"/>
          <w:szCs w:val="21"/>
        </w:rPr>
        <w:t> 《加速世界》中，主人公的名字是？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570" o:spid="_x0000_s14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有田春雷 </w:t>
      </w:r>
      <w:r>
        <w:rPr>
          <w:rFonts w:ascii="Arial" w:hAnsi="Arial" w:eastAsia="宋体" w:cs="Arial"/>
          <w:color w:val="333333"/>
          <w:kern w:val="0"/>
          <w:sz w:val="18"/>
          <w:szCs w:val="18"/>
          <w:shd w:val="clear" w:color="auto" w:fill="EEEEEE"/>
          <w:lang w:val="en-US" w:eastAsia="zh-CN" w:bidi="ar-SA"/>
        </w:rPr>
        <w:pict>
          <v:shape id="Picture 1573" o:spid="_x0000_s149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有田春雨 </w:t>
      </w:r>
      <w:r>
        <w:rPr>
          <w:rFonts w:ascii="Arial" w:hAnsi="Arial" w:eastAsia="宋体" w:cs="Arial"/>
          <w:color w:val="333333"/>
          <w:kern w:val="0"/>
          <w:sz w:val="18"/>
          <w:szCs w:val="18"/>
          <w:shd w:val="clear" w:color="auto" w:fill="EEEEEE"/>
          <w:lang w:val="en-US" w:eastAsia="zh-CN" w:bidi="ar-SA"/>
        </w:rPr>
        <w:pict>
          <v:shape id="Picture 1576" o:spid="_x0000_s149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有田春雪 </w:t>
      </w:r>
      <w:r>
        <w:rPr>
          <w:rFonts w:ascii="Arial" w:hAnsi="Arial" w:eastAsia="宋体" w:cs="Arial"/>
          <w:color w:val="333333"/>
          <w:kern w:val="0"/>
          <w:sz w:val="18"/>
          <w:szCs w:val="18"/>
          <w:shd w:val="clear" w:color="auto" w:fill="EEEEEE"/>
          <w:lang w:val="en-US" w:eastAsia="zh-CN" w:bidi="ar-SA"/>
        </w:rPr>
        <w:pict>
          <v:shape id="Picture 1579" o:spid="_x0000_s14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有田春风</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#18</w:t>
      </w:r>
      <w:r>
        <w:rPr>
          <w:rFonts w:ascii="Arial" w:hAnsi="Arial" w:cs="Arial"/>
          <w:color w:val="333333"/>
          <w:kern w:val="0"/>
          <w:szCs w:val="21"/>
        </w:rPr>
        <w:t> 日本麻将中，荣和30符4番，得点多少</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582" o:spid="_x0000_s14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7900 </w:t>
      </w:r>
      <w:r>
        <w:rPr>
          <w:rFonts w:ascii="Arial" w:hAnsi="Arial" w:eastAsia="宋体" w:cs="Arial"/>
          <w:color w:val="333333"/>
          <w:kern w:val="0"/>
          <w:sz w:val="18"/>
          <w:szCs w:val="18"/>
          <w:shd w:val="clear" w:color="auto" w:fill="EEEEEE"/>
          <w:lang w:val="en-US" w:eastAsia="zh-CN" w:bidi="ar-SA"/>
        </w:rPr>
        <w:pict>
          <v:shape id="Picture 1585" o:spid="_x0000_s14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3900 </w:t>
      </w:r>
      <w:r>
        <w:rPr>
          <w:rFonts w:ascii="Arial" w:hAnsi="Arial" w:eastAsia="宋体" w:cs="Arial"/>
          <w:color w:val="333333"/>
          <w:kern w:val="0"/>
          <w:sz w:val="18"/>
          <w:szCs w:val="18"/>
          <w:shd w:val="clear" w:color="auto" w:fill="EEEEEE"/>
          <w:lang w:val="en-US" w:eastAsia="zh-CN" w:bidi="ar-SA"/>
        </w:rPr>
        <w:pict>
          <v:shape id="Picture 1588" o:spid="_x0000_s14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8000 </w:t>
      </w:r>
      <w:r>
        <w:rPr>
          <w:rFonts w:ascii="Arial" w:hAnsi="Arial" w:eastAsia="宋体" w:cs="Arial"/>
          <w:color w:val="333333"/>
          <w:kern w:val="0"/>
          <w:sz w:val="18"/>
          <w:szCs w:val="18"/>
          <w:shd w:val="clear" w:color="auto" w:fill="EEEEEE"/>
          <w:lang w:val="en-US" w:eastAsia="zh-CN" w:bidi="ar-SA"/>
        </w:rPr>
        <w:pict>
          <v:shape id="Picture 1591" o:spid="_x0000_s149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7700</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#19</w:t>
      </w:r>
      <w:r>
        <w:rPr>
          <w:rFonts w:ascii="Arial" w:hAnsi="Arial" w:cs="Arial"/>
          <w:color w:val="333333"/>
          <w:kern w:val="0"/>
          <w:szCs w:val="21"/>
        </w:rPr>
        <w:t> 以下四人中谁不是可爱的男孩纸？</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594" o:spid="_x0000_s14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漆原琉华 </w:t>
      </w:r>
      <w:r>
        <w:rPr>
          <w:rFonts w:ascii="Arial" w:hAnsi="Arial" w:eastAsia="宋体" w:cs="Arial"/>
          <w:color w:val="333333"/>
          <w:kern w:val="0"/>
          <w:sz w:val="18"/>
          <w:szCs w:val="18"/>
          <w:shd w:val="clear" w:color="auto" w:fill="EEEEEE"/>
          <w:lang w:val="en-US" w:eastAsia="zh-CN" w:bidi="ar-SA"/>
        </w:rPr>
        <w:pict>
          <v:shape id="Picture 1597" o:spid="_x0000_s149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祗堂鞠也 </w:t>
      </w:r>
      <w:r>
        <w:rPr>
          <w:rFonts w:ascii="Arial" w:hAnsi="Arial" w:eastAsia="宋体" w:cs="Arial"/>
          <w:color w:val="333333"/>
          <w:kern w:val="0"/>
          <w:sz w:val="18"/>
          <w:szCs w:val="18"/>
          <w:shd w:val="clear" w:color="auto" w:fill="EEEEEE"/>
          <w:lang w:val="en-US" w:eastAsia="zh-CN" w:bidi="ar-SA"/>
        </w:rPr>
        <w:pict>
          <v:shape id="Picture 1600" o:spid="_x0000_s150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楠幸村 </w:t>
      </w:r>
      <w:r>
        <w:rPr>
          <w:rFonts w:ascii="Arial" w:hAnsi="Arial" w:eastAsia="宋体" w:cs="Arial"/>
          <w:color w:val="333333"/>
          <w:kern w:val="0"/>
          <w:sz w:val="18"/>
          <w:szCs w:val="18"/>
          <w:shd w:val="clear" w:color="auto" w:fill="EEEEEE"/>
          <w:lang w:val="en-US" w:eastAsia="zh-CN" w:bidi="ar-SA"/>
        </w:rPr>
        <w:pict>
          <v:shape id="Picture 1603" o:spid="_x0000_s15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蓝川绊</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#20</w:t>
      </w:r>
      <w:r>
        <w:rPr>
          <w:rFonts w:ascii="Arial" w:hAnsi="Arial" w:cs="Arial"/>
          <w:color w:val="333333"/>
          <w:kern w:val="0"/>
          <w:szCs w:val="21"/>
        </w:rPr>
        <w:t> 英雄联盟中卡特琳娜的大招的技能名称是？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606" o:spid="_x0000_s15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不详之刃 </w:t>
      </w:r>
      <w:r>
        <w:rPr>
          <w:rFonts w:ascii="Arial" w:hAnsi="Arial" w:eastAsia="宋体" w:cs="Arial"/>
          <w:color w:val="333333"/>
          <w:kern w:val="0"/>
          <w:sz w:val="18"/>
          <w:szCs w:val="18"/>
          <w:shd w:val="clear" w:color="auto" w:fill="EEEEEE"/>
          <w:lang w:val="en-US" w:eastAsia="zh-CN" w:bidi="ar-SA"/>
        </w:rPr>
        <w:pict>
          <v:shape id="Picture 1609" o:spid="_x0000_s150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剑刃风暴 </w:t>
      </w:r>
      <w:r>
        <w:rPr>
          <w:rFonts w:ascii="Arial" w:hAnsi="Arial" w:eastAsia="宋体" w:cs="Arial"/>
          <w:color w:val="333333"/>
          <w:kern w:val="0"/>
          <w:sz w:val="18"/>
          <w:szCs w:val="18"/>
          <w:shd w:val="clear" w:color="auto" w:fill="EEEEEE"/>
          <w:lang w:val="en-US" w:eastAsia="zh-CN" w:bidi="ar-SA"/>
        </w:rPr>
        <w:pict>
          <v:shape id="Picture 1612" o:spid="_x0000_s150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死亡莲华 </w:t>
      </w:r>
      <w:r>
        <w:rPr>
          <w:rFonts w:ascii="Arial" w:hAnsi="Arial" w:eastAsia="宋体" w:cs="Arial"/>
          <w:color w:val="333333"/>
          <w:kern w:val="0"/>
          <w:sz w:val="18"/>
          <w:szCs w:val="18"/>
          <w:shd w:val="clear" w:color="auto" w:fill="EEEEEE"/>
          <w:lang w:val="en-US" w:eastAsia="zh-CN" w:bidi="ar-SA"/>
        </w:rPr>
        <w:pict>
          <v:shape id="Picture 1615" o:spid="_x0000_s150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夺命莲花</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#21</w:t>
      </w:r>
      <w:r>
        <w:rPr>
          <w:rFonts w:ascii="Arial" w:hAnsi="Arial" w:cs="Arial"/>
          <w:color w:val="333333"/>
          <w:kern w:val="0"/>
          <w:szCs w:val="21"/>
        </w:rPr>
        <w:t> 食物链顶端的男人是？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618" o:spid="_x0000_s150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贝克汉姆 </w:t>
      </w:r>
      <w:r>
        <w:rPr>
          <w:rFonts w:ascii="Arial" w:hAnsi="Arial" w:eastAsia="宋体" w:cs="Arial"/>
          <w:color w:val="333333"/>
          <w:kern w:val="0"/>
          <w:sz w:val="18"/>
          <w:szCs w:val="18"/>
          <w:shd w:val="clear" w:color="auto" w:fill="EEEEEE"/>
          <w:lang w:val="en-US" w:eastAsia="zh-CN" w:bidi="ar-SA"/>
        </w:rPr>
        <w:pict>
          <v:shape id="Picture 1621" o:spid="_x0000_s15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克里斯蒂安·贝尔 </w:t>
      </w:r>
      <w:r>
        <w:rPr>
          <w:rFonts w:ascii="Arial" w:hAnsi="Arial" w:eastAsia="宋体" w:cs="Arial"/>
          <w:color w:val="333333"/>
          <w:kern w:val="0"/>
          <w:sz w:val="18"/>
          <w:szCs w:val="18"/>
          <w:shd w:val="clear" w:color="auto" w:fill="EEEEEE"/>
          <w:lang w:val="en-US" w:eastAsia="zh-CN" w:bidi="ar-SA"/>
        </w:rPr>
        <w:pict>
          <v:shape id="Picture 1624" o:spid="_x0000_s15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亚历山大·格拉汉姆·贝尔 </w:t>
      </w:r>
      <w:r>
        <w:rPr>
          <w:rFonts w:ascii="Arial" w:hAnsi="Arial" w:eastAsia="宋体" w:cs="Arial"/>
          <w:color w:val="333333"/>
          <w:kern w:val="0"/>
          <w:sz w:val="18"/>
          <w:szCs w:val="18"/>
          <w:shd w:val="clear" w:color="auto" w:fill="EEEEEE"/>
          <w:lang w:val="en-US" w:eastAsia="zh-CN" w:bidi="ar-SA"/>
        </w:rPr>
        <w:pict>
          <v:shape id="Picture 1627" o:spid="_x0000_s15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贝尔·格里尔斯</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#22</w:t>
      </w:r>
      <w:r>
        <w:rPr>
          <w:rFonts w:ascii="Arial" w:hAnsi="Arial" w:cs="Arial"/>
          <w:color w:val="333333"/>
          <w:kern w:val="0"/>
          <w:szCs w:val="21"/>
        </w:rPr>
        <w:t> 神ZUN最喜欢喝的饮料是？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630" o:spid="_x0000_s15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啤酒 </w:t>
      </w:r>
      <w:r>
        <w:rPr>
          <w:rFonts w:ascii="Arial" w:hAnsi="Arial" w:eastAsia="宋体" w:cs="Arial"/>
          <w:color w:val="333333"/>
          <w:kern w:val="0"/>
          <w:sz w:val="18"/>
          <w:szCs w:val="18"/>
          <w:shd w:val="clear" w:color="auto" w:fill="EEEEEE"/>
          <w:lang w:val="en-US" w:eastAsia="zh-CN" w:bidi="ar-SA"/>
        </w:rPr>
        <w:pict>
          <v:shape id="Picture 1633" o:spid="_x0000_s15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热巧克力 </w:t>
      </w:r>
      <w:r>
        <w:rPr>
          <w:rFonts w:ascii="Arial" w:hAnsi="Arial" w:eastAsia="宋体" w:cs="Arial"/>
          <w:color w:val="333333"/>
          <w:kern w:val="0"/>
          <w:sz w:val="18"/>
          <w:szCs w:val="18"/>
          <w:shd w:val="clear" w:color="auto" w:fill="EEEEEE"/>
          <w:lang w:val="en-US" w:eastAsia="zh-CN" w:bidi="ar-SA"/>
        </w:rPr>
        <w:pict>
          <v:shape id="Picture 1636" o:spid="_x0000_s151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葡萄汁 </w:t>
      </w:r>
      <w:r>
        <w:rPr>
          <w:rFonts w:ascii="Arial" w:hAnsi="Arial" w:eastAsia="宋体" w:cs="Arial"/>
          <w:color w:val="333333"/>
          <w:kern w:val="0"/>
          <w:sz w:val="18"/>
          <w:szCs w:val="18"/>
          <w:shd w:val="clear" w:color="auto" w:fill="EEEEEE"/>
          <w:lang w:val="en-US" w:eastAsia="zh-CN" w:bidi="ar-SA"/>
        </w:rPr>
        <w:pict>
          <v:shape id="Picture 1639" o:spid="_x0000_s15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冰咖啡</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#23</w:t>
      </w:r>
      <w:r>
        <w:rPr>
          <w:rFonts w:ascii="Arial" w:hAnsi="Arial" w:cs="Arial"/>
          <w:color w:val="333333"/>
          <w:kern w:val="0"/>
          <w:szCs w:val="21"/>
        </w:rPr>
        <w:t> 在女神转生系列中，下面属于Chaos系的恶魔是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642" o:spid="_x0000_s15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北斗星君 </w:t>
      </w:r>
      <w:r>
        <w:rPr>
          <w:rFonts w:ascii="Arial" w:hAnsi="Arial" w:eastAsia="宋体" w:cs="Arial"/>
          <w:color w:val="333333"/>
          <w:kern w:val="0"/>
          <w:sz w:val="18"/>
          <w:szCs w:val="18"/>
          <w:shd w:val="clear" w:color="auto" w:fill="EEEEEE"/>
          <w:lang w:val="en-US" w:eastAsia="zh-CN" w:bidi="ar-SA"/>
        </w:rPr>
        <w:pict>
          <v:shape id="Picture 1645" o:spid="_x0000_s15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迦楼罗 </w:t>
      </w:r>
      <w:r>
        <w:rPr>
          <w:rFonts w:ascii="Arial" w:hAnsi="Arial" w:eastAsia="宋体" w:cs="Arial"/>
          <w:color w:val="333333"/>
          <w:kern w:val="0"/>
          <w:sz w:val="18"/>
          <w:szCs w:val="18"/>
          <w:shd w:val="clear" w:color="auto" w:fill="EEEEEE"/>
          <w:lang w:val="en-US" w:eastAsia="zh-CN" w:bidi="ar-SA"/>
        </w:rPr>
        <w:pict>
          <v:shape id="Picture 1648" o:spid="_x0000_s15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库夫林 </w:t>
      </w:r>
      <w:r>
        <w:rPr>
          <w:rFonts w:ascii="Arial" w:hAnsi="Arial" w:eastAsia="宋体" w:cs="Arial"/>
          <w:color w:val="333333"/>
          <w:kern w:val="0"/>
          <w:sz w:val="18"/>
          <w:szCs w:val="18"/>
          <w:shd w:val="clear" w:color="auto" w:fill="EEEEEE"/>
          <w:lang w:val="en-US" w:eastAsia="zh-CN" w:bidi="ar-SA"/>
        </w:rPr>
        <w:pict>
          <v:shape id="Picture 1651" o:spid="_x0000_s151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齐天大圣</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#24</w:t>
      </w:r>
      <w:r>
        <w:rPr>
          <w:rFonts w:ascii="Arial" w:hAnsi="Arial" w:cs="Arial"/>
          <w:color w:val="333333"/>
          <w:kern w:val="0"/>
          <w:szCs w:val="21"/>
        </w:rPr>
        <w:t> 《未来日记》中的女主叫什么名字？</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654" o:spid="_x0000_s15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我妻有奶 </w:t>
      </w:r>
      <w:r>
        <w:rPr>
          <w:rFonts w:ascii="Arial" w:hAnsi="Arial" w:eastAsia="宋体" w:cs="Arial"/>
          <w:color w:val="333333"/>
          <w:kern w:val="0"/>
          <w:sz w:val="18"/>
          <w:szCs w:val="18"/>
          <w:shd w:val="clear" w:color="auto" w:fill="EEEEEE"/>
          <w:lang w:val="en-US" w:eastAsia="zh-CN" w:bidi="ar-SA"/>
        </w:rPr>
        <w:pict>
          <v:shape id="Picture 1657" o:spid="_x0000_s15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我骑由乃 </w:t>
      </w:r>
      <w:r>
        <w:rPr>
          <w:rFonts w:ascii="Arial" w:hAnsi="Arial" w:eastAsia="宋体" w:cs="Arial"/>
          <w:color w:val="333333"/>
          <w:kern w:val="0"/>
          <w:sz w:val="18"/>
          <w:szCs w:val="18"/>
          <w:shd w:val="clear" w:color="auto" w:fill="EEEEEE"/>
          <w:lang w:val="en-US" w:eastAsia="zh-CN" w:bidi="ar-SA"/>
        </w:rPr>
        <w:pict>
          <v:shape id="Picture 1660" o:spid="_x0000_s15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我妻由乃 </w:t>
      </w:r>
      <w:r>
        <w:rPr>
          <w:rFonts w:ascii="Arial" w:hAnsi="Arial" w:eastAsia="宋体" w:cs="Arial"/>
          <w:color w:val="333333"/>
          <w:kern w:val="0"/>
          <w:sz w:val="18"/>
          <w:szCs w:val="18"/>
          <w:shd w:val="clear" w:color="auto" w:fill="EEEEEE"/>
          <w:lang w:val="en-US" w:eastAsia="zh-CN" w:bidi="ar-SA"/>
        </w:rPr>
        <w:pict>
          <v:shape id="Picture 1663" o:spid="_x0000_s15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我欺由乃</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#25</w:t>
      </w:r>
      <w:r>
        <w:rPr>
          <w:rFonts w:ascii="Arial" w:hAnsi="Arial" w:cs="Arial"/>
          <w:color w:val="333333"/>
          <w:kern w:val="0"/>
          <w:szCs w:val="21"/>
        </w:rPr>
        <w:t> V家的 《party party》是哪位歌姬唱的？</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666" o:spid="_x0000_s15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MIKU </w:t>
      </w:r>
      <w:r>
        <w:rPr>
          <w:rFonts w:ascii="Arial" w:hAnsi="Arial" w:eastAsia="宋体" w:cs="Arial"/>
          <w:color w:val="333333"/>
          <w:kern w:val="0"/>
          <w:sz w:val="18"/>
          <w:szCs w:val="18"/>
          <w:shd w:val="clear" w:color="auto" w:fill="EEEEEE"/>
          <w:lang w:val="en-US" w:eastAsia="zh-CN" w:bidi="ar-SA"/>
        </w:rPr>
        <w:pict>
          <v:shape id="Picture 1669" o:spid="_x0000_s15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LUKA </w:t>
      </w:r>
      <w:r>
        <w:rPr>
          <w:rFonts w:ascii="Arial" w:hAnsi="Arial" w:eastAsia="宋体" w:cs="Arial"/>
          <w:color w:val="333333"/>
          <w:kern w:val="0"/>
          <w:sz w:val="18"/>
          <w:szCs w:val="18"/>
          <w:shd w:val="clear" w:color="auto" w:fill="EEEEEE"/>
          <w:lang w:val="en-US" w:eastAsia="zh-CN" w:bidi="ar-SA"/>
        </w:rPr>
        <w:pict>
          <v:shape id="Picture 1672" o:spid="_x0000_s15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IA </w:t>
      </w:r>
      <w:r>
        <w:rPr>
          <w:rFonts w:ascii="Arial" w:hAnsi="Arial" w:eastAsia="宋体" w:cs="Arial"/>
          <w:color w:val="333333"/>
          <w:kern w:val="0"/>
          <w:sz w:val="18"/>
          <w:szCs w:val="18"/>
          <w:shd w:val="clear" w:color="auto" w:fill="EEEEEE"/>
          <w:lang w:val="en-US" w:eastAsia="zh-CN" w:bidi="ar-SA"/>
        </w:rPr>
        <w:pict>
          <v:shape id="Picture 1675" o:spid="_x0000_s152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VY1</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#26</w:t>
      </w:r>
      <w:r>
        <w:rPr>
          <w:rFonts w:ascii="Arial" w:hAnsi="Arial" w:cs="Arial"/>
          <w:color w:val="333333"/>
          <w:kern w:val="0"/>
          <w:szCs w:val="21"/>
        </w:rPr>
        <w:t> 《潜行吧！奈亚子》中邪神奈亚拉托提普的天敌是？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678" o:spid="_x0000_s15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诺登斯 </w:t>
      </w:r>
      <w:r>
        <w:rPr>
          <w:rFonts w:ascii="Arial" w:hAnsi="Arial" w:eastAsia="宋体" w:cs="Arial"/>
          <w:color w:val="333333"/>
          <w:kern w:val="0"/>
          <w:sz w:val="18"/>
          <w:szCs w:val="18"/>
          <w:shd w:val="clear" w:color="auto" w:fill="EEEEEE"/>
          <w:lang w:val="en-US" w:eastAsia="zh-CN" w:bidi="ar-SA"/>
        </w:rPr>
        <w:pict>
          <v:shape id="Picture 1681" o:spid="_x0000_s152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克图格亚 </w:t>
      </w:r>
      <w:r>
        <w:rPr>
          <w:rFonts w:ascii="Arial" w:hAnsi="Arial" w:eastAsia="宋体" w:cs="Arial"/>
          <w:color w:val="333333"/>
          <w:kern w:val="0"/>
          <w:sz w:val="18"/>
          <w:szCs w:val="18"/>
          <w:shd w:val="clear" w:color="auto" w:fill="EEEEEE"/>
          <w:lang w:val="en-US" w:eastAsia="zh-CN" w:bidi="ar-SA"/>
        </w:rPr>
        <w:pict>
          <v:shape id="Picture 1684" o:spid="_x0000_s15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夏塔克鸟 </w:t>
      </w:r>
      <w:r>
        <w:rPr>
          <w:rFonts w:ascii="Arial" w:hAnsi="Arial" w:eastAsia="宋体" w:cs="Arial"/>
          <w:color w:val="333333"/>
          <w:kern w:val="0"/>
          <w:sz w:val="18"/>
          <w:szCs w:val="18"/>
          <w:shd w:val="clear" w:color="auto" w:fill="EEEEEE"/>
          <w:lang w:val="en-US" w:eastAsia="zh-CN" w:bidi="ar-SA"/>
        </w:rPr>
        <w:pict>
          <v:shape id="Picture 1687" o:spid="_x0000_s15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哈斯塔</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#27</w:t>
      </w:r>
      <w:r>
        <w:rPr>
          <w:rFonts w:ascii="Arial" w:hAnsi="Arial" w:cs="Arial"/>
          <w:color w:val="333333"/>
          <w:kern w:val="0"/>
          <w:szCs w:val="21"/>
        </w:rPr>
        <w:t> 浦科特m5p固态硬盘采用的是什么主控芯片</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690" o:spid="_x0000_s15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SandForce 2281 </w:t>
      </w:r>
      <w:r>
        <w:rPr>
          <w:rFonts w:ascii="Arial" w:hAnsi="Arial" w:eastAsia="宋体" w:cs="Arial"/>
          <w:color w:val="333333"/>
          <w:kern w:val="0"/>
          <w:sz w:val="18"/>
          <w:szCs w:val="18"/>
          <w:shd w:val="clear" w:color="auto" w:fill="EEEEEE"/>
          <w:lang w:val="en-US" w:eastAsia="zh-CN" w:bidi="ar-SA"/>
        </w:rPr>
        <w:pict>
          <v:shape id="Picture 1693" o:spid="_x0000_s15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S4LN021X01-8030 MDX </w:t>
      </w:r>
      <w:r>
        <w:rPr>
          <w:rFonts w:ascii="Arial" w:hAnsi="Arial" w:eastAsia="宋体" w:cs="Arial"/>
          <w:color w:val="333333"/>
          <w:kern w:val="0"/>
          <w:sz w:val="18"/>
          <w:szCs w:val="18"/>
          <w:shd w:val="clear" w:color="auto" w:fill="EEEEEE"/>
          <w:lang w:val="en-US" w:eastAsia="zh-CN" w:bidi="ar-SA"/>
        </w:rPr>
        <w:pict>
          <v:shape id="Picture 1696" o:spid="_x0000_s15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Marvell 88SS9174-BKK2 </w:t>
      </w:r>
      <w:r>
        <w:rPr>
          <w:rFonts w:ascii="Arial" w:hAnsi="Arial" w:eastAsia="宋体" w:cs="Arial"/>
          <w:color w:val="333333"/>
          <w:kern w:val="0"/>
          <w:sz w:val="18"/>
          <w:szCs w:val="18"/>
          <w:shd w:val="clear" w:color="auto" w:fill="EEEEEE"/>
          <w:lang w:val="en-US" w:eastAsia="zh-CN" w:bidi="ar-SA"/>
        </w:rPr>
        <w:pict>
          <v:shape id="Picture 1699" o:spid="_x0000_s153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Marvell 88SS9187-BLD2</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#28</w:t>
      </w:r>
      <w:r>
        <w:rPr>
          <w:rFonts w:ascii="Arial" w:hAnsi="Arial" w:cs="Arial"/>
          <w:color w:val="333333"/>
          <w:kern w:val="0"/>
          <w:szCs w:val="21"/>
        </w:rPr>
        <w:t> 游戏王4代主角都有什么共同点</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02" o:spid="_x0000_s15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发型都是海产 </w:t>
      </w:r>
      <w:r>
        <w:rPr>
          <w:rFonts w:ascii="Arial" w:hAnsi="Arial" w:eastAsia="宋体" w:cs="Arial"/>
          <w:color w:val="333333"/>
          <w:kern w:val="0"/>
          <w:sz w:val="18"/>
          <w:szCs w:val="18"/>
          <w:shd w:val="clear" w:color="auto" w:fill="EEEEEE"/>
          <w:lang w:val="en-US" w:eastAsia="zh-CN" w:bidi="ar-SA"/>
        </w:rPr>
        <w:pict>
          <v:shape id="Picture 1705" o:spid="_x0000_s153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都会不会决斗 </w:t>
      </w:r>
      <w:r>
        <w:rPr>
          <w:rFonts w:ascii="Arial" w:hAnsi="Arial" w:eastAsia="宋体" w:cs="Arial"/>
          <w:color w:val="333333"/>
          <w:kern w:val="0"/>
          <w:sz w:val="18"/>
          <w:szCs w:val="18"/>
          <w:shd w:val="clear" w:color="auto" w:fill="EEEEEE"/>
          <w:lang w:val="en-US" w:eastAsia="zh-CN" w:bidi="ar-SA"/>
        </w:rPr>
        <w:pict>
          <v:shape id="Picture 1708" o:spid="_x0000_s15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都是决斗王 </w:t>
      </w:r>
      <w:r>
        <w:rPr>
          <w:rFonts w:ascii="Arial" w:hAnsi="Arial" w:eastAsia="宋体" w:cs="Arial"/>
          <w:color w:val="333333"/>
          <w:kern w:val="0"/>
          <w:sz w:val="18"/>
          <w:szCs w:val="18"/>
          <w:shd w:val="clear" w:color="auto" w:fill="EEEEEE"/>
          <w:lang w:val="en-US" w:eastAsia="zh-CN" w:bidi="ar-SA"/>
        </w:rPr>
        <w:pict>
          <v:shape id="Picture 1711" o:spid="_x0000_s15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都没有输过</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#29</w:t>
      </w:r>
      <w:r>
        <w:rPr>
          <w:rFonts w:ascii="Arial" w:hAnsi="Arial" w:cs="Arial"/>
          <w:color w:val="333333"/>
          <w:kern w:val="0"/>
          <w:szCs w:val="21"/>
        </w:rPr>
        <w:t> “ゑ”是日语中已经停用的一个平假名，其读音与以下哪个平假名相同？</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14" o:spid="_x0000_s15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ふ </w:t>
      </w:r>
      <w:r>
        <w:rPr>
          <w:rFonts w:ascii="Arial" w:hAnsi="Arial" w:eastAsia="宋体" w:cs="Arial"/>
          <w:color w:val="333333"/>
          <w:kern w:val="0"/>
          <w:sz w:val="18"/>
          <w:szCs w:val="18"/>
          <w:shd w:val="clear" w:color="auto" w:fill="EEEEEE"/>
          <w:lang w:val="en-US" w:eastAsia="zh-CN" w:bidi="ar-SA"/>
        </w:rPr>
        <w:pict>
          <v:shape id="Picture 1717" o:spid="_x0000_s15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な </w:t>
      </w:r>
      <w:r>
        <w:rPr>
          <w:rFonts w:ascii="Arial" w:hAnsi="Arial" w:eastAsia="宋体" w:cs="Arial"/>
          <w:color w:val="333333"/>
          <w:kern w:val="0"/>
          <w:sz w:val="18"/>
          <w:szCs w:val="18"/>
          <w:shd w:val="clear" w:color="auto" w:fill="EEEEEE"/>
          <w:lang w:val="en-US" w:eastAsia="zh-CN" w:bidi="ar-SA"/>
        </w:rPr>
        <w:pict>
          <v:shape id="Picture 1720" o:spid="_x0000_s154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え </w:t>
      </w:r>
      <w:r>
        <w:rPr>
          <w:rFonts w:ascii="Arial" w:hAnsi="Arial" w:eastAsia="宋体" w:cs="Arial"/>
          <w:color w:val="333333"/>
          <w:kern w:val="0"/>
          <w:sz w:val="18"/>
          <w:szCs w:val="18"/>
          <w:shd w:val="clear" w:color="auto" w:fill="EEEEEE"/>
          <w:lang w:val="en-US" w:eastAsia="zh-CN" w:bidi="ar-SA"/>
        </w:rPr>
        <w:pict>
          <v:shape id="Picture 1723" o:spid="_x0000_s154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る</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#30</w:t>
      </w:r>
      <w:r>
        <w:rPr>
          <w:rFonts w:ascii="Arial" w:hAnsi="Arial" w:cs="Arial"/>
          <w:color w:val="333333"/>
          <w:kern w:val="0"/>
          <w:szCs w:val="21"/>
        </w:rPr>
        <w:t> 人妻声优門脇舞以的马甲是？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26" o:spid="_x0000_s15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梨子御津 </w:t>
      </w:r>
      <w:r>
        <w:rPr>
          <w:rFonts w:ascii="Arial" w:hAnsi="Arial" w:eastAsia="宋体" w:cs="Arial"/>
          <w:color w:val="333333"/>
          <w:kern w:val="0"/>
          <w:sz w:val="18"/>
          <w:szCs w:val="18"/>
          <w:shd w:val="clear" w:color="auto" w:fill="EEEEEE"/>
          <w:lang w:val="en-US" w:eastAsia="zh-CN" w:bidi="ar-SA"/>
        </w:rPr>
        <w:pict>
          <v:shape id="Picture 1729" o:spid="_x0000_s154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桃子御津 </w:t>
      </w:r>
      <w:r>
        <w:rPr>
          <w:rFonts w:ascii="Arial" w:hAnsi="Arial" w:eastAsia="宋体" w:cs="Arial"/>
          <w:color w:val="333333"/>
          <w:kern w:val="0"/>
          <w:sz w:val="18"/>
          <w:szCs w:val="18"/>
          <w:shd w:val="clear" w:color="auto" w:fill="EEEEEE"/>
          <w:lang w:val="en-US" w:eastAsia="zh-CN" w:bidi="ar-SA"/>
        </w:rPr>
        <w:pict>
          <v:shape id="Picture 1732" o:spid="_x0000_s15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橘子御津 </w:t>
      </w:r>
      <w:r>
        <w:rPr>
          <w:rFonts w:ascii="Arial" w:hAnsi="Arial" w:eastAsia="宋体" w:cs="Arial"/>
          <w:color w:val="333333"/>
          <w:kern w:val="0"/>
          <w:sz w:val="18"/>
          <w:szCs w:val="18"/>
          <w:shd w:val="clear" w:color="auto" w:fill="EEEEEE"/>
          <w:lang w:val="en-US" w:eastAsia="zh-CN" w:bidi="ar-SA"/>
        </w:rPr>
        <w:pict>
          <v:shape id="Picture 1735" o:spid="_x0000_s15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杏子御津</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#31</w:t>
      </w:r>
      <w:r>
        <w:rPr>
          <w:rFonts w:ascii="Arial" w:hAnsi="Arial" w:cs="Arial"/>
          <w:color w:val="333333"/>
          <w:kern w:val="0"/>
          <w:szCs w:val="21"/>
        </w:rPr>
        <w:t> 《十万个冷笑话》福禄篇中大娃的能力是什么？</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38" o:spid="_x0000_s154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月牙天冲 </w:t>
      </w:r>
      <w:r>
        <w:rPr>
          <w:rFonts w:ascii="Arial" w:hAnsi="Arial" w:eastAsia="宋体" w:cs="Arial"/>
          <w:color w:val="333333"/>
          <w:kern w:val="0"/>
          <w:sz w:val="18"/>
          <w:szCs w:val="18"/>
          <w:shd w:val="clear" w:color="auto" w:fill="EEEEEE"/>
          <w:lang w:val="en-US" w:eastAsia="zh-CN" w:bidi="ar-SA"/>
        </w:rPr>
        <w:pict>
          <v:shape id="Picture 1741" o:spid="_x0000_s15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头变大 </w:t>
      </w:r>
      <w:r>
        <w:rPr>
          <w:rFonts w:ascii="Arial" w:hAnsi="Arial" w:eastAsia="宋体" w:cs="Arial"/>
          <w:color w:val="333333"/>
          <w:kern w:val="0"/>
          <w:sz w:val="18"/>
          <w:szCs w:val="18"/>
          <w:shd w:val="clear" w:color="auto" w:fill="EEEEEE"/>
          <w:lang w:val="en-US" w:eastAsia="zh-CN" w:bidi="ar-SA"/>
        </w:rPr>
        <w:pict>
          <v:shape id="Picture 1744" o:spid="_x0000_s15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电磁炮 </w:t>
      </w:r>
      <w:r>
        <w:rPr>
          <w:rFonts w:ascii="Arial" w:hAnsi="Arial" w:eastAsia="宋体" w:cs="Arial"/>
          <w:color w:val="333333"/>
          <w:kern w:val="0"/>
          <w:sz w:val="18"/>
          <w:szCs w:val="18"/>
          <w:shd w:val="clear" w:color="auto" w:fill="EEEEEE"/>
          <w:lang w:val="en-US" w:eastAsia="zh-CN" w:bidi="ar-SA"/>
        </w:rPr>
        <w:pict>
          <v:shape id="Picture 1747" o:spid="_x0000_s15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火龙的咆哮</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#32</w:t>
      </w:r>
      <w:r>
        <w:rPr>
          <w:rFonts w:ascii="Arial" w:hAnsi="Arial" w:cs="Arial"/>
          <w:color w:val="333333"/>
          <w:kern w:val="0"/>
          <w:szCs w:val="21"/>
        </w:rPr>
        <w:t> 著名俄语歌曲kombat出自哪个歌手或乐队？</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50" o:spid="_x0000_s15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工厂组合 </w:t>
      </w:r>
      <w:r>
        <w:rPr>
          <w:rFonts w:ascii="Arial" w:hAnsi="Arial" w:eastAsia="宋体" w:cs="Arial"/>
          <w:color w:val="333333"/>
          <w:kern w:val="0"/>
          <w:sz w:val="18"/>
          <w:szCs w:val="18"/>
          <w:shd w:val="clear" w:color="auto" w:fill="EEEEEE"/>
          <w:lang w:val="en-US" w:eastAsia="zh-CN" w:bidi="ar-SA"/>
        </w:rPr>
        <w:pict>
          <v:shape id="Picture 1753" o:spid="_x0000_s155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lube </w:t>
      </w:r>
      <w:r>
        <w:rPr>
          <w:rFonts w:ascii="Arial" w:hAnsi="Arial" w:eastAsia="宋体" w:cs="Arial"/>
          <w:color w:val="333333"/>
          <w:kern w:val="0"/>
          <w:sz w:val="18"/>
          <w:szCs w:val="18"/>
          <w:shd w:val="clear" w:color="auto" w:fill="EEEEEE"/>
          <w:lang w:val="en-US" w:eastAsia="zh-CN" w:bidi="ar-SA"/>
        </w:rPr>
        <w:pict>
          <v:shape id="Picture 1756" o:spid="_x0000_s15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vitas </w:t>
      </w:r>
      <w:r>
        <w:rPr>
          <w:rFonts w:ascii="Arial" w:hAnsi="Arial" w:eastAsia="宋体" w:cs="Arial"/>
          <w:color w:val="333333"/>
          <w:kern w:val="0"/>
          <w:sz w:val="18"/>
          <w:szCs w:val="18"/>
          <w:shd w:val="clear" w:color="auto" w:fill="EEEEEE"/>
          <w:lang w:val="en-US" w:eastAsia="zh-CN" w:bidi="ar-SA"/>
        </w:rPr>
        <w:pict>
          <v:shape id="Picture 1759" o:spid="_x0000_s15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奥斯特洛夫斯基</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#33</w:t>
      </w:r>
      <w:r>
        <w:rPr>
          <w:rFonts w:ascii="Arial" w:hAnsi="Arial" w:cs="Arial"/>
          <w:color w:val="333333"/>
          <w:kern w:val="0"/>
          <w:szCs w:val="21"/>
        </w:rPr>
        <w:t> 以下哪个不是SABER（fate/stay night）的宝具？</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62" o:spid="_x0000_s155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Invisible Air </w:t>
      </w:r>
      <w:r>
        <w:rPr>
          <w:rFonts w:ascii="Arial" w:hAnsi="Arial" w:eastAsia="宋体" w:cs="Arial"/>
          <w:color w:val="333333"/>
          <w:kern w:val="0"/>
          <w:sz w:val="18"/>
          <w:szCs w:val="18"/>
          <w:shd w:val="clear" w:color="auto" w:fill="EEEEEE"/>
          <w:lang w:val="en-US" w:eastAsia="zh-CN" w:bidi="ar-SA"/>
        </w:rPr>
        <w:pict>
          <v:shape id="Picture 1765" o:spid="_x0000_s15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Excalibur </w:t>
      </w:r>
      <w:r>
        <w:rPr>
          <w:rFonts w:ascii="Arial" w:hAnsi="Arial" w:eastAsia="宋体" w:cs="Arial"/>
          <w:color w:val="333333"/>
          <w:kern w:val="0"/>
          <w:sz w:val="18"/>
          <w:szCs w:val="18"/>
          <w:shd w:val="clear" w:color="auto" w:fill="EEEEEE"/>
          <w:lang w:val="en-US" w:eastAsia="zh-CN" w:bidi="ar-SA"/>
        </w:rPr>
        <w:pict>
          <v:shape id="Picture 1768" o:spid="_x0000_s15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Avalon </w:t>
      </w:r>
      <w:r>
        <w:rPr>
          <w:rFonts w:ascii="Arial" w:hAnsi="Arial" w:eastAsia="宋体" w:cs="Arial"/>
          <w:color w:val="333333"/>
          <w:kern w:val="0"/>
          <w:sz w:val="18"/>
          <w:szCs w:val="18"/>
          <w:shd w:val="clear" w:color="auto" w:fill="EEEEEE"/>
          <w:lang w:val="en-US" w:eastAsia="zh-CN" w:bidi="ar-SA"/>
        </w:rPr>
        <w:pict>
          <v:shape id="Picture 1771" o:spid="_x0000_s155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Enuma Elish</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#34</w:t>
      </w:r>
      <w:r>
        <w:rPr>
          <w:rFonts w:ascii="Arial" w:hAnsi="Arial" w:cs="Arial"/>
          <w:color w:val="333333"/>
          <w:kern w:val="0"/>
          <w:szCs w:val="21"/>
        </w:rPr>
        <w:t> 《JoJo的奇妙冒险》漫画连载了多少年才被动画化？</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74" o:spid="_x0000_s15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15 </w:t>
      </w:r>
      <w:r>
        <w:rPr>
          <w:rFonts w:ascii="Arial" w:hAnsi="Arial" w:eastAsia="宋体" w:cs="Arial"/>
          <w:color w:val="333333"/>
          <w:kern w:val="0"/>
          <w:sz w:val="18"/>
          <w:szCs w:val="18"/>
          <w:shd w:val="clear" w:color="auto" w:fill="EEEEEE"/>
          <w:lang w:val="en-US" w:eastAsia="zh-CN" w:bidi="ar-SA"/>
        </w:rPr>
        <w:pict>
          <v:shape id="Picture 1777" o:spid="_x0000_s15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25 </w:t>
      </w:r>
      <w:r>
        <w:rPr>
          <w:rFonts w:ascii="Arial" w:hAnsi="Arial" w:eastAsia="宋体" w:cs="Arial"/>
          <w:color w:val="333333"/>
          <w:kern w:val="0"/>
          <w:sz w:val="18"/>
          <w:szCs w:val="18"/>
          <w:shd w:val="clear" w:color="auto" w:fill="EEEEEE"/>
          <w:lang w:val="en-US" w:eastAsia="zh-CN" w:bidi="ar-SA"/>
        </w:rPr>
        <w:pict>
          <v:shape id="Picture 1780" o:spid="_x0000_s15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30 </w:t>
      </w:r>
      <w:r>
        <w:rPr>
          <w:rFonts w:ascii="Arial" w:hAnsi="Arial" w:eastAsia="宋体" w:cs="Arial"/>
          <w:color w:val="333333"/>
          <w:kern w:val="0"/>
          <w:sz w:val="18"/>
          <w:szCs w:val="18"/>
          <w:shd w:val="clear" w:color="auto" w:fill="EEEEEE"/>
          <w:lang w:val="en-US" w:eastAsia="zh-CN" w:bidi="ar-SA"/>
        </w:rPr>
        <w:pict>
          <v:shape id="Picture 1783" o:spid="_x0000_s156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20</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#35</w:t>
      </w:r>
      <w:r>
        <w:rPr>
          <w:rFonts w:ascii="Arial" w:hAnsi="Arial" w:cs="Arial"/>
          <w:color w:val="333333"/>
          <w:kern w:val="0"/>
          <w:szCs w:val="21"/>
        </w:rPr>
        <w:t> 妖精的旋律中露西的本名叫什么？</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86" o:spid="_x0000_s15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桑 </w:t>
      </w:r>
      <w:r>
        <w:rPr>
          <w:rFonts w:ascii="Arial" w:hAnsi="Arial" w:eastAsia="宋体" w:cs="Arial"/>
          <w:color w:val="333333"/>
          <w:kern w:val="0"/>
          <w:sz w:val="18"/>
          <w:szCs w:val="18"/>
          <w:shd w:val="clear" w:color="auto" w:fill="EEEEEE"/>
          <w:lang w:val="en-US" w:eastAsia="zh-CN" w:bidi="ar-SA"/>
        </w:rPr>
        <w:pict>
          <v:shape id="Picture 1789" o:spid="_x0000_s15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柳 </w:t>
      </w:r>
      <w:r>
        <w:rPr>
          <w:rFonts w:ascii="Arial" w:hAnsi="Arial" w:eastAsia="宋体" w:cs="Arial"/>
          <w:color w:val="333333"/>
          <w:kern w:val="0"/>
          <w:sz w:val="18"/>
          <w:szCs w:val="18"/>
          <w:shd w:val="clear" w:color="auto" w:fill="EEEEEE"/>
          <w:lang w:val="en-US" w:eastAsia="zh-CN" w:bidi="ar-SA"/>
        </w:rPr>
        <w:pict>
          <v:shape id="Picture 1792" o:spid="_x0000_s15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枫 </w:t>
      </w:r>
      <w:r>
        <w:rPr>
          <w:rFonts w:ascii="Arial" w:hAnsi="Arial" w:eastAsia="宋体" w:cs="Arial"/>
          <w:color w:val="333333"/>
          <w:kern w:val="0"/>
          <w:sz w:val="18"/>
          <w:szCs w:val="18"/>
          <w:shd w:val="clear" w:color="auto" w:fill="EEEEEE"/>
          <w:lang w:val="en-US" w:eastAsia="zh-CN" w:bidi="ar-SA"/>
        </w:rPr>
        <w:pict>
          <v:shape id="Picture 1795" o:spid="_x0000_s156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杉</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#36</w:t>
      </w:r>
      <w:r>
        <w:rPr>
          <w:rFonts w:ascii="Arial" w:hAnsi="Arial" w:cs="Arial"/>
          <w:color w:val="333333"/>
          <w:kern w:val="0"/>
          <w:szCs w:val="21"/>
        </w:rPr>
        <w:t> 电影版三只小猪中小猪的爸爸死后被做成什么</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798" o:spid="_x0000_s156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烤猪 </w:t>
      </w:r>
      <w:r>
        <w:rPr>
          <w:rFonts w:ascii="Arial" w:hAnsi="Arial" w:eastAsia="宋体" w:cs="Arial"/>
          <w:color w:val="333333"/>
          <w:kern w:val="0"/>
          <w:sz w:val="18"/>
          <w:szCs w:val="18"/>
          <w:shd w:val="clear" w:color="auto" w:fill="EEEEEE"/>
          <w:lang w:val="en-US" w:eastAsia="zh-CN" w:bidi="ar-SA"/>
        </w:rPr>
        <w:pict>
          <v:shape id="Picture 1801" o:spid="_x0000_s15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肉圆 </w:t>
      </w:r>
      <w:r>
        <w:rPr>
          <w:rFonts w:ascii="Arial" w:hAnsi="Arial" w:eastAsia="宋体" w:cs="Arial"/>
          <w:color w:val="333333"/>
          <w:kern w:val="0"/>
          <w:sz w:val="18"/>
          <w:szCs w:val="18"/>
          <w:shd w:val="clear" w:color="auto" w:fill="EEEEEE"/>
          <w:lang w:val="en-US" w:eastAsia="zh-CN" w:bidi="ar-SA"/>
        </w:rPr>
        <w:pict>
          <v:shape id="Picture 1804" o:spid="_x0000_s15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香肠 </w:t>
      </w:r>
      <w:r>
        <w:rPr>
          <w:rFonts w:ascii="Arial" w:hAnsi="Arial" w:eastAsia="宋体" w:cs="Arial"/>
          <w:color w:val="333333"/>
          <w:kern w:val="0"/>
          <w:sz w:val="18"/>
          <w:szCs w:val="18"/>
          <w:shd w:val="clear" w:color="auto" w:fill="EEEEEE"/>
          <w:lang w:val="en-US" w:eastAsia="zh-CN" w:bidi="ar-SA"/>
        </w:rPr>
        <w:pict>
          <v:shape id="Picture 1807" o:spid="_x0000_s15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熏肉</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#37</w:t>
      </w:r>
      <w:r>
        <w:rPr>
          <w:rFonts w:ascii="Arial" w:hAnsi="Arial" w:cs="Arial"/>
          <w:color w:val="333333"/>
          <w:kern w:val="0"/>
          <w:szCs w:val="21"/>
        </w:rPr>
        <w:t> 《进击的巨人》中兵长的身高是？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810" o:spid="_x0000_s15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60M </w:t>
      </w:r>
      <w:r>
        <w:rPr>
          <w:rFonts w:ascii="Arial" w:hAnsi="Arial" w:eastAsia="宋体" w:cs="Arial"/>
          <w:color w:val="333333"/>
          <w:kern w:val="0"/>
          <w:sz w:val="18"/>
          <w:szCs w:val="18"/>
          <w:shd w:val="clear" w:color="auto" w:fill="EEEEEE"/>
          <w:lang w:val="en-US" w:eastAsia="zh-CN" w:bidi="ar-SA"/>
        </w:rPr>
        <w:pict>
          <v:shape id="Picture 1813" o:spid="_x0000_s15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15M </w:t>
      </w:r>
      <w:r>
        <w:rPr>
          <w:rFonts w:ascii="Arial" w:hAnsi="Arial" w:eastAsia="宋体" w:cs="Arial"/>
          <w:color w:val="333333"/>
          <w:kern w:val="0"/>
          <w:sz w:val="18"/>
          <w:szCs w:val="18"/>
          <w:shd w:val="clear" w:color="auto" w:fill="EEEEEE"/>
          <w:lang w:val="en-US" w:eastAsia="zh-CN" w:bidi="ar-SA"/>
        </w:rPr>
        <w:pict>
          <v:shape id="Picture 1816" o:spid="_x0000_s157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1.6M </w:t>
      </w:r>
      <w:r>
        <w:rPr>
          <w:rFonts w:ascii="Arial" w:hAnsi="Arial" w:eastAsia="宋体" w:cs="Arial"/>
          <w:color w:val="333333"/>
          <w:kern w:val="0"/>
          <w:sz w:val="18"/>
          <w:szCs w:val="18"/>
          <w:shd w:val="clear" w:color="auto" w:fill="EEEEEE"/>
          <w:lang w:val="en-US" w:eastAsia="zh-CN" w:bidi="ar-SA"/>
        </w:rPr>
        <w:pict>
          <v:shape id="Picture 1819" o:spid="_x0000_s157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3M</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#38</w:t>
      </w:r>
      <w:r>
        <w:rPr>
          <w:rFonts w:ascii="Arial" w:hAnsi="Arial" w:cs="Arial"/>
          <w:color w:val="333333"/>
          <w:kern w:val="0"/>
          <w:szCs w:val="21"/>
        </w:rPr>
        <w:t> 游戏《DOTA》中，被广大玩家称为“爸爸”的英雄是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822" o:spid="_x0000_s157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不朽尸王 </w:t>
      </w:r>
      <w:r>
        <w:rPr>
          <w:rFonts w:ascii="Arial" w:hAnsi="Arial" w:eastAsia="宋体" w:cs="Arial"/>
          <w:color w:val="333333"/>
          <w:kern w:val="0"/>
          <w:sz w:val="18"/>
          <w:szCs w:val="18"/>
          <w:shd w:val="clear" w:color="auto" w:fill="EEEEEE"/>
          <w:lang w:val="en-US" w:eastAsia="zh-CN" w:bidi="ar-SA"/>
        </w:rPr>
        <w:pict>
          <v:shape id="Picture 1825" o:spid="_x0000_s15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末日使者 </w:t>
      </w:r>
      <w:r>
        <w:rPr>
          <w:rFonts w:ascii="Arial" w:hAnsi="Arial" w:eastAsia="宋体" w:cs="Arial"/>
          <w:color w:val="333333"/>
          <w:kern w:val="0"/>
          <w:sz w:val="18"/>
          <w:szCs w:val="18"/>
          <w:shd w:val="clear" w:color="auto" w:fill="EEEEEE"/>
          <w:lang w:val="en-US" w:eastAsia="zh-CN" w:bidi="ar-SA"/>
        </w:rPr>
        <w:pict>
          <v:shape id="Picture 1828" o:spid="_x0000_s15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痛苦女王 </w:t>
      </w:r>
      <w:r>
        <w:rPr>
          <w:rFonts w:ascii="Arial" w:hAnsi="Arial" w:eastAsia="宋体" w:cs="Arial"/>
          <w:color w:val="333333"/>
          <w:kern w:val="0"/>
          <w:sz w:val="18"/>
          <w:szCs w:val="18"/>
          <w:shd w:val="clear" w:color="auto" w:fill="EEEEEE"/>
          <w:lang w:val="en-US" w:eastAsia="zh-CN" w:bidi="ar-SA"/>
        </w:rPr>
        <w:pict>
          <v:shape id="Picture 1831" o:spid="_x0000_s157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龙骑士</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#39</w:t>
      </w:r>
      <w:r>
        <w:rPr>
          <w:rFonts w:ascii="Arial" w:hAnsi="Arial" w:cs="Arial"/>
          <w:color w:val="333333"/>
          <w:kern w:val="0"/>
          <w:szCs w:val="21"/>
        </w:rPr>
        <w:t> 同为队长的高杉晋助与利威尔的身高差是？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834" o:spid="_x0000_s157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12cm </w:t>
      </w:r>
      <w:r>
        <w:rPr>
          <w:rFonts w:ascii="Arial" w:hAnsi="Arial" w:eastAsia="宋体" w:cs="Arial"/>
          <w:color w:val="333333"/>
          <w:kern w:val="0"/>
          <w:sz w:val="18"/>
          <w:szCs w:val="18"/>
          <w:shd w:val="clear" w:color="auto" w:fill="EEEEEE"/>
          <w:lang w:val="en-US" w:eastAsia="zh-CN" w:bidi="ar-SA"/>
        </w:rPr>
        <w:pict>
          <v:shape id="Picture 1837" o:spid="_x0000_s15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8cm </w:t>
      </w:r>
      <w:r>
        <w:rPr>
          <w:rFonts w:ascii="Arial" w:hAnsi="Arial" w:eastAsia="宋体" w:cs="Arial"/>
          <w:color w:val="333333"/>
          <w:kern w:val="0"/>
          <w:sz w:val="18"/>
          <w:szCs w:val="18"/>
          <w:shd w:val="clear" w:color="auto" w:fill="EEEEEE"/>
          <w:lang w:val="en-US" w:eastAsia="zh-CN" w:bidi="ar-SA"/>
        </w:rPr>
        <w:pict>
          <v:shape id="Picture 1840" o:spid="_x0000_s15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10cm </w:t>
      </w:r>
      <w:r>
        <w:rPr>
          <w:rFonts w:ascii="Arial" w:hAnsi="Arial" w:eastAsia="宋体" w:cs="Arial"/>
          <w:color w:val="333333"/>
          <w:kern w:val="0"/>
          <w:sz w:val="18"/>
          <w:szCs w:val="18"/>
          <w:shd w:val="clear" w:color="auto" w:fill="EEEEEE"/>
          <w:lang w:val="en-US" w:eastAsia="zh-CN" w:bidi="ar-SA"/>
        </w:rPr>
        <w:pict>
          <v:shape id="Picture 1843" o:spid="_x0000_s15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11cm</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#40</w:t>
      </w:r>
      <w:r>
        <w:rPr>
          <w:rFonts w:ascii="Arial" w:hAnsi="Arial" w:cs="Arial"/>
          <w:color w:val="333333"/>
          <w:kern w:val="0"/>
          <w:szCs w:val="21"/>
        </w:rPr>
        <w:t> 合金装备MGS是什么的缩写</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846" o:spid="_x0000_s15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Metal Gear Sigint </w:t>
      </w:r>
      <w:r>
        <w:rPr>
          <w:rFonts w:ascii="Arial" w:hAnsi="Arial" w:eastAsia="宋体" w:cs="Arial"/>
          <w:color w:val="333333"/>
          <w:kern w:val="0"/>
          <w:sz w:val="18"/>
          <w:szCs w:val="18"/>
          <w:shd w:val="clear" w:color="auto" w:fill="EEEEEE"/>
          <w:lang w:val="en-US" w:eastAsia="zh-CN" w:bidi="ar-SA"/>
        </w:rPr>
        <w:pict>
          <v:shape id="Picture 1849" o:spid="_x0000_s158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Metal Gear Solid </w:t>
      </w:r>
      <w:r>
        <w:rPr>
          <w:rFonts w:ascii="Arial" w:hAnsi="Arial" w:eastAsia="宋体" w:cs="Arial"/>
          <w:color w:val="333333"/>
          <w:kern w:val="0"/>
          <w:sz w:val="18"/>
          <w:szCs w:val="18"/>
          <w:shd w:val="clear" w:color="auto" w:fill="EEEEEE"/>
          <w:lang w:val="en-US" w:eastAsia="zh-CN" w:bidi="ar-SA"/>
        </w:rPr>
        <w:pict>
          <v:shape id="Picture 1852" o:spid="_x0000_s15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Machine Gun Sokolov </w:t>
      </w:r>
      <w:r>
        <w:rPr>
          <w:rFonts w:ascii="Arial" w:hAnsi="Arial" w:eastAsia="宋体" w:cs="Arial"/>
          <w:color w:val="333333"/>
          <w:kern w:val="0"/>
          <w:sz w:val="18"/>
          <w:szCs w:val="18"/>
          <w:shd w:val="clear" w:color="auto" w:fill="EEEEEE"/>
          <w:lang w:val="en-US" w:eastAsia="zh-CN" w:bidi="ar-SA"/>
        </w:rPr>
        <w:pict>
          <v:shape id="Picture 1855" o:spid="_x0000_s158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Metal Gear Snake</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#41</w:t>
      </w:r>
      <w:r>
        <w:rPr>
          <w:rFonts w:ascii="Arial" w:hAnsi="Arial" w:cs="Arial"/>
          <w:color w:val="333333"/>
          <w:kern w:val="0"/>
          <w:szCs w:val="21"/>
        </w:rPr>
        <w:t> 口袋妖怪游戏中在完全随机的情况下，野外遇到闪光精灵的概率是？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858" o:spid="_x0000_s15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1/8174 </w:t>
      </w:r>
      <w:r>
        <w:rPr>
          <w:rFonts w:ascii="Arial" w:hAnsi="Arial" w:eastAsia="宋体" w:cs="Arial"/>
          <w:color w:val="333333"/>
          <w:kern w:val="0"/>
          <w:sz w:val="18"/>
          <w:szCs w:val="18"/>
          <w:shd w:val="clear" w:color="auto" w:fill="EEEEEE"/>
          <w:lang w:val="en-US" w:eastAsia="zh-CN" w:bidi="ar-SA"/>
        </w:rPr>
        <w:pict>
          <v:shape id="Picture 1861" o:spid="_x0000_s15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1/8192 </w:t>
      </w:r>
      <w:r>
        <w:rPr>
          <w:rFonts w:ascii="Arial" w:hAnsi="Arial" w:eastAsia="宋体" w:cs="Arial"/>
          <w:color w:val="333333"/>
          <w:kern w:val="0"/>
          <w:sz w:val="18"/>
          <w:szCs w:val="18"/>
          <w:shd w:val="clear" w:color="auto" w:fill="EEEEEE"/>
          <w:lang w:val="en-US" w:eastAsia="zh-CN" w:bidi="ar-SA"/>
        </w:rPr>
        <w:pict>
          <v:shape id="Picture 1864" o:spid="_x0000_s15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1/8294 </w:t>
      </w:r>
      <w:r>
        <w:rPr>
          <w:rFonts w:ascii="Arial" w:hAnsi="Arial" w:eastAsia="宋体" w:cs="Arial"/>
          <w:color w:val="333333"/>
          <w:kern w:val="0"/>
          <w:sz w:val="18"/>
          <w:szCs w:val="18"/>
          <w:shd w:val="clear" w:color="auto" w:fill="EEEEEE"/>
          <w:lang w:val="en-US" w:eastAsia="zh-CN" w:bidi="ar-SA"/>
        </w:rPr>
        <w:pict>
          <v:shape id="Picture 1867" o:spid="_x0000_s15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1/8272</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#42</w:t>
      </w:r>
      <w:r>
        <w:rPr>
          <w:rFonts w:ascii="Arial" w:hAnsi="Arial" w:cs="Arial"/>
          <w:color w:val="333333"/>
          <w:kern w:val="0"/>
          <w:szCs w:val="21"/>
        </w:rPr>
        <w:t> 人渣诚出自以下哪部作品？（各单词首字母大写）</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870" o:spid="_x0000_s15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School Days </w:t>
      </w:r>
      <w:r>
        <w:rPr>
          <w:rFonts w:ascii="Arial" w:hAnsi="Arial" w:eastAsia="宋体" w:cs="Arial"/>
          <w:color w:val="333333"/>
          <w:kern w:val="0"/>
          <w:sz w:val="18"/>
          <w:szCs w:val="18"/>
          <w:shd w:val="clear" w:color="auto" w:fill="EEEEEE"/>
          <w:lang w:val="en-US" w:eastAsia="zh-CN" w:bidi="ar-SA"/>
        </w:rPr>
        <w:pict>
          <v:shape id="Picture 1873" o:spid="_x0000_s159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School Centuries </w:t>
      </w:r>
      <w:r>
        <w:rPr>
          <w:rFonts w:ascii="Arial" w:hAnsi="Arial" w:eastAsia="宋体" w:cs="Arial"/>
          <w:color w:val="333333"/>
          <w:kern w:val="0"/>
          <w:sz w:val="18"/>
          <w:szCs w:val="18"/>
          <w:shd w:val="clear" w:color="auto" w:fill="EEEEEE"/>
          <w:lang w:val="en-US" w:eastAsia="zh-CN" w:bidi="ar-SA"/>
        </w:rPr>
        <w:pict>
          <v:shape id="Picture 1876" o:spid="_x0000_s159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School Years </w:t>
      </w:r>
      <w:r>
        <w:rPr>
          <w:rFonts w:ascii="Arial" w:hAnsi="Arial" w:eastAsia="宋体" w:cs="Arial"/>
          <w:color w:val="333333"/>
          <w:kern w:val="0"/>
          <w:sz w:val="18"/>
          <w:szCs w:val="18"/>
          <w:shd w:val="clear" w:color="auto" w:fill="EEEEEE"/>
          <w:lang w:val="en-US" w:eastAsia="zh-CN" w:bidi="ar-SA"/>
        </w:rPr>
        <w:pict>
          <v:shape id="Picture 1879" o:spid="_x0000_s15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School Months</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#43</w:t>
      </w:r>
      <w:r>
        <w:rPr>
          <w:rFonts w:ascii="Arial" w:hAnsi="Arial" w:cs="Arial"/>
          <w:color w:val="333333"/>
          <w:kern w:val="0"/>
          <w:szCs w:val="21"/>
        </w:rPr>
        <w:t> 手机游戏《兄贵草泥马》中LV.11的草泥马有多少个头</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882" o:spid="_x0000_s15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11个 </w:t>
      </w:r>
      <w:r>
        <w:rPr>
          <w:rFonts w:ascii="Arial" w:hAnsi="Arial" w:eastAsia="宋体" w:cs="Arial"/>
          <w:color w:val="333333"/>
          <w:kern w:val="0"/>
          <w:sz w:val="18"/>
          <w:szCs w:val="18"/>
          <w:shd w:val="clear" w:color="auto" w:fill="EEEEEE"/>
          <w:lang w:val="en-US" w:eastAsia="zh-CN" w:bidi="ar-SA"/>
        </w:rPr>
        <w:pict>
          <v:shape id="Picture 1885" o:spid="_x0000_s15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6个 </w:t>
      </w:r>
      <w:r>
        <w:rPr>
          <w:rFonts w:ascii="Arial" w:hAnsi="Arial" w:eastAsia="宋体" w:cs="Arial"/>
          <w:color w:val="333333"/>
          <w:kern w:val="0"/>
          <w:sz w:val="18"/>
          <w:szCs w:val="18"/>
          <w:shd w:val="clear" w:color="auto" w:fill="EEEEEE"/>
          <w:lang w:val="en-US" w:eastAsia="zh-CN" w:bidi="ar-SA"/>
        </w:rPr>
        <w:pict>
          <v:shape id="Picture 1888" o:spid="_x0000_s15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21个 </w:t>
      </w:r>
      <w:r>
        <w:rPr>
          <w:rFonts w:ascii="Arial" w:hAnsi="Arial" w:eastAsia="宋体" w:cs="Arial"/>
          <w:color w:val="333333"/>
          <w:kern w:val="0"/>
          <w:sz w:val="18"/>
          <w:szCs w:val="18"/>
          <w:shd w:val="clear" w:color="auto" w:fill="EEEEEE"/>
          <w:lang w:val="en-US" w:eastAsia="zh-CN" w:bidi="ar-SA"/>
        </w:rPr>
        <w:pict>
          <v:shape id="Picture 1891" o:spid="_x0000_s159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3个</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#44</w:t>
      </w:r>
      <w:r>
        <w:rPr>
          <w:rFonts w:ascii="Arial" w:hAnsi="Arial" w:cs="Arial"/>
          <w:color w:val="333333"/>
          <w:kern w:val="0"/>
          <w:szCs w:val="21"/>
        </w:rPr>
        <w:t> 以下哪项不是辐射3的官方MOD？</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894" o:spid="_x0000_s15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钢裂 </w:t>
      </w:r>
      <w:r>
        <w:rPr>
          <w:rFonts w:ascii="Arial" w:hAnsi="Arial" w:eastAsia="宋体" w:cs="Arial"/>
          <w:color w:val="333333"/>
          <w:kern w:val="0"/>
          <w:sz w:val="18"/>
          <w:szCs w:val="18"/>
          <w:shd w:val="clear" w:color="auto" w:fill="EEEEEE"/>
          <w:lang w:val="en-US" w:eastAsia="zh-CN" w:bidi="ar-SA"/>
        </w:rPr>
        <w:pict>
          <v:shape id="Picture 1897" o:spid="_x0000_s159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匹兹堡 </w:t>
      </w:r>
      <w:r>
        <w:rPr>
          <w:rFonts w:ascii="Arial" w:hAnsi="Arial" w:eastAsia="宋体" w:cs="Arial"/>
          <w:color w:val="333333"/>
          <w:kern w:val="0"/>
          <w:sz w:val="18"/>
          <w:szCs w:val="18"/>
          <w:shd w:val="clear" w:color="auto" w:fill="EEEEEE"/>
          <w:lang w:val="en-US" w:eastAsia="zh-CN" w:bidi="ar-SA"/>
        </w:rPr>
        <w:pict>
          <v:shape id="Picture 1900" o:spid="_x0000_s160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望海崖 </w:t>
      </w:r>
      <w:r>
        <w:rPr>
          <w:rFonts w:ascii="Arial" w:hAnsi="Arial" w:eastAsia="宋体" w:cs="Arial"/>
          <w:color w:val="333333"/>
          <w:kern w:val="0"/>
          <w:sz w:val="18"/>
          <w:szCs w:val="18"/>
          <w:shd w:val="clear" w:color="auto" w:fill="EEEEEE"/>
          <w:lang w:val="en-US" w:eastAsia="zh-CN" w:bidi="ar-SA"/>
        </w:rPr>
        <w:pict>
          <v:shape id="Picture 1903" o:spid="_x0000_s16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辐射少女</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#45</w:t>
      </w:r>
      <w:r>
        <w:rPr>
          <w:rFonts w:ascii="Arial" w:hAnsi="Arial" w:cs="Arial"/>
          <w:color w:val="333333"/>
          <w:kern w:val="0"/>
          <w:szCs w:val="21"/>
        </w:rPr>
        <w:t> 海贼王OP&lt;WE ARE!&gt;演唱者的是谁？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906" o:spid="_x0000_s16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东方神起 </w:t>
      </w:r>
      <w:r>
        <w:rPr>
          <w:rFonts w:ascii="Arial" w:hAnsi="Arial" w:eastAsia="宋体" w:cs="Arial"/>
          <w:color w:val="333333"/>
          <w:kern w:val="0"/>
          <w:sz w:val="18"/>
          <w:szCs w:val="18"/>
          <w:shd w:val="clear" w:color="auto" w:fill="EEEEEE"/>
          <w:lang w:val="en-US" w:eastAsia="zh-CN" w:bidi="ar-SA"/>
        </w:rPr>
        <w:pict>
          <v:shape id="Picture 1909" o:spid="_x0000_s160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南方神起 </w:t>
      </w:r>
      <w:r>
        <w:rPr>
          <w:rFonts w:ascii="Arial" w:hAnsi="Arial" w:eastAsia="宋体" w:cs="Arial"/>
          <w:color w:val="333333"/>
          <w:kern w:val="0"/>
          <w:sz w:val="18"/>
          <w:szCs w:val="18"/>
          <w:shd w:val="clear" w:color="auto" w:fill="EEEEEE"/>
          <w:lang w:val="en-US" w:eastAsia="zh-CN" w:bidi="ar-SA"/>
        </w:rPr>
        <w:pict>
          <v:shape id="Picture 1912" o:spid="_x0000_s160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西方神起 </w:t>
      </w:r>
      <w:r>
        <w:rPr>
          <w:rFonts w:ascii="Arial" w:hAnsi="Arial" w:eastAsia="宋体" w:cs="Arial"/>
          <w:color w:val="333333"/>
          <w:kern w:val="0"/>
          <w:sz w:val="18"/>
          <w:szCs w:val="18"/>
          <w:shd w:val="clear" w:color="auto" w:fill="EEEEEE"/>
          <w:lang w:val="en-US" w:eastAsia="zh-CN" w:bidi="ar-SA"/>
        </w:rPr>
        <w:pict>
          <v:shape id="Picture 1915" o:spid="_x0000_s160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北方神起</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#46</w:t>
      </w:r>
      <w:r>
        <w:rPr>
          <w:rFonts w:ascii="Arial" w:hAnsi="Arial" w:cs="Arial"/>
          <w:color w:val="333333"/>
          <w:kern w:val="0"/>
          <w:szCs w:val="21"/>
        </w:rPr>
        <w:t> 下面哪个不是空之轨迹的人物？</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918" o:spid="_x0000_s160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奈尔·班兹 </w:t>
      </w:r>
      <w:r>
        <w:rPr>
          <w:rFonts w:ascii="Arial" w:hAnsi="Arial" w:eastAsia="宋体" w:cs="Arial"/>
          <w:color w:val="333333"/>
          <w:kern w:val="0"/>
          <w:sz w:val="18"/>
          <w:szCs w:val="18"/>
          <w:shd w:val="clear" w:color="auto" w:fill="EEEEEE"/>
          <w:lang w:val="en-US" w:eastAsia="zh-CN" w:bidi="ar-SA"/>
        </w:rPr>
        <w:pict>
          <v:shape id="Picture 1921" o:spid="_x0000_s16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菲利浦·鲁纳尔 </w:t>
      </w:r>
      <w:r>
        <w:rPr>
          <w:rFonts w:ascii="Arial" w:hAnsi="Arial" w:eastAsia="宋体" w:cs="Arial"/>
          <w:color w:val="333333"/>
          <w:kern w:val="0"/>
          <w:sz w:val="18"/>
          <w:szCs w:val="18"/>
          <w:shd w:val="clear" w:color="auto" w:fill="EEEEEE"/>
          <w:lang w:val="en-US" w:eastAsia="zh-CN" w:bidi="ar-SA"/>
        </w:rPr>
        <w:pict>
          <v:shape id="Picture 1924" o:spid="_x0000_s16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莫理斯·戴尔蒙 </w:t>
      </w:r>
      <w:r>
        <w:rPr>
          <w:rFonts w:ascii="Arial" w:hAnsi="Arial" w:eastAsia="宋体" w:cs="Arial"/>
          <w:color w:val="333333"/>
          <w:kern w:val="0"/>
          <w:sz w:val="18"/>
          <w:szCs w:val="18"/>
          <w:shd w:val="clear" w:color="auto" w:fill="EEEEEE"/>
          <w:lang w:val="en-US" w:eastAsia="zh-CN" w:bidi="ar-SA"/>
        </w:rPr>
        <w:pict>
          <v:shape id="Picture 1927" o:spid="_x0000_s16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塞尔盖·罗</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#47</w:t>
      </w:r>
      <w:r>
        <w:rPr>
          <w:rFonts w:ascii="Arial" w:hAnsi="Arial" w:cs="Arial"/>
          <w:color w:val="333333"/>
          <w:kern w:val="0"/>
          <w:szCs w:val="21"/>
        </w:rPr>
        <w:t> Falcom公司RPG大作：英雄传说轨迹系列2013年9月26日即将迎来新作的名字是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930" o:spid="_x0000_s16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英雄传说：零之轨迹 </w:t>
      </w:r>
      <w:r>
        <w:rPr>
          <w:rFonts w:ascii="Arial" w:hAnsi="Arial" w:eastAsia="宋体" w:cs="Arial"/>
          <w:color w:val="333333"/>
          <w:kern w:val="0"/>
          <w:sz w:val="18"/>
          <w:szCs w:val="18"/>
          <w:shd w:val="clear" w:color="auto" w:fill="EEEEEE"/>
          <w:lang w:val="en-US" w:eastAsia="zh-CN" w:bidi="ar-SA"/>
        </w:rPr>
        <w:pict>
          <v:shape id="Picture 1933" o:spid="_x0000_s16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英雄传说：空之轨迹 </w:t>
      </w:r>
      <w:r>
        <w:rPr>
          <w:rFonts w:ascii="Arial" w:hAnsi="Arial" w:eastAsia="宋体" w:cs="Arial"/>
          <w:color w:val="333333"/>
          <w:kern w:val="0"/>
          <w:sz w:val="18"/>
          <w:szCs w:val="18"/>
          <w:shd w:val="clear" w:color="auto" w:fill="EEEEEE"/>
          <w:lang w:val="en-US" w:eastAsia="zh-CN" w:bidi="ar-SA"/>
        </w:rPr>
        <w:pict>
          <v:shape id="Picture 1936" o:spid="_x0000_s161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英雄传说：碧之轨迹 </w:t>
      </w:r>
      <w:r>
        <w:rPr>
          <w:rFonts w:ascii="Arial" w:hAnsi="Arial" w:eastAsia="宋体" w:cs="Arial"/>
          <w:color w:val="333333"/>
          <w:kern w:val="0"/>
          <w:sz w:val="18"/>
          <w:szCs w:val="18"/>
          <w:shd w:val="clear" w:color="auto" w:fill="EEEEEE"/>
          <w:lang w:val="en-US" w:eastAsia="zh-CN" w:bidi="ar-SA"/>
        </w:rPr>
        <w:pict>
          <v:shape id="Picture 1939" o:spid="_x0000_s16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英雄传说：闪之轨迹</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#48</w:t>
      </w:r>
      <w:r>
        <w:rPr>
          <w:rFonts w:ascii="Arial" w:hAnsi="Arial" w:cs="Arial"/>
          <w:color w:val="333333"/>
          <w:kern w:val="0"/>
          <w:szCs w:val="21"/>
        </w:rPr>
        <w:t> 三代游戏王中都有出现的人物是?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942" o:spid="_x0000_s16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牛尾 </w:t>
      </w:r>
      <w:r>
        <w:rPr>
          <w:rFonts w:ascii="Arial" w:hAnsi="Arial" w:eastAsia="宋体" w:cs="Arial"/>
          <w:color w:val="333333"/>
          <w:kern w:val="0"/>
          <w:sz w:val="18"/>
          <w:szCs w:val="18"/>
          <w:shd w:val="clear" w:color="auto" w:fill="EEEEEE"/>
          <w:lang w:val="en-US" w:eastAsia="zh-CN" w:bidi="ar-SA"/>
        </w:rPr>
        <w:pict>
          <v:shape id="Picture 1945" o:spid="_x0000_s16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牛头人 </w:t>
      </w:r>
      <w:r>
        <w:rPr>
          <w:rFonts w:ascii="Arial" w:hAnsi="Arial" w:eastAsia="宋体" w:cs="Arial"/>
          <w:color w:val="333333"/>
          <w:kern w:val="0"/>
          <w:sz w:val="18"/>
          <w:szCs w:val="18"/>
          <w:shd w:val="clear" w:color="auto" w:fill="EEEEEE"/>
          <w:lang w:val="en-US" w:eastAsia="zh-CN" w:bidi="ar-SA"/>
        </w:rPr>
        <w:pict>
          <v:shape id="Picture 1948" o:spid="_x0000_s16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牛河 </w:t>
      </w:r>
      <w:r>
        <w:rPr>
          <w:rFonts w:ascii="Arial" w:hAnsi="Arial" w:eastAsia="宋体" w:cs="Arial"/>
          <w:color w:val="333333"/>
          <w:kern w:val="0"/>
          <w:sz w:val="18"/>
          <w:szCs w:val="18"/>
          <w:shd w:val="clear" w:color="auto" w:fill="EEEEEE"/>
          <w:lang w:val="en-US" w:eastAsia="zh-CN" w:bidi="ar-SA"/>
        </w:rPr>
        <w:pict>
          <v:shape id="Picture 1951" o:spid="_x0000_s161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牛杂</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#49</w:t>
      </w:r>
      <w:r>
        <w:rPr>
          <w:rFonts w:ascii="Arial" w:hAnsi="Arial" w:cs="Arial"/>
          <w:color w:val="333333"/>
          <w:kern w:val="0"/>
          <w:szCs w:val="21"/>
        </w:rPr>
        <w:t> “爱的战士”是以下哪位的自称？</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954" o:spid="_x0000_s16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都筑真纪 </w:t>
      </w:r>
      <w:r>
        <w:rPr>
          <w:rFonts w:ascii="Arial" w:hAnsi="Arial" w:eastAsia="宋体" w:cs="Arial"/>
          <w:color w:val="333333"/>
          <w:kern w:val="0"/>
          <w:sz w:val="18"/>
          <w:szCs w:val="18"/>
          <w:shd w:val="clear" w:color="auto" w:fill="EEEEEE"/>
          <w:lang w:val="en-US" w:eastAsia="zh-CN" w:bidi="ar-SA"/>
        </w:rPr>
        <w:pict>
          <v:shape id="Picture 1957" o:spid="_x0000_s16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虚渊玄 </w:t>
      </w:r>
      <w:r>
        <w:rPr>
          <w:rFonts w:ascii="Arial" w:hAnsi="Arial" w:eastAsia="宋体" w:cs="Arial"/>
          <w:color w:val="333333"/>
          <w:kern w:val="0"/>
          <w:sz w:val="18"/>
          <w:szCs w:val="18"/>
          <w:shd w:val="clear" w:color="auto" w:fill="EEEEEE"/>
          <w:lang w:val="en-US" w:eastAsia="zh-CN" w:bidi="ar-SA"/>
        </w:rPr>
        <w:pict>
          <v:shape id="Picture 1960" o:spid="_x0000_s16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新房昭之 </w:t>
      </w:r>
      <w:r>
        <w:rPr>
          <w:rFonts w:ascii="Arial" w:hAnsi="Arial" w:eastAsia="宋体" w:cs="Arial"/>
          <w:color w:val="333333"/>
          <w:kern w:val="0"/>
          <w:sz w:val="18"/>
          <w:szCs w:val="18"/>
          <w:shd w:val="clear" w:color="auto" w:fill="EEEEEE"/>
          <w:lang w:val="en-US" w:eastAsia="zh-CN" w:bidi="ar-SA"/>
        </w:rPr>
        <w:pict>
          <v:shape id="Picture 1963" o:spid="_x0000_s16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细田守</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#50</w:t>
      </w:r>
      <w:r>
        <w:rPr>
          <w:rFonts w:ascii="Arial" w:hAnsi="Arial" w:cs="Arial"/>
          <w:color w:val="333333"/>
          <w:kern w:val="0"/>
          <w:szCs w:val="21"/>
        </w:rPr>
        <w:t> 《last hope》中波多野卓巳医生喜欢几点吃点心？</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966" o:spid="_x0000_s16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下午4点 </w:t>
      </w:r>
      <w:r>
        <w:rPr>
          <w:rFonts w:ascii="Arial" w:hAnsi="Arial" w:eastAsia="宋体" w:cs="Arial"/>
          <w:color w:val="333333"/>
          <w:kern w:val="0"/>
          <w:sz w:val="18"/>
          <w:szCs w:val="18"/>
          <w:shd w:val="clear" w:color="auto" w:fill="EEEEEE"/>
          <w:lang w:val="en-US" w:eastAsia="zh-CN" w:bidi="ar-SA"/>
        </w:rPr>
        <w:pict>
          <v:shape id="Picture 1969" o:spid="_x0000_s16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上午9点 </w:t>
      </w:r>
      <w:r>
        <w:rPr>
          <w:rFonts w:ascii="Arial" w:hAnsi="Arial" w:eastAsia="宋体" w:cs="Arial"/>
          <w:color w:val="333333"/>
          <w:kern w:val="0"/>
          <w:sz w:val="18"/>
          <w:szCs w:val="18"/>
          <w:shd w:val="clear" w:color="auto" w:fill="EEEEEE"/>
          <w:lang w:val="en-US" w:eastAsia="zh-CN" w:bidi="ar-SA"/>
        </w:rPr>
        <w:pict>
          <v:shape id="Picture 1972" o:spid="_x0000_s16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下午3点 </w:t>
      </w:r>
      <w:r>
        <w:rPr>
          <w:rFonts w:ascii="Arial" w:hAnsi="Arial" w:eastAsia="宋体" w:cs="Arial"/>
          <w:color w:val="333333"/>
          <w:kern w:val="0"/>
          <w:sz w:val="18"/>
          <w:szCs w:val="18"/>
          <w:shd w:val="clear" w:color="auto" w:fill="EEEEEE"/>
          <w:lang w:val="en-US" w:eastAsia="zh-CN" w:bidi="ar-SA"/>
        </w:rPr>
        <w:pict>
          <v:shape id="Picture 1975" o:spid="_x0000_s162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晚上10点</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#51</w:t>
      </w:r>
      <w:r>
        <w:rPr>
          <w:rFonts w:ascii="Arial" w:hAnsi="Arial" w:cs="Arial"/>
          <w:color w:val="333333"/>
          <w:kern w:val="0"/>
          <w:szCs w:val="21"/>
        </w:rPr>
        <w:t> 明日之丈大结局矢吹丈最后把什么交给了白木叶子？</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978" o:spid="_x0000_s16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照片 </w:t>
      </w:r>
      <w:r>
        <w:rPr>
          <w:rFonts w:ascii="Arial" w:hAnsi="Arial" w:eastAsia="宋体" w:cs="Arial"/>
          <w:color w:val="333333"/>
          <w:kern w:val="0"/>
          <w:sz w:val="18"/>
          <w:szCs w:val="18"/>
          <w:shd w:val="clear" w:color="auto" w:fill="EEEEEE"/>
          <w:lang w:val="en-US" w:eastAsia="zh-CN" w:bidi="ar-SA"/>
        </w:rPr>
        <w:pict>
          <v:shape id="Picture 1981" o:spid="_x0000_s162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玫瑰花 </w:t>
      </w:r>
      <w:r>
        <w:rPr>
          <w:rFonts w:ascii="Arial" w:hAnsi="Arial" w:eastAsia="宋体" w:cs="Arial"/>
          <w:color w:val="333333"/>
          <w:kern w:val="0"/>
          <w:sz w:val="18"/>
          <w:szCs w:val="18"/>
          <w:shd w:val="clear" w:color="auto" w:fill="EEEEEE"/>
          <w:lang w:val="en-US" w:eastAsia="zh-CN" w:bidi="ar-SA"/>
        </w:rPr>
        <w:pict>
          <v:shape id="Picture 1984" o:spid="_x0000_s16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冠军腰带 </w:t>
      </w:r>
      <w:r>
        <w:rPr>
          <w:rFonts w:ascii="Arial" w:hAnsi="Arial" w:eastAsia="宋体" w:cs="Arial"/>
          <w:color w:val="333333"/>
          <w:kern w:val="0"/>
          <w:sz w:val="18"/>
          <w:szCs w:val="18"/>
          <w:shd w:val="clear" w:color="auto" w:fill="EEEEEE"/>
          <w:lang w:val="en-US" w:eastAsia="zh-CN" w:bidi="ar-SA"/>
        </w:rPr>
        <w:pict>
          <v:shape id="Picture 1987" o:spid="_x0000_s16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拳击手套</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#52</w:t>
      </w:r>
      <w:r>
        <w:rPr>
          <w:rFonts w:ascii="Arial" w:hAnsi="Arial" w:cs="Arial"/>
          <w:color w:val="333333"/>
          <w:kern w:val="0"/>
          <w:szCs w:val="21"/>
        </w:rPr>
        <w:t> 以下人物谁的身高在160cm以上？</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1990" o:spid="_x0000_s16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苗木诚 </w:t>
      </w:r>
      <w:r>
        <w:rPr>
          <w:rFonts w:ascii="Arial" w:hAnsi="Arial" w:eastAsia="宋体" w:cs="Arial"/>
          <w:color w:val="333333"/>
          <w:kern w:val="0"/>
          <w:sz w:val="18"/>
          <w:szCs w:val="18"/>
          <w:shd w:val="clear" w:color="auto" w:fill="EEEEEE"/>
          <w:lang w:val="en-US" w:eastAsia="zh-CN" w:bidi="ar-SA"/>
        </w:rPr>
        <w:pict>
          <v:shape id="Picture 1993" o:spid="_x0000_s16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利威尔 </w:t>
      </w:r>
      <w:r>
        <w:rPr>
          <w:rFonts w:ascii="Arial" w:hAnsi="Arial" w:eastAsia="宋体" w:cs="Arial"/>
          <w:color w:val="333333"/>
          <w:kern w:val="0"/>
          <w:sz w:val="18"/>
          <w:szCs w:val="18"/>
          <w:shd w:val="clear" w:color="auto" w:fill="EEEEEE"/>
          <w:lang w:val="en-US" w:eastAsia="zh-CN" w:bidi="ar-SA"/>
        </w:rPr>
        <w:pict>
          <v:shape id="Picture 1996" o:spid="_x0000_s16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八田美咲 </w:t>
      </w:r>
      <w:r>
        <w:rPr>
          <w:rFonts w:ascii="Arial" w:hAnsi="Arial" w:eastAsia="宋体" w:cs="Arial"/>
          <w:color w:val="333333"/>
          <w:kern w:val="0"/>
          <w:sz w:val="18"/>
          <w:szCs w:val="18"/>
          <w:shd w:val="clear" w:color="auto" w:fill="EEEEEE"/>
          <w:lang w:val="en-US" w:eastAsia="zh-CN" w:bidi="ar-SA"/>
        </w:rPr>
        <w:pict>
          <v:shape id="Picture 1999" o:spid="_x0000_s163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日番谷冬狮郎</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#53</w:t>
      </w:r>
      <w:r>
        <w:rPr>
          <w:rFonts w:ascii="Arial" w:hAnsi="Arial" w:cs="Arial"/>
          <w:color w:val="333333"/>
          <w:kern w:val="0"/>
          <w:szCs w:val="21"/>
        </w:rPr>
        <w:t> 日本麻将中，岭上开花几翻？</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2002" o:spid="_x0000_s16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1 </w:t>
      </w:r>
      <w:r>
        <w:rPr>
          <w:rFonts w:ascii="Arial" w:hAnsi="Arial" w:eastAsia="宋体" w:cs="Arial"/>
          <w:color w:val="333333"/>
          <w:kern w:val="0"/>
          <w:sz w:val="18"/>
          <w:szCs w:val="18"/>
          <w:shd w:val="clear" w:color="auto" w:fill="EEEEEE"/>
          <w:lang w:val="en-US" w:eastAsia="zh-CN" w:bidi="ar-SA"/>
        </w:rPr>
        <w:pict>
          <v:shape id="Picture 2005" o:spid="_x0000_s163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3 </w:t>
      </w:r>
      <w:r>
        <w:rPr>
          <w:rFonts w:ascii="Arial" w:hAnsi="Arial" w:eastAsia="宋体" w:cs="Arial"/>
          <w:color w:val="333333"/>
          <w:kern w:val="0"/>
          <w:sz w:val="18"/>
          <w:szCs w:val="18"/>
          <w:shd w:val="clear" w:color="auto" w:fill="EEEEEE"/>
          <w:lang w:val="en-US" w:eastAsia="zh-CN" w:bidi="ar-SA"/>
        </w:rPr>
        <w:pict>
          <v:shape id="Picture 2008" o:spid="_x0000_s16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4 </w:t>
      </w:r>
      <w:r>
        <w:rPr>
          <w:rFonts w:ascii="Arial" w:hAnsi="Arial" w:eastAsia="宋体" w:cs="Arial"/>
          <w:color w:val="333333"/>
          <w:kern w:val="0"/>
          <w:sz w:val="18"/>
          <w:szCs w:val="18"/>
          <w:shd w:val="clear" w:color="auto" w:fill="EEEEEE"/>
          <w:lang w:val="en-US" w:eastAsia="zh-CN" w:bidi="ar-SA"/>
        </w:rPr>
        <w:pict>
          <v:shape id="Picture 2011" o:spid="_x0000_s16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#54</w:t>
      </w:r>
      <w:r>
        <w:rPr>
          <w:rFonts w:ascii="Arial" w:hAnsi="Arial" w:cs="Arial"/>
          <w:color w:val="333333"/>
          <w:kern w:val="0"/>
          <w:szCs w:val="21"/>
        </w:rPr>
        <w:t> 《秒速五厘米》是哪一年上映的？</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2014" o:spid="_x0000_s16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2007年 </w:t>
      </w:r>
      <w:r>
        <w:rPr>
          <w:rFonts w:ascii="Arial" w:hAnsi="Arial" w:eastAsia="宋体" w:cs="Arial"/>
          <w:color w:val="333333"/>
          <w:kern w:val="0"/>
          <w:sz w:val="18"/>
          <w:szCs w:val="18"/>
          <w:shd w:val="clear" w:color="auto" w:fill="EEEEEE"/>
          <w:lang w:val="en-US" w:eastAsia="zh-CN" w:bidi="ar-SA"/>
        </w:rPr>
        <w:pict>
          <v:shape id="Picture 2017" o:spid="_x0000_s16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2006年 </w:t>
      </w:r>
      <w:r>
        <w:rPr>
          <w:rFonts w:ascii="Arial" w:hAnsi="Arial" w:eastAsia="宋体" w:cs="Arial"/>
          <w:color w:val="333333"/>
          <w:kern w:val="0"/>
          <w:sz w:val="18"/>
          <w:szCs w:val="18"/>
          <w:shd w:val="clear" w:color="auto" w:fill="EEEEEE"/>
          <w:lang w:val="en-US" w:eastAsia="zh-CN" w:bidi="ar-SA"/>
        </w:rPr>
        <w:pict>
          <v:shape id="Picture 2020" o:spid="_x0000_s164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2005年 </w:t>
      </w:r>
      <w:r>
        <w:rPr>
          <w:rFonts w:ascii="Arial" w:hAnsi="Arial" w:eastAsia="宋体" w:cs="Arial"/>
          <w:color w:val="333333"/>
          <w:kern w:val="0"/>
          <w:sz w:val="18"/>
          <w:szCs w:val="18"/>
          <w:shd w:val="clear" w:color="auto" w:fill="EEEEEE"/>
          <w:lang w:val="en-US" w:eastAsia="zh-CN" w:bidi="ar-SA"/>
        </w:rPr>
        <w:pict>
          <v:shape id="Picture 2023" o:spid="_x0000_s164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2008年</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#55</w:t>
      </w:r>
      <w:r>
        <w:rPr>
          <w:rFonts w:ascii="Arial" w:hAnsi="Arial" w:cs="Arial"/>
          <w:color w:val="333333"/>
          <w:kern w:val="0"/>
          <w:szCs w:val="21"/>
        </w:rPr>
        <w:t> 《数码兽拯救者》中，大门大的配音是谁？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2026" o:spid="_x0000_s16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草尾毅 </w:t>
      </w:r>
      <w:r>
        <w:rPr>
          <w:rFonts w:ascii="Arial" w:hAnsi="Arial" w:eastAsia="宋体" w:cs="Arial"/>
          <w:color w:val="333333"/>
          <w:kern w:val="0"/>
          <w:sz w:val="18"/>
          <w:szCs w:val="18"/>
          <w:shd w:val="clear" w:color="auto" w:fill="EEEEEE"/>
          <w:lang w:val="en-US" w:eastAsia="zh-CN" w:bidi="ar-SA"/>
        </w:rPr>
        <w:pict>
          <v:shape id="Picture 2029" o:spid="_x0000_s164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保志总一朗 </w:t>
      </w:r>
      <w:r>
        <w:rPr>
          <w:rFonts w:ascii="Arial" w:hAnsi="Arial" w:eastAsia="宋体" w:cs="Arial"/>
          <w:color w:val="333333"/>
          <w:kern w:val="0"/>
          <w:sz w:val="18"/>
          <w:szCs w:val="18"/>
          <w:shd w:val="clear" w:color="auto" w:fill="EEEEEE"/>
          <w:lang w:val="en-US" w:eastAsia="zh-CN" w:bidi="ar-SA"/>
        </w:rPr>
        <w:pict>
          <v:shape id="Picture 2032" o:spid="_x0000_s16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神谷浩史 </w:t>
      </w:r>
      <w:r>
        <w:rPr>
          <w:rFonts w:ascii="Arial" w:hAnsi="Arial" w:eastAsia="宋体" w:cs="Arial"/>
          <w:color w:val="333333"/>
          <w:kern w:val="0"/>
          <w:sz w:val="18"/>
          <w:szCs w:val="18"/>
          <w:shd w:val="clear" w:color="auto" w:fill="EEEEEE"/>
          <w:lang w:val="en-US" w:eastAsia="zh-CN" w:bidi="ar-SA"/>
        </w:rPr>
        <w:pict>
          <v:shape id="Picture 2035" o:spid="_x0000_s16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福山润</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#56</w:t>
      </w:r>
      <w:r>
        <w:rPr>
          <w:rFonts w:ascii="Arial" w:hAnsi="Arial" w:cs="Arial"/>
          <w:color w:val="333333"/>
          <w:kern w:val="0"/>
          <w:szCs w:val="21"/>
        </w:rPr>
        <w:t> れをる和哪个唱见的组合称为“热恋组”？</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2038" o:spid="_x0000_s164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ギガP </w:t>
      </w:r>
      <w:r>
        <w:rPr>
          <w:rFonts w:ascii="Arial" w:hAnsi="Arial" w:eastAsia="宋体" w:cs="Arial"/>
          <w:color w:val="333333"/>
          <w:kern w:val="0"/>
          <w:sz w:val="18"/>
          <w:szCs w:val="18"/>
          <w:shd w:val="clear" w:color="auto" w:fill="EEEEEE"/>
          <w:lang w:val="en-US" w:eastAsia="zh-CN" w:bidi="ar-SA"/>
        </w:rPr>
        <w:pict>
          <v:shape id="Picture 2041" o:spid="_x0000_s16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kradness </w:t>
      </w:r>
      <w:r>
        <w:rPr>
          <w:rFonts w:ascii="Arial" w:hAnsi="Arial" w:eastAsia="宋体" w:cs="Arial"/>
          <w:color w:val="333333"/>
          <w:kern w:val="0"/>
          <w:sz w:val="18"/>
          <w:szCs w:val="18"/>
          <w:shd w:val="clear" w:color="auto" w:fill="EEEEEE"/>
          <w:lang w:val="en-US" w:eastAsia="zh-CN" w:bidi="ar-SA"/>
        </w:rPr>
        <w:pict>
          <v:shape id="Picture 2044" o:spid="_x0000_s16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ろん </w:t>
      </w:r>
      <w:r>
        <w:rPr>
          <w:rFonts w:ascii="Arial" w:hAnsi="Arial" w:eastAsia="宋体" w:cs="Arial"/>
          <w:color w:val="333333"/>
          <w:kern w:val="0"/>
          <w:sz w:val="18"/>
          <w:szCs w:val="18"/>
          <w:shd w:val="clear" w:color="auto" w:fill="EEEEEE"/>
          <w:lang w:val="en-US" w:eastAsia="zh-CN" w:bidi="ar-SA"/>
        </w:rPr>
        <w:pict>
          <v:shape id="Picture 2047" o:spid="_x0000_s16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そらる</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#57</w:t>
      </w:r>
      <w:r>
        <w:rPr>
          <w:rFonts w:ascii="Arial" w:hAnsi="Arial" w:cs="Arial"/>
          <w:color w:val="333333"/>
          <w:kern w:val="0"/>
          <w:szCs w:val="21"/>
        </w:rPr>
        <w:t> 物语系列中忍野忍所拥有的妖刀名号是？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074" o:spid="_x0000_s16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村正 </w:t>
      </w:r>
      <w:r>
        <w:rPr>
          <w:rFonts w:ascii="Arial" w:hAnsi="Arial" w:eastAsia="宋体" w:cs="Arial"/>
          <w:color w:val="333333"/>
          <w:kern w:val="0"/>
          <w:sz w:val="18"/>
          <w:szCs w:val="18"/>
          <w:shd w:val="clear" w:color="auto" w:fill="EEEEEE"/>
          <w:lang w:val="en-US" w:eastAsia="zh-CN" w:bidi="ar-SA"/>
        </w:rPr>
        <w:pict>
          <v:shape id="Picture 3077" o:spid="_x0000_s165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心渡 </w:t>
      </w:r>
      <w:r>
        <w:rPr>
          <w:rFonts w:ascii="Arial" w:hAnsi="Arial" w:eastAsia="宋体" w:cs="Arial"/>
          <w:color w:val="333333"/>
          <w:kern w:val="0"/>
          <w:sz w:val="18"/>
          <w:szCs w:val="18"/>
          <w:shd w:val="clear" w:color="auto" w:fill="EEEEEE"/>
          <w:lang w:val="en-US" w:eastAsia="zh-CN" w:bidi="ar-SA"/>
        </w:rPr>
        <w:pict>
          <v:shape id="Picture 3080" o:spid="_x0000_s16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村雨 </w:t>
      </w:r>
      <w:r>
        <w:rPr>
          <w:rFonts w:ascii="Arial" w:hAnsi="Arial" w:eastAsia="宋体" w:cs="Arial"/>
          <w:color w:val="333333"/>
          <w:kern w:val="0"/>
          <w:sz w:val="18"/>
          <w:szCs w:val="18"/>
          <w:shd w:val="clear" w:color="auto" w:fill="EEEEEE"/>
          <w:lang w:val="en-US" w:eastAsia="zh-CN" w:bidi="ar-SA"/>
        </w:rPr>
        <w:pict>
          <v:shape id="Picture 3083" o:spid="_x0000_s16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罪歌</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#58</w:t>
      </w:r>
      <w:r>
        <w:rPr>
          <w:rFonts w:ascii="Arial" w:hAnsi="Arial" w:cs="Arial"/>
          <w:color w:val="333333"/>
          <w:kern w:val="0"/>
          <w:szCs w:val="21"/>
        </w:rPr>
        <w:t> 动画《咲-Saki-》的常用中文译名是？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086" o:spid="_x0000_s165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天才百合少女 </w:t>
      </w:r>
      <w:r>
        <w:rPr>
          <w:rFonts w:ascii="Arial" w:hAnsi="Arial" w:eastAsia="宋体" w:cs="Arial"/>
          <w:color w:val="333333"/>
          <w:kern w:val="0"/>
          <w:sz w:val="18"/>
          <w:szCs w:val="18"/>
          <w:shd w:val="clear" w:color="auto" w:fill="EEEEEE"/>
          <w:lang w:val="en-US" w:eastAsia="zh-CN" w:bidi="ar-SA"/>
        </w:rPr>
        <w:pict>
          <v:shape id="Picture 3089" o:spid="_x0000_s16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天才柴刀少女 </w:t>
      </w:r>
      <w:r>
        <w:rPr>
          <w:rFonts w:ascii="Arial" w:hAnsi="Arial" w:eastAsia="宋体" w:cs="Arial"/>
          <w:color w:val="333333"/>
          <w:kern w:val="0"/>
          <w:sz w:val="18"/>
          <w:szCs w:val="18"/>
          <w:shd w:val="clear" w:color="auto" w:fill="EEEEEE"/>
          <w:lang w:val="en-US" w:eastAsia="zh-CN" w:bidi="ar-SA"/>
        </w:rPr>
        <w:pict>
          <v:shape id="Picture 3092" o:spid="_x0000_s16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天才开挂少女 </w:t>
      </w:r>
      <w:r>
        <w:rPr>
          <w:rFonts w:ascii="Arial" w:hAnsi="Arial" w:eastAsia="宋体" w:cs="Arial"/>
          <w:color w:val="333333"/>
          <w:kern w:val="0"/>
          <w:sz w:val="18"/>
          <w:szCs w:val="18"/>
          <w:shd w:val="clear" w:color="auto" w:fill="EEEEEE"/>
          <w:lang w:val="en-US" w:eastAsia="zh-CN" w:bidi="ar-SA"/>
        </w:rPr>
        <w:pict>
          <v:shape id="Picture 3095" o:spid="_x0000_s165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天才麻将少女</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#59</w:t>
      </w:r>
      <w:r>
        <w:rPr>
          <w:rFonts w:ascii="Arial" w:hAnsi="Arial" w:cs="Arial"/>
          <w:color w:val="333333"/>
          <w:kern w:val="0"/>
          <w:szCs w:val="21"/>
        </w:rPr>
        <w:t> 一直被拿去做实验从未被超越的动物是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098" o:spid="_x0000_s16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小白 </w:t>
      </w:r>
      <w:r>
        <w:rPr>
          <w:rFonts w:ascii="Arial" w:hAnsi="Arial" w:eastAsia="宋体" w:cs="Arial"/>
          <w:color w:val="333333"/>
          <w:kern w:val="0"/>
          <w:sz w:val="18"/>
          <w:szCs w:val="18"/>
          <w:shd w:val="clear" w:color="auto" w:fill="EEEEEE"/>
          <w:lang w:val="en-US" w:eastAsia="zh-CN" w:bidi="ar-SA"/>
        </w:rPr>
        <w:pict>
          <v:shape id="Picture 3101" o:spid="_x0000_s16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小白熊 </w:t>
      </w:r>
      <w:r>
        <w:rPr>
          <w:rFonts w:ascii="Arial" w:hAnsi="Arial" w:eastAsia="宋体" w:cs="Arial"/>
          <w:color w:val="333333"/>
          <w:kern w:val="0"/>
          <w:sz w:val="18"/>
          <w:szCs w:val="18"/>
          <w:shd w:val="clear" w:color="auto" w:fill="EEEEEE"/>
          <w:lang w:val="en-US" w:eastAsia="zh-CN" w:bidi="ar-SA"/>
        </w:rPr>
        <w:pict>
          <v:shape id="Picture 3104" o:spid="_x0000_s16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小白鼠 </w:t>
      </w:r>
      <w:r>
        <w:rPr>
          <w:rFonts w:ascii="Arial" w:hAnsi="Arial" w:eastAsia="宋体" w:cs="Arial"/>
          <w:color w:val="333333"/>
          <w:kern w:val="0"/>
          <w:sz w:val="18"/>
          <w:szCs w:val="18"/>
          <w:shd w:val="clear" w:color="auto" w:fill="EEEEEE"/>
          <w:lang w:val="en-US" w:eastAsia="zh-CN" w:bidi="ar-SA"/>
        </w:rPr>
        <w:pict>
          <v:shape id="Picture 3107" o:spid="_x0000_s166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小白兔</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#60</w:t>
      </w:r>
      <w:r>
        <w:rPr>
          <w:rFonts w:ascii="Arial" w:hAnsi="Arial" w:cs="Arial"/>
          <w:color w:val="333333"/>
          <w:kern w:val="0"/>
          <w:szCs w:val="21"/>
        </w:rPr>
        <w:t> 下列哪个不是伊藤静的马甲</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110" o:spid="_x0000_s16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桂雏菊 </w:t>
      </w:r>
      <w:r>
        <w:rPr>
          <w:rFonts w:ascii="Arial" w:hAnsi="Arial" w:eastAsia="宋体" w:cs="Arial"/>
          <w:color w:val="333333"/>
          <w:kern w:val="0"/>
          <w:sz w:val="18"/>
          <w:szCs w:val="18"/>
          <w:shd w:val="clear" w:color="auto" w:fill="EEEEEE"/>
          <w:lang w:val="en-US" w:eastAsia="zh-CN" w:bidi="ar-SA"/>
        </w:rPr>
        <w:pict>
          <v:shape id="Picture 3113" o:spid="_x0000_s16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高志麻矢 </w:t>
      </w:r>
      <w:r>
        <w:rPr>
          <w:rFonts w:ascii="Arial" w:hAnsi="Arial" w:eastAsia="宋体" w:cs="Arial"/>
          <w:color w:val="333333"/>
          <w:kern w:val="0"/>
          <w:sz w:val="18"/>
          <w:szCs w:val="18"/>
          <w:shd w:val="clear" w:color="auto" w:fill="EEEEEE"/>
          <w:lang w:val="en-US" w:eastAsia="zh-CN" w:bidi="ar-SA"/>
        </w:rPr>
        <w:pict>
          <v:shape id="Picture 3116" o:spid="_x0000_s16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三咲里奈 </w:t>
      </w:r>
      <w:r>
        <w:rPr>
          <w:rFonts w:ascii="Arial" w:hAnsi="Arial" w:eastAsia="宋体" w:cs="Arial"/>
          <w:color w:val="333333"/>
          <w:kern w:val="0"/>
          <w:sz w:val="18"/>
          <w:szCs w:val="18"/>
          <w:shd w:val="clear" w:color="auto" w:fill="EEEEEE"/>
          <w:lang w:val="en-US" w:eastAsia="zh-CN" w:bidi="ar-SA"/>
        </w:rPr>
        <w:pict>
          <v:shape id="Picture 3119" o:spid="_x0000_s166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祢乃照果</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#61</w:t>
      </w:r>
      <w:r>
        <w:rPr>
          <w:rFonts w:ascii="Arial" w:hAnsi="Arial" w:cs="Arial"/>
          <w:color w:val="333333"/>
          <w:kern w:val="0"/>
          <w:szCs w:val="21"/>
        </w:rPr>
        <w:t> CS反恐精英是依据哪个游戏的模组制作的？</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122" o:spid="_x0000_s166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毁灭公爵 </w:t>
      </w:r>
      <w:r>
        <w:rPr>
          <w:rFonts w:ascii="Arial" w:hAnsi="Arial" w:eastAsia="宋体" w:cs="Arial"/>
          <w:color w:val="333333"/>
          <w:kern w:val="0"/>
          <w:sz w:val="18"/>
          <w:szCs w:val="18"/>
          <w:shd w:val="clear" w:color="auto" w:fill="EEEEEE"/>
          <w:lang w:val="en-US" w:eastAsia="zh-CN" w:bidi="ar-SA"/>
        </w:rPr>
        <w:pict>
          <v:shape id="Picture 3125" o:spid="_x0000_s16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雷神之锤 </w:t>
      </w:r>
      <w:r>
        <w:rPr>
          <w:rFonts w:ascii="Arial" w:hAnsi="Arial" w:eastAsia="宋体" w:cs="Arial"/>
          <w:color w:val="333333"/>
          <w:kern w:val="0"/>
          <w:sz w:val="18"/>
          <w:szCs w:val="18"/>
          <w:shd w:val="clear" w:color="auto" w:fill="EEEEEE"/>
          <w:lang w:val="en-US" w:eastAsia="zh-CN" w:bidi="ar-SA"/>
        </w:rPr>
        <w:pict>
          <v:shape id="Picture 3128" o:spid="_x0000_s16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半条命 </w:t>
      </w:r>
      <w:r>
        <w:rPr>
          <w:rFonts w:ascii="Arial" w:hAnsi="Arial" w:eastAsia="宋体" w:cs="Arial"/>
          <w:color w:val="333333"/>
          <w:kern w:val="0"/>
          <w:sz w:val="18"/>
          <w:szCs w:val="18"/>
          <w:shd w:val="clear" w:color="auto" w:fill="EEEEEE"/>
          <w:lang w:val="en-US" w:eastAsia="zh-CN" w:bidi="ar-SA"/>
        </w:rPr>
        <w:pict>
          <v:shape id="Picture 3131" o:spid="_x0000_s16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三角洲特种部队</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#62</w:t>
      </w:r>
      <w:r>
        <w:rPr>
          <w:rFonts w:ascii="Arial" w:hAnsi="Arial" w:cs="Arial"/>
          <w:color w:val="333333"/>
          <w:kern w:val="0"/>
          <w:szCs w:val="21"/>
        </w:rPr>
        <w:t> 以下哪位不是日本声优界的“御三家”？</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134" o:spid="_x0000_s16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堀江由衣 </w:t>
      </w:r>
      <w:r>
        <w:rPr>
          <w:rFonts w:ascii="Arial" w:hAnsi="Arial" w:eastAsia="宋体" w:cs="Arial"/>
          <w:color w:val="333333"/>
          <w:kern w:val="0"/>
          <w:sz w:val="18"/>
          <w:szCs w:val="18"/>
          <w:shd w:val="clear" w:color="auto" w:fill="EEEEEE"/>
          <w:lang w:val="en-US" w:eastAsia="zh-CN" w:bidi="ar-SA"/>
        </w:rPr>
        <w:pict>
          <v:shape id="Picture 3137" o:spid="_x0000_s16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泽城美雪 </w:t>
      </w:r>
      <w:r>
        <w:rPr>
          <w:rFonts w:ascii="Arial" w:hAnsi="Arial" w:eastAsia="宋体" w:cs="Arial"/>
          <w:color w:val="333333"/>
          <w:kern w:val="0"/>
          <w:sz w:val="18"/>
          <w:szCs w:val="18"/>
          <w:shd w:val="clear" w:color="auto" w:fill="EEEEEE"/>
          <w:lang w:val="en-US" w:eastAsia="zh-CN" w:bidi="ar-SA"/>
        </w:rPr>
        <w:pict>
          <v:shape id="Picture 3140" o:spid="_x0000_s167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田村由加莉 </w:t>
      </w:r>
      <w:r>
        <w:rPr>
          <w:rFonts w:ascii="Arial" w:hAnsi="Arial" w:eastAsia="宋体" w:cs="Arial"/>
          <w:color w:val="333333"/>
          <w:kern w:val="0"/>
          <w:sz w:val="18"/>
          <w:szCs w:val="18"/>
          <w:shd w:val="clear" w:color="auto" w:fill="EEEEEE"/>
          <w:lang w:val="en-US" w:eastAsia="zh-CN" w:bidi="ar-SA"/>
        </w:rPr>
        <w:pict>
          <v:shape id="Picture 3143" o:spid="_x0000_s167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水树奈奈</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#63</w:t>
      </w:r>
      <w:r>
        <w:rPr>
          <w:rFonts w:ascii="Arial" w:hAnsi="Arial" w:cs="Arial"/>
          <w:color w:val="333333"/>
          <w:kern w:val="0"/>
          <w:szCs w:val="21"/>
        </w:rPr>
        <w:t> 计算机网络最突出的优点是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146" o:spid="_x0000_s167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运算速度快 </w:t>
      </w:r>
      <w:r>
        <w:rPr>
          <w:rFonts w:ascii="Arial" w:hAnsi="Arial" w:eastAsia="宋体" w:cs="Arial"/>
          <w:color w:val="333333"/>
          <w:kern w:val="0"/>
          <w:sz w:val="18"/>
          <w:szCs w:val="18"/>
          <w:shd w:val="clear" w:color="auto" w:fill="EEEEEE"/>
          <w:lang w:val="en-US" w:eastAsia="zh-CN" w:bidi="ar-SA"/>
        </w:rPr>
        <w:pict>
          <v:shape id="Picture 3149" o:spid="_x0000_s16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内存容量大 </w:t>
      </w:r>
      <w:r>
        <w:rPr>
          <w:rFonts w:ascii="Arial" w:hAnsi="Arial" w:eastAsia="宋体" w:cs="Arial"/>
          <w:color w:val="333333"/>
          <w:kern w:val="0"/>
          <w:sz w:val="18"/>
          <w:szCs w:val="18"/>
          <w:shd w:val="clear" w:color="auto" w:fill="EEEEEE"/>
          <w:lang w:val="en-US" w:eastAsia="zh-CN" w:bidi="ar-SA"/>
        </w:rPr>
        <w:pict>
          <v:shape id="Picture 3152" o:spid="_x0000_s16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精度高 </w:t>
      </w:r>
      <w:r>
        <w:rPr>
          <w:rFonts w:ascii="Arial" w:hAnsi="Arial" w:eastAsia="宋体" w:cs="Arial"/>
          <w:color w:val="333333"/>
          <w:kern w:val="0"/>
          <w:sz w:val="18"/>
          <w:szCs w:val="18"/>
          <w:shd w:val="clear" w:color="auto" w:fill="EEEEEE"/>
          <w:lang w:val="en-US" w:eastAsia="zh-CN" w:bidi="ar-SA"/>
        </w:rPr>
        <w:pict>
          <v:shape id="Picture 3155" o:spid="_x0000_s167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共享资源</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#64</w:t>
      </w:r>
      <w:r>
        <w:rPr>
          <w:rFonts w:ascii="Arial" w:hAnsi="Arial" w:cs="Arial"/>
          <w:color w:val="333333"/>
          <w:kern w:val="0"/>
          <w:szCs w:val="21"/>
        </w:rPr>
        <w:t> 以下团队中，人数最多的是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158" o:spid="_x0000_s167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并盛中学风纪委员会 </w:t>
      </w:r>
      <w:r>
        <w:rPr>
          <w:rFonts w:ascii="Arial" w:hAnsi="Arial" w:eastAsia="宋体" w:cs="Arial"/>
          <w:color w:val="333333"/>
          <w:kern w:val="0"/>
          <w:sz w:val="18"/>
          <w:szCs w:val="18"/>
          <w:shd w:val="clear" w:color="auto" w:fill="EEEEEE"/>
          <w:lang w:val="en-US" w:eastAsia="zh-CN" w:bidi="ar-SA"/>
        </w:rPr>
        <w:pict>
          <v:shape id="Picture 3161" o:spid="_x0000_s16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sos团 </w:t>
      </w:r>
      <w:r>
        <w:rPr>
          <w:rFonts w:ascii="Arial" w:hAnsi="Arial" w:eastAsia="宋体" w:cs="Arial"/>
          <w:color w:val="333333"/>
          <w:kern w:val="0"/>
          <w:sz w:val="18"/>
          <w:szCs w:val="18"/>
          <w:shd w:val="clear" w:color="auto" w:fill="EEEEEE"/>
          <w:lang w:val="en-US" w:eastAsia="zh-CN" w:bidi="ar-SA"/>
        </w:rPr>
        <w:pict>
          <v:shape id="Picture 3164" o:spid="_x0000_s16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万事屋 </w:t>
      </w:r>
      <w:r>
        <w:rPr>
          <w:rFonts w:ascii="Arial" w:hAnsi="Arial" w:eastAsia="宋体" w:cs="Arial"/>
          <w:color w:val="333333"/>
          <w:kern w:val="0"/>
          <w:sz w:val="18"/>
          <w:szCs w:val="18"/>
          <w:shd w:val="clear" w:color="auto" w:fill="EEEEEE"/>
          <w:lang w:val="en-US" w:eastAsia="zh-CN" w:bidi="ar-SA"/>
        </w:rPr>
        <w:pict>
          <v:shape id="Picture 3167" o:spid="_x0000_s16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学院救援团</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#65</w:t>
      </w:r>
      <w:r>
        <w:rPr>
          <w:rFonts w:ascii="Arial" w:hAnsi="Arial" w:cs="Arial"/>
          <w:color w:val="333333"/>
          <w:kern w:val="0"/>
          <w:szCs w:val="21"/>
        </w:rPr>
        <w:t> 以下不是物理气相沉积法（PVD）所用到的技术是？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170" o:spid="_x0000_s16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分子束外延 </w:t>
      </w:r>
      <w:r>
        <w:rPr>
          <w:rFonts w:ascii="Arial" w:hAnsi="Arial" w:eastAsia="宋体" w:cs="Arial"/>
          <w:color w:val="333333"/>
          <w:kern w:val="0"/>
          <w:sz w:val="18"/>
          <w:szCs w:val="18"/>
          <w:shd w:val="clear" w:color="auto" w:fill="EEEEEE"/>
          <w:lang w:val="en-US" w:eastAsia="zh-CN" w:bidi="ar-SA"/>
        </w:rPr>
        <w:pict>
          <v:shape id="Picture 3173" o:spid="_x0000_s168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真空蒸发 </w:t>
      </w:r>
      <w:r>
        <w:rPr>
          <w:rFonts w:ascii="Arial" w:hAnsi="Arial" w:eastAsia="宋体" w:cs="Arial"/>
          <w:color w:val="333333"/>
          <w:kern w:val="0"/>
          <w:sz w:val="18"/>
          <w:szCs w:val="18"/>
          <w:shd w:val="clear" w:color="auto" w:fill="EEEEEE"/>
          <w:lang w:val="en-US" w:eastAsia="zh-CN" w:bidi="ar-SA"/>
        </w:rPr>
        <w:pict>
          <v:shape id="Picture 3176" o:spid="_x0000_s16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爆炸扩散 </w:t>
      </w:r>
      <w:r>
        <w:rPr>
          <w:rFonts w:ascii="Arial" w:hAnsi="Arial" w:eastAsia="宋体" w:cs="Arial"/>
          <w:color w:val="333333"/>
          <w:kern w:val="0"/>
          <w:sz w:val="18"/>
          <w:szCs w:val="18"/>
          <w:shd w:val="clear" w:color="auto" w:fill="EEEEEE"/>
          <w:lang w:val="en-US" w:eastAsia="zh-CN" w:bidi="ar-SA"/>
        </w:rPr>
        <w:pict>
          <v:shape id="Picture 3179" o:spid="_x0000_s168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真空溅射</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#66</w:t>
      </w:r>
      <w:r>
        <w:rPr>
          <w:rFonts w:ascii="Arial" w:hAnsi="Arial" w:cs="Arial"/>
          <w:color w:val="333333"/>
          <w:kern w:val="0"/>
          <w:szCs w:val="21"/>
        </w:rPr>
        <w:t> 以下不属于轻小说改编的动画</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182" o:spid="_x0000_s16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钢之炼金术师 </w:t>
      </w:r>
      <w:r>
        <w:rPr>
          <w:rFonts w:ascii="Arial" w:hAnsi="Arial" w:eastAsia="宋体" w:cs="Arial"/>
          <w:color w:val="333333"/>
          <w:kern w:val="0"/>
          <w:sz w:val="18"/>
          <w:szCs w:val="18"/>
          <w:shd w:val="clear" w:color="auto" w:fill="EEEEEE"/>
          <w:lang w:val="en-US" w:eastAsia="zh-CN" w:bidi="ar-SA"/>
        </w:rPr>
        <w:pict>
          <v:shape id="Picture 3185" o:spid="_x0000_s16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刀剑神域 </w:t>
      </w:r>
      <w:r>
        <w:rPr>
          <w:rFonts w:ascii="Arial" w:hAnsi="Arial" w:eastAsia="宋体" w:cs="Arial"/>
          <w:color w:val="333333"/>
          <w:kern w:val="0"/>
          <w:sz w:val="18"/>
          <w:szCs w:val="18"/>
          <w:shd w:val="clear" w:color="auto" w:fill="EEEEEE"/>
          <w:lang w:val="en-US" w:eastAsia="zh-CN" w:bidi="ar-SA"/>
        </w:rPr>
        <w:pict>
          <v:shape id="Picture 3188" o:spid="_x0000_s16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龙与虎 </w:t>
      </w:r>
      <w:r>
        <w:rPr>
          <w:rFonts w:ascii="Arial" w:hAnsi="Arial" w:eastAsia="宋体" w:cs="Arial"/>
          <w:color w:val="333333"/>
          <w:kern w:val="0"/>
          <w:sz w:val="18"/>
          <w:szCs w:val="18"/>
          <w:shd w:val="clear" w:color="auto" w:fill="EEEEEE"/>
          <w:lang w:val="en-US" w:eastAsia="zh-CN" w:bidi="ar-SA"/>
        </w:rPr>
        <w:pict>
          <v:shape id="Picture 3191" o:spid="_x0000_s16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凉宫春日的忧郁</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#67</w:t>
      </w:r>
      <w:r>
        <w:rPr>
          <w:rFonts w:ascii="Arial" w:hAnsi="Arial" w:cs="Arial"/>
          <w:color w:val="333333"/>
          <w:kern w:val="0"/>
          <w:szCs w:val="21"/>
        </w:rPr>
        <w:t> 罪恶王冠中祈妹子的void是什么？</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194" o:spid="_x0000_s16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假肢 </w:t>
      </w:r>
      <w:r>
        <w:rPr>
          <w:rFonts w:ascii="Arial" w:hAnsi="Arial" w:eastAsia="宋体" w:cs="Arial"/>
          <w:color w:val="333333"/>
          <w:kern w:val="0"/>
          <w:sz w:val="18"/>
          <w:szCs w:val="18"/>
          <w:shd w:val="clear" w:color="auto" w:fill="EEEEEE"/>
          <w:lang w:val="en-US" w:eastAsia="zh-CN" w:bidi="ar-SA"/>
        </w:rPr>
        <w:pict>
          <v:shape id="Picture 3197" o:spid="_x0000_s169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照相机 </w:t>
      </w:r>
      <w:r>
        <w:rPr>
          <w:rFonts w:ascii="Arial" w:hAnsi="Arial" w:eastAsia="宋体" w:cs="Arial"/>
          <w:color w:val="333333"/>
          <w:kern w:val="0"/>
          <w:sz w:val="18"/>
          <w:szCs w:val="18"/>
          <w:shd w:val="clear" w:color="auto" w:fill="EEEEEE"/>
          <w:lang w:val="en-US" w:eastAsia="zh-CN" w:bidi="ar-SA"/>
        </w:rPr>
        <w:pict>
          <v:shape id="Picture 3200" o:spid="_x0000_s169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枪 </w:t>
      </w:r>
      <w:r>
        <w:rPr>
          <w:rFonts w:ascii="Arial" w:hAnsi="Arial" w:eastAsia="宋体" w:cs="Arial"/>
          <w:color w:val="333333"/>
          <w:kern w:val="0"/>
          <w:sz w:val="18"/>
          <w:szCs w:val="18"/>
          <w:shd w:val="clear" w:color="auto" w:fill="EEEEEE"/>
          <w:lang w:val="en-US" w:eastAsia="zh-CN" w:bidi="ar-SA"/>
        </w:rPr>
        <w:pict>
          <v:shape id="Picture 3203" o:spid="_x0000_s16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闇之长剑</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#68</w:t>
      </w:r>
      <w:r>
        <w:rPr>
          <w:rFonts w:ascii="Arial" w:hAnsi="Arial" w:cs="Arial"/>
          <w:color w:val="333333"/>
          <w:kern w:val="0"/>
          <w:szCs w:val="21"/>
        </w:rPr>
        <w:t> 下列何种道具不是DC漫画中的暴龙（Lobo）的标志物？</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206" o:spid="_x0000_s16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太空摩托 </w:t>
      </w:r>
      <w:r>
        <w:rPr>
          <w:rFonts w:ascii="Arial" w:hAnsi="Arial" w:eastAsia="宋体" w:cs="Arial"/>
          <w:color w:val="333333"/>
          <w:kern w:val="0"/>
          <w:sz w:val="18"/>
          <w:szCs w:val="18"/>
          <w:shd w:val="clear" w:color="auto" w:fill="EEEEEE"/>
          <w:lang w:val="en-US" w:eastAsia="zh-CN" w:bidi="ar-SA"/>
        </w:rPr>
        <w:pict>
          <v:shape id="Picture 3209" o:spid="_x0000_s16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钩子和链条 </w:t>
      </w:r>
      <w:r>
        <w:rPr>
          <w:rFonts w:ascii="Arial" w:hAnsi="Arial" w:eastAsia="宋体" w:cs="Arial"/>
          <w:color w:val="333333"/>
          <w:kern w:val="0"/>
          <w:sz w:val="18"/>
          <w:szCs w:val="18"/>
          <w:shd w:val="clear" w:color="auto" w:fill="EEEEEE"/>
          <w:lang w:val="en-US" w:eastAsia="zh-CN" w:bidi="ar-SA"/>
        </w:rPr>
        <w:pict>
          <v:shape id="Picture 3212" o:spid="_x0000_s16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太空海豚 </w:t>
      </w:r>
      <w:r>
        <w:rPr>
          <w:rFonts w:ascii="Arial" w:hAnsi="Arial" w:eastAsia="宋体" w:cs="Arial"/>
          <w:color w:val="333333"/>
          <w:kern w:val="0"/>
          <w:sz w:val="18"/>
          <w:szCs w:val="18"/>
          <w:shd w:val="clear" w:color="auto" w:fill="EEEEEE"/>
          <w:lang w:val="en-US" w:eastAsia="zh-CN" w:bidi="ar-SA"/>
        </w:rPr>
        <w:pict>
          <v:shape id="Picture 3215" o:spid="_x0000_s169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太空机枪</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#69</w:t>
      </w:r>
      <w:r>
        <w:rPr>
          <w:rFonts w:ascii="Arial" w:hAnsi="Arial" w:cs="Arial"/>
          <w:color w:val="333333"/>
          <w:kern w:val="0"/>
          <w:szCs w:val="21"/>
        </w:rPr>
        <w:t> 站在食物链顶端的男人是？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218" o:spid="_x0000_s16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蒙其·D·路飞 </w:t>
      </w:r>
      <w:r>
        <w:rPr>
          <w:rFonts w:ascii="Arial" w:hAnsi="Arial" w:eastAsia="宋体" w:cs="Arial"/>
          <w:color w:val="333333"/>
          <w:kern w:val="0"/>
          <w:sz w:val="18"/>
          <w:szCs w:val="18"/>
          <w:shd w:val="clear" w:color="auto" w:fill="EEEEEE"/>
          <w:lang w:val="en-US" w:eastAsia="zh-CN" w:bidi="ar-SA"/>
        </w:rPr>
        <w:pict>
          <v:shape id="Picture 3221" o:spid="_x0000_s169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贝尔·格里尔斯 </w:t>
      </w:r>
      <w:r>
        <w:rPr>
          <w:rFonts w:ascii="Arial" w:hAnsi="Arial" w:eastAsia="宋体" w:cs="Arial"/>
          <w:color w:val="333333"/>
          <w:kern w:val="0"/>
          <w:sz w:val="18"/>
          <w:szCs w:val="18"/>
          <w:shd w:val="clear" w:color="auto" w:fill="EEEEEE"/>
          <w:lang w:val="en-US" w:eastAsia="zh-CN" w:bidi="ar-SA"/>
        </w:rPr>
        <w:pict>
          <v:shape id="Picture 3224" o:spid="_x0000_s170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刘昴星 </w:t>
      </w:r>
      <w:r>
        <w:rPr>
          <w:rFonts w:ascii="Arial" w:hAnsi="Arial" w:eastAsia="宋体" w:cs="Arial"/>
          <w:color w:val="333333"/>
          <w:kern w:val="0"/>
          <w:sz w:val="18"/>
          <w:szCs w:val="18"/>
          <w:shd w:val="clear" w:color="auto" w:fill="EEEEEE"/>
          <w:lang w:val="en-US" w:eastAsia="zh-CN" w:bidi="ar-SA"/>
        </w:rPr>
        <w:pict>
          <v:shape id="Picture 3227" o:spid="_x0000_s17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阿虏</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#70</w:t>
      </w:r>
      <w:r>
        <w:rPr>
          <w:rFonts w:ascii="Arial" w:hAnsi="Arial" w:cs="Arial"/>
          <w:color w:val="333333"/>
          <w:kern w:val="0"/>
          <w:szCs w:val="21"/>
        </w:rPr>
        <w:t> Black</w:t>
      </w:r>
      <w:r>
        <w:rPr>
          <w:rFonts w:ascii="Segoe UI Symbol" w:hAnsi="Segoe UI Symbol" w:cs="Segoe UI Symbol"/>
          <w:color w:val="333333"/>
          <w:kern w:val="0"/>
          <w:szCs w:val="21"/>
        </w:rPr>
        <w:t>★</w:t>
      </w:r>
      <w:r>
        <w:rPr>
          <w:rFonts w:ascii="Arial" w:hAnsi="Arial" w:cs="Arial"/>
          <w:color w:val="333333"/>
          <w:kern w:val="0"/>
          <w:szCs w:val="21"/>
        </w:rPr>
        <w:t>Rock Shooter的原画作者是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230" o:spid="_x0000_s17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ryo </w:t>
      </w:r>
      <w:r>
        <w:rPr>
          <w:rFonts w:ascii="Arial" w:hAnsi="Arial" w:eastAsia="宋体" w:cs="Arial"/>
          <w:color w:val="333333"/>
          <w:kern w:val="0"/>
          <w:sz w:val="18"/>
          <w:szCs w:val="18"/>
          <w:shd w:val="clear" w:color="auto" w:fill="EEEEEE"/>
          <w:lang w:val="en-US" w:eastAsia="zh-CN" w:bidi="ar-SA"/>
        </w:rPr>
        <w:pict>
          <v:shape id="Picture 3233" o:spid="_x0000_s170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supercell </w:t>
      </w:r>
      <w:r>
        <w:rPr>
          <w:rFonts w:ascii="Arial" w:hAnsi="Arial" w:eastAsia="宋体" w:cs="Arial"/>
          <w:color w:val="333333"/>
          <w:kern w:val="0"/>
          <w:sz w:val="18"/>
          <w:szCs w:val="18"/>
          <w:shd w:val="clear" w:color="auto" w:fill="EEEEEE"/>
          <w:lang w:val="en-US" w:eastAsia="zh-CN" w:bidi="ar-SA"/>
        </w:rPr>
        <w:pict>
          <v:shape id="Picture 3236" o:spid="_x0000_s170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huke </w:t>
      </w:r>
      <w:r>
        <w:rPr>
          <w:rFonts w:ascii="Arial" w:hAnsi="Arial" w:eastAsia="宋体" w:cs="Arial"/>
          <w:color w:val="333333"/>
          <w:kern w:val="0"/>
          <w:sz w:val="18"/>
          <w:szCs w:val="18"/>
          <w:shd w:val="clear" w:color="auto" w:fill="EEEEEE"/>
          <w:lang w:val="en-US" w:eastAsia="zh-CN" w:bidi="ar-SA"/>
        </w:rPr>
        <w:pict>
          <v:shape id="Picture 3239" o:spid="_x0000_s170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miku</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#71</w:t>
      </w:r>
      <w:r>
        <w:rPr>
          <w:rFonts w:ascii="Arial" w:hAnsi="Arial" w:cs="Arial"/>
          <w:color w:val="333333"/>
          <w:kern w:val="0"/>
          <w:szCs w:val="21"/>
        </w:rPr>
        <w:t> 《半条命》系列主角毕业于哪所理工科院校？</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242" o:spid="_x0000_s170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麻省理工 </w:t>
      </w:r>
      <w:r>
        <w:rPr>
          <w:rFonts w:ascii="Arial" w:hAnsi="Arial" w:eastAsia="宋体" w:cs="Arial"/>
          <w:color w:val="333333"/>
          <w:kern w:val="0"/>
          <w:sz w:val="18"/>
          <w:szCs w:val="18"/>
          <w:shd w:val="clear" w:color="auto" w:fill="EEEEEE"/>
          <w:lang w:val="en-US" w:eastAsia="zh-CN" w:bidi="ar-SA"/>
        </w:rPr>
        <w:pict>
          <v:shape id="Picture 3245" o:spid="_x0000_s17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弗吉尼亚理工 </w:t>
      </w:r>
      <w:r>
        <w:rPr>
          <w:rFonts w:ascii="Arial" w:hAnsi="Arial" w:eastAsia="宋体" w:cs="Arial"/>
          <w:color w:val="333333"/>
          <w:kern w:val="0"/>
          <w:sz w:val="18"/>
          <w:szCs w:val="18"/>
          <w:shd w:val="clear" w:color="auto" w:fill="EEEEEE"/>
          <w:lang w:val="en-US" w:eastAsia="zh-CN" w:bidi="ar-SA"/>
        </w:rPr>
        <w:pict>
          <v:shape id="Picture 3248" o:spid="_x0000_s17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成都理工 </w:t>
      </w:r>
      <w:r>
        <w:rPr>
          <w:rFonts w:ascii="Arial" w:hAnsi="Arial" w:eastAsia="宋体" w:cs="Arial"/>
          <w:color w:val="333333"/>
          <w:kern w:val="0"/>
          <w:sz w:val="18"/>
          <w:szCs w:val="18"/>
          <w:shd w:val="clear" w:color="auto" w:fill="EEEEEE"/>
          <w:lang w:val="en-US" w:eastAsia="zh-CN" w:bidi="ar-SA"/>
        </w:rPr>
        <w:pict>
          <v:shape id="Picture 3251" o:spid="_x0000_s17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加州理工</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#72</w:t>
      </w:r>
      <w:r>
        <w:rPr>
          <w:rFonts w:ascii="Arial" w:hAnsi="Arial" w:cs="Arial"/>
          <w:color w:val="333333"/>
          <w:kern w:val="0"/>
          <w:szCs w:val="21"/>
        </w:rPr>
        <w:t> 使命召唤第四代的标题是？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254" o:spid="_x0000_s17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现代战争 </w:t>
      </w:r>
      <w:r>
        <w:rPr>
          <w:rFonts w:ascii="Arial" w:hAnsi="Arial" w:eastAsia="宋体" w:cs="Arial"/>
          <w:color w:val="333333"/>
          <w:kern w:val="0"/>
          <w:sz w:val="18"/>
          <w:szCs w:val="18"/>
          <w:shd w:val="clear" w:color="auto" w:fill="EEEEEE"/>
          <w:lang w:val="en-US" w:eastAsia="zh-CN" w:bidi="ar-SA"/>
        </w:rPr>
        <w:pict>
          <v:shape id="Picture 3257" o:spid="_x0000_s17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二战风云 </w:t>
      </w:r>
      <w:r>
        <w:rPr>
          <w:rFonts w:ascii="Arial" w:hAnsi="Arial" w:eastAsia="宋体" w:cs="Arial"/>
          <w:color w:val="333333"/>
          <w:kern w:val="0"/>
          <w:sz w:val="18"/>
          <w:szCs w:val="18"/>
          <w:shd w:val="clear" w:color="auto" w:fill="EEEEEE"/>
          <w:lang w:val="en-US" w:eastAsia="zh-CN" w:bidi="ar-SA"/>
        </w:rPr>
        <w:pict>
          <v:shape id="Picture 3260" o:spid="_x0000_s171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伟大战争 </w:t>
      </w:r>
      <w:r>
        <w:rPr>
          <w:rFonts w:ascii="Arial" w:hAnsi="Arial" w:eastAsia="宋体" w:cs="Arial"/>
          <w:color w:val="333333"/>
          <w:kern w:val="0"/>
          <w:sz w:val="18"/>
          <w:szCs w:val="18"/>
          <w:shd w:val="clear" w:color="auto" w:fill="EEEEEE"/>
          <w:lang w:val="en-US" w:eastAsia="zh-CN" w:bidi="ar-SA"/>
        </w:rPr>
        <w:pict>
          <v:shape id="Picture 3263" o:spid="_x0000_s17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黑色行动</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#73</w:t>
      </w:r>
      <w:r>
        <w:rPr>
          <w:rFonts w:ascii="Arial" w:hAnsi="Arial" w:cs="Arial"/>
          <w:color w:val="333333"/>
          <w:kern w:val="0"/>
          <w:szCs w:val="21"/>
        </w:rPr>
        <w:t> 夏娜持有的武器是什么</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266" o:spid="_x0000_s17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贽殿娜娜 </w:t>
      </w:r>
      <w:r>
        <w:rPr>
          <w:rFonts w:ascii="Arial" w:hAnsi="Arial" w:eastAsia="宋体" w:cs="Arial"/>
          <w:color w:val="333333"/>
          <w:kern w:val="0"/>
          <w:sz w:val="18"/>
          <w:szCs w:val="18"/>
          <w:shd w:val="clear" w:color="auto" w:fill="EEEEEE"/>
          <w:lang w:val="en-US" w:eastAsia="zh-CN" w:bidi="ar-SA"/>
        </w:rPr>
        <w:pict>
          <v:shape id="Picture 3269" o:spid="_x0000_s17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贽殿夏那 </w:t>
      </w:r>
      <w:r>
        <w:rPr>
          <w:rFonts w:ascii="Arial" w:hAnsi="Arial" w:eastAsia="宋体" w:cs="Arial"/>
          <w:color w:val="333333"/>
          <w:kern w:val="0"/>
          <w:sz w:val="18"/>
          <w:szCs w:val="18"/>
          <w:shd w:val="clear" w:color="auto" w:fill="EEEEEE"/>
          <w:lang w:val="en-US" w:eastAsia="zh-CN" w:bidi="ar-SA"/>
        </w:rPr>
        <w:pict>
          <v:shape id="Picture 3272" o:spid="_x0000_s17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贽殿遮那 </w:t>
      </w:r>
      <w:r>
        <w:rPr>
          <w:rFonts w:ascii="Arial" w:hAnsi="Arial" w:eastAsia="宋体" w:cs="Arial"/>
          <w:color w:val="333333"/>
          <w:kern w:val="0"/>
          <w:sz w:val="18"/>
          <w:szCs w:val="18"/>
          <w:shd w:val="clear" w:color="auto" w:fill="EEEEEE"/>
          <w:lang w:val="en-US" w:eastAsia="zh-CN" w:bidi="ar-SA"/>
        </w:rPr>
        <w:pict>
          <v:shape id="Picture 3275" o:spid="_x0000_s171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贽殿刹那</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#74</w:t>
      </w:r>
      <w:r>
        <w:rPr>
          <w:rFonts w:ascii="Arial" w:hAnsi="Arial" w:cs="Arial"/>
          <w:color w:val="333333"/>
          <w:kern w:val="0"/>
          <w:szCs w:val="21"/>
        </w:rPr>
        <w:t> 以下哪一个不是游戏《暗黑破坏神1》中出现过的场景？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278" o:spid="_x0000_s17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大陵墓 </w:t>
      </w:r>
      <w:r>
        <w:rPr>
          <w:rFonts w:ascii="Arial" w:hAnsi="Arial" w:eastAsia="宋体" w:cs="Arial"/>
          <w:color w:val="333333"/>
          <w:kern w:val="0"/>
          <w:sz w:val="18"/>
          <w:szCs w:val="18"/>
          <w:shd w:val="clear" w:color="auto" w:fill="EEEEEE"/>
          <w:lang w:val="en-US" w:eastAsia="zh-CN" w:bidi="ar-SA"/>
        </w:rPr>
        <w:pict>
          <v:shape id="Picture 3281" o:spid="_x0000_s17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金字塔 </w:t>
      </w:r>
      <w:r>
        <w:rPr>
          <w:rFonts w:ascii="Arial" w:hAnsi="Arial" w:eastAsia="宋体" w:cs="Arial"/>
          <w:color w:val="333333"/>
          <w:kern w:val="0"/>
          <w:sz w:val="18"/>
          <w:szCs w:val="18"/>
          <w:shd w:val="clear" w:color="auto" w:fill="EEEEEE"/>
          <w:lang w:val="en-US" w:eastAsia="zh-CN" w:bidi="ar-SA"/>
        </w:rPr>
        <w:pict>
          <v:shape id="Picture 3284" o:spid="_x0000_s17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远古通道 </w:t>
      </w:r>
      <w:r>
        <w:rPr>
          <w:rFonts w:ascii="Arial" w:hAnsi="Arial" w:eastAsia="宋体" w:cs="Arial"/>
          <w:color w:val="333333"/>
          <w:kern w:val="0"/>
          <w:sz w:val="18"/>
          <w:szCs w:val="18"/>
          <w:shd w:val="clear" w:color="auto" w:fill="EEEEEE"/>
          <w:lang w:val="en-US" w:eastAsia="zh-CN" w:bidi="ar-SA"/>
        </w:rPr>
        <w:pict>
          <v:shape id="Picture 3287" o:spid="_x0000_s17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遗忘神殿</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#75</w:t>
      </w:r>
      <w:r>
        <w:rPr>
          <w:rFonts w:ascii="Arial" w:hAnsi="Arial" w:cs="Arial"/>
          <w:color w:val="333333"/>
          <w:kern w:val="0"/>
          <w:szCs w:val="21"/>
        </w:rPr>
        <w:t> 《北斗神拳》中的南斗凤凰拳传人撒奥萨在MUGEN界被称为？</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290" o:spid="_x0000_s17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华丽哥 </w:t>
      </w:r>
      <w:r>
        <w:rPr>
          <w:rFonts w:ascii="Arial" w:hAnsi="Arial" w:eastAsia="宋体" w:cs="Arial"/>
          <w:color w:val="333333"/>
          <w:kern w:val="0"/>
          <w:sz w:val="18"/>
          <w:szCs w:val="18"/>
          <w:shd w:val="clear" w:color="auto" w:fill="EEEEEE"/>
          <w:lang w:val="en-US" w:eastAsia="zh-CN" w:bidi="ar-SA"/>
        </w:rPr>
        <w:pict>
          <v:shape id="Picture 3293" o:spid="_x0000_s17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第七 </w:t>
      </w:r>
      <w:r>
        <w:rPr>
          <w:rFonts w:ascii="Arial" w:hAnsi="Arial" w:eastAsia="宋体" w:cs="Arial"/>
          <w:color w:val="333333"/>
          <w:kern w:val="0"/>
          <w:sz w:val="18"/>
          <w:szCs w:val="18"/>
          <w:shd w:val="clear" w:color="auto" w:fill="EEEEEE"/>
          <w:lang w:val="en-US" w:eastAsia="zh-CN" w:bidi="ar-SA"/>
        </w:rPr>
        <w:pict>
          <v:shape id="Picture 3296" o:spid="_x0000_s17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诚哥 </w:t>
      </w:r>
      <w:r>
        <w:rPr>
          <w:rFonts w:ascii="Arial" w:hAnsi="Arial" w:eastAsia="宋体" w:cs="Arial"/>
          <w:color w:val="333333"/>
          <w:kern w:val="0"/>
          <w:sz w:val="18"/>
          <w:szCs w:val="18"/>
          <w:shd w:val="clear" w:color="auto" w:fill="EEEEEE"/>
          <w:lang w:val="en-US" w:eastAsia="zh-CN" w:bidi="ar-SA"/>
        </w:rPr>
        <w:pict>
          <v:shape id="Picture 3299" o:spid="_x0000_s172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二爷</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#76</w:t>
      </w:r>
      <w:r>
        <w:rPr>
          <w:rFonts w:ascii="Arial" w:hAnsi="Arial" w:cs="Arial"/>
          <w:color w:val="333333"/>
          <w:kern w:val="0"/>
          <w:szCs w:val="21"/>
        </w:rPr>
        <w:t> 动画《虫师》的男主角名为？</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02" o:spid="_x0000_s17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银古 </w:t>
      </w:r>
      <w:r>
        <w:rPr>
          <w:rFonts w:ascii="Arial" w:hAnsi="Arial" w:eastAsia="宋体" w:cs="Arial"/>
          <w:color w:val="333333"/>
          <w:kern w:val="0"/>
          <w:sz w:val="18"/>
          <w:szCs w:val="18"/>
          <w:shd w:val="clear" w:color="auto" w:fill="EEEEEE"/>
          <w:lang w:val="en-US" w:eastAsia="zh-CN" w:bidi="ar-SA"/>
        </w:rPr>
        <w:pict>
          <v:shape id="Picture 3305" o:spid="_x0000_s172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铁古 </w:t>
      </w:r>
      <w:r>
        <w:rPr>
          <w:rFonts w:ascii="Arial" w:hAnsi="Arial" w:eastAsia="宋体" w:cs="Arial"/>
          <w:color w:val="333333"/>
          <w:kern w:val="0"/>
          <w:sz w:val="18"/>
          <w:szCs w:val="18"/>
          <w:shd w:val="clear" w:color="auto" w:fill="EEEEEE"/>
          <w:lang w:val="en-US" w:eastAsia="zh-CN" w:bidi="ar-SA"/>
        </w:rPr>
        <w:pict>
          <v:shape id="Picture 3308" o:spid="_x0000_s17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铜古 </w:t>
      </w:r>
      <w:r>
        <w:rPr>
          <w:rFonts w:ascii="Arial" w:hAnsi="Arial" w:eastAsia="宋体" w:cs="Arial"/>
          <w:color w:val="333333"/>
          <w:kern w:val="0"/>
          <w:sz w:val="18"/>
          <w:szCs w:val="18"/>
          <w:shd w:val="clear" w:color="auto" w:fill="EEEEEE"/>
          <w:lang w:val="en-US" w:eastAsia="zh-CN" w:bidi="ar-SA"/>
        </w:rPr>
        <w:pict>
          <v:shape id="Picture 3311" o:spid="_x0000_s17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金古</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#77</w:t>
      </w:r>
      <w:r>
        <w:rPr>
          <w:rFonts w:ascii="Arial" w:hAnsi="Arial" w:cs="Arial"/>
          <w:color w:val="333333"/>
          <w:kern w:val="0"/>
          <w:szCs w:val="21"/>
        </w:rPr>
        <w:t> “今天的风儿好喧嚣”出自哪部作品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14" o:spid="_x0000_s17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女子高中生的异常 </w:t>
      </w:r>
      <w:r>
        <w:rPr>
          <w:rFonts w:ascii="Arial" w:hAnsi="Arial" w:eastAsia="宋体" w:cs="Arial"/>
          <w:color w:val="333333"/>
          <w:kern w:val="0"/>
          <w:sz w:val="18"/>
          <w:szCs w:val="18"/>
          <w:shd w:val="clear" w:color="auto" w:fill="EEEEEE"/>
          <w:lang w:val="en-US" w:eastAsia="zh-CN" w:bidi="ar-SA"/>
        </w:rPr>
        <w:pict>
          <v:shape id="Picture 3317" o:spid="_x0000_s17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男子高中生的日常 </w:t>
      </w:r>
      <w:r>
        <w:rPr>
          <w:rFonts w:ascii="Arial" w:hAnsi="Arial" w:eastAsia="宋体" w:cs="Arial"/>
          <w:color w:val="333333"/>
          <w:kern w:val="0"/>
          <w:sz w:val="18"/>
          <w:szCs w:val="18"/>
          <w:shd w:val="clear" w:color="auto" w:fill="EEEEEE"/>
          <w:lang w:val="en-US" w:eastAsia="zh-CN" w:bidi="ar-SA"/>
        </w:rPr>
        <w:pict>
          <v:shape id="Picture 3320" o:spid="_x0000_s17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银魂 </w:t>
      </w:r>
      <w:r>
        <w:rPr>
          <w:rFonts w:ascii="Arial" w:hAnsi="Arial" w:eastAsia="宋体" w:cs="Arial"/>
          <w:color w:val="333333"/>
          <w:kern w:val="0"/>
          <w:sz w:val="18"/>
          <w:szCs w:val="18"/>
          <w:shd w:val="clear" w:color="auto" w:fill="EEEEEE"/>
          <w:lang w:val="en-US" w:eastAsia="zh-CN" w:bidi="ar-SA"/>
        </w:rPr>
        <w:pict>
          <v:shape id="Picture 3323" o:spid="_x0000_s173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幸运星</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#78</w:t>
      </w:r>
      <w:r>
        <w:rPr>
          <w:rFonts w:ascii="Arial" w:hAnsi="Arial" w:cs="Arial"/>
          <w:color w:val="333333"/>
          <w:kern w:val="0"/>
          <w:szCs w:val="21"/>
        </w:rPr>
        <w:t> 哪个不是万事屋的成员？</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26" o:spid="_x0000_s17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神乐 </w:t>
      </w:r>
      <w:r>
        <w:rPr>
          <w:rFonts w:ascii="Arial" w:hAnsi="Arial" w:eastAsia="宋体" w:cs="Arial"/>
          <w:color w:val="333333"/>
          <w:kern w:val="0"/>
          <w:sz w:val="18"/>
          <w:szCs w:val="18"/>
          <w:shd w:val="clear" w:color="auto" w:fill="EEEEEE"/>
          <w:lang w:val="en-US" w:eastAsia="zh-CN" w:bidi="ar-SA"/>
        </w:rPr>
        <w:pict>
          <v:shape id="Picture 3329" o:spid="_x0000_s173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定春 </w:t>
      </w:r>
      <w:r>
        <w:rPr>
          <w:rFonts w:ascii="Arial" w:hAnsi="Arial" w:eastAsia="宋体" w:cs="Arial"/>
          <w:color w:val="333333"/>
          <w:kern w:val="0"/>
          <w:sz w:val="18"/>
          <w:szCs w:val="18"/>
          <w:shd w:val="clear" w:color="auto" w:fill="EEEEEE"/>
          <w:lang w:val="en-US" w:eastAsia="zh-CN" w:bidi="ar-SA"/>
        </w:rPr>
        <w:pict>
          <v:shape id="Picture 3332" o:spid="_x0000_s17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新吧唧 </w:t>
      </w:r>
      <w:r>
        <w:rPr>
          <w:rFonts w:ascii="Arial" w:hAnsi="Arial" w:eastAsia="宋体" w:cs="Arial"/>
          <w:color w:val="333333"/>
          <w:kern w:val="0"/>
          <w:sz w:val="18"/>
          <w:szCs w:val="18"/>
          <w:shd w:val="clear" w:color="auto" w:fill="EEEEEE"/>
          <w:lang w:val="en-US" w:eastAsia="zh-CN" w:bidi="ar-SA"/>
        </w:rPr>
        <w:pict>
          <v:shape id="Picture 3335" o:spid="_x0000_s17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神威</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#79</w:t>
      </w:r>
      <w:r>
        <w:rPr>
          <w:rFonts w:ascii="Arial" w:hAnsi="Arial" w:cs="Arial"/>
          <w:color w:val="333333"/>
          <w:kern w:val="0"/>
          <w:szCs w:val="21"/>
        </w:rPr>
        <w:t> 雾雨魔理沙的口癖是？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38" o:spid="_x0000_s17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DA</w:t>
      </w:r>
      <w:r>
        <w:rPr>
          <w:rFonts w:ascii="Segoe UI Symbol" w:hAnsi="Segoe UI Symbol" w:cs="Segoe UI Symbol"/>
          <w:color w:val="333333"/>
          <w:kern w:val="0"/>
          <w:sz w:val="18"/>
          <w:szCs w:val="18"/>
          <w:shd w:val="clear" w:color="auto" w:fill="EEEEEE"/>
        </w:rPr>
        <w:t>☆</w:t>
      </w:r>
      <w:r>
        <w:rPr>
          <w:rFonts w:ascii="Arial" w:hAnsi="Arial" w:cs="Arial"/>
          <w:color w:val="333333"/>
          <w:kern w:val="0"/>
          <w:sz w:val="18"/>
          <w:szCs w:val="18"/>
          <w:shd w:val="clear" w:color="auto" w:fill="EEEEEE"/>
        </w:rPr>
        <w:t>ZE </w:t>
      </w:r>
      <w:r>
        <w:rPr>
          <w:rFonts w:ascii="Arial" w:hAnsi="Arial" w:eastAsia="宋体" w:cs="Arial"/>
          <w:color w:val="333333"/>
          <w:kern w:val="0"/>
          <w:sz w:val="18"/>
          <w:szCs w:val="18"/>
          <w:shd w:val="clear" w:color="auto" w:fill="EEEEEE"/>
          <w:lang w:val="en-US" w:eastAsia="zh-CN" w:bidi="ar-SA"/>
        </w:rPr>
        <w:pict>
          <v:shape id="Picture 3341" o:spid="_x0000_s17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death </w:t>
      </w:r>
      <w:r>
        <w:rPr>
          <w:rFonts w:ascii="Arial" w:hAnsi="Arial" w:eastAsia="宋体" w:cs="Arial"/>
          <w:color w:val="333333"/>
          <w:kern w:val="0"/>
          <w:sz w:val="18"/>
          <w:szCs w:val="18"/>
          <w:shd w:val="clear" w:color="auto" w:fill="EEEEEE"/>
          <w:lang w:val="en-US" w:eastAsia="zh-CN" w:bidi="ar-SA"/>
        </w:rPr>
        <w:pict>
          <v:shape id="Picture 3344" o:spid="_x0000_s174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姆Q~ </w:t>
      </w:r>
      <w:r>
        <w:rPr>
          <w:rFonts w:ascii="Arial" w:hAnsi="Arial" w:eastAsia="宋体" w:cs="Arial"/>
          <w:color w:val="333333"/>
          <w:kern w:val="0"/>
          <w:sz w:val="18"/>
          <w:szCs w:val="18"/>
          <w:shd w:val="clear" w:color="auto" w:fill="EEEEEE"/>
          <w:lang w:val="en-US" w:eastAsia="zh-CN" w:bidi="ar-SA"/>
        </w:rPr>
        <w:pict>
          <v:shape id="Picture 3347" o:spid="_x0000_s174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咪啪</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#80</w:t>
      </w:r>
      <w:r>
        <w:rPr>
          <w:rFonts w:ascii="Arial" w:hAnsi="Arial" w:cs="Arial"/>
          <w:color w:val="333333"/>
          <w:kern w:val="0"/>
          <w:szCs w:val="21"/>
        </w:rPr>
        <w:t> 在《魔法禁书目录》中，INDEX的大脑中储存了多少本魔道书？</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50" o:spid="_x0000_s17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10300 </w:t>
      </w:r>
      <w:r>
        <w:rPr>
          <w:rFonts w:ascii="Arial" w:hAnsi="Arial" w:eastAsia="宋体" w:cs="Arial"/>
          <w:color w:val="333333"/>
          <w:kern w:val="0"/>
          <w:sz w:val="18"/>
          <w:szCs w:val="18"/>
          <w:shd w:val="clear" w:color="auto" w:fill="EEEEEE"/>
          <w:lang w:val="en-US" w:eastAsia="zh-CN" w:bidi="ar-SA"/>
        </w:rPr>
        <w:pict>
          <v:shape id="Picture 3353" o:spid="_x0000_s174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100300 </w:t>
      </w:r>
      <w:r>
        <w:rPr>
          <w:rFonts w:ascii="Arial" w:hAnsi="Arial" w:eastAsia="宋体" w:cs="Arial"/>
          <w:color w:val="333333"/>
          <w:kern w:val="0"/>
          <w:sz w:val="18"/>
          <w:szCs w:val="18"/>
          <w:shd w:val="clear" w:color="auto" w:fill="EEEEEE"/>
          <w:lang w:val="en-US" w:eastAsia="zh-CN" w:bidi="ar-SA"/>
        </w:rPr>
        <w:pict>
          <v:shape id="Picture 3356" o:spid="_x0000_s17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1030000 </w:t>
      </w:r>
      <w:r>
        <w:rPr>
          <w:rFonts w:ascii="Arial" w:hAnsi="Arial" w:eastAsia="宋体" w:cs="Arial"/>
          <w:color w:val="333333"/>
          <w:kern w:val="0"/>
          <w:sz w:val="18"/>
          <w:szCs w:val="18"/>
          <w:shd w:val="clear" w:color="auto" w:fill="EEEEEE"/>
          <w:lang w:val="en-US" w:eastAsia="zh-CN" w:bidi="ar-SA"/>
        </w:rPr>
        <w:pict>
          <v:shape id="Picture 3359" o:spid="_x0000_s17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103000</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#81</w:t>
      </w:r>
      <w:r>
        <w:rPr>
          <w:rFonts w:ascii="Arial" w:hAnsi="Arial" w:cs="Arial"/>
          <w:color w:val="333333"/>
          <w:kern w:val="0"/>
          <w:szCs w:val="21"/>
        </w:rPr>
        <w:t> 绑在魂魄妖梦的楼观剑上的花叫什么名字</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62" o:spid="_x0000_s174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春樱 </w:t>
      </w:r>
      <w:r>
        <w:rPr>
          <w:rFonts w:ascii="Arial" w:hAnsi="Arial" w:eastAsia="宋体" w:cs="Arial"/>
          <w:color w:val="333333"/>
          <w:kern w:val="0"/>
          <w:sz w:val="18"/>
          <w:szCs w:val="18"/>
          <w:shd w:val="clear" w:color="auto" w:fill="EEEEEE"/>
          <w:lang w:val="en-US" w:eastAsia="zh-CN" w:bidi="ar-SA"/>
        </w:rPr>
        <w:pict>
          <v:shape id="Picture 3365" o:spid="_x0000_s17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冬樱 </w:t>
      </w:r>
      <w:r>
        <w:rPr>
          <w:rFonts w:ascii="Arial" w:hAnsi="Arial" w:eastAsia="宋体" w:cs="Arial"/>
          <w:color w:val="333333"/>
          <w:kern w:val="0"/>
          <w:sz w:val="18"/>
          <w:szCs w:val="18"/>
          <w:shd w:val="clear" w:color="auto" w:fill="EEEEEE"/>
          <w:lang w:val="en-US" w:eastAsia="zh-CN" w:bidi="ar-SA"/>
        </w:rPr>
        <w:pict>
          <v:shape id="Picture 3368" o:spid="_x0000_s17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夏樱 </w:t>
      </w:r>
      <w:r>
        <w:rPr>
          <w:rFonts w:ascii="Arial" w:hAnsi="Arial" w:eastAsia="宋体" w:cs="Arial"/>
          <w:color w:val="333333"/>
          <w:kern w:val="0"/>
          <w:sz w:val="18"/>
          <w:szCs w:val="18"/>
          <w:shd w:val="clear" w:color="auto" w:fill="EEEEEE"/>
          <w:lang w:val="en-US" w:eastAsia="zh-CN" w:bidi="ar-SA"/>
        </w:rPr>
        <w:pict>
          <v:shape id="Picture 3371" o:spid="_x0000_s17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秋樱</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#82</w:t>
      </w:r>
      <w:r>
        <w:rPr>
          <w:rFonts w:ascii="Arial" w:hAnsi="Arial" w:cs="Arial"/>
          <w:color w:val="333333"/>
          <w:kern w:val="0"/>
          <w:szCs w:val="21"/>
        </w:rPr>
        <w:t> 路西法是干什么工作的</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74" o:spid="_x0000_s17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丧心病狂 </w:t>
      </w:r>
      <w:r>
        <w:rPr>
          <w:rFonts w:ascii="Arial" w:hAnsi="Arial" w:eastAsia="宋体" w:cs="Arial"/>
          <w:color w:val="333333"/>
          <w:kern w:val="0"/>
          <w:sz w:val="18"/>
          <w:szCs w:val="18"/>
          <w:shd w:val="clear" w:color="auto" w:fill="EEEEEE"/>
          <w:lang w:val="en-US" w:eastAsia="zh-CN" w:bidi="ar-SA"/>
        </w:rPr>
        <w:pict>
          <v:shape id="Picture 3377" o:spid="_x0000_s175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yoooo </w:t>
      </w:r>
      <w:r>
        <w:rPr>
          <w:rFonts w:ascii="Arial" w:hAnsi="Arial" w:eastAsia="宋体" w:cs="Arial"/>
          <w:color w:val="333333"/>
          <w:kern w:val="0"/>
          <w:sz w:val="18"/>
          <w:szCs w:val="18"/>
          <w:shd w:val="clear" w:color="auto" w:fill="EEEEEE"/>
          <w:lang w:val="en-US" w:eastAsia="zh-CN" w:bidi="ar-SA"/>
        </w:rPr>
        <w:pict>
          <v:shape id="Picture 3380" o:spid="_x0000_s17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扶她 </w:t>
      </w:r>
      <w:r>
        <w:rPr>
          <w:rFonts w:ascii="Arial" w:hAnsi="Arial" w:eastAsia="宋体" w:cs="Arial"/>
          <w:color w:val="333333"/>
          <w:kern w:val="0"/>
          <w:sz w:val="18"/>
          <w:szCs w:val="18"/>
          <w:shd w:val="clear" w:color="auto" w:fill="EEEEEE"/>
          <w:lang w:val="en-US" w:eastAsia="zh-CN" w:bidi="ar-SA"/>
        </w:rPr>
        <w:pict>
          <v:shape id="Picture 3383" o:spid="_x0000_s17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收集灵魂</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#83</w:t>
      </w:r>
      <w:r>
        <w:rPr>
          <w:rFonts w:ascii="Arial" w:hAnsi="Arial" w:cs="Arial"/>
          <w:color w:val="333333"/>
          <w:kern w:val="0"/>
          <w:szCs w:val="21"/>
        </w:rPr>
        <w:t> Fate/Zero中卫宫切嗣发射起源弹所用的手枪名叫？</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86" o:spid="_x0000_s175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Calico M950A </w:t>
      </w:r>
      <w:r>
        <w:rPr>
          <w:rFonts w:ascii="Arial" w:hAnsi="Arial" w:eastAsia="宋体" w:cs="Arial"/>
          <w:color w:val="333333"/>
          <w:kern w:val="0"/>
          <w:sz w:val="18"/>
          <w:szCs w:val="18"/>
          <w:shd w:val="clear" w:color="auto" w:fill="EEEEEE"/>
          <w:lang w:val="en-US" w:eastAsia="zh-CN" w:bidi="ar-SA"/>
        </w:rPr>
        <w:pict>
          <v:shape id="Picture 3389" o:spid="_x0000_s17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Thompson Arms Contender </w:t>
      </w:r>
      <w:r>
        <w:rPr>
          <w:rFonts w:ascii="Arial" w:hAnsi="Arial" w:eastAsia="宋体" w:cs="Arial"/>
          <w:color w:val="333333"/>
          <w:kern w:val="0"/>
          <w:sz w:val="18"/>
          <w:szCs w:val="18"/>
          <w:shd w:val="clear" w:color="auto" w:fill="EEEEEE"/>
          <w:lang w:val="en-US" w:eastAsia="zh-CN" w:bidi="ar-SA"/>
        </w:rPr>
        <w:pict>
          <v:shape id="Picture 3392" o:spid="_x0000_s17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Glock 18 </w:t>
      </w:r>
      <w:r>
        <w:rPr>
          <w:rFonts w:ascii="Arial" w:hAnsi="Arial" w:eastAsia="宋体" w:cs="Arial"/>
          <w:color w:val="333333"/>
          <w:kern w:val="0"/>
          <w:sz w:val="18"/>
          <w:szCs w:val="18"/>
          <w:shd w:val="clear" w:color="auto" w:fill="EEEEEE"/>
          <w:lang w:val="en-US" w:eastAsia="zh-CN" w:bidi="ar-SA"/>
        </w:rPr>
        <w:pict>
          <v:shape id="Picture 3395" o:spid="_x0000_s175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Beretta 92F</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#84</w:t>
      </w:r>
      <w:r>
        <w:rPr>
          <w:rFonts w:ascii="Arial" w:hAnsi="Arial" w:cs="Arial"/>
          <w:color w:val="333333"/>
          <w:kern w:val="0"/>
          <w:szCs w:val="21"/>
        </w:rPr>
        <w:t> 团子大家族，出自哪个作品？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398" o:spid="_x0000_s17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AIR </w:t>
      </w:r>
      <w:r>
        <w:rPr>
          <w:rFonts w:ascii="Arial" w:hAnsi="Arial" w:eastAsia="宋体" w:cs="Arial"/>
          <w:color w:val="333333"/>
          <w:kern w:val="0"/>
          <w:sz w:val="18"/>
          <w:szCs w:val="18"/>
          <w:shd w:val="clear" w:color="auto" w:fill="EEEEEE"/>
          <w:lang w:val="en-US" w:eastAsia="zh-CN" w:bidi="ar-SA"/>
        </w:rPr>
        <w:pict>
          <v:shape id="Picture 3401" o:spid="_x0000_s17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Litter Buster </w:t>
      </w:r>
      <w:r>
        <w:rPr>
          <w:rFonts w:ascii="Arial" w:hAnsi="Arial" w:eastAsia="宋体" w:cs="Arial"/>
          <w:color w:val="333333"/>
          <w:kern w:val="0"/>
          <w:sz w:val="18"/>
          <w:szCs w:val="18"/>
          <w:shd w:val="clear" w:color="auto" w:fill="EEEEEE"/>
          <w:lang w:val="en-US" w:eastAsia="zh-CN" w:bidi="ar-SA"/>
        </w:rPr>
        <w:pict>
          <v:shape id="Picture 3404" o:spid="_x0000_s17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KANON </w:t>
      </w:r>
      <w:r>
        <w:rPr>
          <w:rFonts w:ascii="Arial" w:hAnsi="Arial" w:eastAsia="宋体" w:cs="Arial"/>
          <w:color w:val="333333"/>
          <w:kern w:val="0"/>
          <w:sz w:val="18"/>
          <w:szCs w:val="18"/>
          <w:shd w:val="clear" w:color="auto" w:fill="EEEEEE"/>
          <w:lang w:val="en-US" w:eastAsia="zh-CN" w:bidi="ar-SA"/>
        </w:rPr>
        <w:pict>
          <v:shape id="Picture 3407" o:spid="_x0000_s176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CLANNAD</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#85</w:t>
      </w:r>
      <w:r>
        <w:rPr>
          <w:rFonts w:ascii="Arial" w:hAnsi="Arial" w:cs="Arial"/>
          <w:color w:val="333333"/>
          <w:kern w:val="0"/>
          <w:szCs w:val="21"/>
        </w:rPr>
        <w:t> 东方系列著名的黑白影绘名字是？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410" o:spid="_x0000_s17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恋色Master Spark </w:t>
      </w:r>
      <w:r>
        <w:rPr>
          <w:rFonts w:ascii="Arial" w:hAnsi="Arial" w:eastAsia="宋体" w:cs="Arial"/>
          <w:color w:val="333333"/>
          <w:kern w:val="0"/>
          <w:sz w:val="18"/>
          <w:szCs w:val="18"/>
          <w:shd w:val="clear" w:color="auto" w:fill="EEEEEE"/>
          <w:lang w:val="en-US" w:eastAsia="zh-CN" w:bidi="ar-SA"/>
        </w:rPr>
        <w:pict>
          <v:shape id="Picture 3413" o:spid="_x0000_s17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Necro-fantasy </w:t>
      </w:r>
      <w:r>
        <w:rPr>
          <w:rFonts w:ascii="Arial" w:hAnsi="Arial" w:eastAsia="宋体" w:cs="Arial"/>
          <w:color w:val="333333"/>
          <w:kern w:val="0"/>
          <w:sz w:val="18"/>
          <w:szCs w:val="18"/>
          <w:shd w:val="clear" w:color="auto" w:fill="EEEEEE"/>
          <w:lang w:val="en-US" w:eastAsia="zh-CN" w:bidi="ar-SA"/>
        </w:rPr>
        <w:pict>
          <v:shape id="Picture 3416" o:spid="_x0000_s17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少女幻葬 </w:t>
      </w:r>
      <w:r>
        <w:rPr>
          <w:rFonts w:ascii="Arial" w:hAnsi="Arial" w:eastAsia="宋体" w:cs="Arial"/>
          <w:color w:val="333333"/>
          <w:kern w:val="0"/>
          <w:sz w:val="18"/>
          <w:szCs w:val="18"/>
          <w:shd w:val="clear" w:color="auto" w:fill="EEEEEE"/>
          <w:lang w:val="en-US" w:eastAsia="zh-CN" w:bidi="ar-SA"/>
        </w:rPr>
        <w:pict>
          <v:shape id="Picture 3419" o:spid="_x0000_s176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Bad Apple!</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#86</w:t>
      </w:r>
      <w:r>
        <w:rPr>
          <w:rFonts w:ascii="Arial" w:hAnsi="Arial" w:cs="Arial"/>
          <w:color w:val="333333"/>
          <w:kern w:val="0"/>
          <w:szCs w:val="21"/>
        </w:rPr>
        <w:t> 人称酋长的CV是谁？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422" o:spid="_x0000_s176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波多野结衣 </w:t>
      </w:r>
      <w:r>
        <w:rPr>
          <w:rFonts w:ascii="Arial" w:hAnsi="Arial" w:eastAsia="宋体" w:cs="Arial"/>
          <w:color w:val="333333"/>
          <w:kern w:val="0"/>
          <w:sz w:val="18"/>
          <w:szCs w:val="18"/>
          <w:shd w:val="clear" w:color="auto" w:fill="EEEEEE"/>
          <w:lang w:val="en-US" w:eastAsia="zh-CN" w:bidi="ar-SA"/>
        </w:rPr>
        <w:pict>
          <v:shape id="Picture 3425" o:spid="_x0000_s17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喜多村香菜 </w:t>
      </w:r>
      <w:r>
        <w:rPr>
          <w:rFonts w:ascii="Arial" w:hAnsi="Arial" w:eastAsia="宋体" w:cs="Arial"/>
          <w:color w:val="333333"/>
          <w:kern w:val="0"/>
          <w:sz w:val="18"/>
          <w:szCs w:val="18"/>
          <w:shd w:val="clear" w:color="auto" w:fill="EEEEEE"/>
          <w:lang w:val="en-US" w:eastAsia="zh-CN" w:bidi="ar-SA"/>
        </w:rPr>
        <w:pict>
          <v:shape id="Picture 3428" o:spid="_x0000_s17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喜多野英梨 </w:t>
      </w:r>
      <w:r>
        <w:rPr>
          <w:rFonts w:ascii="Arial" w:hAnsi="Arial" w:eastAsia="宋体" w:cs="Arial"/>
          <w:color w:val="333333"/>
          <w:kern w:val="0"/>
          <w:sz w:val="18"/>
          <w:szCs w:val="18"/>
          <w:shd w:val="clear" w:color="auto" w:fill="EEEEEE"/>
          <w:lang w:val="en-US" w:eastAsia="zh-CN" w:bidi="ar-SA"/>
        </w:rPr>
        <w:pict>
          <v:shape id="Picture 3431" o:spid="_x0000_s17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喜多村英梨</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#87</w:t>
      </w:r>
      <w:r>
        <w:rPr>
          <w:rFonts w:ascii="Arial" w:hAnsi="Arial" w:cs="Arial"/>
          <w:color w:val="333333"/>
          <w:kern w:val="0"/>
          <w:szCs w:val="21"/>
        </w:rPr>
        <w:t> 《海贼王》中现任海军元帅的是谁？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434" o:spid="_x0000_s17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斯摩格 </w:t>
      </w:r>
      <w:r>
        <w:rPr>
          <w:rFonts w:ascii="Arial" w:hAnsi="Arial" w:eastAsia="宋体" w:cs="Arial"/>
          <w:color w:val="333333"/>
          <w:kern w:val="0"/>
          <w:sz w:val="18"/>
          <w:szCs w:val="18"/>
          <w:shd w:val="clear" w:color="auto" w:fill="EEEEEE"/>
          <w:lang w:val="en-US" w:eastAsia="zh-CN" w:bidi="ar-SA"/>
        </w:rPr>
        <w:pict>
          <v:shape id="Picture 3437" o:spid="_x0000_s17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巴兹尔·霍金斯 </w:t>
      </w:r>
      <w:r>
        <w:rPr>
          <w:rFonts w:ascii="Arial" w:hAnsi="Arial" w:eastAsia="宋体" w:cs="Arial"/>
          <w:color w:val="333333"/>
          <w:kern w:val="0"/>
          <w:sz w:val="18"/>
          <w:szCs w:val="18"/>
          <w:shd w:val="clear" w:color="auto" w:fill="EEEEEE"/>
          <w:lang w:val="en-US" w:eastAsia="zh-CN" w:bidi="ar-SA"/>
        </w:rPr>
        <w:pict>
          <v:shape id="Picture 3440" o:spid="_x0000_s177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黄猿 </w:t>
      </w:r>
      <w:r>
        <w:rPr>
          <w:rFonts w:ascii="Arial" w:hAnsi="Arial" w:eastAsia="宋体" w:cs="Arial"/>
          <w:color w:val="333333"/>
          <w:kern w:val="0"/>
          <w:sz w:val="18"/>
          <w:szCs w:val="18"/>
          <w:shd w:val="clear" w:color="auto" w:fill="EEEEEE"/>
          <w:lang w:val="en-US" w:eastAsia="zh-CN" w:bidi="ar-SA"/>
        </w:rPr>
        <w:pict>
          <v:shape id="Picture 3443" o:spid="_x0000_s177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赤犬</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#88</w:t>
      </w:r>
      <w:r>
        <w:rPr>
          <w:rFonts w:ascii="Arial" w:hAnsi="Arial" w:cs="Arial"/>
          <w:color w:val="333333"/>
          <w:kern w:val="0"/>
          <w:szCs w:val="21"/>
        </w:rPr>
        <w:t> 加速世界灾祸之铠篇在小说第几卷完结？</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446" o:spid="_x0000_s177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第11卷 </w:t>
      </w:r>
      <w:r>
        <w:rPr>
          <w:rFonts w:ascii="Arial" w:hAnsi="Arial" w:eastAsia="宋体" w:cs="Arial"/>
          <w:color w:val="333333"/>
          <w:kern w:val="0"/>
          <w:sz w:val="18"/>
          <w:szCs w:val="18"/>
          <w:shd w:val="clear" w:color="auto" w:fill="EEEEEE"/>
          <w:lang w:val="en-US" w:eastAsia="zh-CN" w:bidi="ar-SA"/>
        </w:rPr>
        <w:pict>
          <v:shape id="Picture 3449" o:spid="_x0000_s17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第五卷 </w:t>
      </w:r>
      <w:r>
        <w:rPr>
          <w:rFonts w:ascii="Arial" w:hAnsi="Arial" w:eastAsia="宋体" w:cs="Arial"/>
          <w:color w:val="333333"/>
          <w:kern w:val="0"/>
          <w:sz w:val="18"/>
          <w:szCs w:val="18"/>
          <w:shd w:val="clear" w:color="auto" w:fill="EEEEEE"/>
          <w:lang w:val="en-US" w:eastAsia="zh-CN" w:bidi="ar-SA"/>
        </w:rPr>
        <w:pict>
          <v:shape id="Picture 3452" o:spid="_x0000_s17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第四卷 </w:t>
      </w:r>
      <w:r>
        <w:rPr>
          <w:rFonts w:ascii="Arial" w:hAnsi="Arial" w:eastAsia="宋体" w:cs="Arial"/>
          <w:color w:val="333333"/>
          <w:kern w:val="0"/>
          <w:sz w:val="18"/>
          <w:szCs w:val="18"/>
          <w:shd w:val="clear" w:color="auto" w:fill="EEEEEE"/>
          <w:lang w:val="en-US" w:eastAsia="zh-CN" w:bidi="ar-SA"/>
        </w:rPr>
        <w:pict>
          <v:shape id="Picture 3455" o:spid="_x0000_s177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第九卷</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#89</w:t>
      </w:r>
      <w:r>
        <w:rPr>
          <w:rFonts w:ascii="Arial" w:hAnsi="Arial" w:cs="Arial"/>
          <w:color w:val="333333"/>
          <w:kern w:val="0"/>
          <w:szCs w:val="21"/>
        </w:rPr>
        <w:t> 《只有神知道的世界》中桂木桂马的配音演员是谁？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458" o:spid="_x0000_s177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神谷浩史 </w:t>
      </w:r>
      <w:r>
        <w:rPr>
          <w:rFonts w:ascii="Arial" w:hAnsi="Arial" w:eastAsia="宋体" w:cs="Arial"/>
          <w:color w:val="333333"/>
          <w:kern w:val="0"/>
          <w:sz w:val="18"/>
          <w:szCs w:val="18"/>
          <w:shd w:val="clear" w:color="auto" w:fill="EEEEEE"/>
          <w:lang w:val="en-US" w:eastAsia="zh-CN" w:bidi="ar-SA"/>
        </w:rPr>
        <w:pict>
          <v:shape id="Picture 3461" o:spid="_x0000_s17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下野纮 </w:t>
      </w:r>
      <w:r>
        <w:rPr>
          <w:rFonts w:ascii="Arial" w:hAnsi="Arial" w:eastAsia="宋体" w:cs="Arial"/>
          <w:color w:val="333333"/>
          <w:kern w:val="0"/>
          <w:sz w:val="18"/>
          <w:szCs w:val="18"/>
          <w:shd w:val="clear" w:color="auto" w:fill="EEEEEE"/>
          <w:lang w:val="en-US" w:eastAsia="zh-CN" w:bidi="ar-SA"/>
        </w:rPr>
        <w:pict>
          <v:shape id="Picture 3464" o:spid="_x0000_s17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中村悠一 </w:t>
      </w:r>
      <w:r>
        <w:rPr>
          <w:rFonts w:ascii="Arial" w:hAnsi="Arial" w:eastAsia="宋体" w:cs="Arial"/>
          <w:color w:val="333333"/>
          <w:kern w:val="0"/>
          <w:sz w:val="18"/>
          <w:szCs w:val="18"/>
          <w:shd w:val="clear" w:color="auto" w:fill="EEEEEE"/>
          <w:lang w:val="en-US" w:eastAsia="zh-CN" w:bidi="ar-SA"/>
        </w:rPr>
        <w:pict>
          <v:shape id="Picture 3467" o:spid="_x0000_s17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小西克幸</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#90</w:t>
      </w:r>
      <w:r>
        <w:rPr>
          <w:rFonts w:ascii="Arial" w:hAnsi="Arial" w:cs="Arial"/>
          <w:color w:val="333333"/>
          <w:kern w:val="0"/>
          <w:szCs w:val="21"/>
        </w:rPr>
        <w:t> 以下哪个人物出自东方project？</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470" o:spid="_x0000_s17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西行寺幽幽子 </w:t>
      </w:r>
      <w:r>
        <w:rPr>
          <w:rFonts w:ascii="Arial" w:hAnsi="Arial" w:eastAsia="宋体" w:cs="Arial"/>
          <w:color w:val="333333"/>
          <w:kern w:val="0"/>
          <w:sz w:val="18"/>
          <w:szCs w:val="18"/>
          <w:shd w:val="clear" w:color="auto" w:fill="EEEEEE"/>
          <w:lang w:val="en-US" w:eastAsia="zh-CN" w:bidi="ar-SA"/>
        </w:rPr>
        <w:pict>
          <v:shape id="Picture 3473" o:spid="_x0000_s178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八云幽幽子 </w:t>
      </w:r>
      <w:r>
        <w:rPr>
          <w:rFonts w:ascii="Arial" w:hAnsi="Arial" w:eastAsia="宋体" w:cs="Arial"/>
          <w:color w:val="333333"/>
          <w:kern w:val="0"/>
          <w:sz w:val="18"/>
          <w:szCs w:val="18"/>
          <w:shd w:val="clear" w:color="auto" w:fill="EEEEEE"/>
          <w:lang w:val="en-US" w:eastAsia="zh-CN" w:bidi="ar-SA"/>
        </w:rPr>
        <w:pict>
          <v:shape id="Picture 3476" o:spid="_x0000_s17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西红柿幽幽子 </w:t>
      </w:r>
      <w:r>
        <w:rPr>
          <w:rFonts w:ascii="Arial" w:hAnsi="Arial" w:eastAsia="宋体" w:cs="Arial"/>
          <w:color w:val="333333"/>
          <w:kern w:val="0"/>
          <w:sz w:val="18"/>
          <w:szCs w:val="18"/>
          <w:shd w:val="clear" w:color="auto" w:fill="EEEEEE"/>
          <w:lang w:val="en-US" w:eastAsia="zh-CN" w:bidi="ar-SA"/>
        </w:rPr>
        <w:pict>
          <v:shape id="Picture 3479" o:spid="_x0000_s178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魂魄幽幽子</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#91</w:t>
      </w:r>
      <w:r>
        <w:rPr>
          <w:rFonts w:ascii="Arial" w:hAnsi="Arial" w:cs="Arial"/>
          <w:color w:val="333333"/>
          <w:kern w:val="0"/>
          <w:szCs w:val="21"/>
        </w:rPr>
        <w:t> 夜盲症是缺哪种维生素导致的？</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482" o:spid="_x0000_s17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维生素B1 </w:t>
      </w:r>
      <w:r>
        <w:rPr>
          <w:rFonts w:ascii="Arial" w:hAnsi="Arial" w:eastAsia="宋体" w:cs="Arial"/>
          <w:color w:val="333333"/>
          <w:kern w:val="0"/>
          <w:sz w:val="18"/>
          <w:szCs w:val="18"/>
          <w:shd w:val="clear" w:color="auto" w:fill="EEEEEE"/>
          <w:lang w:val="en-US" w:eastAsia="zh-CN" w:bidi="ar-SA"/>
        </w:rPr>
        <w:pict>
          <v:shape id="Picture 3485" o:spid="_x0000_s17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维生素D </w:t>
      </w:r>
      <w:r>
        <w:rPr>
          <w:rFonts w:ascii="Arial" w:hAnsi="Arial" w:eastAsia="宋体" w:cs="Arial"/>
          <w:color w:val="333333"/>
          <w:kern w:val="0"/>
          <w:sz w:val="18"/>
          <w:szCs w:val="18"/>
          <w:shd w:val="clear" w:color="auto" w:fill="EEEEEE"/>
          <w:lang w:val="en-US" w:eastAsia="zh-CN" w:bidi="ar-SA"/>
        </w:rPr>
        <w:pict>
          <v:shape id="Picture 3488" o:spid="_x0000_s17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维生素C </w:t>
      </w:r>
      <w:r>
        <w:rPr>
          <w:rFonts w:ascii="Arial" w:hAnsi="Arial" w:eastAsia="宋体" w:cs="Arial"/>
          <w:color w:val="333333"/>
          <w:kern w:val="0"/>
          <w:sz w:val="18"/>
          <w:szCs w:val="18"/>
          <w:shd w:val="clear" w:color="auto" w:fill="EEEEEE"/>
          <w:lang w:val="en-US" w:eastAsia="zh-CN" w:bidi="ar-SA"/>
        </w:rPr>
        <w:pict>
          <v:shape id="Picture 3491" o:spid="_x0000_s17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维生素A</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#92</w:t>
      </w:r>
      <w:r>
        <w:rPr>
          <w:rFonts w:ascii="Arial" w:hAnsi="Arial" w:cs="Arial"/>
          <w:color w:val="333333"/>
          <w:kern w:val="0"/>
          <w:szCs w:val="21"/>
        </w:rPr>
        <w:t> C语言中，如果ar是个数组，那么表达式ar[i]与什么等价？</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494" o:spid="_x0000_s17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&amp;ar+i </w:t>
      </w:r>
      <w:r>
        <w:rPr>
          <w:rFonts w:ascii="Arial" w:hAnsi="Arial" w:eastAsia="宋体" w:cs="Arial"/>
          <w:color w:val="333333"/>
          <w:kern w:val="0"/>
          <w:sz w:val="18"/>
          <w:szCs w:val="18"/>
          <w:shd w:val="clear" w:color="auto" w:fill="EEEEEE"/>
          <w:lang w:val="en-US" w:eastAsia="zh-CN" w:bidi="ar-SA"/>
        </w:rPr>
        <w:pict>
          <v:shape id="Picture 3497" o:spid="_x0000_s179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*(ar+i) </w:t>
      </w:r>
      <w:r>
        <w:rPr>
          <w:rFonts w:ascii="Arial" w:hAnsi="Arial" w:eastAsia="宋体" w:cs="Arial"/>
          <w:color w:val="333333"/>
          <w:kern w:val="0"/>
          <w:sz w:val="18"/>
          <w:szCs w:val="18"/>
          <w:shd w:val="clear" w:color="auto" w:fill="EEEEEE"/>
          <w:lang w:val="en-US" w:eastAsia="zh-CN" w:bidi="ar-SA"/>
        </w:rPr>
        <w:pict>
          <v:shape id="Picture 3500" o:spid="_x0000_s179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&amp;(ar+i） </w:t>
      </w:r>
      <w:r>
        <w:rPr>
          <w:rFonts w:ascii="Arial" w:hAnsi="Arial" w:eastAsia="宋体" w:cs="Arial"/>
          <w:color w:val="333333"/>
          <w:kern w:val="0"/>
          <w:sz w:val="18"/>
          <w:szCs w:val="18"/>
          <w:shd w:val="clear" w:color="auto" w:fill="EEEEEE"/>
          <w:lang w:val="en-US" w:eastAsia="zh-CN" w:bidi="ar-SA"/>
        </w:rPr>
        <w:pict>
          <v:shape id="Picture 3503" o:spid="_x0000_s17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*ar+i</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#93</w:t>
      </w:r>
      <w:r>
        <w:rPr>
          <w:rFonts w:ascii="Arial" w:hAnsi="Arial" w:cs="Arial"/>
          <w:color w:val="333333"/>
          <w:kern w:val="0"/>
          <w:szCs w:val="21"/>
        </w:rPr>
        <w:t> 著名游戏制作人板垣伴信的绰号是什么？</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506" o:spid="_x0000_s17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硫酸脸 </w:t>
      </w:r>
      <w:r>
        <w:rPr>
          <w:rFonts w:ascii="Arial" w:hAnsi="Arial" w:eastAsia="宋体" w:cs="Arial"/>
          <w:color w:val="333333"/>
          <w:kern w:val="0"/>
          <w:sz w:val="18"/>
          <w:szCs w:val="18"/>
          <w:shd w:val="clear" w:color="auto" w:fill="EEEEEE"/>
          <w:lang w:val="en-US" w:eastAsia="zh-CN" w:bidi="ar-SA"/>
        </w:rPr>
        <w:pict>
          <v:shape id="Picture 3509" o:spid="_x0000_s17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硫酸面 </w:t>
      </w:r>
      <w:r>
        <w:rPr>
          <w:rFonts w:ascii="Arial" w:hAnsi="Arial" w:eastAsia="宋体" w:cs="Arial"/>
          <w:color w:val="333333"/>
          <w:kern w:val="0"/>
          <w:sz w:val="18"/>
          <w:szCs w:val="18"/>
          <w:shd w:val="clear" w:color="auto" w:fill="EEEEEE"/>
          <w:lang w:val="en-US" w:eastAsia="zh-CN" w:bidi="ar-SA"/>
        </w:rPr>
        <w:pict>
          <v:shape id="Picture 3512" o:spid="_x0000_s17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硫酸胸 </w:t>
      </w:r>
      <w:r>
        <w:rPr>
          <w:rFonts w:ascii="Arial" w:hAnsi="Arial" w:eastAsia="宋体" w:cs="Arial"/>
          <w:color w:val="333333"/>
          <w:kern w:val="0"/>
          <w:sz w:val="18"/>
          <w:szCs w:val="18"/>
          <w:shd w:val="clear" w:color="auto" w:fill="EEEEEE"/>
          <w:lang w:val="en-US" w:eastAsia="zh-CN" w:bidi="ar-SA"/>
        </w:rPr>
        <w:pict>
          <v:shape id="Picture 3515" o:spid="_x0000_s179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硫酸手</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#94</w:t>
      </w:r>
      <w:r>
        <w:rPr>
          <w:rFonts w:ascii="Arial" w:hAnsi="Arial" w:cs="Arial"/>
          <w:color w:val="333333"/>
          <w:kern w:val="0"/>
          <w:szCs w:val="21"/>
        </w:rPr>
        <w:t> 以下作品中，樱井孝宏没有参与演出的是?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518" o:spid="_x0000_s17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&lt;虹色萤火虫～永远的暑假～&gt; </w:t>
      </w:r>
      <w:r>
        <w:rPr>
          <w:rFonts w:ascii="Arial" w:hAnsi="Arial" w:eastAsia="宋体" w:cs="Arial"/>
          <w:color w:val="333333"/>
          <w:kern w:val="0"/>
          <w:sz w:val="18"/>
          <w:szCs w:val="18"/>
          <w:shd w:val="clear" w:color="auto" w:fill="EEEEEE"/>
          <w:lang w:val="en-US" w:eastAsia="zh-CN" w:bidi="ar-SA"/>
        </w:rPr>
        <w:pict>
          <v:shape id="Picture 3521" o:spid="_x0000_s179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&lt;神的记事本&gt; </w:t>
      </w:r>
      <w:r>
        <w:rPr>
          <w:rFonts w:ascii="Arial" w:hAnsi="Arial" w:eastAsia="宋体" w:cs="Arial"/>
          <w:color w:val="333333"/>
          <w:kern w:val="0"/>
          <w:sz w:val="18"/>
          <w:szCs w:val="18"/>
          <w:shd w:val="clear" w:color="auto" w:fill="EEEEEE"/>
          <w:lang w:val="en-US" w:eastAsia="zh-CN" w:bidi="ar-SA"/>
        </w:rPr>
        <w:pict>
          <v:shape id="Picture 3524" o:spid="_x0000_s180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&lt;今天开始做魔王&gt; </w:t>
      </w:r>
      <w:r>
        <w:rPr>
          <w:rFonts w:ascii="Arial" w:hAnsi="Arial" w:eastAsia="宋体" w:cs="Arial"/>
          <w:color w:val="333333"/>
          <w:kern w:val="0"/>
          <w:sz w:val="18"/>
          <w:szCs w:val="18"/>
          <w:shd w:val="clear" w:color="auto" w:fill="EEEEEE"/>
          <w:lang w:val="en-US" w:eastAsia="zh-CN" w:bidi="ar-SA"/>
        </w:rPr>
        <w:pict>
          <v:shape id="Picture 3527" o:spid="_x0000_s18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&lt;夏目友人帐·续&gt;</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#95</w:t>
      </w:r>
      <w:r>
        <w:rPr>
          <w:rFonts w:ascii="Arial" w:hAnsi="Arial" w:cs="Arial"/>
          <w:color w:val="333333"/>
          <w:kern w:val="0"/>
          <w:szCs w:val="21"/>
        </w:rPr>
        <w:t> 被哪个FATIMA承认为主人都会冠以黑骑士的称号</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530" o:spid="_x0000_s18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永野护 </w:t>
      </w:r>
      <w:r>
        <w:rPr>
          <w:rFonts w:ascii="Arial" w:hAnsi="Arial" w:eastAsia="宋体" w:cs="Arial"/>
          <w:color w:val="333333"/>
          <w:kern w:val="0"/>
          <w:sz w:val="18"/>
          <w:szCs w:val="18"/>
          <w:shd w:val="clear" w:color="auto" w:fill="EEEEEE"/>
          <w:lang w:val="en-US" w:eastAsia="zh-CN" w:bidi="ar-SA"/>
        </w:rPr>
        <w:pict>
          <v:shape id="Picture 3533" o:spid="_x0000_s180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罗多斯·德拉库恩 </w:t>
      </w:r>
      <w:r>
        <w:rPr>
          <w:rFonts w:ascii="Arial" w:hAnsi="Arial" w:eastAsia="宋体" w:cs="Arial"/>
          <w:color w:val="333333"/>
          <w:kern w:val="0"/>
          <w:sz w:val="18"/>
          <w:szCs w:val="18"/>
          <w:shd w:val="clear" w:color="auto" w:fill="EEEEEE"/>
          <w:lang w:val="en-US" w:eastAsia="zh-CN" w:bidi="ar-SA"/>
        </w:rPr>
        <w:pict>
          <v:shape id="Picture 3536" o:spid="_x0000_s180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依丝特 </w:t>
      </w:r>
      <w:r>
        <w:rPr>
          <w:rFonts w:ascii="Arial" w:hAnsi="Arial" w:eastAsia="宋体" w:cs="Arial"/>
          <w:color w:val="333333"/>
          <w:kern w:val="0"/>
          <w:sz w:val="18"/>
          <w:szCs w:val="18"/>
          <w:shd w:val="clear" w:color="auto" w:fill="EEEEEE"/>
          <w:lang w:val="en-US" w:eastAsia="zh-CN" w:bidi="ar-SA"/>
        </w:rPr>
        <w:pict>
          <v:shape id="Picture 3539" o:spid="_x0000_s180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摩拉多·卡拜特</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#96</w:t>
      </w:r>
      <w:r>
        <w:rPr>
          <w:rFonts w:ascii="Arial" w:hAnsi="Arial" w:cs="Arial"/>
          <w:color w:val="333333"/>
          <w:kern w:val="0"/>
          <w:szCs w:val="21"/>
        </w:rPr>
        <w:t> 《jojo奇妙冒险》中花京院的替身叫什么名字？</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542" o:spid="_x0000_s180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绿之法皇 </w:t>
      </w:r>
      <w:r>
        <w:rPr>
          <w:rFonts w:ascii="Arial" w:hAnsi="Arial" w:eastAsia="宋体" w:cs="Arial"/>
          <w:color w:val="333333"/>
          <w:kern w:val="0"/>
          <w:sz w:val="18"/>
          <w:szCs w:val="18"/>
          <w:shd w:val="clear" w:color="auto" w:fill="EEEEEE"/>
          <w:lang w:val="en-US" w:eastAsia="zh-CN" w:bidi="ar-SA"/>
        </w:rPr>
        <w:pict>
          <v:shape id="Picture 3545" o:spid="_x0000_s18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白金之星 </w:t>
      </w:r>
      <w:r>
        <w:rPr>
          <w:rFonts w:ascii="Arial" w:hAnsi="Arial" w:eastAsia="宋体" w:cs="Arial"/>
          <w:color w:val="333333"/>
          <w:kern w:val="0"/>
          <w:sz w:val="18"/>
          <w:szCs w:val="18"/>
          <w:shd w:val="clear" w:color="auto" w:fill="EEEEEE"/>
          <w:lang w:val="en-US" w:eastAsia="zh-CN" w:bidi="ar-SA"/>
        </w:rPr>
        <w:pict>
          <v:shape id="Picture 3548" o:spid="_x0000_s18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海洋之心 </w:t>
      </w:r>
      <w:r>
        <w:rPr>
          <w:rFonts w:ascii="Arial" w:hAnsi="Arial" w:eastAsia="宋体" w:cs="Arial"/>
          <w:color w:val="333333"/>
          <w:kern w:val="0"/>
          <w:sz w:val="18"/>
          <w:szCs w:val="18"/>
          <w:shd w:val="clear" w:color="auto" w:fill="EEEEEE"/>
          <w:lang w:val="en-US" w:eastAsia="zh-CN" w:bidi="ar-SA"/>
        </w:rPr>
        <w:pict>
          <v:shape id="Picture 3551" o:spid="_x0000_s18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黄之法皇</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#97</w:t>
      </w:r>
      <w:r>
        <w:rPr>
          <w:rFonts w:ascii="Arial" w:hAnsi="Arial" w:cs="Arial"/>
          <w:color w:val="333333"/>
          <w:kern w:val="0"/>
          <w:szCs w:val="21"/>
        </w:rPr>
        <w:t> Fate系列中，不属于三大骑士职阶的是</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554" o:spid="_x0000_s18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Rider </w:t>
      </w:r>
      <w:r>
        <w:rPr>
          <w:rFonts w:ascii="Arial" w:hAnsi="Arial" w:eastAsia="宋体" w:cs="Arial"/>
          <w:color w:val="333333"/>
          <w:kern w:val="0"/>
          <w:sz w:val="18"/>
          <w:szCs w:val="18"/>
          <w:shd w:val="clear" w:color="auto" w:fill="EEEEEE"/>
          <w:lang w:val="en-US" w:eastAsia="zh-CN" w:bidi="ar-SA"/>
        </w:rPr>
        <w:pict>
          <v:shape id="Picture 3557" o:spid="_x0000_s18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Archer </w:t>
      </w:r>
      <w:r>
        <w:rPr>
          <w:rFonts w:ascii="Arial" w:hAnsi="Arial" w:eastAsia="宋体" w:cs="Arial"/>
          <w:color w:val="333333"/>
          <w:kern w:val="0"/>
          <w:sz w:val="18"/>
          <w:szCs w:val="18"/>
          <w:shd w:val="clear" w:color="auto" w:fill="EEEEEE"/>
          <w:lang w:val="en-US" w:eastAsia="zh-CN" w:bidi="ar-SA"/>
        </w:rPr>
        <w:pict>
          <v:shape id="Picture 3560" o:spid="_x0000_s181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Lancer </w:t>
      </w:r>
      <w:r>
        <w:rPr>
          <w:rFonts w:ascii="Arial" w:hAnsi="Arial" w:eastAsia="宋体" w:cs="Arial"/>
          <w:color w:val="333333"/>
          <w:kern w:val="0"/>
          <w:sz w:val="18"/>
          <w:szCs w:val="18"/>
          <w:shd w:val="clear" w:color="auto" w:fill="EEEEEE"/>
          <w:lang w:val="en-US" w:eastAsia="zh-CN" w:bidi="ar-SA"/>
        </w:rPr>
        <w:pict>
          <v:shape id="Picture 3563" o:spid="_x0000_s18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Saber</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#98</w:t>
      </w:r>
      <w:r>
        <w:rPr>
          <w:rFonts w:ascii="Arial" w:hAnsi="Arial" w:cs="Arial"/>
          <w:color w:val="333333"/>
          <w:kern w:val="0"/>
          <w:szCs w:val="21"/>
        </w:rPr>
        <w:t> 世界第一的公主殿下指的是谁？</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566" o:spid="_x0000_s18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镜音铃 </w:t>
      </w:r>
      <w:r>
        <w:rPr>
          <w:rFonts w:ascii="Arial" w:hAnsi="Arial" w:eastAsia="宋体" w:cs="Arial"/>
          <w:color w:val="333333"/>
          <w:kern w:val="0"/>
          <w:sz w:val="18"/>
          <w:szCs w:val="18"/>
          <w:shd w:val="clear" w:color="auto" w:fill="EEEEEE"/>
          <w:lang w:val="en-US" w:eastAsia="zh-CN" w:bidi="ar-SA"/>
        </w:rPr>
        <w:pict>
          <v:shape id="Picture 3569" o:spid="_x0000_s18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镜音连 </w:t>
      </w:r>
      <w:r>
        <w:rPr>
          <w:rFonts w:ascii="Arial" w:hAnsi="Arial" w:eastAsia="宋体" w:cs="Arial"/>
          <w:color w:val="333333"/>
          <w:kern w:val="0"/>
          <w:sz w:val="18"/>
          <w:szCs w:val="18"/>
          <w:shd w:val="clear" w:color="auto" w:fill="EEEEEE"/>
          <w:lang w:val="en-US" w:eastAsia="zh-CN" w:bidi="ar-SA"/>
        </w:rPr>
        <w:pict>
          <v:shape id="Picture 3572" o:spid="_x0000_s18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初音未来 </w:t>
      </w:r>
      <w:r>
        <w:rPr>
          <w:rFonts w:ascii="Arial" w:hAnsi="Arial" w:eastAsia="宋体" w:cs="Arial"/>
          <w:color w:val="333333"/>
          <w:kern w:val="0"/>
          <w:sz w:val="18"/>
          <w:szCs w:val="18"/>
          <w:shd w:val="clear" w:color="auto" w:fill="EEEEEE"/>
          <w:lang w:val="en-US" w:eastAsia="zh-CN" w:bidi="ar-SA"/>
        </w:rPr>
        <w:pict>
          <v:shape id="Picture 3575" o:spid="_x0000_s181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巡音露卡</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#99</w:t>
      </w:r>
      <w:r>
        <w:rPr>
          <w:rFonts w:ascii="Arial" w:hAnsi="Arial" w:cs="Arial"/>
          <w:color w:val="333333"/>
          <w:kern w:val="0"/>
          <w:szCs w:val="21"/>
        </w:rPr>
        <w:t> 以下哪位动漫角色没有呆毛</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578" o:spid="_x0000_s18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阿良良木历（化物语） </w:t>
      </w:r>
      <w:r>
        <w:rPr>
          <w:rFonts w:ascii="Arial" w:hAnsi="Arial" w:eastAsia="宋体" w:cs="Arial"/>
          <w:color w:val="333333"/>
          <w:kern w:val="0"/>
          <w:sz w:val="18"/>
          <w:szCs w:val="18"/>
          <w:shd w:val="clear" w:color="auto" w:fill="EEEEEE"/>
          <w:lang w:val="en-US" w:eastAsia="zh-CN" w:bidi="ar-SA"/>
        </w:rPr>
        <w:pict>
          <v:shape id="Picture 3581" o:spid="_x0000_s18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樱井智树（天降之物） </w:t>
      </w:r>
      <w:r>
        <w:rPr>
          <w:rFonts w:ascii="Arial" w:hAnsi="Arial" w:eastAsia="宋体" w:cs="Arial"/>
          <w:color w:val="333333"/>
          <w:kern w:val="0"/>
          <w:sz w:val="18"/>
          <w:szCs w:val="18"/>
          <w:shd w:val="clear" w:color="auto" w:fill="EEEEEE"/>
          <w:lang w:val="en-US" w:eastAsia="zh-CN" w:bidi="ar-SA"/>
        </w:rPr>
        <w:pict>
          <v:shape id="Picture 3584" o:spid="_x0000_s18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不破爱花（绝园的暴风雨） </w:t>
      </w:r>
      <w:r>
        <w:rPr>
          <w:rFonts w:ascii="Arial" w:hAnsi="Arial" w:eastAsia="宋体" w:cs="Arial"/>
          <w:color w:val="333333"/>
          <w:kern w:val="0"/>
          <w:sz w:val="18"/>
          <w:szCs w:val="18"/>
          <w:shd w:val="clear" w:color="auto" w:fill="EEEEEE"/>
          <w:lang w:val="en-US" w:eastAsia="zh-CN" w:bidi="ar-SA"/>
        </w:rPr>
        <w:pict>
          <v:shape id="Picture 3587" o:spid="_x0000_s18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奈亚子（潜行吧！奈亚子）</w:t>
      </w:r>
    </w:p>
    <w:p>
      <w:pPr>
        <w:widowControl/>
        <w:numPr>
          <w:ilvl w:val="0"/>
          <w:numId w:val="5"/>
        </w:numPr>
        <w:pBdr>
          <w:bottom w:val="dashed" w:color="555555" w:sz="6" w:space="0"/>
        </w:pBdr>
        <w:spacing w:before="45" w:after="45" w:line="405" w:lineRule="atLeast"/>
        <w:ind w:left="225" w:right="225"/>
        <w:jc w:val="left"/>
        <w:rPr>
          <w:rFonts w:ascii="Arial" w:hAnsi="Arial" w:cs="Arial"/>
          <w:color w:val="333333"/>
          <w:kern w:val="0"/>
          <w:szCs w:val="21"/>
        </w:rPr>
      </w:pPr>
      <w:r>
        <w:rPr>
          <w:rFonts w:ascii="Arial" w:hAnsi="Arial" w:cs="Arial"/>
          <w:color w:val="FFFFFF"/>
          <w:kern w:val="0"/>
          <w:szCs w:val="21"/>
          <w:shd w:val="clear" w:color="auto" w:fill="FF5577"/>
        </w:rPr>
        <w:t>#100</w:t>
      </w:r>
      <w:r>
        <w:rPr>
          <w:rFonts w:ascii="Arial" w:hAnsi="Arial" w:cs="Arial"/>
          <w:color w:val="333333"/>
          <w:kern w:val="0"/>
          <w:szCs w:val="21"/>
        </w:rPr>
        <w:t> black rock shooter的哪只眼睛会在力量全开时放出火焰？</w:t>
      </w:r>
    </w:p>
    <w:p>
      <w:pPr>
        <w:widowControl/>
        <w:pBdr>
          <w:bottom w:val="dashed" w:color="555555" w:sz="6" w:space="0"/>
        </w:pBdr>
        <w:spacing w:line="405" w:lineRule="atLeast"/>
        <w:ind w:left="225" w:right="225"/>
        <w:jc w:val="left"/>
        <w:rPr>
          <w:rFonts w:ascii="Arial" w:hAnsi="Arial" w:cs="Arial"/>
          <w:color w:val="333333"/>
          <w:kern w:val="0"/>
          <w:sz w:val="18"/>
          <w:szCs w:val="18"/>
        </w:rPr>
      </w:pPr>
      <w:r>
        <w:rPr>
          <w:rFonts w:ascii="Arial" w:hAnsi="Arial" w:eastAsia="宋体" w:cs="Arial"/>
          <w:color w:val="333333"/>
          <w:kern w:val="0"/>
          <w:sz w:val="18"/>
          <w:szCs w:val="18"/>
          <w:shd w:val="clear" w:color="auto" w:fill="EEEEEE"/>
          <w:lang w:val="en-US" w:eastAsia="zh-CN" w:bidi="ar-SA"/>
        </w:rPr>
        <w:pict>
          <v:shape id="Picture 3590" o:spid="_x0000_s18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两只都不是 </w:t>
      </w:r>
      <w:r>
        <w:rPr>
          <w:rFonts w:ascii="Arial" w:hAnsi="Arial" w:eastAsia="宋体" w:cs="Arial"/>
          <w:color w:val="333333"/>
          <w:kern w:val="0"/>
          <w:sz w:val="18"/>
          <w:szCs w:val="18"/>
          <w:shd w:val="clear" w:color="auto" w:fill="EEEEEE"/>
          <w:lang w:val="en-US" w:eastAsia="zh-CN" w:bidi="ar-SA"/>
        </w:rPr>
        <w:pict>
          <v:shape id="Picture 3593" o:spid="_x0000_s18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左眼 </w:t>
      </w:r>
      <w:r>
        <w:rPr>
          <w:rFonts w:ascii="Arial" w:hAnsi="Arial" w:eastAsia="宋体" w:cs="Arial"/>
          <w:color w:val="333333"/>
          <w:kern w:val="0"/>
          <w:sz w:val="18"/>
          <w:szCs w:val="18"/>
          <w:shd w:val="clear" w:color="auto" w:fill="EEEEEE"/>
          <w:lang w:val="en-US" w:eastAsia="zh-CN" w:bidi="ar-SA"/>
        </w:rPr>
        <w:pict>
          <v:shape id="Picture 3596" o:spid="_x0000_s18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两只眼 </w:t>
      </w:r>
      <w:r>
        <w:rPr>
          <w:rFonts w:ascii="Arial" w:hAnsi="Arial" w:eastAsia="宋体" w:cs="Arial"/>
          <w:color w:val="333333"/>
          <w:kern w:val="0"/>
          <w:sz w:val="18"/>
          <w:szCs w:val="18"/>
          <w:shd w:val="clear" w:color="auto" w:fill="EEEEEE"/>
          <w:lang w:val="en-US" w:eastAsia="zh-CN" w:bidi="ar-SA"/>
        </w:rPr>
        <w:pict>
          <v:shape id="Picture 3599" o:spid="_x0000_s182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rPr>
          <w:rFonts w:ascii="Arial" w:hAnsi="Arial" w:cs="Arial"/>
          <w:color w:val="333333"/>
          <w:kern w:val="0"/>
          <w:sz w:val="18"/>
          <w:szCs w:val="18"/>
          <w:shd w:val="clear" w:color="auto" w:fill="EEEEEE"/>
        </w:rPr>
        <w:t>右眼</w:t>
      </w:r>
    </w:p>
    <w:p>
      <w:pPr>
        <w:widowControl/>
        <w:numPr>
          <w:ilvl w:val="0"/>
          <w:numId w:val="5"/>
        </w:numPr>
        <w:spacing w:before="150" w:after="150" w:line="195" w:lineRule="atLeast"/>
        <w:ind w:left="150" w:right="150"/>
        <w:jc w:val="left"/>
        <w:rPr>
          <w:rFonts w:ascii="Arial" w:hAnsi="Arial" w:cs="Arial"/>
          <w:color w:val="333333"/>
          <w:kern w:val="0"/>
          <w:sz w:val="18"/>
          <w:szCs w:val="18"/>
        </w:rPr>
      </w:pPr>
    </w:p>
    <w:p/>
    <w:p>
      <w:r>
        <w:t>晋级考核</w:t>
      </w:r>
    </w:p>
    <w:p>
      <w:r>
        <w:rPr>
          <w:rFonts w:hint="eastAsia"/>
        </w:rPr>
        <w:t>窗体顶端</w:t>
      </w:r>
    </w:p>
    <w:p>
      <w:r>
        <w:t xml:space="preserve">#1 汝名艾丽斯的原作者是谁？ </w:t>
      </w:r>
    </w:p>
    <w:p>
      <w:r>
        <w:rPr>
          <w:rFonts w:ascii="Times New Roman" w:hAnsi="Times New Roman" w:eastAsia="宋体" w:cs="Times New Roman"/>
          <w:color w:val="auto"/>
          <w:kern w:val="2"/>
          <w:sz w:val="21"/>
          <w:szCs w:val="20"/>
          <w:lang w:val="en-US" w:eastAsia="zh-CN" w:bidi="ar-SA"/>
        </w:rPr>
        <w:pict>
          <v:shape id="Picture 3602" o:spid="_x0000_s18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福原爱 </w:t>
      </w:r>
      <w:r>
        <w:rPr>
          <w:rFonts w:ascii="Times New Roman" w:hAnsi="Times New Roman" w:eastAsia="宋体" w:cs="Times New Roman"/>
          <w:color w:val="auto"/>
          <w:kern w:val="2"/>
          <w:sz w:val="21"/>
          <w:szCs w:val="20"/>
          <w:lang w:val="en-US" w:eastAsia="zh-CN" w:bidi="ar-SA"/>
        </w:rPr>
        <w:pict>
          <v:shape id="Picture 3605" o:spid="_x0000_s182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二宫爱 </w:t>
      </w:r>
      <w:r>
        <w:rPr>
          <w:rFonts w:ascii="Times New Roman" w:hAnsi="Times New Roman" w:eastAsia="宋体" w:cs="Times New Roman"/>
          <w:color w:val="auto"/>
          <w:kern w:val="2"/>
          <w:sz w:val="21"/>
          <w:szCs w:val="20"/>
          <w:lang w:val="en-US" w:eastAsia="zh-CN" w:bidi="ar-SA"/>
        </w:rPr>
        <w:pict>
          <v:shape id="Picture 3608" o:spid="_x0000_s18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田村爱 </w:t>
      </w:r>
      <w:r>
        <w:rPr>
          <w:rFonts w:ascii="Times New Roman" w:hAnsi="Times New Roman" w:eastAsia="宋体" w:cs="Times New Roman"/>
          <w:color w:val="auto"/>
          <w:kern w:val="2"/>
          <w:sz w:val="21"/>
          <w:szCs w:val="20"/>
          <w:lang w:val="en-US" w:eastAsia="zh-CN" w:bidi="ar-SA"/>
        </w:rPr>
        <w:pict>
          <v:shape id="Picture 3611" o:spid="_x0000_s18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饭岛爱 </w:t>
      </w:r>
    </w:p>
    <w:p>
      <w:r>
        <w:t xml:space="preserve">#2 下面哪家厂商不是手办御三家之一 </w:t>
      </w:r>
    </w:p>
    <w:p>
      <w:r>
        <w:rPr>
          <w:rFonts w:ascii="Times New Roman" w:hAnsi="Times New Roman" w:eastAsia="宋体" w:cs="Times New Roman"/>
          <w:color w:val="auto"/>
          <w:kern w:val="2"/>
          <w:sz w:val="21"/>
          <w:szCs w:val="20"/>
          <w:lang w:val="en-US" w:eastAsia="zh-CN" w:bidi="ar-SA"/>
        </w:rPr>
        <w:pict>
          <v:shape id="Picture 3614" o:spid="_x0000_s18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MAXFACTORY </w:t>
      </w:r>
      <w:r>
        <w:rPr>
          <w:rFonts w:ascii="Times New Roman" w:hAnsi="Times New Roman" w:eastAsia="宋体" w:cs="Times New Roman"/>
          <w:color w:val="auto"/>
          <w:kern w:val="2"/>
          <w:sz w:val="21"/>
          <w:szCs w:val="20"/>
          <w:lang w:val="en-US" w:eastAsia="zh-CN" w:bidi="ar-SA"/>
        </w:rPr>
        <w:pict>
          <v:shape id="Picture 3617" o:spid="_x0000_s18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GOODSMILE </w:t>
      </w:r>
      <w:r>
        <w:rPr>
          <w:rFonts w:ascii="Times New Roman" w:hAnsi="Times New Roman" w:eastAsia="宋体" w:cs="Times New Roman"/>
          <w:color w:val="auto"/>
          <w:kern w:val="2"/>
          <w:sz w:val="21"/>
          <w:szCs w:val="20"/>
          <w:lang w:val="en-US" w:eastAsia="zh-CN" w:bidi="ar-SA"/>
        </w:rPr>
        <w:pict>
          <v:shape id="Picture 3620" o:spid="_x0000_s18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KOTOBUKIYA </w:t>
      </w:r>
      <w:r>
        <w:rPr>
          <w:rFonts w:ascii="Times New Roman" w:hAnsi="Times New Roman" w:eastAsia="宋体" w:cs="Times New Roman"/>
          <w:color w:val="auto"/>
          <w:kern w:val="2"/>
          <w:sz w:val="21"/>
          <w:szCs w:val="20"/>
          <w:lang w:val="en-US" w:eastAsia="zh-CN" w:bidi="ar-SA"/>
        </w:rPr>
        <w:pict>
          <v:shape id="Picture 3623" o:spid="_x0000_s183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ALTER </w:t>
      </w:r>
    </w:p>
    <w:p>
      <w:r>
        <w:t xml:space="preserve">#3 Brain Burst 2039 出自哪部作品？ </w:t>
      </w:r>
    </w:p>
    <w:p>
      <w:r>
        <w:rPr>
          <w:rFonts w:ascii="Times New Roman" w:hAnsi="Times New Roman" w:eastAsia="宋体" w:cs="Times New Roman"/>
          <w:color w:val="auto"/>
          <w:kern w:val="2"/>
          <w:sz w:val="21"/>
          <w:szCs w:val="20"/>
          <w:lang w:val="en-US" w:eastAsia="zh-CN" w:bidi="ar-SA"/>
        </w:rPr>
        <w:pict>
          <v:shape id="Picture 3626" o:spid="_x0000_s18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刀剑神域 </w:t>
      </w:r>
      <w:r>
        <w:rPr>
          <w:rFonts w:ascii="Times New Roman" w:hAnsi="Times New Roman" w:eastAsia="宋体" w:cs="Times New Roman"/>
          <w:color w:val="auto"/>
          <w:kern w:val="2"/>
          <w:sz w:val="21"/>
          <w:szCs w:val="20"/>
          <w:lang w:val="en-US" w:eastAsia="zh-CN" w:bidi="ar-SA"/>
        </w:rPr>
        <w:pict>
          <v:shape id="Picture 3629" o:spid="_x0000_s183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魔法禁书目录 </w:t>
      </w:r>
      <w:r>
        <w:rPr>
          <w:rFonts w:ascii="Times New Roman" w:hAnsi="Times New Roman" w:eastAsia="宋体" w:cs="Times New Roman"/>
          <w:color w:val="auto"/>
          <w:kern w:val="2"/>
          <w:sz w:val="21"/>
          <w:szCs w:val="20"/>
          <w:lang w:val="en-US" w:eastAsia="zh-CN" w:bidi="ar-SA"/>
        </w:rPr>
        <w:pict>
          <v:shape id="Picture 3632" o:spid="_x0000_s18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科学超电磁炮 </w:t>
      </w:r>
      <w:r>
        <w:rPr>
          <w:rFonts w:ascii="Times New Roman" w:hAnsi="Times New Roman" w:eastAsia="宋体" w:cs="Times New Roman"/>
          <w:color w:val="auto"/>
          <w:kern w:val="2"/>
          <w:sz w:val="21"/>
          <w:szCs w:val="20"/>
          <w:lang w:val="en-US" w:eastAsia="zh-CN" w:bidi="ar-SA"/>
        </w:rPr>
        <w:pict>
          <v:shape id="Picture 3635" o:spid="_x0000_s183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加速世界 </w:t>
      </w:r>
    </w:p>
    <w:p>
      <w:r>
        <w:t xml:space="preserve">#4 《黑子的篮球》中被称为「超越奇迹的真正的光」的角色是? </w:t>
      </w:r>
    </w:p>
    <w:p>
      <w:r>
        <w:rPr>
          <w:rFonts w:ascii="Times New Roman" w:hAnsi="Times New Roman" w:eastAsia="宋体" w:cs="Times New Roman"/>
          <w:color w:val="auto"/>
          <w:kern w:val="2"/>
          <w:sz w:val="21"/>
          <w:szCs w:val="20"/>
          <w:lang w:val="en-US" w:eastAsia="zh-CN" w:bidi="ar-SA"/>
        </w:rPr>
        <w:pict>
          <v:shape id="Picture 3638" o:spid="_x0000_s18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黑子哲也 </w:t>
      </w:r>
      <w:r>
        <w:rPr>
          <w:rFonts w:ascii="Times New Roman" w:hAnsi="Times New Roman" w:eastAsia="宋体" w:cs="Times New Roman"/>
          <w:color w:val="auto"/>
          <w:kern w:val="2"/>
          <w:sz w:val="21"/>
          <w:szCs w:val="20"/>
          <w:lang w:val="en-US" w:eastAsia="zh-CN" w:bidi="ar-SA"/>
        </w:rPr>
        <w:pict>
          <v:shape id="Picture 3641" o:spid="_x0000_s18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火神大我 </w:t>
      </w:r>
      <w:r>
        <w:rPr>
          <w:rFonts w:ascii="Times New Roman" w:hAnsi="Times New Roman" w:eastAsia="宋体" w:cs="Times New Roman"/>
          <w:color w:val="auto"/>
          <w:kern w:val="2"/>
          <w:sz w:val="21"/>
          <w:szCs w:val="20"/>
          <w:lang w:val="en-US" w:eastAsia="zh-CN" w:bidi="ar-SA"/>
        </w:rPr>
        <w:pict>
          <v:shape id="Picture 3644" o:spid="_x0000_s184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冰室辰也 </w:t>
      </w:r>
      <w:r>
        <w:rPr>
          <w:rFonts w:ascii="Times New Roman" w:hAnsi="Times New Roman" w:eastAsia="宋体" w:cs="Times New Roman"/>
          <w:color w:val="auto"/>
          <w:kern w:val="2"/>
          <w:sz w:val="21"/>
          <w:szCs w:val="20"/>
          <w:lang w:val="en-US" w:eastAsia="zh-CN" w:bidi="ar-SA"/>
        </w:rPr>
        <w:pict>
          <v:shape id="Picture 3647" o:spid="_x0000_s184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青峰大辉 </w:t>
      </w:r>
    </w:p>
    <w:p>
      <w:r>
        <w:t xml:space="preserve">#5 在南家三姐妹中年级最小的是 </w:t>
      </w:r>
    </w:p>
    <w:p>
      <w:r>
        <w:rPr>
          <w:rFonts w:ascii="Times New Roman" w:hAnsi="Times New Roman" w:eastAsia="宋体" w:cs="Times New Roman"/>
          <w:color w:val="auto"/>
          <w:kern w:val="2"/>
          <w:sz w:val="21"/>
          <w:szCs w:val="20"/>
          <w:lang w:val="en-US" w:eastAsia="zh-CN" w:bidi="ar-SA"/>
        </w:rPr>
        <w:pict>
          <v:shape id="Picture 3650" o:spid="_x0000_s184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南千秋 </w:t>
      </w:r>
      <w:r>
        <w:rPr>
          <w:rFonts w:ascii="Times New Roman" w:hAnsi="Times New Roman" w:eastAsia="宋体" w:cs="Times New Roman"/>
          <w:color w:val="auto"/>
          <w:kern w:val="2"/>
          <w:sz w:val="21"/>
          <w:szCs w:val="20"/>
          <w:lang w:val="en-US" w:eastAsia="zh-CN" w:bidi="ar-SA"/>
        </w:rPr>
        <w:pict>
          <v:shape id="Picture 3653" o:spid="_x0000_s184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南夏奈 </w:t>
      </w:r>
      <w:r>
        <w:rPr>
          <w:rFonts w:ascii="Times New Roman" w:hAnsi="Times New Roman" w:eastAsia="宋体" w:cs="Times New Roman"/>
          <w:color w:val="auto"/>
          <w:kern w:val="2"/>
          <w:sz w:val="21"/>
          <w:szCs w:val="20"/>
          <w:lang w:val="en-US" w:eastAsia="zh-CN" w:bidi="ar-SA"/>
        </w:rPr>
        <w:pict>
          <v:shape id="Picture 3656" o:spid="_x0000_s18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南春香 </w:t>
      </w:r>
      <w:r>
        <w:rPr>
          <w:rFonts w:ascii="Times New Roman" w:hAnsi="Times New Roman" w:eastAsia="宋体" w:cs="Times New Roman"/>
          <w:color w:val="auto"/>
          <w:kern w:val="2"/>
          <w:sz w:val="21"/>
          <w:szCs w:val="20"/>
          <w:lang w:val="en-US" w:eastAsia="zh-CN" w:bidi="ar-SA"/>
        </w:rPr>
        <w:pict>
          <v:shape id="Picture 3659" o:spid="_x0000_s18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南冬马 </w:t>
      </w:r>
    </w:p>
    <w:p>
      <w:r>
        <w:t xml:space="preserve">#6 金坷垃的原产地位于？ </w:t>
      </w:r>
    </w:p>
    <w:p>
      <w:r>
        <w:rPr>
          <w:rFonts w:ascii="Times New Roman" w:hAnsi="Times New Roman" w:eastAsia="宋体" w:cs="Times New Roman"/>
          <w:color w:val="auto"/>
          <w:kern w:val="2"/>
          <w:sz w:val="21"/>
          <w:szCs w:val="20"/>
          <w:lang w:val="en-US" w:eastAsia="zh-CN" w:bidi="ar-SA"/>
        </w:rPr>
        <w:pict>
          <v:shape id="Picture 3662" o:spid="_x0000_s184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圣地亚哥 </w:t>
      </w:r>
      <w:r>
        <w:rPr>
          <w:rFonts w:ascii="Times New Roman" w:hAnsi="Times New Roman" w:eastAsia="宋体" w:cs="Times New Roman"/>
          <w:color w:val="auto"/>
          <w:kern w:val="2"/>
          <w:sz w:val="21"/>
          <w:szCs w:val="20"/>
          <w:lang w:val="en-US" w:eastAsia="zh-CN" w:bidi="ar-SA"/>
        </w:rPr>
        <w:pict>
          <v:shape id="Picture 3665" o:spid="_x0000_s18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圣彼得堡 </w:t>
      </w:r>
      <w:r>
        <w:rPr>
          <w:rFonts w:ascii="Times New Roman" w:hAnsi="Times New Roman" w:eastAsia="宋体" w:cs="Times New Roman"/>
          <w:color w:val="auto"/>
          <w:kern w:val="2"/>
          <w:sz w:val="21"/>
          <w:szCs w:val="20"/>
          <w:lang w:val="en-US" w:eastAsia="zh-CN" w:bidi="ar-SA"/>
        </w:rPr>
        <w:pict>
          <v:shape id="Picture 3668" o:spid="_x0000_s18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圣西罗 </w:t>
      </w:r>
      <w:r>
        <w:rPr>
          <w:rFonts w:ascii="Times New Roman" w:hAnsi="Times New Roman" w:eastAsia="宋体" w:cs="Times New Roman"/>
          <w:color w:val="auto"/>
          <w:kern w:val="2"/>
          <w:sz w:val="21"/>
          <w:szCs w:val="20"/>
          <w:lang w:val="en-US" w:eastAsia="zh-CN" w:bidi="ar-SA"/>
        </w:rPr>
        <w:pict>
          <v:shape id="Picture 3671" o:spid="_x0000_s18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圣保罗 </w:t>
      </w:r>
    </w:p>
    <w:p>
      <w:r>
        <w:t xml:space="preserve">#7 萨乌森·桑尼号上的冰箱密码是多少？ </w:t>
      </w:r>
    </w:p>
    <w:p>
      <w:r>
        <w:rPr>
          <w:rFonts w:ascii="Times New Roman" w:hAnsi="Times New Roman" w:eastAsia="宋体" w:cs="Times New Roman"/>
          <w:color w:val="auto"/>
          <w:kern w:val="2"/>
          <w:sz w:val="21"/>
          <w:szCs w:val="20"/>
          <w:lang w:val="en-US" w:eastAsia="zh-CN" w:bidi="ar-SA"/>
        </w:rPr>
        <w:pict>
          <v:shape id="Picture 3674" o:spid="_x0000_s18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8539 </w:t>
      </w:r>
      <w:r>
        <w:rPr>
          <w:rFonts w:ascii="Times New Roman" w:hAnsi="Times New Roman" w:eastAsia="宋体" w:cs="Times New Roman"/>
          <w:color w:val="auto"/>
          <w:kern w:val="2"/>
          <w:sz w:val="21"/>
          <w:szCs w:val="20"/>
          <w:lang w:val="en-US" w:eastAsia="zh-CN" w:bidi="ar-SA"/>
        </w:rPr>
        <w:pict>
          <v:shape id="Picture 3677" o:spid="_x0000_s185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7326 </w:t>
      </w:r>
      <w:r>
        <w:rPr>
          <w:rFonts w:ascii="Times New Roman" w:hAnsi="Times New Roman" w:eastAsia="宋体" w:cs="Times New Roman"/>
          <w:color w:val="auto"/>
          <w:kern w:val="2"/>
          <w:sz w:val="21"/>
          <w:szCs w:val="20"/>
          <w:lang w:val="en-US" w:eastAsia="zh-CN" w:bidi="ar-SA"/>
        </w:rPr>
        <w:pict>
          <v:shape id="Picture 3680" o:spid="_x0000_s18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4821 </w:t>
      </w:r>
      <w:r>
        <w:rPr>
          <w:rFonts w:ascii="Times New Roman" w:hAnsi="Times New Roman" w:eastAsia="宋体" w:cs="Times New Roman"/>
          <w:color w:val="auto"/>
          <w:kern w:val="2"/>
          <w:sz w:val="21"/>
          <w:szCs w:val="20"/>
          <w:lang w:val="en-US" w:eastAsia="zh-CN" w:bidi="ar-SA"/>
        </w:rPr>
        <w:pict>
          <v:shape id="Picture 3683" o:spid="_x0000_s18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6894 </w:t>
      </w:r>
    </w:p>
    <w:p>
      <w:r>
        <w:t xml:space="preserve">#8 float=3.1415926;printf("%.2f",d); </w:t>
      </w:r>
    </w:p>
    <w:p>
      <w:r>
        <w:rPr>
          <w:rFonts w:ascii="Times New Roman" w:hAnsi="Times New Roman" w:eastAsia="宋体" w:cs="Times New Roman"/>
          <w:color w:val="auto"/>
          <w:kern w:val="2"/>
          <w:sz w:val="21"/>
          <w:szCs w:val="20"/>
          <w:lang w:val="en-US" w:eastAsia="zh-CN" w:bidi="ar-SA"/>
        </w:rPr>
        <w:pict>
          <v:shape id="Picture 3686" o:spid="_x0000_s185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3.14 </w:t>
      </w:r>
      <w:r>
        <w:rPr>
          <w:rFonts w:ascii="Times New Roman" w:hAnsi="Times New Roman" w:eastAsia="宋体" w:cs="Times New Roman"/>
          <w:color w:val="auto"/>
          <w:kern w:val="2"/>
          <w:sz w:val="21"/>
          <w:szCs w:val="20"/>
          <w:lang w:val="en-US" w:eastAsia="zh-CN" w:bidi="ar-SA"/>
        </w:rPr>
        <w:pict>
          <v:shape id="Picture 3689" o:spid="_x0000_s18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3 </w:t>
      </w:r>
      <w:r>
        <w:rPr>
          <w:rFonts w:ascii="Times New Roman" w:hAnsi="Times New Roman" w:eastAsia="宋体" w:cs="Times New Roman"/>
          <w:color w:val="auto"/>
          <w:kern w:val="2"/>
          <w:sz w:val="21"/>
          <w:szCs w:val="20"/>
          <w:lang w:val="en-US" w:eastAsia="zh-CN" w:bidi="ar-SA"/>
        </w:rPr>
        <w:pict>
          <v:shape id="Picture 3692" o:spid="_x0000_s18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3.1415926 </w:t>
      </w:r>
      <w:r>
        <w:rPr>
          <w:rFonts w:ascii="Times New Roman" w:hAnsi="Times New Roman" w:eastAsia="宋体" w:cs="Times New Roman"/>
          <w:color w:val="auto"/>
          <w:kern w:val="2"/>
          <w:sz w:val="21"/>
          <w:szCs w:val="20"/>
          <w:lang w:val="en-US" w:eastAsia="zh-CN" w:bidi="ar-SA"/>
        </w:rPr>
        <w:pict>
          <v:shape id="Picture 3695" o:spid="_x0000_s185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3.00 </w:t>
      </w:r>
    </w:p>
    <w:p>
      <w:r>
        <w:t xml:space="preserve">#9 “孤这一生，无怨无悔，只是，有少许遗憾啊..”是谁的台词？ </w:t>
      </w:r>
    </w:p>
    <w:p>
      <w:r>
        <w:rPr>
          <w:rFonts w:ascii="Times New Roman" w:hAnsi="Times New Roman" w:eastAsia="宋体" w:cs="Times New Roman"/>
          <w:color w:val="auto"/>
          <w:kern w:val="2"/>
          <w:sz w:val="21"/>
          <w:szCs w:val="20"/>
          <w:lang w:val="en-US" w:eastAsia="zh-CN" w:bidi="ar-SA"/>
        </w:rPr>
        <w:pict>
          <v:shape id="Picture 3698" o:spid="_x0000_s18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龙阳 </w:t>
      </w:r>
      <w:r>
        <w:rPr>
          <w:rFonts w:ascii="Times New Roman" w:hAnsi="Times New Roman" w:eastAsia="宋体" w:cs="Times New Roman"/>
          <w:color w:val="auto"/>
          <w:kern w:val="2"/>
          <w:sz w:val="21"/>
          <w:szCs w:val="20"/>
          <w:lang w:val="en-US" w:eastAsia="zh-CN" w:bidi="ar-SA"/>
        </w:rPr>
        <w:pict>
          <v:shape id="Picture 3701" o:spid="_x0000_s185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龙溟 </w:t>
      </w:r>
      <w:r>
        <w:rPr>
          <w:rFonts w:ascii="Times New Roman" w:hAnsi="Times New Roman" w:eastAsia="宋体" w:cs="Times New Roman"/>
          <w:color w:val="auto"/>
          <w:kern w:val="2"/>
          <w:sz w:val="21"/>
          <w:szCs w:val="20"/>
          <w:lang w:val="en-US" w:eastAsia="zh-CN" w:bidi="ar-SA"/>
        </w:rPr>
        <w:pict>
          <v:shape id="Picture 3704" o:spid="_x0000_s18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龙幽 </w:t>
      </w:r>
      <w:r>
        <w:rPr>
          <w:rFonts w:ascii="Times New Roman" w:hAnsi="Times New Roman" w:eastAsia="宋体" w:cs="Times New Roman"/>
          <w:color w:val="auto"/>
          <w:kern w:val="2"/>
          <w:sz w:val="21"/>
          <w:szCs w:val="20"/>
          <w:lang w:val="en-US" w:eastAsia="zh-CN" w:bidi="ar-SA"/>
        </w:rPr>
        <w:pict>
          <v:shape id="Picture 3707" o:spid="_x0000_s186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龙葵 </w:t>
      </w:r>
    </w:p>
    <w:p>
      <w:r>
        <w:t xml:space="preserve">#10 以下哪一款RPG（角色扮演游戏）属于WRPG（欧美角色扮演游戏）？ </w:t>
      </w:r>
    </w:p>
    <w:p>
      <w:r>
        <w:rPr>
          <w:rFonts w:ascii="Times New Roman" w:hAnsi="Times New Roman" w:eastAsia="宋体" w:cs="Times New Roman"/>
          <w:color w:val="auto"/>
          <w:kern w:val="2"/>
          <w:sz w:val="21"/>
          <w:szCs w:val="20"/>
          <w:lang w:val="en-US" w:eastAsia="zh-CN" w:bidi="ar-SA"/>
        </w:rPr>
        <w:pict>
          <v:shape id="Picture 3710" o:spid="_x0000_s18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异度装甲 </w:t>
      </w:r>
      <w:r>
        <w:rPr>
          <w:rFonts w:ascii="Times New Roman" w:hAnsi="Times New Roman" w:eastAsia="宋体" w:cs="Times New Roman"/>
          <w:color w:val="auto"/>
          <w:kern w:val="2"/>
          <w:sz w:val="21"/>
          <w:szCs w:val="20"/>
          <w:lang w:val="en-US" w:eastAsia="zh-CN" w:bidi="ar-SA"/>
        </w:rPr>
        <w:pict>
          <v:shape id="Picture 3713" o:spid="_x0000_s18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勇者斗恶龙 </w:t>
      </w:r>
      <w:r>
        <w:rPr>
          <w:rFonts w:ascii="Times New Roman" w:hAnsi="Times New Roman" w:eastAsia="宋体" w:cs="Times New Roman"/>
          <w:color w:val="auto"/>
          <w:kern w:val="2"/>
          <w:sz w:val="21"/>
          <w:szCs w:val="20"/>
          <w:lang w:val="en-US" w:eastAsia="zh-CN" w:bidi="ar-SA"/>
        </w:rPr>
        <w:pict>
          <v:shape id="Picture 3716" o:spid="_x0000_s18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博德之门 </w:t>
      </w:r>
      <w:r>
        <w:rPr>
          <w:rFonts w:ascii="Times New Roman" w:hAnsi="Times New Roman" w:eastAsia="宋体" w:cs="Times New Roman"/>
          <w:color w:val="auto"/>
          <w:kern w:val="2"/>
          <w:sz w:val="21"/>
          <w:szCs w:val="20"/>
          <w:lang w:val="en-US" w:eastAsia="zh-CN" w:bidi="ar-SA"/>
        </w:rPr>
        <w:pict>
          <v:shape id="Picture 3719" o:spid="_x0000_s186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格兰蒂亚 </w:t>
      </w:r>
    </w:p>
    <w:p>
      <w:r>
        <w:t xml:space="preserve">#11 吴克的发型是什么 </w:t>
      </w:r>
    </w:p>
    <w:p>
      <w:r>
        <w:rPr>
          <w:rFonts w:ascii="Times New Roman" w:hAnsi="Times New Roman" w:eastAsia="宋体" w:cs="Times New Roman"/>
          <w:color w:val="auto"/>
          <w:kern w:val="2"/>
          <w:sz w:val="21"/>
          <w:szCs w:val="20"/>
          <w:lang w:val="en-US" w:eastAsia="zh-CN" w:bidi="ar-SA"/>
        </w:rPr>
        <w:pict>
          <v:shape id="Picture 3722" o:spid="_x0000_s186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莫西干头 </w:t>
      </w:r>
      <w:r>
        <w:rPr>
          <w:rFonts w:ascii="Times New Roman" w:hAnsi="Times New Roman" w:eastAsia="宋体" w:cs="Times New Roman"/>
          <w:color w:val="auto"/>
          <w:kern w:val="2"/>
          <w:sz w:val="21"/>
          <w:szCs w:val="20"/>
          <w:lang w:val="en-US" w:eastAsia="zh-CN" w:bidi="ar-SA"/>
        </w:rPr>
        <w:pict>
          <v:shape id="Picture 3725" o:spid="_x0000_s18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寸头 </w:t>
      </w:r>
      <w:r>
        <w:rPr>
          <w:rFonts w:ascii="Times New Roman" w:hAnsi="Times New Roman" w:eastAsia="宋体" w:cs="Times New Roman"/>
          <w:color w:val="auto"/>
          <w:kern w:val="2"/>
          <w:sz w:val="21"/>
          <w:szCs w:val="20"/>
          <w:lang w:val="en-US" w:eastAsia="zh-CN" w:bidi="ar-SA"/>
        </w:rPr>
        <w:pict>
          <v:shape id="Picture 3728" o:spid="_x0000_s186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光头 </w:t>
      </w:r>
      <w:r>
        <w:rPr>
          <w:rFonts w:ascii="Times New Roman" w:hAnsi="Times New Roman" w:eastAsia="宋体" w:cs="Times New Roman"/>
          <w:color w:val="auto"/>
          <w:kern w:val="2"/>
          <w:sz w:val="21"/>
          <w:szCs w:val="20"/>
          <w:lang w:val="en-US" w:eastAsia="zh-CN" w:bidi="ar-SA"/>
        </w:rPr>
        <w:pict>
          <v:shape id="Picture 3731" o:spid="_x0000_s18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平头 </w:t>
      </w:r>
    </w:p>
    <w:p>
      <w:r>
        <w:t xml:space="preserve">#12 游戏王OCG历史上，卡片发售后最快进入禁止卡表的卡是什么？ </w:t>
      </w:r>
    </w:p>
    <w:p>
      <w:r>
        <w:rPr>
          <w:rFonts w:ascii="Times New Roman" w:hAnsi="Times New Roman" w:eastAsia="宋体" w:cs="Times New Roman"/>
          <w:color w:val="auto"/>
          <w:kern w:val="2"/>
          <w:sz w:val="21"/>
          <w:szCs w:val="20"/>
          <w:lang w:val="en-US" w:eastAsia="zh-CN" w:bidi="ar-SA"/>
        </w:rPr>
        <w:pict>
          <v:shape id="Picture 3734" o:spid="_x0000_s18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现世与冥界的逆转 </w:t>
      </w:r>
      <w:r>
        <w:rPr>
          <w:rFonts w:ascii="Times New Roman" w:hAnsi="Times New Roman" w:eastAsia="宋体" w:cs="Times New Roman"/>
          <w:color w:val="auto"/>
          <w:kern w:val="2"/>
          <w:sz w:val="21"/>
          <w:szCs w:val="20"/>
          <w:lang w:val="en-US" w:eastAsia="zh-CN" w:bidi="ar-SA"/>
        </w:rPr>
        <w:pict>
          <v:shape id="Picture 3737" o:spid="_x0000_s18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混沌帝龙 -终焉的使者- </w:t>
      </w:r>
      <w:r>
        <w:rPr>
          <w:rFonts w:ascii="Times New Roman" w:hAnsi="Times New Roman" w:eastAsia="宋体" w:cs="Times New Roman"/>
          <w:color w:val="auto"/>
          <w:kern w:val="2"/>
          <w:sz w:val="21"/>
          <w:szCs w:val="20"/>
          <w:lang w:val="en-US" w:eastAsia="zh-CN" w:bidi="ar-SA"/>
        </w:rPr>
        <w:pict>
          <v:shape id="Picture 3740" o:spid="_x0000_s187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发条空母 发条巨舰 </w:t>
      </w:r>
      <w:r>
        <w:rPr>
          <w:rFonts w:ascii="Times New Roman" w:hAnsi="Times New Roman" w:eastAsia="宋体" w:cs="Times New Roman"/>
          <w:color w:val="auto"/>
          <w:kern w:val="2"/>
          <w:sz w:val="21"/>
          <w:szCs w:val="20"/>
          <w:lang w:val="en-US" w:eastAsia="zh-CN" w:bidi="ar-SA"/>
        </w:rPr>
        <w:pict>
          <v:shape id="Picture 3743" o:spid="_x0000_s187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暗黑俯冲轰炸机 </w:t>
      </w:r>
    </w:p>
    <w:p>
      <w:r>
        <w:t xml:space="preserve">#13 以下哪位声优没有参演《无头骑士异闻录》？ </w:t>
      </w:r>
    </w:p>
    <w:p>
      <w:r>
        <w:rPr>
          <w:rFonts w:ascii="Times New Roman" w:hAnsi="Times New Roman" w:eastAsia="宋体" w:cs="Times New Roman"/>
          <w:color w:val="auto"/>
          <w:kern w:val="2"/>
          <w:sz w:val="21"/>
          <w:szCs w:val="20"/>
          <w:lang w:val="en-US" w:eastAsia="zh-CN" w:bidi="ar-SA"/>
        </w:rPr>
        <w:pict>
          <v:shape id="Picture 3746" o:spid="_x0000_s187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小野大辅 </w:t>
      </w:r>
      <w:r>
        <w:rPr>
          <w:rFonts w:ascii="Times New Roman" w:hAnsi="Times New Roman" w:eastAsia="宋体" w:cs="Times New Roman"/>
          <w:color w:val="auto"/>
          <w:kern w:val="2"/>
          <w:sz w:val="21"/>
          <w:szCs w:val="20"/>
          <w:lang w:val="en-US" w:eastAsia="zh-CN" w:bidi="ar-SA"/>
        </w:rPr>
        <w:pict>
          <v:shape id="Picture 3749" o:spid="_x0000_s18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神谷浩史 </w:t>
      </w:r>
      <w:r>
        <w:rPr>
          <w:rFonts w:ascii="Times New Roman" w:hAnsi="Times New Roman" w:eastAsia="宋体" w:cs="Times New Roman"/>
          <w:color w:val="auto"/>
          <w:kern w:val="2"/>
          <w:sz w:val="21"/>
          <w:szCs w:val="20"/>
          <w:lang w:val="en-US" w:eastAsia="zh-CN" w:bidi="ar-SA"/>
        </w:rPr>
        <w:pict>
          <v:shape id="Picture 3752" o:spid="_x0000_s18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樱井孝宏 </w:t>
      </w:r>
      <w:r>
        <w:rPr>
          <w:rFonts w:ascii="Times New Roman" w:hAnsi="Times New Roman" w:eastAsia="宋体" w:cs="Times New Roman"/>
          <w:color w:val="auto"/>
          <w:kern w:val="2"/>
          <w:sz w:val="21"/>
          <w:szCs w:val="20"/>
          <w:lang w:val="en-US" w:eastAsia="zh-CN" w:bidi="ar-SA"/>
        </w:rPr>
        <w:pict>
          <v:shape id="Picture 3755" o:spid="_x0000_s187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福山润 </w:t>
      </w:r>
    </w:p>
    <w:p>
      <w:r>
        <w:t xml:space="preserve">#14 日本动画制作公司，"京阿尼"的正式名称是 </w:t>
      </w:r>
    </w:p>
    <w:p>
      <w:r>
        <w:rPr>
          <w:rFonts w:ascii="Times New Roman" w:hAnsi="Times New Roman" w:eastAsia="宋体" w:cs="Times New Roman"/>
          <w:color w:val="auto"/>
          <w:kern w:val="2"/>
          <w:sz w:val="21"/>
          <w:szCs w:val="20"/>
          <w:lang w:val="en-US" w:eastAsia="zh-CN" w:bidi="ar-SA"/>
        </w:rPr>
        <w:pict>
          <v:shape id="Picture 3758" o:spid="_x0000_s187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京都动画 </w:t>
      </w:r>
      <w:r>
        <w:rPr>
          <w:rFonts w:ascii="Times New Roman" w:hAnsi="Times New Roman" w:eastAsia="宋体" w:cs="Times New Roman"/>
          <w:color w:val="auto"/>
          <w:kern w:val="2"/>
          <w:sz w:val="21"/>
          <w:szCs w:val="20"/>
          <w:lang w:val="en-US" w:eastAsia="zh-CN" w:bidi="ar-SA"/>
        </w:rPr>
        <w:pict>
          <v:shape id="Picture 3761" o:spid="_x0000_s18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东京动画 </w:t>
      </w:r>
      <w:r>
        <w:rPr>
          <w:rFonts w:ascii="Times New Roman" w:hAnsi="Times New Roman" w:eastAsia="宋体" w:cs="Times New Roman"/>
          <w:color w:val="auto"/>
          <w:kern w:val="2"/>
          <w:sz w:val="21"/>
          <w:szCs w:val="20"/>
          <w:lang w:val="en-US" w:eastAsia="zh-CN" w:bidi="ar-SA"/>
        </w:rPr>
        <w:pict>
          <v:shape id="Picture 3764" o:spid="_x0000_s18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tv Tokyo </w:t>
      </w:r>
      <w:r>
        <w:rPr>
          <w:rFonts w:ascii="Times New Roman" w:hAnsi="Times New Roman" w:eastAsia="宋体" w:cs="Times New Roman"/>
          <w:color w:val="auto"/>
          <w:kern w:val="2"/>
          <w:sz w:val="21"/>
          <w:szCs w:val="20"/>
          <w:lang w:val="en-US" w:eastAsia="zh-CN" w:bidi="ar-SA"/>
        </w:rPr>
        <w:pict>
          <v:shape id="Picture 3767" o:spid="_x0000_s18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东京都动画 </w:t>
      </w:r>
    </w:p>
    <w:p>
      <w:r>
        <w:t xml:space="preserve">#15 《机动战士00》中，量产型的太阳炉的粒子颜色是什么？ </w:t>
      </w:r>
    </w:p>
    <w:p>
      <w:r>
        <w:rPr>
          <w:rFonts w:ascii="Times New Roman" w:hAnsi="Times New Roman" w:eastAsia="宋体" w:cs="Times New Roman"/>
          <w:color w:val="auto"/>
          <w:kern w:val="2"/>
          <w:sz w:val="21"/>
          <w:szCs w:val="20"/>
          <w:lang w:val="en-US" w:eastAsia="zh-CN" w:bidi="ar-SA"/>
        </w:rPr>
        <w:pict>
          <v:shape id="Picture 3770" o:spid="_x0000_s18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蓝色 </w:t>
      </w:r>
      <w:r>
        <w:rPr>
          <w:rFonts w:ascii="Times New Roman" w:hAnsi="Times New Roman" w:eastAsia="宋体" w:cs="Times New Roman"/>
          <w:color w:val="auto"/>
          <w:kern w:val="2"/>
          <w:sz w:val="21"/>
          <w:szCs w:val="20"/>
          <w:lang w:val="en-US" w:eastAsia="zh-CN" w:bidi="ar-SA"/>
        </w:rPr>
        <w:pict>
          <v:shape id="Picture 3773" o:spid="_x0000_s188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白色 </w:t>
      </w:r>
      <w:r>
        <w:rPr>
          <w:rFonts w:ascii="Times New Roman" w:hAnsi="Times New Roman" w:eastAsia="宋体" w:cs="Times New Roman"/>
          <w:color w:val="auto"/>
          <w:kern w:val="2"/>
          <w:sz w:val="21"/>
          <w:szCs w:val="20"/>
          <w:lang w:val="en-US" w:eastAsia="zh-CN" w:bidi="ar-SA"/>
        </w:rPr>
        <w:pict>
          <v:shape id="Picture 3776" o:spid="_x0000_s18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绿色 </w:t>
      </w:r>
      <w:r>
        <w:rPr>
          <w:rFonts w:ascii="Times New Roman" w:hAnsi="Times New Roman" w:eastAsia="宋体" w:cs="Times New Roman"/>
          <w:color w:val="auto"/>
          <w:kern w:val="2"/>
          <w:sz w:val="21"/>
          <w:szCs w:val="20"/>
          <w:lang w:val="en-US" w:eastAsia="zh-CN" w:bidi="ar-SA"/>
        </w:rPr>
        <w:pict>
          <v:shape id="Picture 3779" o:spid="_x0000_s188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红色 </w:t>
      </w:r>
    </w:p>
    <w:p>
      <w:r>
        <w:t xml:space="preserve">#16 日本动画片《蜡笔小新》中，小新最喜欢的超人是 </w:t>
      </w:r>
    </w:p>
    <w:p>
      <w:r>
        <w:rPr>
          <w:rFonts w:ascii="Times New Roman" w:hAnsi="Times New Roman" w:eastAsia="宋体" w:cs="Times New Roman"/>
          <w:color w:val="auto"/>
          <w:kern w:val="2"/>
          <w:sz w:val="21"/>
          <w:szCs w:val="20"/>
          <w:lang w:val="en-US" w:eastAsia="zh-CN" w:bidi="ar-SA"/>
        </w:rPr>
        <w:pict>
          <v:shape id="Picture 3782" o:spid="_x0000_s18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钢铁超人 </w:t>
      </w:r>
      <w:r>
        <w:rPr>
          <w:rFonts w:ascii="Times New Roman" w:hAnsi="Times New Roman" w:eastAsia="宋体" w:cs="Times New Roman"/>
          <w:color w:val="auto"/>
          <w:kern w:val="2"/>
          <w:sz w:val="21"/>
          <w:szCs w:val="20"/>
          <w:lang w:val="en-US" w:eastAsia="zh-CN" w:bidi="ar-SA"/>
        </w:rPr>
        <w:pict>
          <v:shape id="Picture 3785" o:spid="_x0000_s18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光波超人 </w:t>
      </w:r>
      <w:r>
        <w:rPr>
          <w:rFonts w:ascii="Times New Roman" w:hAnsi="Times New Roman" w:eastAsia="宋体" w:cs="Times New Roman"/>
          <w:color w:val="auto"/>
          <w:kern w:val="2"/>
          <w:sz w:val="21"/>
          <w:szCs w:val="20"/>
          <w:lang w:val="en-US" w:eastAsia="zh-CN" w:bidi="ar-SA"/>
        </w:rPr>
        <w:pict>
          <v:shape id="Picture 3788" o:spid="_x0000_s18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咸蛋超人 </w:t>
      </w:r>
      <w:r>
        <w:rPr>
          <w:rFonts w:ascii="Times New Roman" w:hAnsi="Times New Roman" w:eastAsia="宋体" w:cs="Times New Roman"/>
          <w:color w:val="auto"/>
          <w:kern w:val="2"/>
          <w:sz w:val="21"/>
          <w:szCs w:val="20"/>
          <w:lang w:val="en-US" w:eastAsia="zh-CN" w:bidi="ar-SA"/>
        </w:rPr>
        <w:pict>
          <v:shape id="Picture 3791" o:spid="_x0000_s188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动感超人 </w:t>
      </w:r>
    </w:p>
    <w:p>
      <w:r>
        <w:t xml:space="preserve">#17 下列哪部不属于卡普空的作品？ </w:t>
      </w:r>
    </w:p>
    <w:p>
      <w:r>
        <w:rPr>
          <w:rFonts w:ascii="Times New Roman" w:hAnsi="Times New Roman" w:eastAsia="宋体" w:cs="Times New Roman"/>
          <w:color w:val="auto"/>
          <w:kern w:val="2"/>
          <w:sz w:val="21"/>
          <w:szCs w:val="20"/>
          <w:lang w:val="en-US" w:eastAsia="zh-CN" w:bidi="ar-SA"/>
        </w:rPr>
        <w:pict>
          <v:shape id="Picture 3794" o:spid="_x0000_s18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战神 </w:t>
      </w:r>
      <w:r>
        <w:rPr>
          <w:rFonts w:ascii="Times New Roman" w:hAnsi="Times New Roman" w:eastAsia="宋体" w:cs="Times New Roman"/>
          <w:color w:val="auto"/>
          <w:kern w:val="2"/>
          <w:sz w:val="21"/>
          <w:szCs w:val="20"/>
          <w:lang w:val="en-US" w:eastAsia="zh-CN" w:bidi="ar-SA"/>
        </w:rPr>
        <w:pict>
          <v:shape id="Picture 3797" o:spid="_x0000_s189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怪物猎人 </w:t>
      </w:r>
      <w:r>
        <w:rPr>
          <w:rFonts w:ascii="Times New Roman" w:hAnsi="Times New Roman" w:eastAsia="宋体" w:cs="Times New Roman"/>
          <w:color w:val="auto"/>
          <w:kern w:val="2"/>
          <w:sz w:val="21"/>
          <w:szCs w:val="20"/>
          <w:lang w:val="en-US" w:eastAsia="zh-CN" w:bidi="ar-SA"/>
        </w:rPr>
        <w:pict>
          <v:shape id="Picture 3800" o:spid="_x0000_s189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鬼泣 </w:t>
      </w:r>
      <w:r>
        <w:rPr>
          <w:rFonts w:ascii="Times New Roman" w:hAnsi="Times New Roman" w:eastAsia="宋体" w:cs="Times New Roman"/>
          <w:color w:val="auto"/>
          <w:kern w:val="2"/>
          <w:sz w:val="21"/>
          <w:szCs w:val="20"/>
          <w:lang w:val="en-US" w:eastAsia="zh-CN" w:bidi="ar-SA"/>
        </w:rPr>
        <w:pict>
          <v:shape id="Picture 3803" o:spid="_x0000_s18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生化危机 </w:t>
      </w:r>
    </w:p>
    <w:p>
      <w:r>
        <w:t xml:space="preserve">#18 独角兽高达出自哪个高达系列？ </w:t>
      </w:r>
    </w:p>
    <w:p>
      <w:r>
        <w:rPr>
          <w:rFonts w:ascii="Times New Roman" w:hAnsi="Times New Roman" w:eastAsia="宋体" w:cs="Times New Roman"/>
          <w:color w:val="auto"/>
          <w:kern w:val="2"/>
          <w:sz w:val="21"/>
          <w:szCs w:val="20"/>
          <w:lang w:val="en-US" w:eastAsia="zh-CN" w:bidi="ar-SA"/>
        </w:rPr>
        <w:pict>
          <v:shape id="Picture 3806" o:spid="_x0000_s18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高达SEED </w:t>
      </w:r>
      <w:r>
        <w:rPr>
          <w:rFonts w:ascii="Times New Roman" w:hAnsi="Times New Roman" w:eastAsia="宋体" w:cs="Times New Roman"/>
          <w:color w:val="auto"/>
          <w:kern w:val="2"/>
          <w:sz w:val="21"/>
          <w:szCs w:val="20"/>
          <w:lang w:val="en-US" w:eastAsia="zh-CN" w:bidi="ar-SA"/>
        </w:rPr>
        <w:pict>
          <v:shape id="Picture 3809" o:spid="_x0000_s18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高达G </w:t>
      </w:r>
      <w:r>
        <w:rPr>
          <w:rFonts w:ascii="Times New Roman" w:hAnsi="Times New Roman" w:eastAsia="宋体" w:cs="Times New Roman"/>
          <w:color w:val="auto"/>
          <w:kern w:val="2"/>
          <w:sz w:val="21"/>
          <w:szCs w:val="20"/>
          <w:lang w:val="en-US" w:eastAsia="zh-CN" w:bidi="ar-SA"/>
        </w:rPr>
        <w:pict>
          <v:shape id="Picture 3812" o:spid="_x0000_s189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高达UC </w:t>
      </w:r>
      <w:r>
        <w:rPr>
          <w:rFonts w:ascii="Times New Roman" w:hAnsi="Times New Roman" w:eastAsia="宋体" w:cs="Times New Roman"/>
          <w:color w:val="auto"/>
          <w:kern w:val="2"/>
          <w:sz w:val="21"/>
          <w:szCs w:val="20"/>
          <w:lang w:val="en-US" w:eastAsia="zh-CN" w:bidi="ar-SA"/>
        </w:rPr>
        <w:pict>
          <v:shape id="Picture 3815" o:spid="_x0000_s189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高达W </w:t>
      </w:r>
    </w:p>
    <w:p>
      <w:r>
        <w:t xml:space="preserve">#19 游戏王中，以下哪张卡不是恶魔族的？ </w:t>
      </w:r>
    </w:p>
    <w:p>
      <w:r>
        <w:rPr>
          <w:rFonts w:ascii="Times New Roman" w:hAnsi="Times New Roman" w:eastAsia="宋体" w:cs="Times New Roman"/>
          <w:color w:val="auto"/>
          <w:kern w:val="2"/>
          <w:sz w:val="21"/>
          <w:szCs w:val="20"/>
          <w:lang w:val="en-US" w:eastAsia="zh-CN" w:bidi="ar-SA"/>
        </w:rPr>
        <w:pict>
          <v:shape id="Picture 3818" o:spid="_x0000_s18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ヘル·セキュリティ （地狱治安警察） </w:t>
      </w:r>
      <w:r>
        <w:rPr>
          <w:rFonts w:ascii="Times New Roman" w:hAnsi="Times New Roman" w:eastAsia="宋体" w:cs="Times New Roman"/>
          <w:color w:val="auto"/>
          <w:kern w:val="2"/>
          <w:sz w:val="21"/>
          <w:szCs w:val="20"/>
          <w:lang w:val="en-US" w:eastAsia="zh-CN" w:bidi="ar-SA"/>
        </w:rPr>
        <w:pict>
          <v:shape id="Picture 3821" o:spid="_x0000_s189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デビル·フランケン （恶魔 弗兰肯） </w:t>
      </w:r>
      <w:r>
        <w:rPr>
          <w:rFonts w:ascii="Times New Roman" w:hAnsi="Times New Roman" w:eastAsia="宋体" w:cs="Times New Roman"/>
          <w:color w:val="auto"/>
          <w:kern w:val="2"/>
          <w:sz w:val="21"/>
          <w:szCs w:val="20"/>
          <w:lang w:val="en-US" w:eastAsia="zh-CN" w:bidi="ar-SA"/>
        </w:rPr>
        <w:pict>
          <v:shape id="Picture 3824" o:spid="_x0000_s190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デーモンの召喚 （恶魔的召唤） </w:t>
      </w:r>
      <w:r>
        <w:rPr>
          <w:rFonts w:ascii="Times New Roman" w:hAnsi="Times New Roman" w:eastAsia="宋体" w:cs="Times New Roman"/>
          <w:color w:val="auto"/>
          <w:kern w:val="2"/>
          <w:sz w:val="21"/>
          <w:szCs w:val="20"/>
          <w:lang w:val="en-US" w:eastAsia="zh-CN" w:bidi="ar-SA"/>
        </w:rPr>
        <w:pict>
          <v:shape id="Picture 3827" o:spid="_x0000_s190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キングゴブリン （哥布林王） </w:t>
      </w:r>
    </w:p>
    <w:p>
      <w:r>
        <w:t xml:space="preserve">#20 下列哪一个不属于物语系列 </w:t>
      </w:r>
    </w:p>
    <w:p>
      <w:r>
        <w:rPr>
          <w:rFonts w:ascii="Times New Roman" w:hAnsi="Times New Roman" w:eastAsia="宋体" w:cs="Times New Roman"/>
          <w:color w:val="auto"/>
          <w:kern w:val="2"/>
          <w:sz w:val="21"/>
          <w:szCs w:val="20"/>
          <w:lang w:val="en-US" w:eastAsia="zh-CN" w:bidi="ar-SA"/>
        </w:rPr>
        <w:pict>
          <v:shape id="Picture 3830" o:spid="_x0000_s19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化物语 </w:t>
      </w:r>
      <w:r>
        <w:rPr>
          <w:rFonts w:ascii="Times New Roman" w:hAnsi="Times New Roman" w:eastAsia="宋体" w:cs="Times New Roman"/>
          <w:color w:val="auto"/>
          <w:kern w:val="2"/>
          <w:sz w:val="21"/>
          <w:szCs w:val="20"/>
          <w:lang w:val="en-US" w:eastAsia="zh-CN" w:bidi="ar-SA"/>
        </w:rPr>
        <w:pict>
          <v:shape id="Picture 3833" o:spid="_x0000_s190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伤物语 </w:t>
      </w:r>
      <w:r>
        <w:rPr>
          <w:rFonts w:ascii="Times New Roman" w:hAnsi="Times New Roman" w:eastAsia="宋体" w:cs="Times New Roman"/>
          <w:color w:val="auto"/>
          <w:kern w:val="2"/>
          <w:sz w:val="21"/>
          <w:szCs w:val="20"/>
          <w:lang w:val="en-US" w:eastAsia="zh-CN" w:bidi="ar-SA"/>
        </w:rPr>
        <w:pict>
          <v:shape id="Picture 3836" o:spid="_x0000_s190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伪物语 </w:t>
      </w:r>
      <w:r>
        <w:rPr>
          <w:rFonts w:ascii="Times New Roman" w:hAnsi="Times New Roman" w:eastAsia="宋体" w:cs="Times New Roman"/>
          <w:color w:val="auto"/>
          <w:kern w:val="2"/>
          <w:sz w:val="21"/>
          <w:szCs w:val="20"/>
          <w:lang w:val="en-US" w:eastAsia="zh-CN" w:bidi="ar-SA"/>
        </w:rPr>
        <w:pict>
          <v:shape id="Picture 3839" o:spid="_x0000_s190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囧物语 </w:t>
      </w:r>
    </w:p>
    <w:p>
      <w:r>
        <w:t xml:space="preserve">#21 “死亡笔记”若不写死因，那么被写上名字之人将会因什么而死？ </w:t>
      </w:r>
    </w:p>
    <w:p>
      <w:r>
        <w:rPr>
          <w:rFonts w:ascii="Times New Roman" w:hAnsi="Times New Roman" w:eastAsia="宋体" w:cs="Times New Roman"/>
          <w:color w:val="auto"/>
          <w:kern w:val="2"/>
          <w:sz w:val="21"/>
          <w:szCs w:val="20"/>
          <w:lang w:val="en-US" w:eastAsia="zh-CN" w:bidi="ar-SA"/>
        </w:rPr>
        <w:pict>
          <v:shape id="Picture 3842" o:spid="_x0000_s190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心脏麻痹 </w:t>
      </w:r>
      <w:r>
        <w:rPr>
          <w:rFonts w:ascii="Times New Roman" w:hAnsi="Times New Roman" w:eastAsia="宋体" w:cs="Times New Roman"/>
          <w:color w:val="auto"/>
          <w:kern w:val="2"/>
          <w:sz w:val="21"/>
          <w:szCs w:val="20"/>
          <w:lang w:val="en-US" w:eastAsia="zh-CN" w:bidi="ar-SA"/>
        </w:rPr>
        <w:pict>
          <v:shape id="Picture 3845" o:spid="_x0000_s19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自杀 </w:t>
      </w:r>
      <w:r>
        <w:rPr>
          <w:rFonts w:ascii="Times New Roman" w:hAnsi="Times New Roman" w:eastAsia="宋体" w:cs="Times New Roman"/>
          <w:color w:val="auto"/>
          <w:kern w:val="2"/>
          <w:sz w:val="21"/>
          <w:szCs w:val="20"/>
          <w:lang w:val="en-US" w:eastAsia="zh-CN" w:bidi="ar-SA"/>
        </w:rPr>
        <w:pict>
          <v:shape id="Picture 3848" o:spid="_x0000_s19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大出血 </w:t>
      </w:r>
      <w:r>
        <w:rPr>
          <w:rFonts w:ascii="Times New Roman" w:hAnsi="Times New Roman" w:eastAsia="宋体" w:cs="Times New Roman"/>
          <w:color w:val="auto"/>
          <w:kern w:val="2"/>
          <w:sz w:val="21"/>
          <w:szCs w:val="20"/>
          <w:lang w:val="en-US" w:eastAsia="zh-CN" w:bidi="ar-SA"/>
        </w:rPr>
        <w:pict>
          <v:shape id="Picture 3851" o:spid="_x0000_s19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车祸 </w:t>
      </w:r>
    </w:p>
    <w:p>
      <w:r>
        <w:t xml:space="preserve">#22 具有中性声线被誉为高产帝的游戏实况玩家是？ </w:t>
      </w:r>
    </w:p>
    <w:p>
      <w:r>
        <w:rPr>
          <w:rFonts w:ascii="Times New Roman" w:hAnsi="Times New Roman" w:eastAsia="宋体" w:cs="Times New Roman"/>
          <w:color w:val="auto"/>
          <w:kern w:val="2"/>
          <w:sz w:val="21"/>
          <w:szCs w:val="20"/>
          <w:lang w:val="en-US" w:eastAsia="zh-CN" w:bidi="ar-SA"/>
        </w:rPr>
        <w:pict>
          <v:shape id="Picture 3854" o:spid="_x0000_s19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岚少 </w:t>
      </w:r>
      <w:r>
        <w:rPr>
          <w:rFonts w:ascii="Times New Roman" w:hAnsi="Times New Roman" w:eastAsia="宋体" w:cs="Times New Roman"/>
          <w:color w:val="auto"/>
          <w:kern w:val="2"/>
          <w:sz w:val="21"/>
          <w:szCs w:val="20"/>
          <w:lang w:val="en-US" w:eastAsia="zh-CN" w:bidi="ar-SA"/>
        </w:rPr>
        <w:pict>
          <v:shape id="Picture 3857" o:spid="_x0000_s19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saber </w:t>
      </w:r>
      <w:r>
        <w:rPr>
          <w:rFonts w:ascii="Times New Roman" w:hAnsi="Times New Roman" w:eastAsia="宋体" w:cs="Times New Roman"/>
          <w:color w:val="auto"/>
          <w:kern w:val="2"/>
          <w:sz w:val="21"/>
          <w:szCs w:val="20"/>
          <w:lang w:val="en-US" w:eastAsia="zh-CN" w:bidi="ar-SA"/>
        </w:rPr>
        <w:pict>
          <v:shape id="Picture 3860" o:spid="_x0000_s191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Q君 </w:t>
      </w:r>
      <w:r>
        <w:rPr>
          <w:rFonts w:ascii="Times New Roman" w:hAnsi="Times New Roman" w:eastAsia="宋体" w:cs="Times New Roman"/>
          <w:color w:val="auto"/>
          <w:kern w:val="2"/>
          <w:sz w:val="21"/>
          <w:szCs w:val="20"/>
          <w:lang w:val="en-US" w:eastAsia="zh-CN" w:bidi="ar-SA"/>
        </w:rPr>
        <w:pict>
          <v:shape id="Picture 3863" o:spid="_x0000_s19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黑桐谷歌 </w:t>
      </w:r>
    </w:p>
    <w:p>
      <w:r>
        <w:t xml:space="preserve">#23 东方系列里头上戴着蛇和青蛙造型的发饰的人是谁 </w:t>
      </w:r>
    </w:p>
    <w:p>
      <w:r>
        <w:rPr>
          <w:rFonts w:ascii="Times New Roman" w:hAnsi="Times New Roman" w:eastAsia="宋体" w:cs="Times New Roman"/>
          <w:color w:val="auto"/>
          <w:kern w:val="2"/>
          <w:sz w:val="21"/>
          <w:szCs w:val="20"/>
          <w:lang w:val="en-US" w:eastAsia="zh-CN" w:bidi="ar-SA"/>
        </w:rPr>
        <w:pict>
          <v:shape id="Picture 3866" o:spid="_x0000_s19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北风谷早苗 </w:t>
      </w:r>
      <w:r>
        <w:rPr>
          <w:rFonts w:ascii="Times New Roman" w:hAnsi="Times New Roman" w:eastAsia="宋体" w:cs="Times New Roman"/>
          <w:color w:val="auto"/>
          <w:kern w:val="2"/>
          <w:sz w:val="21"/>
          <w:szCs w:val="20"/>
          <w:lang w:val="en-US" w:eastAsia="zh-CN" w:bidi="ar-SA"/>
        </w:rPr>
        <w:pict>
          <v:shape id="Picture 3869" o:spid="_x0000_s19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南风谷早苗 </w:t>
      </w:r>
      <w:r>
        <w:rPr>
          <w:rFonts w:ascii="Times New Roman" w:hAnsi="Times New Roman" w:eastAsia="宋体" w:cs="Times New Roman"/>
          <w:color w:val="auto"/>
          <w:kern w:val="2"/>
          <w:sz w:val="21"/>
          <w:szCs w:val="20"/>
          <w:lang w:val="en-US" w:eastAsia="zh-CN" w:bidi="ar-SA"/>
        </w:rPr>
        <w:pict>
          <v:shape id="Picture 3872" o:spid="_x0000_s19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西风谷早苗 </w:t>
      </w:r>
      <w:r>
        <w:rPr>
          <w:rFonts w:ascii="Times New Roman" w:hAnsi="Times New Roman" w:eastAsia="宋体" w:cs="Times New Roman"/>
          <w:color w:val="auto"/>
          <w:kern w:val="2"/>
          <w:sz w:val="21"/>
          <w:szCs w:val="20"/>
          <w:lang w:val="en-US" w:eastAsia="zh-CN" w:bidi="ar-SA"/>
        </w:rPr>
        <w:pict>
          <v:shape id="Picture 3875" o:spid="_x0000_s191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东风谷早苗 </w:t>
      </w:r>
    </w:p>
    <w:p>
      <w:r>
        <w:t xml:space="preserve">#24 地下城与勇士中被称为"红眼"的是 </w:t>
      </w:r>
    </w:p>
    <w:p>
      <w:r>
        <w:rPr>
          <w:rFonts w:ascii="Times New Roman" w:hAnsi="Times New Roman" w:eastAsia="宋体" w:cs="Times New Roman"/>
          <w:color w:val="auto"/>
          <w:kern w:val="2"/>
          <w:sz w:val="21"/>
          <w:szCs w:val="20"/>
          <w:lang w:val="en-US" w:eastAsia="zh-CN" w:bidi="ar-SA"/>
        </w:rPr>
        <w:pict>
          <v:shape id="Picture 3878" o:spid="_x0000_s19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狂战士 </w:t>
      </w:r>
      <w:r>
        <w:rPr>
          <w:rFonts w:ascii="Times New Roman" w:hAnsi="Times New Roman" w:eastAsia="宋体" w:cs="Times New Roman"/>
          <w:color w:val="auto"/>
          <w:kern w:val="2"/>
          <w:sz w:val="21"/>
          <w:szCs w:val="20"/>
          <w:lang w:val="en-US" w:eastAsia="zh-CN" w:bidi="ar-SA"/>
        </w:rPr>
        <w:pict>
          <v:shape id="Picture 3881" o:spid="_x0000_s191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鬼泣 </w:t>
      </w:r>
      <w:r>
        <w:rPr>
          <w:rFonts w:ascii="Times New Roman" w:hAnsi="Times New Roman" w:eastAsia="宋体" w:cs="Times New Roman"/>
          <w:color w:val="auto"/>
          <w:kern w:val="2"/>
          <w:sz w:val="21"/>
          <w:szCs w:val="20"/>
          <w:lang w:val="en-US" w:eastAsia="zh-CN" w:bidi="ar-SA"/>
        </w:rPr>
        <w:pict>
          <v:shape id="Picture 3884" o:spid="_x0000_s19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阿修罗 </w:t>
      </w:r>
      <w:r>
        <w:rPr>
          <w:rFonts w:ascii="Times New Roman" w:hAnsi="Times New Roman" w:eastAsia="宋体" w:cs="Times New Roman"/>
          <w:color w:val="auto"/>
          <w:kern w:val="2"/>
          <w:sz w:val="21"/>
          <w:szCs w:val="20"/>
          <w:lang w:val="en-US" w:eastAsia="zh-CN" w:bidi="ar-SA"/>
        </w:rPr>
        <w:pict>
          <v:shape id="Picture 3887" o:spid="_x0000_s19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剑魂 </w:t>
      </w:r>
    </w:p>
    <w:p>
      <w:r>
        <w:t xml:space="preserve">#25 动画《进击的巨人》中兵长利威尔的身高为多少 </w:t>
      </w:r>
    </w:p>
    <w:p>
      <w:r>
        <w:rPr>
          <w:rFonts w:ascii="Times New Roman" w:hAnsi="Times New Roman" w:eastAsia="宋体" w:cs="Times New Roman"/>
          <w:color w:val="auto"/>
          <w:kern w:val="2"/>
          <w:sz w:val="21"/>
          <w:szCs w:val="20"/>
          <w:lang w:val="en-US" w:eastAsia="zh-CN" w:bidi="ar-SA"/>
        </w:rPr>
        <w:pict>
          <v:shape id="Picture 3890" o:spid="_x0000_s19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160cm </w:t>
      </w:r>
      <w:r>
        <w:rPr>
          <w:rFonts w:ascii="Times New Roman" w:hAnsi="Times New Roman" w:eastAsia="宋体" w:cs="Times New Roman"/>
          <w:color w:val="auto"/>
          <w:kern w:val="2"/>
          <w:sz w:val="21"/>
          <w:szCs w:val="20"/>
          <w:lang w:val="en-US" w:eastAsia="zh-CN" w:bidi="ar-SA"/>
        </w:rPr>
        <w:pict>
          <v:shape id="Picture 3893" o:spid="_x0000_s192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180cm </w:t>
      </w:r>
      <w:r>
        <w:rPr>
          <w:rFonts w:ascii="Times New Roman" w:hAnsi="Times New Roman" w:eastAsia="宋体" w:cs="Times New Roman"/>
          <w:color w:val="auto"/>
          <w:kern w:val="2"/>
          <w:sz w:val="21"/>
          <w:szCs w:val="20"/>
          <w:lang w:val="en-US" w:eastAsia="zh-CN" w:bidi="ar-SA"/>
        </w:rPr>
        <w:pict>
          <v:shape id="Picture 3896" o:spid="_x0000_s19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60m </w:t>
      </w:r>
      <w:r>
        <w:rPr>
          <w:rFonts w:ascii="Times New Roman" w:hAnsi="Times New Roman" w:eastAsia="宋体" w:cs="Times New Roman"/>
          <w:color w:val="auto"/>
          <w:kern w:val="2"/>
          <w:sz w:val="21"/>
          <w:szCs w:val="20"/>
          <w:lang w:val="en-US" w:eastAsia="zh-CN" w:bidi="ar-SA"/>
        </w:rPr>
        <w:pict>
          <v:shape id="Picture 3899" o:spid="_x0000_s192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190cm </w:t>
      </w:r>
    </w:p>
    <w:p>
      <w:r>
        <w:t xml:space="preserve">#26 以下哪个人物创造了神速力 </w:t>
      </w:r>
    </w:p>
    <w:p>
      <w:r>
        <w:rPr>
          <w:rFonts w:ascii="Times New Roman" w:hAnsi="Times New Roman" w:eastAsia="宋体" w:cs="Times New Roman"/>
          <w:color w:val="auto"/>
          <w:kern w:val="2"/>
          <w:sz w:val="21"/>
          <w:szCs w:val="20"/>
          <w:lang w:val="en-US" w:eastAsia="zh-CN" w:bidi="ar-SA"/>
        </w:rPr>
        <w:pict>
          <v:shape id="Picture 3902" o:spid="_x0000_s19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Barry Allen </w:t>
      </w:r>
      <w:r>
        <w:rPr>
          <w:rFonts w:ascii="Times New Roman" w:hAnsi="Times New Roman" w:eastAsia="宋体" w:cs="Times New Roman"/>
          <w:color w:val="auto"/>
          <w:kern w:val="2"/>
          <w:sz w:val="21"/>
          <w:szCs w:val="20"/>
          <w:lang w:val="en-US" w:eastAsia="zh-CN" w:bidi="ar-SA"/>
        </w:rPr>
        <w:pict>
          <v:shape id="Picture 3905" o:spid="_x0000_s192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Bart Allen </w:t>
      </w:r>
      <w:r>
        <w:rPr>
          <w:rFonts w:ascii="Times New Roman" w:hAnsi="Times New Roman" w:eastAsia="宋体" w:cs="Times New Roman"/>
          <w:color w:val="auto"/>
          <w:kern w:val="2"/>
          <w:sz w:val="21"/>
          <w:szCs w:val="20"/>
          <w:lang w:val="en-US" w:eastAsia="zh-CN" w:bidi="ar-SA"/>
        </w:rPr>
        <w:pict>
          <v:shape id="Picture 3908" o:spid="_x0000_s19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Jay Garrick </w:t>
      </w:r>
      <w:r>
        <w:rPr>
          <w:rFonts w:ascii="Times New Roman" w:hAnsi="Times New Roman" w:eastAsia="宋体" w:cs="Times New Roman"/>
          <w:color w:val="auto"/>
          <w:kern w:val="2"/>
          <w:sz w:val="21"/>
          <w:szCs w:val="20"/>
          <w:lang w:val="en-US" w:eastAsia="zh-CN" w:bidi="ar-SA"/>
        </w:rPr>
        <w:pict>
          <v:shape id="Picture 3911" o:spid="_x0000_s19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Wally West </w:t>
      </w:r>
    </w:p>
    <w:p>
      <w:r>
        <w:t xml:space="preserve">#27 以下哪一部作品的剧本不是虚渊玄？ </w:t>
      </w:r>
    </w:p>
    <w:p>
      <w:r>
        <w:rPr>
          <w:rFonts w:ascii="Times New Roman" w:hAnsi="Times New Roman" w:eastAsia="宋体" w:cs="Times New Roman"/>
          <w:color w:val="auto"/>
          <w:kern w:val="2"/>
          <w:sz w:val="21"/>
          <w:szCs w:val="20"/>
          <w:lang w:val="en-US" w:eastAsia="zh-CN" w:bidi="ar-SA"/>
        </w:rPr>
        <w:pict>
          <v:shape id="Picture 3914" o:spid="_x0000_s19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尘骸魔京 </w:t>
      </w:r>
      <w:r>
        <w:rPr>
          <w:rFonts w:ascii="Times New Roman" w:hAnsi="Times New Roman" w:eastAsia="宋体" w:cs="Times New Roman"/>
          <w:color w:val="auto"/>
          <w:kern w:val="2"/>
          <w:sz w:val="21"/>
          <w:szCs w:val="20"/>
          <w:lang w:val="en-US" w:eastAsia="zh-CN" w:bidi="ar-SA"/>
        </w:rPr>
        <w:pict>
          <v:shape id="Picture 3917" o:spid="_x0000_s193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phantom </w:t>
      </w:r>
      <w:r>
        <w:rPr>
          <w:rFonts w:ascii="Times New Roman" w:hAnsi="Times New Roman" w:eastAsia="宋体" w:cs="Times New Roman"/>
          <w:color w:val="auto"/>
          <w:kern w:val="2"/>
          <w:sz w:val="21"/>
          <w:szCs w:val="20"/>
          <w:lang w:val="en-US" w:eastAsia="zh-CN" w:bidi="ar-SA"/>
        </w:rPr>
        <w:pict>
          <v:shape id="Picture 3920" o:spid="_x0000_s19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沙耶之歌 </w:t>
      </w:r>
      <w:r>
        <w:rPr>
          <w:rFonts w:ascii="Times New Roman" w:hAnsi="Times New Roman" w:eastAsia="宋体" w:cs="Times New Roman"/>
          <w:color w:val="auto"/>
          <w:kern w:val="2"/>
          <w:sz w:val="21"/>
          <w:szCs w:val="20"/>
          <w:lang w:val="en-US" w:eastAsia="zh-CN" w:bidi="ar-SA"/>
        </w:rPr>
        <w:pict>
          <v:shape id="Picture 3923" o:spid="_x0000_s193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鬼哭街 </w:t>
      </w:r>
    </w:p>
    <w:p>
      <w:r>
        <w:t xml:space="preserve">#28 在B站上经常被叫做“基萌”的国外游戏实况者叫什么名字？ </w:t>
      </w:r>
    </w:p>
    <w:p>
      <w:r>
        <w:rPr>
          <w:rFonts w:ascii="Times New Roman" w:hAnsi="Times New Roman" w:eastAsia="宋体" w:cs="Times New Roman"/>
          <w:color w:val="auto"/>
          <w:kern w:val="2"/>
          <w:sz w:val="21"/>
          <w:szCs w:val="20"/>
          <w:lang w:val="en-US" w:eastAsia="zh-CN" w:bidi="ar-SA"/>
        </w:rPr>
        <w:pict>
          <v:shape id="Picture 3926" o:spid="_x0000_s19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Markiplier </w:t>
      </w:r>
      <w:r>
        <w:rPr>
          <w:rFonts w:ascii="Times New Roman" w:hAnsi="Times New Roman" w:eastAsia="宋体" w:cs="Times New Roman"/>
          <w:color w:val="auto"/>
          <w:kern w:val="2"/>
          <w:sz w:val="21"/>
          <w:szCs w:val="20"/>
          <w:lang w:val="en-US" w:eastAsia="zh-CN" w:bidi="ar-SA"/>
        </w:rPr>
        <w:pict>
          <v:shape id="Picture 3929" o:spid="_x0000_s193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Yamimash </w:t>
      </w:r>
      <w:r>
        <w:rPr>
          <w:rFonts w:ascii="Times New Roman" w:hAnsi="Times New Roman" w:eastAsia="宋体" w:cs="Times New Roman"/>
          <w:color w:val="auto"/>
          <w:kern w:val="2"/>
          <w:sz w:val="21"/>
          <w:szCs w:val="20"/>
          <w:lang w:val="en-US" w:eastAsia="zh-CN" w:bidi="ar-SA"/>
        </w:rPr>
        <w:pict>
          <v:shape id="Picture 3932" o:spid="_x0000_s19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Sanren </w:t>
      </w:r>
      <w:r>
        <w:rPr>
          <w:rFonts w:ascii="Times New Roman" w:hAnsi="Times New Roman" w:eastAsia="宋体" w:cs="Times New Roman"/>
          <w:color w:val="auto"/>
          <w:kern w:val="2"/>
          <w:sz w:val="21"/>
          <w:szCs w:val="20"/>
          <w:lang w:val="en-US" w:eastAsia="zh-CN" w:bidi="ar-SA"/>
        </w:rPr>
        <w:pict>
          <v:shape id="Picture 3935" o:spid="_x0000_s19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Markplier </w:t>
      </w:r>
    </w:p>
    <w:p>
      <w:r>
        <w:t xml:space="preserve">#29 《蜡笔小新》里，野原新之助的妹妹叫什么？ </w:t>
      </w:r>
    </w:p>
    <w:p>
      <w:r>
        <w:rPr>
          <w:rFonts w:ascii="Times New Roman" w:hAnsi="Times New Roman" w:eastAsia="宋体" w:cs="Times New Roman"/>
          <w:color w:val="auto"/>
          <w:kern w:val="2"/>
          <w:sz w:val="21"/>
          <w:szCs w:val="20"/>
          <w:lang w:val="en-US" w:eastAsia="zh-CN" w:bidi="ar-SA"/>
        </w:rPr>
        <w:pict>
          <v:shape id="Picture 3938" o:spid="_x0000_s19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野原兰 </w:t>
      </w:r>
      <w:r>
        <w:rPr>
          <w:rFonts w:ascii="Times New Roman" w:hAnsi="Times New Roman" w:eastAsia="宋体" w:cs="Times New Roman"/>
          <w:color w:val="auto"/>
          <w:kern w:val="2"/>
          <w:sz w:val="21"/>
          <w:szCs w:val="20"/>
          <w:lang w:val="en-US" w:eastAsia="zh-CN" w:bidi="ar-SA"/>
        </w:rPr>
        <w:pict>
          <v:shape id="Picture 3941" o:spid="_x0000_s19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野原樱 </w:t>
      </w:r>
      <w:r>
        <w:rPr>
          <w:rFonts w:ascii="Times New Roman" w:hAnsi="Times New Roman" w:eastAsia="宋体" w:cs="Times New Roman"/>
          <w:color w:val="auto"/>
          <w:kern w:val="2"/>
          <w:sz w:val="21"/>
          <w:szCs w:val="20"/>
          <w:lang w:val="en-US" w:eastAsia="zh-CN" w:bidi="ar-SA"/>
        </w:rPr>
        <w:pict>
          <v:shape id="Picture 3944" o:spid="_x0000_s194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野原梅 </w:t>
      </w:r>
      <w:r>
        <w:rPr>
          <w:rFonts w:ascii="Times New Roman" w:hAnsi="Times New Roman" w:eastAsia="宋体" w:cs="Times New Roman"/>
          <w:color w:val="auto"/>
          <w:kern w:val="2"/>
          <w:sz w:val="21"/>
          <w:szCs w:val="20"/>
          <w:lang w:val="en-US" w:eastAsia="zh-CN" w:bidi="ar-SA"/>
        </w:rPr>
        <w:pict>
          <v:shape id="Picture 3947" o:spid="_x0000_s194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野原葵 </w:t>
      </w:r>
    </w:p>
    <w:p>
      <w:r>
        <w:t xml:space="preserve">#30 上古卷轴通常被叫做什么 </w:t>
      </w:r>
    </w:p>
    <w:p>
      <w:r>
        <w:rPr>
          <w:rFonts w:ascii="Times New Roman" w:hAnsi="Times New Roman" w:eastAsia="宋体" w:cs="Times New Roman"/>
          <w:color w:val="auto"/>
          <w:kern w:val="2"/>
          <w:sz w:val="21"/>
          <w:szCs w:val="20"/>
          <w:lang w:val="en-US" w:eastAsia="zh-CN" w:bidi="ar-SA"/>
        </w:rPr>
        <w:pict>
          <v:shape id="Picture 3950" o:spid="_x0000_s19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旧书 </w:t>
      </w:r>
      <w:r>
        <w:rPr>
          <w:rFonts w:ascii="Times New Roman" w:hAnsi="Times New Roman" w:eastAsia="宋体" w:cs="Times New Roman"/>
          <w:color w:val="auto"/>
          <w:kern w:val="2"/>
          <w:sz w:val="21"/>
          <w:szCs w:val="20"/>
          <w:lang w:val="en-US" w:eastAsia="zh-CN" w:bidi="ar-SA"/>
        </w:rPr>
        <w:pict>
          <v:shape id="Picture 3953" o:spid="_x0000_s194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老滚 </w:t>
      </w:r>
      <w:r>
        <w:rPr>
          <w:rFonts w:ascii="Times New Roman" w:hAnsi="Times New Roman" w:eastAsia="宋体" w:cs="Times New Roman"/>
          <w:color w:val="auto"/>
          <w:kern w:val="2"/>
          <w:sz w:val="21"/>
          <w:szCs w:val="20"/>
          <w:lang w:val="en-US" w:eastAsia="zh-CN" w:bidi="ar-SA"/>
        </w:rPr>
        <w:pict>
          <v:shape id="Picture 3956" o:spid="_x0000_s19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古卷 </w:t>
      </w:r>
      <w:r>
        <w:rPr>
          <w:rFonts w:ascii="Times New Roman" w:hAnsi="Times New Roman" w:eastAsia="宋体" w:cs="Times New Roman"/>
          <w:color w:val="auto"/>
          <w:kern w:val="2"/>
          <w:sz w:val="21"/>
          <w:szCs w:val="20"/>
          <w:lang w:val="en-US" w:eastAsia="zh-CN" w:bidi="ar-SA"/>
        </w:rPr>
        <w:pict>
          <v:shape id="Picture 3959" o:spid="_x0000_s19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上轴 </w:t>
      </w:r>
    </w:p>
    <w:p>
      <w:r>
        <w:t xml:space="preserve">#31 《Bilibili入站歌》的作者是？ </w:t>
      </w:r>
    </w:p>
    <w:p>
      <w:r>
        <w:rPr>
          <w:rFonts w:ascii="Times New Roman" w:hAnsi="Times New Roman" w:eastAsia="宋体" w:cs="Times New Roman"/>
          <w:color w:val="auto"/>
          <w:kern w:val="2"/>
          <w:sz w:val="21"/>
          <w:szCs w:val="20"/>
          <w:lang w:val="en-US" w:eastAsia="zh-CN" w:bidi="ar-SA"/>
        </w:rPr>
        <w:pict>
          <v:shape id="Picture 3962" o:spid="_x0000_s194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辰音奈奈 </w:t>
      </w:r>
      <w:r>
        <w:rPr>
          <w:rFonts w:ascii="Times New Roman" w:hAnsi="Times New Roman" w:eastAsia="宋体" w:cs="Times New Roman"/>
          <w:color w:val="auto"/>
          <w:kern w:val="2"/>
          <w:sz w:val="21"/>
          <w:szCs w:val="20"/>
          <w:lang w:val="en-US" w:eastAsia="zh-CN" w:bidi="ar-SA"/>
        </w:rPr>
        <w:pict>
          <v:shape id="Picture 3965" o:spid="_x0000_s19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HK君 </w:t>
      </w:r>
      <w:r>
        <w:rPr>
          <w:rFonts w:ascii="Times New Roman" w:hAnsi="Times New Roman" w:eastAsia="宋体" w:cs="Times New Roman"/>
          <w:color w:val="auto"/>
          <w:kern w:val="2"/>
          <w:sz w:val="21"/>
          <w:szCs w:val="20"/>
          <w:lang w:val="en-US" w:eastAsia="zh-CN" w:bidi="ar-SA"/>
        </w:rPr>
        <w:pict>
          <v:shape id="Picture 3968" o:spid="_x0000_s194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飞剑 </w:t>
      </w:r>
      <w:r>
        <w:rPr>
          <w:rFonts w:ascii="Times New Roman" w:hAnsi="Times New Roman" w:eastAsia="宋体" w:cs="Times New Roman"/>
          <w:color w:val="auto"/>
          <w:kern w:val="2"/>
          <w:sz w:val="21"/>
          <w:szCs w:val="20"/>
          <w:lang w:val="en-US" w:eastAsia="zh-CN" w:bidi="ar-SA"/>
        </w:rPr>
        <w:pict>
          <v:shape id="Picture 3971" o:spid="_x0000_s19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女孩为何穿短裙 </w:t>
      </w:r>
    </w:p>
    <w:p>
      <w:r>
        <w:t xml:space="preserve">#32 以下哪项不属于我们通称的死亡flag </w:t>
      </w:r>
    </w:p>
    <w:p>
      <w:r>
        <w:rPr>
          <w:rFonts w:ascii="Times New Roman" w:hAnsi="Times New Roman" w:eastAsia="宋体" w:cs="Times New Roman"/>
          <w:color w:val="auto"/>
          <w:kern w:val="2"/>
          <w:sz w:val="21"/>
          <w:szCs w:val="20"/>
          <w:lang w:val="en-US" w:eastAsia="zh-CN" w:bidi="ar-SA"/>
        </w:rPr>
        <w:pict>
          <v:shape id="Picture 3974" o:spid="_x0000_s19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我觉得我还可以抢救一下！ </w:t>
      </w:r>
      <w:r>
        <w:rPr>
          <w:rFonts w:ascii="Times New Roman" w:hAnsi="Times New Roman" w:eastAsia="宋体" w:cs="Times New Roman"/>
          <w:color w:val="auto"/>
          <w:kern w:val="2"/>
          <w:sz w:val="21"/>
          <w:szCs w:val="20"/>
          <w:lang w:val="en-US" w:eastAsia="zh-CN" w:bidi="ar-SA"/>
        </w:rPr>
        <w:pict>
          <v:shape id="Picture 3977" o:spid="_x0000_s195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等一切都结束之后我有话要跟你说 </w:t>
      </w:r>
      <w:r>
        <w:rPr>
          <w:rFonts w:ascii="Times New Roman" w:hAnsi="Times New Roman" w:eastAsia="宋体" w:cs="Times New Roman"/>
          <w:color w:val="auto"/>
          <w:kern w:val="2"/>
          <w:sz w:val="21"/>
          <w:szCs w:val="20"/>
          <w:lang w:val="en-US" w:eastAsia="zh-CN" w:bidi="ar-SA"/>
        </w:rPr>
        <w:pict>
          <v:shape id="Picture 3980" o:spid="_x0000_s19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其实我是你爸爸 </w:t>
      </w:r>
      <w:r>
        <w:rPr>
          <w:rFonts w:ascii="Times New Roman" w:hAnsi="Times New Roman" w:eastAsia="宋体" w:cs="Times New Roman"/>
          <w:color w:val="auto"/>
          <w:kern w:val="2"/>
          <w:sz w:val="21"/>
          <w:szCs w:val="20"/>
          <w:lang w:val="en-US" w:eastAsia="zh-CN" w:bidi="ar-SA"/>
        </w:rPr>
        <w:pict>
          <v:shape id="Picture 3983" o:spid="_x0000_s19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生存战略！ </w:t>
      </w:r>
    </w:p>
    <w:p>
      <w:r>
        <w:t xml:space="preserve">#33 我有__我自豪！ </w:t>
      </w:r>
    </w:p>
    <w:p>
      <w:r>
        <w:rPr>
          <w:rFonts w:ascii="Times New Roman" w:hAnsi="Times New Roman" w:eastAsia="宋体" w:cs="Times New Roman"/>
          <w:color w:val="auto"/>
          <w:kern w:val="2"/>
          <w:sz w:val="21"/>
          <w:szCs w:val="20"/>
          <w:lang w:val="en-US" w:eastAsia="zh-CN" w:bidi="ar-SA"/>
        </w:rPr>
        <w:pict>
          <v:shape id="Picture 3986" o:spid="_x0000_s195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巨乳 </w:t>
      </w:r>
      <w:r>
        <w:rPr>
          <w:rFonts w:ascii="Times New Roman" w:hAnsi="Times New Roman" w:eastAsia="宋体" w:cs="Times New Roman"/>
          <w:color w:val="auto"/>
          <w:kern w:val="2"/>
          <w:sz w:val="21"/>
          <w:szCs w:val="20"/>
          <w:lang w:val="en-US" w:eastAsia="zh-CN" w:bidi="ar-SA"/>
        </w:rPr>
        <w:pict>
          <v:shape id="Picture 3989" o:spid="_x0000_s19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金钱 </w:t>
      </w:r>
      <w:r>
        <w:rPr>
          <w:rFonts w:ascii="Times New Roman" w:hAnsi="Times New Roman" w:eastAsia="宋体" w:cs="Times New Roman"/>
          <w:color w:val="auto"/>
          <w:kern w:val="2"/>
          <w:sz w:val="21"/>
          <w:szCs w:val="20"/>
          <w:lang w:val="en-US" w:eastAsia="zh-CN" w:bidi="ar-SA"/>
        </w:rPr>
        <w:pict>
          <v:shape id="Picture 3992" o:spid="_x0000_s19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大脑 </w:t>
      </w:r>
      <w:r>
        <w:rPr>
          <w:rFonts w:ascii="Times New Roman" w:hAnsi="Times New Roman" w:eastAsia="宋体" w:cs="Times New Roman"/>
          <w:color w:val="auto"/>
          <w:kern w:val="2"/>
          <w:sz w:val="21"/>
          <w:szCs w:val="20"/>
          <w:lang w:val="en-US" w:eastAsia="zh-CN" w:bidi="ar-SA"/>
        </w:rPr>
        <w:pict>
          <v:shape id="Picture 3995" o:spid="_x0000_s195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姿势 </w:t>
      </w:r>
    </w:p>
    <w:p>
      <w:r>
        <w:t xml:space="preserve">#34 在“Little Busters！“中，”假面斋藤“的真实身份是谁？ </w:t>
      </w:r>
    </w:p>
    <w:p>
      <w:r>
        <w:rPr>
          <w:rFonts w:ascii="Times New Roman" w:hAnsi="Times New Roman" w:eastAsia="宋体" w:cs="Times New Roman"/>
          <w:color w:val="auto"/>
          <w:kern w:val="2"/>
          <w:sz w:val="21"/>
          <w:szCs w:val="20"/>
          <w:lang w:val="en-US" w:eastAsia="zh-CN" w:bidi="ar-SA"/>
        </w:rPr>
        <w:pict>
          <v:shape id="Picture 3998" o:spid="_x0000_s19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枣 铃 </w:t>
      </w:r>
      <w:r>
        <w:rPr>
          <w:rFonts w:ascii="Times New Roman" w:hAnsi="Times New Roman" w:eastAsia="宋体" w:cs="Times New Roman"/>
          <w:color w:val="auto"/>
          <w:kern w:val="2"/>
          <w:sz w:val="21"/>
          <w:szCs w:val="20"/>
          <w:lang w:val="en-US" w:eastAsia="zh-CN" w:bidi="ar-SA"/>
        </w:rPr>
        <w:pict>
          <v:shape id="Picture 4001" o:spid="_x0000_s19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枣 恭介 </w:t>
      </w:r>
      <w:r>
        <w:rPr>
          <w:rFonts w:ascii="Times New Roman" w:hAnsi="Times New Roman" w:eastAsia="宋体" w:cs="Times New Roman"/>
          <w:color w:val="auto"/>
          <w:kern w:val="2"/>
          <w:sz w:val="21"/>
          <w:szCs w:val="20"/>
          <w:lang w:val="en-US" w:eastAsia="zh-CN" w:bidi="ar-SA"/>
        </w:rPr>
        <w:pict>
          <v:shape id="Picture 4004" o:spid="_x0000_s196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井之原 真人 </w:t>
      </w:r>
      <w:r>
        <w:rPr>
          <w:rFonts w:ascii="Times New Roman" w:hAnsi="Times New Roman" w:eastAsia="宋体" w:cs="Times New Roman"/>
          <w:color w:val="auto"/>
          <w:kern w:val="2"/>
          <w:sz w:val="21"/>
          <w:szCs w:val="20"/>
          <w:lang w:val="en-US" w:eastAsia="zh-CN" w:bidi="ar-SA"/>
        </w:rPr>
        <w:pict>
          <v:shape id="Picture 4007" o:spid="_x0000_s196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朱鹭户 沙耶 </w:t>
      </w:r>
    </w:p>
    <w:p>
      <w:r>
        <w:t xml:space="preserve">#35 被誉为“德意志军马”的战车是？ </w:t>
      </w:r>
    </w:p>
    <w:p>
      <w:r>
        <w:rPr>
          <w:rFonts w:ascii="Times New Roman" w:hAnsi="Times New Roman" w:eastAsia="宋体" w:cs="Times New Roman"/>
          <w:color w:val="auto"/>
          <w:kern w:val="2"/>
          <w:sz w:val="21"/>
          <w:szCs w:val="20"/>
          <w:lang w:val="en-US" w:eastAsia="zh-CN" w:bidi="ar-SA"/>
        </w:rPr>
        <w:pict>
          <v:shape id="Picture 4010" o:spid="_x0000_s19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4号坦克 </w:t>
      </w:r>
      <w:r>
        <w:rPr>
          <w:rFonts w:ascii="Times New Roman" w:hAnsi="Times New Roman" w:eastAsia="宋体" w:cs="Times New Roman"/>
          <w:color w:val="auto"/>
          <w:kern w:val="2"/>
          <w:sz w:val="21"/>
          <w:szCs w:val="20"/>
          <w:lang w:val="en-US" w:eastAsia="zh-CN" w:bidi="ar-SA"/>
        </w:rPr>
        <w:pict>
          <v:shape id="Picture 4013" o:spid="_x0000_s196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3号坦克 </w:t>
      </w:r>
      <w:r>
        <w:rPr>
          <w:rFonts w:ascii="Times New Roman" w:hAnsi="Times New Roman" w:eastAsia="宋体" w:cs="Times New Roman"/>
          <w:color w:val="auto"/>
          <w:kern w:val="2"/>
          <w:sz w:val="21"/>
          <w:szCs w:val="20"/>
          <w:lang w:val="en-US" w:eastAsia="zh-CN" w:bidi="ar-SA"/>
        </w:rPr>
        <w:pict>
          <v:shape id="Picture 4016" o:spid="_x0000_s19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黑豹坦克 </w:t>
      </w:r>
      <w:r>
        <w:rPr>
          <w:rFonts w:ascii="Times New Roman" w:hAnsi="Times New Roman" w:eastAsia="宋体" w:cs="Times New Roman"/>
          <w:color w:val="auto"/>
          <w:kern w:val="2"/>
          <w:sz w:val="21"/>
          <w:szCs w:val="20"/>
          <w:lang w:val="en-US" w:eastAsia="zh-CN" w:bidi="ar-SA"/>
        </w:rPr>
        <w:pict>
          <v:shape id="Picture 4019" o:spid="_x0000_s196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虎式坦克 </w:t>
      </w:r>
    </w:p>
    <w:p>
      <w:r>
        <w:t xml:space="preserve">#36 第一部机动战士高达的监督是谁？ </w:t>
      </w:r>
    </w:p>
    <w:p>
      <w:r>
        <w:rPr>
          <w:rFonts w:ascii="Times New Roman" w:hAnsi="Times New Roman" w:eastAsia="宋体" w:cs="Times New Roman"/>
          <w:color w:val="auto"/>
          <w:kern w:val="2"/>
          <w:sz w:val="21"/>
          <w:szCs w:val="20"/>
          <w:lang w:val="en-US" w:eastAsia="zh-CN" w:bidi="ar-SA"/>
        </w:rPr>
        <w:pict>
          <v:shape id="Picture 4022" o:spid="_x0000_s196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水岛精二 </w:t>
      </w:r>
      <w:r>
        <w:rPr>
          <w:rFonts w:ascii="Times New Roman" w:hAnsi="Times New Roman" w:eastAsia="宋体" w:cs="Times New Roman"/>
          <w:color w:val="auto"/>
          <w:kern w:val="2"/>
          <w:sz w:val="21"/>
          <w:szCs w:val="20"/>
          <w:lang w:val="en-US" w:eastAsia="zh-CN" w:bidi="ar-SA"/>
        </w:rPr>
        <w:pict>
          <v:shape id="Picture 4025" o:spid="_x0000_s19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福井晴敏 </w:t>
      </w:r>
      <w:r>
        <w:rPr>
          <w:rFonts w:ascii="Times New Roman" w:hAnsi="Times New Roman" w:eastAsia="宋体" w:cs="Times New Roman"/>
          <w:color w:val="auto"/>
          <w:kern w:val="2"/>
          <w:sz w:val="21"/>
          <w:szCs w:val="20"/>
          <w:lang w:val="en-US" w:eastAsia="zh-CN" w:bidi="ar-SA"/>
        </w:rPr>
        <w:pict>
          <v:shape id="Picture 4028" o:spid="_x0000_s19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福田己津央 </w:t>
      </w:r>
      <w:r>
        <w:rPr>
          <w:rFonts w:ascii="Times New Roman" w:hAnsi="Times New Roman" w:eastAsia="宋体" w:cs="Times New Roman"/>
          <w:color w:val="auto"/>
          <w:kern w:val="2"/>
          <w:sz w:val="21"/>
          <w:szCs w:val="20"/>
          <w:lang w:val="en-US" w:eastAsia="zh-CN" w:bidi="ar-SA"/>
        </w:rPr>
        <w:pict>
          <v:shape id="Picture 4031" o:spid="_x0000_s196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富野由悠季 </w:t>
      </w:r>
    </w:p>
    <w:p>
      <w:r>
        <w:t xml:space="preserve">#37 “背景音乐”的英文缩写是？ </w:t>
      </w:r>
    </w:p>
    <w:p>
      <w:r>
        <w:rPr>
          <w:rFonts w:ascii="Times New Roman" w:hAnsi="Times New Roman" w:eastAsia="宋体" w:cs="Times New Roman"/>
          <w:color w:val="auto"/>
          <w:kern w:val="2"/>
          <w:sz w:val="21"/>
          <w:szCs w:val="20"/>
          <w:lang w:val="en-US" w:eastAsia="zh-CN" w:bidi="ar-SA"/>
        </w:rPr>
        <w:pict>
          <v:shape id="Picture 4034" o:spid="_x0000_s19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BUM </w:t>
      </w:r>
      <w:r>
        <w:rPr>
          <w:rFonts w:ascii="Times New Roman" w:hAnsi="Times New Roman" w:eastAsia="宋体" w:cs="Times New Roman"/>
          <w:color w:val="auto"/>
          <w:kern w:val="2"/>
          <w:sz w:val="21"/>
          <w:szCs w:val="20"/>
          <w:lang w:val="en-US" w:eastAsia="zh-CN" w:bidi="ar-SA"/>
        </w:rPr>
        <w:pict>
          <v:shape id="Picture 4037" o:spid="_x0000_s19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BMG </w:t>
      </w:r>
      <w:r>
        <w:rPr>
          <w:rFonts w:ascii="Times New Roman" w:hAnsi="Times New Roman" w:eastAsia="宋体" w:cs="Times New Roman"/>
          <w:color w:val="auto"/>
          <w:kern w:val="2"/>
          <w:sz w:val="21"/>
          <w:szCs w:val="20"/>
          <w:lang w:val="en-US" w:eastAsia="zh-CN" w:bidi="ar-SA"/>
        </w:rPr>
        <w:pict>
          <v:shape id="Picture 4040" o:spid="_x0000_s197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BGM </w:t>
      </w:r>
      <w:r>
        <w:rPr>
          <w:rFonts w:ascii="Times New Roman" w:hAnsi="Times New Roman" w:eastAsia="宋体" w:cs="Times New Roman"/>
          <w:color w:val="auto"/>
          <w:kern w:val="2"/>
          <w:sz w:val="21"/>
          <w:szCs w:val="20"/>
          <w:lang w:val="en-US" w:eastAsia="zh-CN" w:bidi="ar-SA"/>
        </w:rPr>
        <w:pict>
          <v:shape id="Picture 4043" o:spid="_x0000_s197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BGN </w:t>
      </w:r>
    </w:p>
    <w:p>
      <w:r>
        <w:t xml:space="preserve">#38 半导体二极管(硅管)的导通电压是多少 </w:t>
      </w:r>
    </w:p>
    <w:p>
      <w:r>
        <w:rPr>
          <w:rFonts w:ascii="Times New Roman" w:hAnsi="Times New Roman" w:eastAsia="宋体" w:cs="Times New Roman"/>
          <w:color w:val="auto"/>
          <w:kern w:val="2"/>
          <w:sz w:val="21"/>
          <w:szCs w:val="20"/>
          <w:lang w:val="en-US" w:eastAsia="zh-CN" w:bidi="ar-SA"/>
        </w:rPr>
        <w:pict>
          <v:shape id="Picture 4046" o:spid="_x0000_s197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0.6-0.8V </w:t>
      </w:r>
      <w:r>
        <w:rPr>
          <w:rFonts w:ascii="Times New Roman" w:hAnsi="Times New Roman" w:eastAsia="宋体" w:cs="Times New Roman"/>
          <w:color w:val="auto"/>
          <w:kern w:val="2"/>
          <w:sz w:val="21"/>
          <w:szCs w:val="20"/>
          <w:lang w:val="en-US" w:eastAsia="zh-CN" w:bidi="ar-SA"/>
        </w:rPr>
        <w:pict>
          <v:shape id="Picture 4049" o:spid="_x0000_s19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0.1-0.3V </w:t>
      </w:r>
      <w:r>
        <w:rPr>
          <w:rFonts w:ascii="Times New Roman" w:hAnsi="Times New Roman" w:eastAsia="宋体" w:cs="Times New Roman"/>
          <w:color w:val="auto"/>
          <w:kern w:val="2"/>
          <w:sz w:val="21"/>
          <w:szCs w:val="20"/>
          <w:lang w:val="en-US" w:eastAsia="zh-CN" w:bidi="ar-SA"/>
        </w:rPr>
        <w:pict>
          <v:shape id="Picture 4052" o:spid="_x0000_s19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0.9-1.1V </w:t>
      </w:r>
      <w:r>
        <w:rPr>
          <w:rFonts w:ascii="Times New Roman" w:hAnsi="Times New Roman" w:eastAsia="宋体" w:cs="Times New Roman"/>
          <w:color w:val="auto"/>
          <w:kern w:val="2"/>
          <w:sz w:val="21"/>
          <w:szCs w:val="20"/>
          <w:lang w:val="en-US" w:eastAsia="zh-CN" w:bidi="ar-SA"/>
        </w:rPr>
        <w:pict>
          <v:shape id="Picture 4055" o:spid="_x0000_s197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0.3-0.5V </w:t>
      </w:r>
    </w:p>
    <w:p>
      <w:r>
        <w:t xml:space="preserve">#39 以下哪个游戏属于地域压制型模拟游戏？ </w:t>
      </w:r>
    </w:p>
    <w:p>
      <w:r>
        <w:rPr>
          <w:rFonts w:ascii="Times New Roman" w:hAnsi="Times New Roman" w:eastAsia="宋体" w:cs="Times New Roman"/>
          <w:color w:val="auto"/>
          <w:kern w:val="2"/>
          <w:sz w:val="21"/>
          <w:szCs w:val="20"/>
          <w:lang w:val="en-US" w:eastAsia="zh-CN" w:bidi="ar-SA"/>
        </w:rPr>
        <w:pict>
          <v:shape id="Picture 4058" o:spid="_x0000_s197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刺客教条 </w:t>
      </w:r>
      <w:r>
        <w:rPr>
          <w:rFonts w:ascii="Times New Roman" w:hAnsi="Times New Roman" w:eastAsia="宋体" w:cs="Times New Roman"/>
          <w:color w:val="auto"/>
          <w:kern w:val="2"/>
          <w:sz w:val="21"/>
          <w:szCs w:val="20"/>
          <w:lang w:val="en-US" w:eastAsia="zh-CN" w:bidi="ar-SA"/>
        </w:rPr>
        <w:pict>
          <v:shape id="Picture 4061" o:spid="_x0000_s19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坦克世界 </w:t>
      </w:r>
      <w:r>
        <w:rPr>
          <w:rFonts w:ascii="Times New Roman" w:hAnsi="Times New Roman" w:eastAsia="宋体" w:cs="Times New Roman"/>
          <w:color w:val="auto"/>
          <w:kern w:val="2"/>
          <w:sz w:val="21"/>
          <w:szCs w:val="20"/>
          <w:lang w:val="en-US" w:eastAsia="zh-CN" w:bidi="ar-SA"/>
        </w:rPr>
        <w:pict>
          <v:shape id="Picture 4064" o:spid="_x0000_s19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天神乱漫 </w:t>
      </w:r>
      <w:r>
        <w:rPr>
          <w:rFonts w:ascii="Times New Roman" w:hAnsi="Times New Roman" w:eastAsia="宋体" w:cs="Times New Roman"/>
          <w:color w:val="auto"/>
          <w:kern w:val="2"/>
          <w:sz w:val="21"/>
          <w:szCs w:val="20"/>
          <w:lang w:val="en-US" w:eastAsia="zh-CN" w:bidi="ar-SA"/>
        </w:rPr>
        <w:pict>
          <v:shape id="Picture 4067" o:spid="_x0000_s198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大帝国 </w:t>
      </w:r>
    </w:p>
    <w:p>
      <w:r>
        <w:t xml:space="preserve">#40 游戏《三国无双》是下列哪个公司的作品？ </w:t>
      </w:r>
    </w:p>
    <w:p>
      <w:r>
        <w:rPr>
          <w:rFonts w:ascii="Times New Roman" w:hAnsi="Times New Roman" w:eastAsia="宋体" w:cs="Times New Roman"/>
          <w:color w:val="auto"/>
          <w:kern w:val="2"/>
          <w:sz w:val="21"/>
          <w:szCs w:val="20"/>
          <w:lang w:val="en-US" w:eastAsia="zh-CN" w:bidi="ar-SA"/>
        </w:rPr>
        <w:pict>
          <v:shape id="Picture 4070" o:spid="_x0000_s19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腾讯公司 </w:t>
      </w:r>
      <w:r>
        <w:rPr>
          <w:rFonts w:ascii="Times New Roman" w:hAnsi="Times New Roman" w:eastAsia="宋体" w:cs="Times New Roman"/>
          <w:color w:val="auto"/>
          <w:kern w:val="2"/>
          <w:sz w:val="21"/>
          <w:szCs w:val="20"/>
          <w:lang w:val="en-US" w:eastAsia="zh-CN" w:bidi="ar-SA"/>
        </w:rPr>
        <w:pict>
          <v:shape id="Picture 4073" o:spid="_x0000_s198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光荣公司 </w:t>
      </w:r>
      <w:r>
        <w:rPr>
          <w:rFonts w:ascii="Times New Roman" w:hAnsi="Times New Roman" w:eastAsia="宋体" w:cs="Times New Roman"/>
          <w:color w:val="auto"/>
          <w:kern w:val="2"/>
          <w:sz w:val="21"/>
          <w:szCs w:val="20"/>
          <w:lang w:val="en-US" w:eastAsia="zh-CN" w:bidi="ar-SA"/>
        </w:rPr>
        <w:pict>
          <v:shape id="Picture 4076" o:spid="_x0000_s19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大宇公司 </w:t>
      </w:r>
      <w:r>
        <w:rPr>
          <w:rFonts w:ascii="Times New Roman" w:hAnsi="Times New Roman" w:eastAsia="宋体" w:cs="Times New Roman"/>
          <w:color w:val="auto"/>
          <w:kern w:val="2"/>
          <w:sz w:val="21"/>
          <w:szCs w:val="20"/>
          <w:lang w:val="en-US" w:eastAsia="zh-CN" w:bidi="ar-SA"/>
        </w:rPr>
        <w:pict>
          <v:shape id="Picture 4079" o:spid="_x0000_s198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暴雪公司 </w:t>
      </w:r>
    </w:p>
    <w:p>
      <w:r>
        <w:t xml:space="preserve">#41 下面哪种药物不是局部麻醉药 </w:t>
      </w:r>
    </w:p>
    <w:p>
      <w:r>
        <w:rPr>
          <w:rFonts w:ascii="Times New Roman" w:hAnsi="Times New Roman" w:eastAsia="宋体" w:cs="Times New Roman"/>
          <w:color w:val="auto"/>
          <w:kern w:val="2"/>
          <w:sz w:val="21"/>
          <w:szCs w:val="20"/>
          <w:lang w:val="en-US" w:eastAsia="zh-CN" w:bidi="ar-SA"/>
        </w:rPr>
        <w:pict>
          <v:shape id="Picture 4082" o:spid="_x0000_s19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盐酸达克罗宁 </w:t>
      </w:r>
      <w:r>
        <w:rPr>
          <w:rFonts w:ascii="Times New Roman" w:hAnsi="Times New Roman" w:eastAsia="宋体" w:cs="Times New Roman"/>
          <w:color w:val="auto"/>
          <w:kern w:val="2"/>
          <w:sz w:val="21"/>
          <w:szCs w:val="20"/>
          <w:lang w:val="en-US" w:eastAsia="zh-CN" w:bidi="ar-SA"/>
        </w:rPr>
        <w:pict>
          <v:shape id="Picture 4085" o:spid="_x0000_s198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盐酸阿托品 </w:t>
      </w:r>
      <w:r>
        <w:rPr>
          <w:rFonts w:ascii="Times New Roman" w:hAnsi="Times New Roman" w:eastAsia="宋体" w:cs="Times New Roman"/>
          <w:color w:val="auto"/>
          <w:kern w:val="2"/>
          <w:sz w:val="21"/>
          <w:szCs w:val="20"/>
          <w:lang w:val="en-US" w:eastAsia="zh-CN" w:bidi="ar-SA"/>
        </w:rPr>
        <w:pict>
          <v:shape id="Picture 4088" o:spid="_x0000_s19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盐酸利多卡因 </w:t>
      </w:r>
      <w:r>
        <w:rPr>
          <w:rFonts w:ascii="Times New Roman" w:hAnsi="Times New Roman" w:eastAsia="宋体" w:cs="Times New Roman"/>
          <w:color w:val="auto"/>
          <w:kern w:val="2"/>
          <w:sz w:val="21"/>
          <w:szCs w:val="20"/>
          <w:lang w:val="en-US" w:eastAsia="zh-CN" w:bidi="ar-SA"/>
        </w:rPr>
        <w:pict>
          <v:shape id="Picture 4091" o:spid="_x0000_s19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盐酸普鲁卡因 </w:t>
      </w:r>
    </w:p>
    <w:p>
      <w:r>
        <w:t xml:space="preserve">#42 《名侦探柯南》中工藤新一是被灌下代号为什么的毒药致使身体缩小的？ </w:t>
      </w:r>
    </w:p>
    <w:p>
      <w:r>
        <w:rPr>
          <w:rFonts w:ascii="Times New Roman" w:hAnsi="Times New Roman" w:eastAsia="宋体" w:cs="Times New Roman"/>
          <w:color w:val="auto"/>
          <w:kern w:val="2"/>
          <w:sz w:val="21"/>
          <w:szCs w:val="20"/>
          <w:lang w:val="en-US" w:eastAsia="zh-CN" w:bidi="ar-SA"/>
        </w:rPr>
        <w:pict>
          <v:shape id="Picture 4094" o:spid="_x0000_s19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APTX-4896 </w:t>
      </w:r>
      <w:r>
        <w:rPr>
          <w:rFonts w:ascii="Times New Roman" w:hAnsi="Times New Roman" w:eastAsia="宋体" w:cs="Times New Roman"/>
          <w:color w:val="auto"/>
          <w:kern w:val="2"/>
          <w:sz w:val="21"/>
          <w:szCs w:val="20"/>
          <w:lang w:val="en-US" w:eastAsia="zh-CN" w:bidi="ar-SA"/>
        </w:rPr>
        <w:pict>
          <v:shape id="Picture 967" o:spid="_x0000_s199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APTX-4869 </w:t>
      </w:r>
      <w:r>
        <w:rPr>
          <w:rFonts w:ascii="Times New Roman" w:hAnsi="Times New Roman" w:eastAsia="宋体" w:cs="Times New Roman"/>
          <w:color w:val="auto"/>
          <w:kern w:val="2"/>
          <w:sz w:val="21"/>
          <w:szCs w:val="20"/>
          <w:lang w:val="en-US" w:eastAsia="zh-CN" w:bidi="ar-SA"/>
        </w:rPr>
        <w:pict>
          <v:shape id="Picture 968" o:spid="_x0000_s199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ABTX-4869 </w:t>
      </w:r>
      <w:r>
        <w:rPr>
          <w:rFonts w:ascii="Times New Roman" w:hAnsi="Times New Roman" w:eastAsia="宋体" w:cs="Times New Roman"/>
          <w:color w:val="auto"/>
          <w:kern w:val="2"/>
          <w:sz w:val="21"/>
          <w:szCs w:val="20"/>
          <w:lang w:val="en-US" w:eastAsia="zh-CN" w:bidi="ar-SA"/>
        </w:rPr>
        <w:pict>
          <v:shape id="Picture 969" o:spid="_x0000_s19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ABTX-4896 </w:t>
      </w:r>
    </w:p>
    <w:p>
      <w:r>
        <w:t xml:space="preserve">#43 曾经在TV版里将路人画成了人棍，在后来的蓝光BD版里进行了修正的动画名称是？ </w:t>
      </w:r>
    </w:p>
    <w:p>
      <w:r>
        <w:rPr>
          <w:rFonts w:ascii="Times New Roman" w:hAnsi="Times New Roman" w:eastAsia="宋体" w:cs="Times New Roman"/>
          <w:color w:val="auto"/>
          <w:kern w:val="2"/>
          <w:sz w:val="21"/>
          <w:szCs w:val="20"/>
          <w:lang w:val="en-US" w:eastAsia="zh-CN" w:bidi="ar-SA"/>
        </w:rPr>
        <w:pict>
          <v:shape id="Picture 970" o:spid="_x0000_s19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水星领航员 </w:t>
      </w:r>
      <w:r>
        <w:rPr>
          <w:rFonts w:ascii="Times New Roman" w:hAnsi="Times New Roman" w:eastAsia="宋体" w:cs="Times New Roman"/>
          <w:color w:val="auto"/>
          <w:kern w:val="2"/>
          <w:sz w:val="21"/>
          <w:szCs w:val="20"/>
          <w:lang w:val="en-US" w:eastAsia="zh-CN" w:bidi="ar-SA"/>
        </w:rPr>
        <w:pict>
          <v:shape id="Picture 971" o:spid="_x0000_s19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反叛的鲁鲁修 </w:t>
      </w:r>
      <w:r>
        <w:rPr>
          <w:rFonts w:ascii="Times New Roman" w:hAnsi="Times New Roman" w:eastAsia="宋体" w:cs="Times New Roman"/>
          <w:color w:val="auto"/>
          <w:kern w:val="2"/>
          <w:sz w:val="21"/>
          <w:szCs w:val="20"/>
          <w:lang w:val="en-US" w:eastAsia="zh-CN" w:bidi="ar-SA"/>
        </w:rPr>
        <w:pict>
          <v:shape id="Picture 972" o:spid="_x0000_s19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日在校园 </w:t>
      </w:r>
      <w:r>
        <w:rPr>
          <w:rFonts w:ascii="Times New Roman" w:hAnsi="Times New Roman" w:eastAsia="宋体" w:cs="Times New Roman"/>
          <w:color w:val="auto"/>
          <w:kern w:val="2"/>
          <w:sz w:val="21"/>
          <w:szCs w:val="20"/>
          <w:lang w:val="en-US" w:eastAsia="zh-CN" w:bidi="ar-SA"/>
        </w:rPr>
        <w:pict>
          <v:shape id="Picture 973" o:spid="_x0000_s199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高达OO </w:t>
      </w:r>
    </w:p>
    <w:p>
      <w:r>
        <w:t xml:space="preserve">#44 知名单机游戏“上古卷轴五”主角的特技是什么？ </w:t>
      </w:r>
    </w:p>
    <w:p>
      <w:r>
        <w:rPr>
          <w:rFonts w:ascii="Times New Roman" w:hAnsi="Times New Roman" w:eastAsia="宋体" w:cs="Times New Roman"/>
          <w:color w:val="auto"/>
          <w:kern w:val="2"/>
          <w:sz w:val="21"/>
          <w:szCs w:val="20"/>
          <w:lang w:val="en-US" w:eastAsia="zh-CN" w:bidi="ar-SA"/>
        </w:rPr>
        <w:pict>
          <v:shape id="Picture 974" o:spid="_x0000_s19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冰封球 </w:t>
      </w:r>
      <w:r>
        <w:rPr>
          <w:rFonts w:ascii="Times New Roman" w:hAnsi="Times New Roman" w:eastAsia="宋体" w:cs="Times New Roman"/>
          <w:color w:val="auto"/>
          <w:kern w:val="2"/>
          <w:sz w:val="21"/>
          <w:szCs w:val="20"/>
          <w:lang w:val="en-US" w:eastAsia="zh-CN" w:bidi="ar-SA"/>
        </w:rPr>
        <w:pict>
          <v:shape id="Picture 975" o:spid="_x0000_s199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时间停止 </w:t>
      </w:r>
      <w:r>
        <w:rPr>
          <w:rFonts w:ascii="Times New Roman" w:hAnsi="Times New Roman" w:eastAsia="宋体" w:cs="Times New Roman"/>
          <w:color w:val="auto"/>
          <w:kern w:val="2"/>
          <w:sz w:val="21"/>
          <w:szCs w:val="20"/>
          <w:lang w:val="en-US" w:eastAsia="zh-CN" w:bidi="ar-SA"/>
        </w:rPr>
        <w:pict>
          <v:shape id="Picture 976" o:spid="_x0000_s200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飞弹风暴 </w:t>
      </w:r>
      <w:r>
        <w:rPr>
          <w:rFonts w:ascii="Times New Roman" w:hAnsi="Times New Roman" w:eastAsia="宋体" w:cs="Times New Roman"/>
          <w:color w:val="auto"/>
          <w:kern w:val="2"/>
          <w:sz w:val="21"/>
          <w:szCs w:val="20"/>
          <w:lang w:val="en-US" w:eastAsia="zh-CN" w:bidi="ar-SA"/>
        </w:rPr>
        <w:pict>
          <v:shape id="Picture 977" o:spid="_x0000_s20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龙吼 </w:t>
      </w:r>
    </w:p>
    <w:p>
      <w:r>
        <w:t xml:space="preserve">#45 石头门TV版里世界线最后一次跳动到了哪里呢？ </w:t>
      </w:r>
    </w:p>
    <w:p>
      <w:r>
        <w:rPr>
          <w:rFonts w:ascii="Times New Roman" w:hAnsi="Times New Roman" w:eastAsia="宋体" w:cs="Times New Roman"/>
          <w:color w:val="auto"/>
          <w:kern w:val="2"/>
          <w:sz w:val="21"/>
          <w:szCs w:val="20"/>
          <w:lang w:val="en-US" w:eastAsia="zh-CN" w:bidi="ar-SA"/>
        </w:rPr>
        <w:pict>
          <v:shape id="Picture 978" o:spid="_x0000_s20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3.141592653 </w:t>
      </w:r>
      <w:r>
        <w:rPr>
          <w:rFonts w:ascii="Times New Roman" w:hAnsi="Times New Roman" w:eastAsia="宋体" w:cs="Times New Roman"/>
          <w:color w:val="auto"/>
          <w:kern w:val="2"/>
          <w:sz w:val="21"/>
          <w:szCs w:val="20"/>
          <w:lang w:val="en-US" w:eastAsia="zh-CN" w:bidi="ar-SA"/>
        </w:rPr>
        <w:pict>
          <v:shape id="Picture 979" o:spid="_x0000_s200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1024 </w:t>
      </w:r>
      <w:r>
        <w:rPr>
          <w:rFonts w:ascii="Times New Roman" w:hAnsi="Times New Roman" w:eastAsia="宋体" w:cs="Times New Roman"/>
          <w:color w:val="auto"/>
          <w:kern w:val="2"/>
          <w:sz w:val="21"/>
          <w:szCs w:val="20"/>
          <w:lang w:val="en-US" w:eastAsia="zh-CN" w:bidi="ar-SA"/>
        </w:rPr>
        <w:pict>
          <v:shape id="Picture 980" o:spid="_x0000_s200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10086 </w:t>
      </w:r>
      <w:r>
        <w:rPr>
          <w:rFonts w:ascii="Times New Roman" w:hAnsi="Times New Roman" w:eastAsia="宋体" w:cs="Times New Roman"/>
          <w:color w:val="auto"/>
          <w:kern w:val="2"/>
          <w:sz w:val="21"/>
          <w:szCs w:val="20"/>
          <w:lang w:val="en-US" w:eastAsia="zh-CN" w:bidi="ar-SA"/>
        </w:rPr>
        <w:pict>
          <v:shape id="Picture 981" o:spid="_x0000_s200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1.048596 </w:t>
      </w:r>
    </w:p>
    <w:p>
      <w:r>
        <w:t xml:space="preserve">#46 最强的肥料是什么？ </w:t>
      </w:r>
    </w:p>
    <w:p>
      <w:r>
        <w:rPr>
          <w:rFonts w:ascii="Times New Roman" w:hAnsi="Times New Roman" w:eastAsia="宋体" w:cs="Times New Roman"/>
          <w:color w:val="auto"/>
          <w:kern w:val="2"/>
          <w:sz w:val="21"/>
          <w:szCs w:val="20"/>
          <w:lang w:val="en-US" w:eastAsia="zh-CN" w:bidi="ar-SA"/>
        </w:rPr>
        <w:pict>
          <v:shape id="Picture 982" o:spid="_x0000_s200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金坷垃 </w:t>
      </w:r>
      <w:r>
        <w:rPr>
          <w:rFonts w:ascii="Times New Roman" w:hAnsi="Times New Roman" w:eastAsia="宋体" w:cs="Times New Roman"/>
          <w:color w:val="auto"/>
          <w:kern w:val="2"/>
          <w:sz w:val="21"/>
          <w:szCs w:val="20"/>
          <w:lang w:val="en-US" w:eastAsia="zh-CN" w:bidi="ar-SA"/>
        </w:rPr>
        <w:pict>
          <v:shape id="Picture 983" o:spid="_x0000_s20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农家肥 </w:t>
      </w:r>
      <w:r>
        <w:rPr>
          <w:rFonts w:ascii="Times New Roman" w:hAnsi="Times New Roman" w:eastAsia="宋体" w:cs="Times New Roman"/>
          <w:color w:val="auto"/>
          <w:kern w:val="2"/>
          <w:sz w:val="21"/>
          <w:szCs w:val="20"/>
          <w:lang w:val="en-US" w:eastAsia="zh-CN" w:bidi="ar-SA"/>
        </w:rPr>
        <w:pict>
          <v:shape id="Picture 984" o:spid="_x0000_s20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氮磷钾 </w:t>
      </w:r>
      <w:r>
        <w:rPr>
          <w:rFonts w:ascii="Times New Roman" w:hAnsi="Times New Roman" w:eastAsia="宋体" w:cs="Times New Roman"/>
          <w:color w:val="auto"/>
          <w:kern w:val="2"/>
          <w:sz w:val="21"/>
          <w:szCs w:val="20"/>
          <w:lang w:val="en-US" w:eastAsia="zh-CN" w:bidi="ar-SA"/>
        </w:rPr>
        <w:pict>
          <v:shape id="Picture 985" o:spid="_x0000_s20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化肥 </w:t>
      </w:r>
    </w:p>
    <w:p>
      <w:r>
        <w:t xml:space="preserve">#47 人称万年肉体不死激励哥的人是谁？！ </w:t>
      </w:r>
    </w:p>
    <w:p>
      <w:r>
        <w:rPr>
          <w:rFonts w:ascii="Times New Roman" w:hAnsi="Times New Roman" w:eastAsia="宋体" w:cs="Times New Roman"/>
          <w:color w:val="auto"/>
          <w:kern w:val="2"/>
          <w:sz w:val="21"/>
          <w:szCs w:val="20"/>
          <w:lang w:val="en-US" w:eastAsia="zh-CN" w:bidi="ar-SA"/>
        </w:rPr>
        <w:pict>
          <v:shape id="Picture 986" o:spid="_x0000_s20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藤原妹红 </w:t>
      </w:r>
      <w:r>
        <w:rPr>
          <w:rFonts w:ascii="Times New Roman" w:hAnsi="Times New Roman" w:eastAsia="宋体" w:cs="Times New Roman"/>
          <w:color w:val="auto"/>
          <w:kern w:val="2"/>
          <w:sz w:val="21"/>
          <w:szCs w:val="20"/>
          <w:lang w:val="en-US" w:eastAsia="zh-CN" w:bidi="ar-SA"/>
        </w:rPr>
        <w:pict>
          <v:shape id="Picture 987" o:spid="_x0000_s201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星矢 </w:t>
      </w:r>
      <w:r>
        <w:rPr>
          <w:rFonts w:ascii="Times New Roman" w:hAnsi="Times New Roman" w:eastAsia="宋体" w:cs="Times New Roman"/>
          <w:color w:val="auto"/>
          <w:kern w:val="2"/>
          <w:sz w:val="21"/>
          <w:szCs w:val="20"/>
          <w:lang w:val="en-US" w:eastAsia="zh-CN" w:bidi="ar-SA"/>
        </w:rPr>
        <w:pict>
          <v:shape id="Picture 988" o:spid="_x0000_s201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齐里古 </w:t>
      </w:r>
      <w:r>
        <w:rPr>
          <w:rFonts w:ascii="Times New Roman" w:hAnsi="Times New Roman" w:eastAsia="宋体" w:cs="Times New Roman"/>
          <w:color w:val="auto"/>
          <w:kern w:val="2"/>
          <w:sz w:val="21"/>
          <w:szCs w:val="20"/>
          <w:lang w:val="en-US" w:eastAsia="zh-CN" w:bidi="ar-SA"/>
        </w:rPr>
        <w:pict>
          <v:shape id="Picture 989" o:spid="_x0000_s20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相良宗介 </w:t>
      </w:r>
    </w:p>
    <w:p>
      <w:r>
        <w:t xml:space="preserve">#48 《银魂》中被成为抖S三人组的是谁？ </w:t>
      </w:r>
    </w:p>
    <w:p>
      <w:r>
        <w:rPr>
          <w:rFonts w:ascii="Times New Roman" w:hAnsi="Times New Roman" w:eastAsia="宋体" w:cs="Times New Roman"/>
          <w:color w:val="auto"/>
          <w:kern w:val="2"/>
          <w:sz w:val="21"/>
          <w:szCs w:val="20"/>
          <w:lang w:val="en-US" w:eastAsia="zh-CN" w:bidi="ar-SA"/>
        </w:rPr>
        <w:pict>
          <v:shape id="Picture 990" o:spid="_x0000_s201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矮衫晋助，冲田总司，夜兔吃货 </w:t>
      </w:r>
      <w:r>
        <w:rPr>
          <w:rFonts w:ascii="Times New Roman" w:hAnsi="Times New Roman" w:eastAsia="宋体" w:cs="Times New Roman"/>
          <w:color w:val="auto"/>
          <w:kern w:val="2"/>
          <w:sz w:val="21"/>
          <w:szCs w:val="20"/>
          <w:lang w:val="en-US" w:eastAsia="zh-CN" w:bidi="ar-SA"/>
        </w:rPr>
        <w:pict>
          <v:shape id="Picture 991" o:spid="_x0000_s20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高杉晋作，冲田总悟，夜兔神威 </w:t>
      </w:r>
      <w:r>
        <w:rPr>
          <w:rFonts w:ascii="Times New Roman" w:hAnsi="Times New Roman" w:eastAsia="宋体" w:cs="Times New Roman"/>
          <w:color w:val="auto"/>
          <w:kern w:val="2"/>
          <w:sz w:val="21"/>
          <w:szCs w:val="20"/>
          <w:lang w:val="en-US" w:eastAsia="zh-CN" w:bidi="ar-SA"/>
        </w:rPr>
        <w:pict>
          <v:shape id="Picture 992" o:spid="_x0000_s20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高杉晋助，冲田总司，夜兔神威 </w:t>
      </w:r>
      <w:r>
        <w:rPr>
          <w:rFonts w:ascii="Times New Roman" w:hAnsi="Times New Roman" w:eastAsia="宋体" w:cs="Times New Roman"/>
          <w:color w:val="auto"/>
          <w:kern w:val="2"/>
          <w:sz w:val="21"/>
          <w:szCs w:val="20"/>
          <w:lang w:val="en-US" w:eastAsia="zh-CN" w:bidi="ar-SA"/>
        </w:rPr>
        <w:pict>
          <v:shape id="Picture 993" o:spid="_x0000_s201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高杉晋助，冲田总悟，夜兔神威 </w:t>
      </w:r>
    </w:p>
    <w:p>
      <w:r>
        <w:t xml:space="preserve">#49 以下选项中哪个是福山润曾配过的动漫人物？ </w:t>
      </w:r>
    </w:p>
    <w:p>
      <w:r>
        <w:rPr>
          <w:rFonts w:ascii="Times New Roman" w:hAnsi="Times New Roman" w:eastAsia="宋体" w:cs="Times New Roman"/>
          <w:color w:val="auto"/>
          <w:kern w:val="2"/>
          <w:sz w:val="21"/>
          <w:szCs w:val="20"/>
          <w:lang w:val="en-US" w:eastAsia="zh-CN" w:bidi="ar-SA"/>
        </w:rPr>
        <w:pict>
          <v:shape id="Picture 994" o:spid="_x0000_s20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巴里阿西恩 </w:t>
      </w:r>
      <w:r>
        <w:rPr>
          <w:rFonts w:ascii="Times New Roman" w:hAnsi="Times New Roman" w:eastAsia="宋体" w:cs="Times New Roman"/>
          <w:color w:val="auto"/>
          <w:kern w:val="2"/>
          <w:sz w:val="21"/>
          <w:szCs w:val="20"/>
          <w:lang w:val="en-US" w:eastAsia="zh-CN" w:bidi="ar-SA"/>
        </w:rPr>
        <w:pict>
          <v:shape id="Picture 995" o:spid="_x0000_s20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玛丽安戴尔 </w:t>
      </w:r>
      <w:r>
        <w:rPr>
          <w:rFonts w:ascii="Times New Roman" w:hAnsi="Times New Roman" w:eastAsia="宋体" w:cs="Times New Roman"/>
          <w:color w:val="auto"/>
          <w:kern w:val="2"/>
          <w:sz w:val="21"/>
          <w:szCs w:val="20"/>
          <w:lang w:val="en-US" w:eastAsia="zh-CN" w:bidi="ar-SA"/>
        </w:rPr>
        <w:pict>
          <v:shape id="Picture 996" o:spid="_x0000_s202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列昂 </w:t>
      </w:r>
      <w:r>
        <w:rPr>
          <w:rFonts w:ascii="Times New Roman" w:hAnsi="Times New Roman" w:eastAsia="宋体" w:cs="Times New Roman"/>
          <w:color w:val="auto"/>
          <w:kern w:val="2"/>
          <w:sz w:val="21"/>
          <w:szCs w:val="20"/>
          <w:lang w:val="en-US" w:eastAsia="zh-CN" w:bidi="ar-SA"/>
        </w:rPr>
        <w:pict>
          <v:shape id="Picture 997" o:spid="_x0000_s20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艾乐库派尔·杜卡基斯 </w:t>
      </w:r>
    </w:p>
    <w:p>
      <w:r>
        <w:t xml:space="preserve">#50 bilibili娘叫什么? </w:t>
      </w:r>
    </w:p>
    <w:p>
      <w:r>
        <w:rPr>
          <w:rFonts w:ascii="Times New Roman" w:hAnsi="Times New Roman" w:eastAsia="宋体" w:cs="Times New Roman"/>
          <w:color w:val="auto"/>
          <w:kern w:val="2"/>
          <w:sz w:val="21"/>
          <w:szCs w:val="20"/>
          <w:lang w:val="en-US" w:eastAsia="zh-CN" w:bidi="ar-SA"/>
        </w:rPr>
        <w:pict>
          <v:shape id="Picture 998" o:spid="_x0000_s20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2211 </w:t>
      </w:r>
      <w:r>
        <w:rPr>
          <w:rFonts w:ascii="Times New Roman" w:hAnsi="Times New Roman" w:eastAsia="宋体" w:cs="Times New Roman"/>
          <w:color w:val="auto"/>
          <w:kern w:val="2"/>
          <w:sz w:val="21"/>
          <w:szCs w:val="20"/>
          <w:lang w:val="en-US" w:eastAsia="zh-CN" w:bidi="ar-SA"/>
        </w:rPr>
        <w:pict>
          <v:shape id="Picture 999" o:spid="_x0000_s20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1122 </w:t>
      </w:r>
      <w:r>
        <w:rPr>
          <w:rFonts w:ascii="Times New Roman" w:hAnsi="Times New Roman" w:eastAsia="宋体" w:cs="Times New Roman"/>
          <w:color w:val="auto"/>
          <w:kern w:val="2"/>
          <w:sz w:val="21"/>
          <w:szCs w:val="20"/>
          <w:lang w:val="en-US" w:eastAsia="zh-CN" w:bidi="ar-SA"/>
        </w:rPr>
        <w:pict>
          <v:shape id="Picture 1000" o:spid="_x0000_s20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AABB </w:t>
      </w:r>
      <w:r>
        <w:rPr>
          <w:rFonts w:ascii="Times New Roman" w:hAnsi="Times New Roman" w:eastAsia="宋体" w:cs="Times New Roman"/>
          <w:color w:val="auto"/>
          <w:kern w:val="2"/>
          <w:sz w:val="21"/>
          <w:szCs w:val="20"/>
          <w:lang w:val="en-US" w:eastAsia="zh-CN" w:bidi="ar-SA"/>
        </w:rPr>
        <w:pict>
          <v:shape id="Picture 1001" o:spid="_x0000_s202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2233 </w:t>
      </w:r>
    </w:p>
    <w:p>
      <w:r>
        <w:t xml:space="preserve">#51 在动漫《游戏王》中，暗游戏的真实身份是？ </w:t>
      </w:r>
    </w:p>
    <w:p>
      <w:r>
        <w:rPr>
          <w:rFonts w:ascii="Times New Roman" w:hAnsi="Times New Roman" w:eastAsia="宋体" w:cs="Times New Roman"/>
          <w:color w:val="auto"/>
          <w:kern w:val="2"/>
          <w:sz w:val="21"/>
          <w:szCs w:val="20"/>
          <w:lang w:val="en-US" w:eastAsia="zh-CN" w:bidi="ar-SA"/>
        </w:rPr>
        <w:pict>
          <v:shape id="Picture 1002" o:spid="_x0000_s20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盗墓者 </w:t>
      </w:r>
      <w:r>
        <w:rPr>
          <w:rFonts w:ascii="Times New Roman" w:hAnsi="Times New Roman" w:eastAsia="宋体" w:cs="Times New Roman"/>
          <w:color w:val="auto"/>
          <w:kern w:val="2"/>
          <w:sz w:val="21"/>
          <w:szCs w:val="20"/>
          <w:lang w:val="en-US" w:eastAsia="zh-CN" w:bidi="ar-SA"/>
        </w:rPr>
        <w:pict>
          <v:shape id="Picture 1003" o:spid="_x0000_s202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神官 </w:t>
      </w:r>
      <w:r>
        <w:rPr>
          <w:rFonts w:ascii="Times New Roman" w:hAnsi="Times New Roman" w:eastAsia="宋体" w:cs="Times New Roman"/>
          <w:color w:val="auto"/>
          <w:kern w:val="2"/>
          <w:sz w:val="21"/>
          <w:szCs w:val="20"/>
          <w:lang w:val="en-US" w:eastAsia="zh-CN" w:bidi="ar-SA"/>
        </w:rPr>
        <w:pict>
          <v:shape id="Picture 1004" o:spid="_x0000_s202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法老王 </w:t>
      </w:r>
      <w:r>
        <w:rPr>
          <w:rFonts w:ascii="Times New Roman" w:hAnsi="Times New Roman" w:eastAsia="宋体" w:cs="Times New Roman"/>
          <w:color w:val="auto"/>
          <w:kern w:val="2"/>
          <w:sz w:val="21"/>
          <w:szCs w:val="20"/>
          <w:lang w:val="en-US" w:eastAsia="zh-CN" w:bidi="ar-SA"/>
        </w:rPr>
        <w:pict>
          <v:shape id="Picture 1005" o:spid="_x0000_s202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骑士 </w:t>
      </w:r>
    </w:p>
    <w:p>
      <w:r>
        <w:t xml:space="preserve">#52 海猫鸣泣之时乐队武具叫什么名字 </w:t>
      </w:r>
    </w:p>
    <w:p>
      <w:r>
        <w:rPr>
          <w:rFonts w:ascii="Times New Roman" w:hAnsi="Times New Roman" w:eastAsia="宋体" w:cs="Times New Roman"/>
          <w:color w:val="auto"/>
          <w:kern w:val="2"/>
          <w:sz w:val="21"/>
          <w:szCs w:val="20"/>
          <w:lang w:val="en-US" w:eastAsia="zh-CN" w:bidi="ar-SA"/>
        </w:rPr>
        <w:pict>
          <v:shape id="Picture 1006" o:spid="_x0000_s20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捷斯塔姐妹兵 </w:t>
      </w:r>
      <w:r>
        <w:rPr>
          <w:rFonts w:ascii="Times New Roman" w:hAnsi="Times New Roman" w:eastAsia="宋体" w:cs="Times New Roman"/>
          <w:color w:val="auto"/>
          <w:kern w:val="2"/>
          <w:sz w:val="21"/>
          <w:szCs w:val="20"/>
          <w:lang w:val="en-US" w:eastAsia="zh-CN" w:bidi="ar-SA"/>
        </w:rPr>
        <w:pict>
          <v:shape id="Picture 1007" o:spid="_x0000_s20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谢丝塔姐妹兵 </w:t>
      </w:r>
      <w:r>
        <w:rPr>
          <w:rFonts w:ascii="Times New Roman" w:hAnsi="Times New Roman" w:eastAsia="宋体" w:cs="Times New Roman"/>
          <w:color w:val="auto"/>
          <w:kern w:val="2"/>
          <w:sz w:val="21"/>
          <w:szCs w:val="20"/>
          <w:lang w:val="en-US" w:eastAsia="zh-CN" w:bidi="ar-SA"/>
        </w:rPr>
        <w:pict>
          <v:shape id="Picture 1008" o:spid="_x0000_s203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捷丝塔姐妹兵 </w:t>
      </w:r>
      <w:r>
        <w:rPr>
          <w:rFonts w:ascii="Times New Roman" w:hAnsi="Times New Roman" w:eastAsia="宋体" w:cs="Times New Roman"/>
          <w:color w:val="auto"/>
          <w:kern w:val="2"/>
          <w:sz w:val="21"/>
          <w:szCs w:val="20"/>
          <w:lang w:val="en-US" w:eastAsia="zh-CN" w:bidi="ar-SA"/>
        </w:rPr>
        <w:pict>
          <v:shape id="Picture 1009" o:spid="_x0000_s203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谢斯塔姐妹兵 </w:t>
      </w:r>
    </w:p>
    <w:p>
      <w:r>
        <w:t xml:space="preserve">#53 比利海灵顿最喜欢的运动是什么？ </w:t>
      </w:r>
    </w:p>
    <w:p>
      <w:r>
        <w:rPr>
          <w:rFonts w:ascii="Times New Roman" w:hAnsi="Times New Roman" w:eastAsia="宋体" w:cs="Times New Roman"/>
          <w:color w:val="auto"/>
          <w:kern w:val="2"/>
          <w:sz w:val="21"/>
          <w:szCs w:val="20"/>
          <w:lang w:val="en-US" w:eastAsia="zh-CN" w:bidi="ar-SA"/>
        </w:rPr>
        <w:pict>
          <v:shape id="Picture 1010" o:spid="_x0000_s20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篮球 </w:t>
      </w:r>
      <w:r>
        <w:rPr>
          <w:rFonts w:ascii="Times New Roman" w:hAnsi="Times New Roman" w:eastAsia="宋体" w:cs="Times New Roman"/>
          <w:color w:val="auto"/>
          <w:kern w:val="2"/>
          <w:sz w:val="21"/>
          <w:szCs w:val="20"/>
          <w:lang w:val="en-US" w:eastAsia="zh-CN" w:bidi="ar-SA"/>
        </w:rPr>
        <w:pict>
          <v:shape id="Picture 1011" o:spid="_x0000_s203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摔跤 </w:t>
      </w:r>
      <w:r>
        <w:rPr>
          <w:rFonts w:ascii="Times New Roman" w:hAnsi="Times New Roman" w:eastAsia="宋体" w:cs="Times New Roman"/>
          <w:color w:val="auto"/>
          <w:kern w:val="2"/>
          <w:sz w:val="21"/>
          <w:szCs w:val="20"/>
          <w:lang w:val="en-US" w:eastAsia="zh-CN" w:bidi="ar-SA"/>
        </w:rPr>
        <w:pict>
          <v:shape id="Picture 1012" o:spid="_x0000_s20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足球 </w:t>
      </w:r>
      <w:r>
        <w:rPr>
          <w:rFonts w:ascii="Times New Roman" w:hAnsi="Times New Roman" w:eastAsia="宋体" w:cs="Times New Roman"/>
          <w:color w:val="auto"/>
          <w:kern w:val="2"/>
          <w:sz w:val="21"/>
          <w:szCs w:val="20"/>
          <w:lang w:val="en-US" w:eastAsia="zh-CN" w:bidi="ar-SA"/>
        </w:rPr>
        <w:pict>
          <v:shape id="Picture 1013" o:spid="_x0000_s20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跑步 </w:t>
      </w:r>
    </w:p>
    <w:p>
      <w:r>
        <w:t xml:space="preserve">#54 以下哪个游戏不是EA出品？ </w:t>
      </w:r>
    </w:p>
    <w:p>
      <w:r>
        <w:rPr>
          <w:rFonts w:ascii="Times New Roman" w:hAnsi="Times New Roman" w:eastAsia="宋体" w:cs="Times New Roman"/>
          <w:color w:val="auto"/>
          <w:kern w:val="2"/>
          <w:sz w:val="21"/>
          <w:szCs w:val="20"/>
          <w:lang w:val="en-US" w:eastAsia="zh-CN" w:bidi="ar-SA"/>
        </w:rPr>
        <w:pict>
          <v:shape id="Picture 1014" o:spid="_x0000_s20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战地 </w:t>
      </w:r>
      <w:r>
        <w:rPr>
          <w:rFonts w:ascii="Times New Roman" w:hAnsi="Times New Roman" w:eastAsia="宋体" w:cs="Times New Roman"/>
          <w:color w:val="auto"/>
          <w:kern w:val="2"/>
          <w:sz w:val="21"/>
          <w:szCs w:val="20"/>
          <w:lang w:val="en-US" w:eastAsia="zh-CN" w:bidi="ar-SA"/>
        </w:rPr>
        <w:pict>
          <v:shape id="Picture 1015" o:spid="_x0000_s20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死亡空间 </w:t>
      </w:r>
      <w:r>
        <w:rPr>
          <w:rFonts w:ascii="Times New Roman" w:hAnsi="Times New Roman" w:eastAsia="宋体" w:cs="Times New Roman"/>
          <w:color w:val="auto"/>
          <w:kern w:val="2"/>
          <w:sz w:val="21"/>
          <w:szCs w:val="20"/>
          <w:lang w:val="en-US" w:eastAsia="zh-CN" w:bidi="ar-SA"/>
        </w:rPr>
        <w:pict>
          <v:shape id="Picture 1016" o:spid="_x0000_s204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镜之边缘 </w:t>
      </w:r>
      <w:r>
        <w:rPr>
          <w:rFonts w:ascii="Times New Roman" w:hAnsi="Times New Roman" w:eastAsia="宋体" w:cs="Times New Roman"/>
          <w:color w:val="auto"/>
          <w:kern w:val="2"/>
          <w:sz w:val="21"/>
          <w:szCs w:val="20"/>
          <w:lang w:val="en-US" w:eastAsia="zh-CN" w:bidi="ar-SA"/>
        </w:rPr>
        <w:pict>
          <v:shape id="Picture 1017" o:spid="_x0000_s204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刺客信条 </w:t>
      </w:r>
    </w:p>
    <w:p>
      <w:r>
        <w:t xml:space="preserve">#55 游戏《幻世录1》中女主角蒂娜二转之后的称号叫什么？ </w:t>
      </w:r>
    </w:p>
    <w:p>
      <w:r>
        <w:rPr>
          <w:rFonts w:ascii="Times New Roman" w:hAnsi="Times New Roman" w:eastAsia="宋体" w:cs="Times New Roman"/>
          <w:color w:val="auto"/>
          <w:kern w:val="2"/>
          <w:sz w:val="21"/>
          <w:szCs w:val="20"/>
          <w:lang w:val="en-US" w:eastAsia="zh-CN" w:bidi="ar-SA"/>
        </w:rPr>
        <w:pict>
          <v:shape id="Picture 1018" o:spid="_x0000_s20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女祭司 </w:t>
      </w:r>
      <w:r>
        <w:rPr>
          <w:rFonts w:ascii="Times New Roman" w:hAnsi="Times New Roman" w:eastAsia="宋体" w:cs="Times New Roman"/>
          <w:color w:val="auto"/>
          <w:kern w:val="2"/>
          <w:sz w:val="21"/>
          <w:szCs w:val="20"/>
          <w:lang w:val="en-US" w:eastAsia="zh-CN" w:bidi="ar-SA"/>
        </w:rPr>
        <w:pict>
          <v:shape id="Picture 1019" o:spid="_x0000_s204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精灵使 </w:t>
      </w:r>
      <w:r>
        <w:rPr>
          <w:rFonts w:ascii="Times New Roman" w:hAnsi="Times New Roman" w:eastAsia="宋体" w:cs="Times New Roman"/>
          <w:color w:val="auto"/>
          <w:kern w:val="2"/>
          <w:sz w:val="21"/>
          <w:szCs w:val="20"/>
          <w:lang w:val="en-US" w:eastAsia="zh-CN" w:bidi="ar-SA"/>
        </w:rPr>
        <w:pict>
          <v:shape id="Picture 1020" o:spid="_x0000_s20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公主 </w:t>
      </w:r>
      <w:r>
        <w:rPr>
          <w:rFonts w:ascii="Times New Roman" w:hAnsi="Times New Roman" w:eastAsia="宋体" w:cs="Times New Roman"/>
          <w:color w:val="auto"/>
          <w:kern w:val="2"/>
          <w:sz w:val="21"/>
          <w:szCs w:val="20"/>
          <w:lang w:val="en-US" w:eastAsia="zh-CN" w:bidi="ar-SA"/>
        </w:rPr>
        <w:pict>
          <v:shape id="Picture 1021" o:spid="_x0000_s204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终焉剑使 </w:t>
      </w:r>
    </w:p>
    <w:p>
      <w:r>
        <w:t xml:space="preserve">#56 niconico的经济时段是什么情况？ </w:t>
      </w:r>
    </w:p>
    <w:p>
      <w:r>
        <w:rPr>
          <w:rFonts w:ascii="Times New Roman" w:hAnsi="Times New Roman" w:eastAsia="宋体" w:cs="Times New Roman"/>
          <w:color w:val="auto"/>
          <w:kern w:val="2"/>
          <w:sz w:val="21"/>
          <w:szCs w:val="20"/>
          <w:lang w:val="en-US" w:eastAsia="zh-CN" w:bidi="ar-SA"/>
        </w:rPr>
        <w:pict>
          <v:shape id="Picture 1022" o:spid="_x0000_s204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广告时段 </w:t>
      </w:r>
      <w:r>
        <w:rPr>
          <w:rFonts w:ascii="Times New Roman" w:hAnsi="Times New Roman" w:eastAsia="宋体" w:cs="Times New Roman"/>
          <w:color w:val="auto"/>
          <w:kern w:val="2"/>
          <w:sz w:val="21"/>
          <w:szCs w:val="20"/>
          <w:lang w:val="en-US" w:eastAsia="zh-CN" w:bidi="ar-SA"/>
        </w:rPr>
        <w:pict>
          <v:shape id="Picture 1023" o:spid="_x0000_s204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视频的清晰度下降 </w:t>
      </w:r>
      <w:r>
        <w:rPr>
          <w:rFonts w:ascii="Times New Roman" w:hAnsi="Times New Roman" w:eastAsia="宋体" w:cs="Times New Roman"/>
          <w:color w:val="auto"/>
          <w:kern w:val="2"/>
          <w:sz w:val="21"/>
          <w:szCs w:val="20"/>
          <w:lang w:val="en-US" w:eastAsia="zh-CN" w:bidi="ar-SA"/>
        </w:rPr>
        <w:pict>
          <v:shape id="Picture 1024" o:spid="_x0000_s20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生放的费用下降 </w:t>
      </w:r>
      <w:r>
        <w:rPr>
          <w:rFonts w:ascii="Times New Roman" w:hAnsi="Times New Roman" w:eastAsia="宋体" w:cs="Times New Roman"/>
          <w:color w:val="auto"/>
          <w:kern w:val="2"/>
          <w:sz w:val="21"/>
          <w:szCs w:val="20"/>
          <w:lang w:val="en-US" w:eastAsia="zh-CN" w:bidi="ar-SA"/>
        </w:rPr>
        <w:pict>
          <v:shape id="Picture 1025" o:spid="_x0000_s20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商业运营时段 </w:t>
      </w:r>
    </w:p>
    <w:p>
      <w:r>
        <w:t xml:space="preserve">#57 DOS的中文名是？ </w:t>
      </w:r>
    </w:p>
    <w:p>
      <w:r>
        <w:rPr>
          <w:rFonts w:ascii="Times New Roman" w:hAnsi="Times New Roman" w:eastAsia="宋体" w:cs="Times New Roman"/>
          <w:color w:val="auto"/>
          <w:kern w:val="2"/>
          <w:sz w:val="21"/>
          <w:szCs w:val="20"/>
          <w:lang w:val="en-US" w:eastAsia="zh-CN" w:bidi="ar-SA"/>
        </w:rPr>
        <w:pict>
          <v:shape id="Picture 1026" o:spid="_x0000_s20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肮脏的操作系统 </w:t>
      </w:r>
      <w:r>
        <w:rPr>
          <w:rFonts w:ascii="Times New Roman" w:hAnsi="Times New Roman" w:eastAsia="宋体" w:cs="Times New Roman"/>
          <w:color w:val="auto"/>
          <w:kern w:val="2"/>
          <w:sz w:val="21"/>
          <w:szCs w:val="20"/>
          <w:lang w:val="en-US" w:eastAsia="zh-CN" w:bidi="ar-SA"/>
        </w:rPr>
        <w:pict>
          <v:shape id="Picture 1027" o:spid="_x0000_s205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磁盘操作系统 </w:t>
      </w:r>
      <w:r>
        <w:rPr>
          <w:rFonts w:ascii="Times New Roman" w:hAnsi="Times New Roman" w:eastAsia="宋体" w:cs="Times New Roman"/>
          <w:color w:val="auto"/>
          <w:kern w:val="2"/>
          <w:sz w:val="21"/>
          <w:szCs w:val="20"/>
          <w:lang w:val="en-US" w:eastAsia="zh-CN" w:bidi="ar-SA"/>
        </w:rPr>
        <w:pict>
          <v:shape id="Picture 1028" o:spid="_x0000_s20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软盘操作系统 </w:t>
      </w:r>
      <w:r>
        <w:rPr>
          <w:rFonts w:ascii="Times New Roman" w:hAnsi="Times New Roman" w:eastAsia="宋体" w:cs="Times New Roman"/>
          <w:color w:val="auto"/>
          <w:kern w:val="2"/>
          <w:sz w:val="21"/>
          <w:szCs w:val="20"/>
          <w:lang w:val="en-US" w:eastAsia="zh-CN" w:bidi="ar-SA"/>
        </w:rPr>
        <w:pict>
          <v:shape id="Picture 1029" o:spid="_x0000_s205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硬盘操作系统 </w:t>
      </w:r>
    </w:p>
    <w:p>
      <w:r>
        <w:t xml:space="preserve">#58 剑侠情缘网络版叁中，既能看到雪景又能看到春色的地方是 </w:t>
      </w:r>
    </w:p>
    <w:p>
      <w:r>
        <w:rPr>
          <w:rFonts w:ascii="Times New Roman" w:hAnsi="Times New Roman" w:eastAsia="宋体" w:cs="Times New Roman"/>
          <w:color w:val="auto"/>
          <w:kern w:val="2"/>
          <w:sz w:val="21"/>
          <w:szCs w:val="20"/>
          <w:lang w:val="en-US" w:eastAsia="zh-CN" w:bidi="ar-SA"/>
        </w:rPr>
        <w:pict>
          <v:shape id="Picture 1030" o:spid="_x0000_s205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小遥峰 </w:t>
      </w:r>
      <w:r>
        <w:rPr>
          <w:rFonts w:ascii="Times New Roman" w:hAnsi="Times New Roman" w:eastAsia="宋体" w:cs="Times New Roman"/>
          <w:color w:val="auto"/>
          <w:kern w:val="2"/>
          <w:sz w:val="21"/>
          <w:szCs w:val="20"/>
          <w:lang w:val="en-US" w:eastAsia="zh-CN" w:bidi="ar-SA"/>
        </w:rPr>
        <w:pict>
          <v:shape id="Picture 1031" o:spid="_x0000_s20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三星望月 </w:t>
      </w:r>
      <w:r>
        <w:rPr>
          <w:rFonts w:ascii="Times New Roman" w:hAnsi="Times New Roman" w:eastAsia="宋体" w:cs="Times New Roman"/>
          <w:color w:val="auto"/>
          <w:kern w:val="2"/>
          <w:sz w:val="21"/>
          <w:szCs w:val="20"/>
          <w:lang w:val="en-US" w:eastAsia="zh-CN" w:bidi="ar-SA"/>
        </w:rPr>
        <w:pict>
          <v:shape id="Picture 1032" o:spid="_x0000_s20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论剑台 </w:t>
      </w:r>
      <w:r>
        <w:rPr>
          <w:rFonts w:ascii="Times New Roman" w:hAnsi="Times New Roman" w:eastAsia="宋体" w:cs="Times New Roman"/>
          <w:color w:val="auto"/>
          <w:kern w:val="2"/>
          <w:sz w:val="21"/>
          <w:szCs w:val="20"/>
          <w:lang w:val="en-US" w:eastAsia="zh-CN" w:bidi="ar-SA"/>
        </w:rPr>
        <w:pict>
          <v:shape id="Picture 1033" o:spid="_x0000_s205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二十四桥 </w:t>
      </w:r>
    </w:p>
    <w:p>
      <w:r>
        <w:t xml:space="preserve">#59 《凉宫春日的忧郁》动画中用1096这个数字简称的角色的名字是什么？ </w:t>
      </w:r>
    </w:p>
    <w:p>
      <w:r>
        <w:rPr>
          <w:rFonts w:ascii="Times New Roman" w:hAnsi="Times New Roman" w:eastAsia="宋体" w:cs="Times New Roman"/>
          <w:color w:val="auto"/>
          <w:kern w:val="2"/>
          <w:sz w:val="21"/>
          <w:szCs w:val="20"/>
          <w:lang w:val="en-US" w:eastAsia="zh-CN" w:bidi="ar-SA"/>
        </w:rPr>
        <w:pict>
          <v:shape id="Picture 1034" o:spid="_x0000_s205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朝比奈实玖瑠 </w:t>
      </w:r>
      <w:r>
        <w:rPr>
          <w:rFonts w:ascii="Times New Roman" w:hAnsi="Times New Roman" w:eastAsia="宋体" w:cs="Times New Roman"/>
          <w:color w:val="auto"/>
          <w:kern w:val="2"/>
          <w:sz w:val="21"/>
          <w:szCs w:val="20"/>
          <w:lang w:val="en-US" w:eastAsia="zh-CN" w:bidi="ar-SA"/>
        </w:rPr>
        <w:pict>
          <v:shape id="Picture 1035" o:spid="_x0000_s20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凉宫春日 </w:t>
      </w:r>
      <w:r>
        <w:rPr>
          <w:rFonts w:ascii="Times New Roman" w:hAnsi="Times New Roman" w:eastAsia="宋体" w:cs="Times New Roman"/>
          <w:color w:val="auto"/>
          <w:kern w:val="2"/>
          <w:sz w:val="21"/>
          <w:szCs w:val="20"/>
          <w:lang w:val="en-US" w:eastAsia="zh-CN" w:bidi="ar-SA"/>
        </w:rPr>
        <w:pict>
          <v:shape id="Picture 1036" o:spid="_x0000_s20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长门有希 </w:t>
      </w:r>
      <w:r>
        <w:rPr>
          <w:rFonts w:ascii="Times New Roman" w:hAnsi="Times New Roman" w:eastAsia="宋体" w:cs="Times New Roman"/>
          <w:color w:val="auto"/>
          <w:kern w:val="2"/>
          <w:sz w:val="21"/>
          <w:szCs w:val="20"/>
          <w:lang w:val="en-US" w:eastAsia="zh-CN" w:bidi="ar-SA"/>
        </w:rPr>
        <w:pict>
          <v:shape id="Picture 1037" o:spid="_x0000_s206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朝仓凉子 </w:t>
      </w:r>
    </w:p>
    <w:p>
      <w:r>
        <w:t xml:space="preserve">#60 下列哪首歌以毕业为主题 </w:t>
      </w:r>
    </w:p>
    <w:p>
      <w:r>
        <w:rPr>
          <w:rFonts w:ascii="Times New Roman" w:hAnsi="Times New Roman" w:eastAsia="宋体" w:cs="Times New Roman"/>
          <w:color w:val="auto"/>
          <w:kern w:val="2"/>
          <w:sz w:val="21"/>
          <w:szCs w:val="20"/>
          <w:lang w:val="en-US" w:eastAsia="zh-CN" w:bidi="ar-SA"/>
        </w:rPr>
        <w:pict>
          <v:shape id="Picture 1038" o:spid="_x0000_s20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6月7日 </w:t>
      </w:r>
      <w:r>
        <w:rPr>
          <w:rFonts w:ascii="Times New Roman" w:hAnsi="Times New Roman" w:eastAsia="宋体" w:cs="Times New Roman"/>
          <w:color w:val="auto"/>
          <w:kern w:val="2"/>
          <w:sz w:val="21"/>
          <w:szCs w:val="20"/>
          <w:lang w:val="en-US" w:eastAsia="zh-CN" w:bidi="ar-SA"/>
        </w:rPr>
        <w:pict>
          <v:shape id="Picture 1039" o:spid="_x0000_s20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8月1日 </w:t>
      </w:r>
      <w:r>
        <w:rPr>
          <w:rFonts w:ascii="Times New Roman" w:hAnsi="Times New Roman" w:eastAsia="宋体" w:cs="Times New Roman"/>
          <w:color w:val="auto"/>
          <w:kern w:val="2"/>
          <w:sz w:val="21"/>
          <w:szCs w:val="20"/>
          <w:lang w:val="en-US" w:eastAsia="zh-CN" w:bidi="ar-SA"/>
        </w:rPr>
        <w:pict>
          <v:shape id="Picture 1040" o:spid="_x0000_s206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7月1日 </w:t>
      </w:r>
      <w:r>
        <w:rPr>
          <w:rFonts w:ascii="Times New Roman" w:hAnsi="Times New Roman" w:eastAsia="宋体" w:cs="Times New Roman"/>
          <w:color w:val="auto"/>
          <w:kern w:val="2"/>
          <w:sz w:val="21"/>
          <w:szCs w:val="20"/>
          <w:lang w:val="en-US" w:eastAsia="zh-CN" w:bidi="ar-SA"/>
        </w:rPr>
        <w:pict>
          <v:shape id="Picture 1041" o:spid="_x0000_s206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3月9日 </w:t>
      </w:r>
    </w:p>
    <w:p>
      <w:r>
        <w:t xml:space="preserve">#61 游戏Ar Tonelico中，以下哪个诗魔法没有使用Hymmnos？ </w:t>
      </w:r>
    </w:p>
    <w:p>
      <w:r>
        <w:rPr>
          <w:rFonts w:ascii="Times New Roman" w:hAnsi="Times New Roman" w:eastAsia="宋体" w:cs="Times New Roman"/>
          <w:color w:val="auto"/>
          <w:kern w:val="2"/>
          <w:sz w:val="21"/>
          <w:szCs w:val="20"/>
          <w:lang w:val="en-US" w:eastAsia="zh-CN" w:bidi="ar-SA"/>
        </w:rPr>
        <w:pict>
          <v:shape id="Picture 1042" o:spid="_x0000_s206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聆紗の子守唄 </w:t>
      </w:r>
      <w:r>
        <w:rPr>
          <w:rFonts w:ascii="Times New Roman" w:hAnsi="Times New Roman" w:eastAsia="宋体" w:cs="Times New Roman"/>
          <w:color w:val="auto"/>
          <w:kern w:val="2"/>
          <w:sz w:val="21"/>
          <w:szCs w:val="20"/>
          <w:lang w:val="en-US" w:eastAsia="zh-CN" w:bidi="ar-SA"/>
        </w:rPr>
        <w:pict>
          <v:shape id="Picture 1043" o:spid="_x0000_s206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EXEC_RIG=VEDA/. </w:t>
      </w:r>
      <w:r>
        <w:rPr>
          <w:rFonts w:ascii="Times New Roman" w:hAnsi="Times New Roman" w:eastAsia="宋体" w:cs="Times New Roman"/>
          <w:color w:val="auto"/>
          <w:kern w:val="2"/>
          <w:sz w:val="21"/>
          <w:szCs w:val="20"/>
          <w:lang w:val="en-US" w:eastAsia="zh-CN" w:bidi="ar-SA"/>
        </w:rPr>
        <w:pict>
          <v:shape id="Picture 1044" o:spid="_x0000_s20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EXEC_FLIP_FUSIONSPHERE/. </w:t>
      </w:r>
      <w:r>
        <w:rPr>
          <w:rFonts w:ascii="Times New Roman" w:hAnsi="Times New Roman" w:eastAsia="宋体" w:cs="Times New Roman"/>
          <w:color w:val="auto"/>
          <w:kern w:val="2"/>
          <w:sz w:val="21"/>
          <w:szCs w:val="20"/>
          <w:lang w:val="en-US" w:eastAsia="zh-CN" w:bidi="ar-SA"/>
        </w:rPr>
        <w:pict>
          <v:shape id="Picture 1045" o:spid="_x0000_s20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EXEC_REBIRTHIA=PROTOCOL/. </w:t>
      </w:r>
    </w:p>
    <w:p>
      <w:r>
        <w:t xml:space="preserve">#62 45度转头是哪位动画监督的代表性姿势？ </w:t>
      </w:r>
    </w:p>
    <w:p>
      <w:r>
        <w:rPr>
          <w:rFonts w:ascii="Times New Roman" w:hAnsi="Times New Roman" w:eastAsia="宋体" w:cs="Times New Roman"/>
          <w:color w:val="auto"/>
          <w:kern w:val="2"/>
          <w:sz w:val="21"/>
          <w:szCs w:val="20"/>
          <w:lang w:val="en-US" w:eastAsia="zh-CN" w:bidi="ar-SA"/>
        </w:rPr>
        <w:pict>
          <v:shape id="Picture 1046" o:spid="_x0000_s207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岸诚二 </w:t>
      </w:r>
      <w:r>
        <w:rPr>
          <w:rFonts w:ascii="Times New Roman" w:hAnsi="Times New Roman" w:eastAsia="宋体" w:cs="Times New Roman"/>
          <w:color w:val="auto"/>
          <w:kern w:val="2"/>
          <w:sz w:val="21"/>
          <w:szCs w:val="20"/>
          <w:lang w:val="en-US" w:eastAsia="zh-CN" w:bidi="ar-SA"/>
        </w:rPr>
        <w:pict>
          <v:shape id="Picture 1047" o:spid="_x0000_s20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宫崎骏 </w:t>
      </w:r>
      <w:r>
        <w:rPr>
          <w:rFonts w:ascii="Times New Roman" w:hAnsi="Times New Roman" w:eastAsia="宋体" w:cs="Times New Roman"/>
          <w:color w:val="auto"/>
          <w:kern w:val="2"/>
          <w:sz w:val="21"/>
          <w:szCs w:val="20"/>
          <w:lang w:val="en-US" w:eastAsia="zh-CN" w:bidi="ar-SA"/>
        </w:rPr>
        <w:pict>
          <v:shape id="Picture 1048" o:spid="_x0000_s207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新海诚 </w:t>
      </w:r>
      <w:r>
        <w:rPr>
          <w:rFonts w:ascii="Times New Roman" w:hAnsi="Times New Roman" w:eastAsia="宋体" w:cs="Times New Roman"/>
          <w:color w:val="auto"/>
          <w:kern w:val="2"/>
          <w:sz w:val="21"/>
          <w:szCs w:val="20"/>
          <w:lang w:val="en-US" w:eastAsia="zh-CN" w:bidi="ar-SA"/>
        </w:rPr>
        <w:pict>
          <v:shape id="Picture 1049" o:spid="_x0000_s207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新房昭之 </w:t>
      </w:r>
    </w:p>
    <w:p>
      <w:r>
        <w:t xml:space="preserve">#63 以下哪位不是世界知名的数学家？ </w:t>
      </w:r>
    </w:p>
    <w:p>
      <w:r>
        <w:rPr>
          <w:rFonts w:ascii="Times New Roman" w:hAnsi="Times New Roman" w:eastAsia="宋体" w:cs="Times New Roman"/>
          <w:color w:val="auto"/>
          <w:kern w:val="2"/>
          <w:sz w:val="21"/>
          <w:szCs w:val="20"/>
          <w:lang w:val="en-US" w:eastAsia="zh-CN" w:bidi="ar-SA"/>
        </w:rPr>
        <w:pict>
          <v:shape id="Picture 1050" o:spid="_x0000_s207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爱因斯坦 </w:t>
      </w:r>
      <w:r>
        <w:rPr>
          <w:rFonts w:ascii="Times New Roman" w:hAnsi="Times New Roman" w:eastAsia="宋体" w:cs="Times New Roman"/>
          <w:color w:val="auto"/>
          <w:kern w:val="2"/>
          <w:sz w:val="21"/>
          <w:szCs w:val="20"/>
          <w:lang w:val="en-US" w:eastAsia="zh-CN" w:bidi="ar-SA"/>
        </w:rPr>
        <w:pict>
          <v:shape id="Picture 1051" o:spid="_x0000_s20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毕达哥拉斯 </w:t>
      </w:r>
      <w:r>
        <w:rPr>
          <w:rFonts w:ascii="Times New Roman" w:hAnsi="Times New Roman" w:eastAsia="宋体" w:cs="Times New Roman"/>
          <w:color w:val="auto"/>
          <w:kern w:val="2"/>
          <w:sz w:val="21"/>
          <w:szCs w:val="20"/>
          <w:lang w:val="en-US" w:eastAsia="zh-CN" w:bidi="ar-SA"/>
        </w:rPr>
        <w:pict>
          <v:shape id="Picture 1052" o:spid="_x0000_s20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牛顿 </w:t>
      </w:r>
      <w:r>
        <w:rPr>
          <w:rFonts w:ascii="Times New Roman" w:hAnsi="Times New Roman" w:eastAsia="宋体" w:cs="Times New Roman"/>
          <w:color w:val="auto"/>
          <w:kern w:val="2"/>
          <w:sz w:val="21"/>
          <w:szCs w:val="20"/>
          <w:lang w:val="en-US" w:eastAsia="zh-CN" w:bidi="ar-SA"/>
        </w:rPr>
        <w:pict>
          <v:shape id="Picture 1053" o:spid="_x0000_s207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欧几里得 </w:t>
      </w:r>
    </w:p>
    <w:p>
      <w:r>
        <w:t xml:space="preserve">#64 在鬼武者3最终关左马介吸收了信长的爱刀所融合出的最强之剑的正确名称是 </w:t>
      </w:r>
    </w:p>
    <w:p>
      <w:r>
        <w:rPr>
          <w:rFonts w:ascii="Times New Roman" w:hAnsi="Times New Roman" w:eastAsia="宋体" w:cs="Times New Roman"/>
          <w:color w:val="auto"/>
          <w:kern w:val="2"/>
          <w:sz w:val="21"/>
          <w:szCs w:val="20"/>
          <w:lang w:val="en-US" w:eastAsia="zh-CN" w:bidi="ar-SA"/>
        </w:rPr>
        <w:pict>
          <v:shape id="Picture 1054" o:spid="_x0000_s207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鬼斩左文字 </w:t>
      </w:r>
      <w:r>
        <w:rPr>
          <w:rFonts w:ascii="Times New Roman" w:hAnsi="Times New Roman" w:eastAsia="宋体" w:cs="Times New Roman"/>
          <w:color w:val="auto"/>
          <w:kern w:val="2"/>
          <w:sz w:val="21"/>
          <w:szCs w:val="20"/>
          <w:lang w:val="en-US" w:eastAsia="zh-CN" w:bidi="ar-SA"/>
        </w:rPr>
        <w:pict>
          <v:shape id="Picture 1055" o:spid="_x0000_s207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鬼斩上文字 </w:t>
      </w:r>
      <w:r>
        <w:rPr>
          <w:rFonts w:ascii="Times New Roman" w:hAnsi="Times New Roman" w:eastAsia="宋体" w:cs="Times New Roman"/>
          <w:color w:val="auto"/>
          <w:kern w:val="2"/>
          <w:sz w:val="21"/>
          <w:szCs w:val="20"/>
          <w:lang w:val="en-US" w:eastAsia="zh-CN" w:bidi="ar-SA"/>
        </w:rPr>
        <w:pict>
          <v:shape id="Picture 1056" o:spid="_x0000_s20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鬼斩右文字 </w:t>
      </w:r>
      <w:r>
        <w:rPr>
          <w:rFonts w:ascii="Times New Roman" w:hAnsi="Times New Roman" w:eastAsia="宋体" w:cs="Times New Roman"/>
          <w:color w:val="auto"/>
          <w:kern w:val="2"/>
          <w:sz w:val="21"/>
          <w:szCs w:val="20"/>
          <w:lang w:val="en-US" w:eastAsia="zh-CN" w:bidi="ar-SA"/>
        </w:rPr>
        <w:pict>
          <v:shape id="Picture 1057" o:spid="_x0000_s20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鬼斩下文字 </w:t>
      </w:r>
    </w:p>
    <w:p>
      <w:r>
        <w:t xml:space="preserve">#65 fate系列中saber最强的攻击宝具是什么 </w:t>
      </w:r>
    </w:p>
    <w:p>
      <w:r>
        <w:rPr>
          <w:rFonts w:ascii="Times New Roman" w:hAnsi="Times New Roman" w:eastAsia="宋体" w:cs="Times New Roman"/>
          <w:color w:val="auto"/>
          <w:kern w:val="2"/>
          <w:sz w:val="21"/>
          <w:szCs w:val="20"/>
          <w:lang w:val="en-US" w:eastAsia="zh-CN" w:bidi="ar-SA"/>
        </w:rPr>
        <w:pict>
          <v:shape id="Picture 1058" o:spid="_x0000_s20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Avalon </w:t>
      </w:r>
      <w:r>
        <w:rPr>
          <w:rFonts w:ascii="Times New Roman" w:hAnsi="Times New Roman" w:eastAsia="宋体" w:cs="Times New Roman"/>
          <w:color w:val="auto"/>
          <w:kern w:val="2"/>
          <w:sz w:val="21"/>
          <w:szCs w:val="20"/>
          <w:lang w:val="en-US" w:eastAsia="zh-CN" w:bidi="ar-SA"/>
        </w:rPr>
        <w:pict>
          <v:shape id="Picture 1059" o:spid="_x0000_s208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Excalibur </w:t>
      </w:r>
      <w:r>
        <w:rPr>
          <w:rFonts w:ascii="Times New Roman" w:hAnsi="Times New Roman" w:eastAsia="宋体" w:cs="Times New Roman"/>
          <w:color w:val="auto"/>
          <w:kern w:val="2"/>
          <w:sz w:val="21"/>
          <w:szCs w:val="20"/>
          <w:lang w:val="en-US" w:eastAsia="zh-CN" w:bidi="ar-SA"/>
        </w:rPr>
        <w:pict>
          <v:shape id="Picture 1060" o:spid="_x0000_s20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Enuma Elish </w:t>
      </w:r>
      <w:r>
        <w:rPr>
          <w:rFonts w:ascii="Times New Roman" w:hAnsi="Times New Roman" w:eastAsia="宋体" w:cs="Times New Roman"/>
          <w:color w:val="auto"/>
          <w:kern w:val="2"/>
          <w:sz w:val="21"/>
          <w:szCs w:val="20"/>
          <w:lang w:val="en-US" w:eastAsia="zh-CN" w:bidi="ar-SA"/>
        </w:rPr>
        <w:pict>
          <v:shape id="Picture 1061" o:spid="_x0000_s208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Aestus Domus Aurea </w:t>
      </w:r>
    </w:p>
    <w:p>
      <w:r>
        <w:t xml:space="preserve">#66 被网友称为“世界第一吃货殿下”的是 </w:t>
      </w:r>
    </w:p>
    <w:p>
      <w:r>
        <w:rPr>
          <w:rFonts w:ascii="Times New Roman" w:hAnsi="Times New Roman" w:eastAsia="宋体" w:cs="Times New Roman"/>
          <w:color w:val="auto"/>
          <w:kern w:val="2"/>
          <w:sz w:val="21"/>
          <w:szCs w:val="20"/>
          <w:lang w:val="en-US" w:eastAsia="zh-CN" w:bidi="ar-SA"/>
        </w:rPr>
        <w:pict>
          <v:shape id="Picture 1062" o:spid="_x0000_s208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洛天依 </w:t>
      </w:r>
      <w:r>
        <w:rPr>
          <w:rFonts w:ascii="Times New Roman" w:hAnsi="Times New Roman" w:eastAsia="宋体" w:cs="Times New Roman"/>
          <w:color w:val="auto"/>
          <w:kern w:val="2"/>
          <w:sz w:val="21"/>
          <w:szCs w:val="20"/>
          <w:lang w:val="en-US" w:eastAsia="zh-CN" w:bidi="ar-SA"/>
        </w:rPr>
        <w:pict>
          <v:shape id="Picture 1063" o:spid="_x0000_s20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黑岩射手 </w:t>
      </w:r>
      <w:r>
        <w:rPr>
          <w:rFonts w:ascii="Times New Roman" w:hAnsi="Times New Roman" w:eastAsia="宋体" w:cs="Times New Roman"/>
          <w:color w:val="auto"/>
          <w:kern w:val="2"/>
          <w:sz w:val="21"/>
          <w:szCs w:val="20"/>
          <w:lang w:val="en-US" w:eastAsia="zh-CN" w:bidi="ar-SA"/>
        </w:rPr>
        <w:pict>
          <v:shape id="Picture 1064" o:spid="_x0000_s208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初音未来 </w:t>
      </w:r>
      <w:r>
        <w:rPr>
          <w:rFonts w:ascii="Times New Roman" w:hAnsi="Times New Roman" w:eastAsia="宋体" w:cs="Times New Roman"/>
          <w:color w:val="auto"/>
          <w:kern w:val="2"/>
          <w:sz w:val="21"/>
          <w:szCs w:val="20"/>
          <w:lang w:val="en-US" w:eastAsia="zh-CN" w:bidi="ar-SA"/>
        </w:rPr>
        <w:pict>
          <v:shape id="Picture 1065" o:spid="_x0000_s20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乐正绫 </w:t>
      </w:r>
    </w:p>
    <w:p>
      <w:r>
        <w:t xml:space="preserve">#67 妖精的旋律女主真正的名字是？ </w:t>
      </w:r>
    </w:p>
    <w:p>
      <w:r>
        <w:rPr>
          <w:rFonts w:ascii="Times New Roman" w:hAnsi="Times New Roman" w:eastAsia="宋体" w:cs="Times New Roman"/>
          <w:color w:val="auto"/>
          <w:kern w:val="2"/>
          <w:sz w:val="21"/>
          <w:szCs w:val="20"/>
          <w:lang w:val="en-US" w:eastAsia="zh-CN" w:bidi="ar-SA"/>
        </w:rPr>
        <w:pict>
          <v:shape id="Picture 1066" o:spid="_x0000_s20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娜娜 </w:t>
      </w:r>
      <w:r>
        <w:rPr>
          <w:rFonts w:ascii="Times New Roman" w:hAnsi="Times New Roman" w:eastAsia="宋体" w:cs="Times New Roman"/>
          <w:color w:val="auto"/>
          <w:kern w:val="2"/>
          <w:sz w:val="21"/>
          <w:szCs w:val="20"/>
          <w:lang w:val="en-US" w:eastAsia="zh-CN" w:bidi="ar-SA"/>
        </w:rPr>
        <w:pict>
          <v:shape id="Picture 1067" o:spid="_x0000_s209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真理子 </w:t>
      </w:r>
      <w:r>
        <w:rPr>
          <w:rFonts w:ascii="Times New Roman" w:hAnsi="Times New Roman" w:eastAsia="宋体" w:cs="Times New Roman"/>
          <w:color w:val="auto"/>
          <w:kern w:val="2"/>
          <w:sz w:val="21"/>
          <w:szCs w:val="20"/>
          <w:lang w:val="en-US" w:eastAsia="zh-CN" w:bidi="ar-SA"/>
        </w:rPr>
        <w:pict>
          <v:shape id="Picture 1068" o:spid="_x0000_s209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妮悠 </w:t>
      </w:r>
      <w:r>
        <w:rPr>
          <w:rFonts w:ascii="Times New Roman" w:hAnsi="Times New Roman" w:eastAsia="宋体" w:cs="Times New Roman"/>
          <w:color w:val="auto"/>
          <w:kern w:val="2"/>
          <w:sz w:val="21"/>
          <w:szCs w:val="20"/>
          <w:lang w:val="en-US" w:eastAsia="zh-CN" w:bidi="ar-SA"/>
        </w:rPr>
        <w:pict>
          <v:shape id="Picture 1069" o:spid="_x0000_s20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露西 </w:t>
      </w:r>
    </w:p>
    <w:p>
      <w:r>
        <w:t xml:space="preserve">#68 动画《海贼王》从哪一年开播的？ </w:t>
      </w:r>
    </w:p>
    <w:p>
      <w:r>
        <w:rPr>
          <w:rFonts w:ascii="Times New Roman" w:hAnsi="Times New Roman" w:eastAsia="宋体" w:cs="Times New Roman"/>
          <w:color w:val="auto"/>
          <w:kern w:val="2"/>
          <w:sz w:val="21"/>
          <w:szCs w:val="20"/>
          <w:lang w:val="en-US" w:eastAsia="zh-CN" w:bidi="ar-SA"/>
        </w:rPr>
        <w:pict>
          <v:shape id="Picture 1070" o:spid="_x0000_s209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1998年 </w:t>
      </w:r>
      <w:r>
        <w:rPr>
          <w:rFonts w:ascii="Times New Roman" w:hAnsi="Times New Roman" w:eastAsia="宋体" w:cs="Times New Roman"/>
          <w:color w:val="auto"/>
          <w:kern w:val="2"/>
          <w:sz w:val="21"/>
          <w:szCs w:val="20"/>
          <w:lang w:val="en-US" w:eastAsia="zh-CN" w:bidi="ar-SA"/>
        </w:rPr>
        <w:pict>
          <v:shape id="Picture 1071" o:spid="_x0000_s20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2000年 </w:t>
      </w:r>
      <w:r>
        <w:rPr>
          <w:rFonts w:ascii="Times New Roman" w:hAnsi="Times New Roman" w:eastAsia="宋体" w:cs="Times New Roman"/>
          <w:color w:val="auto"/>
          <w:kern w:val="2"/>
          <w:sz w:val="21"/>
          <w:szCs w:val="20"/>
          <w:lang w:val="en-US" w:eastAsia="zh-CN" w:bidi="ar-SA"/>
        </w:rPr>
        <w:pict>
          <v:shape id="Picture 1072" o:spid="_x0000_s20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2001年 </w:t>
      </w:r>
      <w:r>
        <w:rPr>
          <w:rFonts w:ascii="Times New Roman" w:hAnsi="Times New Roman" w:eastAsia="宋体" w:cs="Times New Roman"/>
          <w:color w:val="auto"/>
          <w:kern w:val="2"/>
          <w:sz w:val="21"/>
          <w:szCs w:val="20"/>
          <w:lang w:val="en-US" w:eastAsia="zh-CN" w:bidi="ar-SA"/>
        </w:rPr>
        <w:pict>
          <v:shape id="Picture 1073" o:spid="_x0000_s209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1999年 </w:t>
      </w:r>
    </w:p>
    <w:p>
      <w:r>
        <w:t xml:space="preserve">#69 《我的青春恋爱物语果然有问题》中男主角的外号“大老师”来自下列那个作品的neta </w:t>
      </w:r>
    </w:p>
    <w:p>
      <w:r>
        <w:rPr>
          <w:rFonts w:ascii="Times New Roman" w:hAnsi="Times New Roman" w:eastAsia="宋体" w:cs="Times New Roman"/>
          <w:color w:val="auto"/>
          <w:kern w:val="2"/>
          <w:sz w:val="21"/>
          <w:szCs w:val="20"/>
          <w:lang w:val="en-US" w:eastAsia="zh-CN" w:bidi="ar-SA"/>
        </w:rPr>
        <w:pict>
          <v:shape id="Picture 1074" o:spid="_x0000_s20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冰菓 </w:t>
      </w:r>
      <w:r>
        <w:rPr>
          <w:rFonts w:ascii="Times New Roman" w:hAnsi="Times New Roman" w:eastAsia="宋体" w:cs="Times New Roman"/>
          <w:color w:val="auto"/>
          <w:kern w:val="2"/>
          <w:sz w:val="21"/>
          <w:szCs w:val="20"/>
          <w:lang w:val="en-US" w:eastAsia="zh-CN" w:bidi="ar-SA"/>
        </w:rPr>
        <w:pict>
          <v:shape id="Picture 1075" o:spid="_x0000_s209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中二病也要谈恋爱 </w:t>
      </w:r>
      <w:r>
        <w:rPr>
          <w:rFonts w:ascii="Times New Roman" w:hAnsi="Times New Roman" w:eastAsia="宋体" w:cs="Times New Roman"/>
          <w:color w:val="auto"/>
          <w:kern w:val="2"/>
          <w:sz w:val="21"/>
          <w:szCs w:val="20"/>
          <w:lang w:val="en-US" w:eastAsia="zh-CN" w:bidi="ar-SA"/>
        </w:rPr>
        <w:pict>
          <v:shape id="Picture 1076" o:spid="_x0000_s210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心连情结 </w:t>
      </w:r>
      <w:r>
        <w:rPr>
          <w:rFonts w:ascii="Times New Roman" w:hAnsi="Times New Roman" w:eastAsia="宋体" w:cs="Times New Roman"/>
          <w:color w:val="auto"/>
          <w:kern w:val="2"/>
          <w:sz w:val="21"/>
          <w:szCs w:val="20"/>
          <w:lang w:val="en-US" w:eastAsia="zh-CN" w:bidi="ar-SA"/>
        </w:rPr>
        <w:pict>
          <v:shape id="Picture 1077" o:spid="_x0000_s21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变态王子与不笑猫 </w:t>
      </w:r>
    </w:p>
    <w:p>
      <w:r>
        <w:t xml:space="preserve">#70 蛇足喜欢的中国明星是谁？ </w:t>
      </w:r>
    </w:p>
    <w:p>
      <w:r>
        <w:rPr>
          <w:rFonts w:ascii="Times New Roman" w:hAnsi="Times New Roman" w:eastAsia="宋体" w:cs="Times New Roman"/>
          <w:color w:val="auto"/>
          <w:kern w:val="2"/>
          <w:sz w:val="21"/>
          <w:szCs w:val="20"/>
          <w:lang w:val="en-US" w:eastAsia="zh-CN" w:bidi="ar-SA"/>
        </w:rPr>
        <w:pict>
          <v:shape id="Picture 1078" o:spid="_x0000_s210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林志颖 </w:t>
      </w:r>
      <w:r>
        <w:rPr>
          <w:rFonts w:ascii="Times New Roman" w:hAnsi="Times New Roman" w:eastAsia="宋体" w:cs="Times New Roman"/>
          <w:color w:val="auto"/>
          <w:kern w:val="2"/>
          <w:sz w:val="21"/>
          <w:szCs w:val="20"/>
          <w:lang w:val="en-US" w:eastAsia="zh-CN" w:bidi="ar-SA"/>
        </w:rPr>
        <w:pict>
          <v:shape id="Picture 1079" o:spid="_x0000_s210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林志玲 </w:t>
      </w:r>
      <w:r>
        <w:rPr>
          <w:rFonts w:ascii="Times New Roman" w:hAnsi="Times New Roman" w:eastAsia="宋体" w:cs="Times New Roman"/>
          <w:color w:val="auto"/>
          <w:kern w:val="2"/>
          <w:sz w:val="21"/>
          <w:szCs w:val="20"/>
          <w:lang w:val="en-US" w:eastAsia="zh-CN" w:bidi="ar-SA"/>
        </w:rPr>
        <w:pict>
          <v:shape id="Picture 1080" o:spid="_x0000_s210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于谦 </w:t>
      </w:r>
      <w:r>
        <w:rPr>
          <w:rFonts w:ascii="Times New Roman" w:hAnsi="Times New Roman" w:eastAsia="宋体" w:cs="Times New Roman"/>
          <w:color w:val="auto"/>
          <w:kern w:val="2"/>
          <w:sz w:val="21"/>
          <w:szCs w:val="20"/>
          <w:lang w:val="en-US" w:eastAsia="zh-CN" w:bidi="ar-SA"/>
        </w:rPr>
        <w:pict>
          <v:shape id="Picture 1081" o:spid="_x0000_s210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郭德纲 </w:t>
      </w:r>
    </w:p>
    <w:p>
      <w:r>
        <w:t xml:space="preserve">#71 下列哪个游戏是老牌的赛车游戏 </w:t>
      </w:r>
    </w:p>
    <w:p>
      <w:r>
        <w:rPr>
          <w:rFonts w:ascii="Times New Roman" w:hAnsi="Times New Roman" w:eastAsia="宋体" w:cs="Times New Roman"/>
          <w:color w:val="auto"/>
          <w:kern w:val="2"/>
          <w:sz w:val="21"/>
          <w:szCs w:val="20"/>
          <w:lang w:val="en-US" w:eastAsia="zh-CN" w:bidi="ar-SA"/>
        </w:rPr>
        <w:pict>
          <v:shape id="Picture 1082" o:spid="_x0000_s210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极品超车 </w:t>
      </w:r>
      <w:r>
        <w:rPr>
          <w:rFonts w:ascii="Times New Roman" w:hAnsi="Times New Roman" w:eastAsia="宋体" w:cs="Times New Roman"/>
          <w:color w:val="auto"/>
          <w:kern w:val="2"/>
          <w:sz w:val="21"/>
          <w:szCs w:val="20"/>
          <w:lang w:val="en-US" w:eastAsia="zh-CN" w:bidi="ar-SA"/>
        </w:rPr>
        <w:pict>
          <v:shape id="Picture 1083" o:spid="_x0000_s210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极品驾车 </w:t>
      </w:r>
      <w:r>
        <w:rPr>
          <w:rFonts w:ascii="Times New Roman" w:hAnsi="Times New Roman" w:eastAsia="宋体" w:cs="Times New Roman"/>
          <w:color w:val="auto"/>
          <w:kern w:val="2"/>
          <w:sz w:val="21"/>
          <w:szCs w:val="20"/>
          <w:lang w:val="en-US" w:eastAsia="zh-CN" w:bidi="ar-SA"/>
        </w:rPr>
        <w:pict>
          <v:shape id="Picture 1084" o:spid="_x0000_s210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极品飞机 </w:t>
      </w:r>
      <w:r>
        <w:rPr>
          <w:rFonts w:ascii="Times New Roman" w:hAnsi="Times New Roman" w:eastAsia="宋体" w:cs="Times New Roman"/>
          <w:color w:val="auto"/>
          <w:kern w:val="2"/>
          <w:sz w:val="21"/>
          <w:szCs w:val="20"/>
          <w:lang w:val="en-US" w:eastAsia="zh-CN" w:bidi="ar-SA"/>
        </w:rPr>
        <w:pict>
          <v:shape id="Picture 1085" o:spid="_x0000_s210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极品飞车 </w:t>
      </w:r>
    </w:p>
    <w:p>
      <w:r>
        <w:t xml:space="preserve">#72 约翰提托最早出现的日期 </w:t>
      </w:r>
    </w:p>
    <w:p>
      <w:r>
        <w:rPr>
          <w:rFonts w:ascii="Times New Roman" w:hAnsi="Times New Roman" w:eastAsia="宋体" w:cs="Times New Roman"/>
          <w:color w:val="auto"/>
          <w:kern w:val="2"/>
          <w:sz w:val="21"/>
          <w:szCs w:val="20"/>
          <w:lang w:val="en-US" w:eastAsia="zh-CN" w:bidi="ar-SA"/>
        </w:rPr>
        <w:pict>
          <v:shape id="Picture 1086" o:spid="_x0000_s2110"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2000年 </w:t>
      </w:r>
      <w:r>
        <w:rPr>
          <w:rFonts w:ascii="Times New Roman" w:hAnsi="Times New Roman" w:eastAsia="宋体" w:cs="Times New Roman"/>
          <w:color w:val="auto"/>
          <w:kern w:val="2"/>
          <w:sz w:val="21"/>
          <w:szCs w:val="20"/>
          <w:lang w:val="en-US" w:eastAsia="zh-CN" w:bidi="ar-SA"/>
        </w:rPr>
        <w:pict>
          <v:shape id="Picture 1087" o:spid="_x0000_s21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2013年 </w:t>
      </w:r>
      <w:r>
        <w:rPr>
          <w:rFonts w:ascii="Times New Roman" w:hAnsi="Times New Roman" w:eastAsia="宋体" w:cs="Times New Roman"/>
          <w:color w:val="auto"/>
          <w:kern w:val="2"/>
          <w:sz w:val="21"/>
          <w:szCs w:val="20"/>
          <w:lang w:val="en-US" w:eastAsia="zh-CN" w:bidi="ar-SA"/>
        </w:rPr>
        <w:pict>
          <v:shape id="Picture 1088" o:spid="_x0000_s211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2012年12月18日 </w:t>
      </w:r>
      <w:r>
        <w:rPr>
          <w:rFonts w:ascii="Times New Roman" w:hAnsi="Times New Roman" w:eastAsia="宋体" w:cs="Times New Roman"/>
          <w:color w:val="auto"/>
          <w:kern w:val="2"/>
          <w:sz w:val="21"/>
          <w:szCs w:val="20"/>
          <w:lang w:val="en-US" w:eastAsia="zh-CN" w:bidi="ar-SA"/>
        </w:rPr>
        <w:pict>
          <v:shape id="Picture 1089" o:spid="_x0000_s21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2014年3月8日 </w:t>
      </w:r>
    </w:p>
    <w:p>
      <w:r>
        <w:t xml:space="preserve">#73 炮姐的真名是什么？ </w:t>
      </w:r>
    </w:p>
    <w:p>
      <w:r>
        <w:rPr>
          <w:rFonts w:ascii="Times New Roman" w:hAnsi="Times New Roman" w:eastAsia="宋体" w:cs="Times New Roman"/>
          <w:color w:val="auto"/>
          <w:kern w:val="2"/>
          <w:sz w:val="21"/>
          <w:szCs w:val="20"/>
          <w:lang w:val="en-US" w:eastAsia="zh-CN" w:bidi="ar-SA"/>
        </w:rPr>
        <w:pict>
          <v:shape id="Picture 1090" o:spid="_x0000_s21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茵蒂克丝 </w:t>
      </w:r>
      <w:r>
        <w:rPr>
          <w:rFonts w:ascii="Times New Roman" w:hAnsi="Times New Roman" w:eastAsia="宋体" w:cs="Times New Roman"/>
          <w:color w:val="auto"/>
          <w:kern w:val="2"/>
          <w:sz w:val="21"/>
          <w:szCs w:val="20"/>
          <w:lang w:val="en-US" w:eastAsia="zh-CN" w:bidi="ar-SA"/>
        </w:rPr>
        <w:pict>
          <v:shape id="Picture 1091" o:spid="_x0000_s211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上条当麻 </w:t>
      </w:r>
      <w:r>
        <w:rPr>
          <w:rFonts w:ascii="Times New Roman" w:hAnsi="Times New Roman" w:eastAsia="宋体" w:cs="Times New Roman"/>
          <w:color w:val="auto"/>
          <w:kern w:val="2"/>
          <w:sz w:val="21"/>
          <w:szCs w:val="20"/>
          <w:lang w:val="en-US" w:eastAsia="zh-CN" w:bidi="ar-SA"/>
        </w:rPr>
        <w:pict>
          <v:shape id="Picture 1092" o:spid="_x0000_s211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白井黑子 </w:t>
      </w:r>
      <w:r>
        <w:rPr>
          <w:rFonts w:ascii="Times New Roman" w:hAnsi="Times New Roman" w:eastAsia="宋体" w:cs="Times New Roman"/>
          <w:color w:val="auto"/>
          <w:kern w:val="2"/>
          <w:sz w:val="21"/>
          <w:szCs w:val="20"/>
          <w:lang w:val="en-US" w:eastAsia="zh-CN" w:bidi="ar-SA"/>
        </w:rPr>
        <w:pict>
          <v:shape id="Picture 1093" o:spid="_x0000_s211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御坂美琴 </w:t>
      </w:r>
    </w:p>
    <w:p>
      <w:r>
        <w:t xml:space="preserve">#74 下列哪个动画角色与众不同？（提示：声优） </w:t>
      </w:r>
    </w:p>
    <w:p>
      <w:r>
        <w:rPr>
          <w:rFonts w:ascii="Times New Roman" w:hAnsi="Times New Roman" w:eastAsia="宋体" w:cs="Times New Roman"/>
          <w:color w:val="auto"/>
          <w:kern w:val="2"/>
          <w:sz w:val="21"/>
          <w:szCs w:val="20"/>
          <w:lang w:val="en-US" w:eastAsia="zh-CN" w:bidi="ar-SA"/>
        </w:rPr>
        <w:pict>
          <v:shape id="Picture 1094" o:spid="_x0000_s211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桐人 </w:t>
      </w:r>
      <w:r>
        <w:rPr>
          <w:rFonts w:ascii="Times New Roman" w:hAnsi="Times New Roman" w:eastAsia="宋体" w:cs="Times New Roman"/>
          <w:color w:val="auto"/>
          <w:kern w:val="2"/>
          <w:sz w:val="21"/>
          <w:szCs w:val="20"/>
          <w:lang w:val="en-US" w:eastAsia="zh-CN" w:bidi="ar-SA"/>
        </w:rPr>
        <w:pict>
          <v:shape id="Picture 1095" o:spid="_x0000_s21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碇真嗣 </w:t>
      </w:r>
      <w:r>
        <w:rPr>
          <w:rFonts w:ascii="Times New Roman" w:hAnsi="Times New Roman" w:eastAsia="宋体" w:cs="Times New Roman"/>
          <w:color w:val="auto"/>
          <w:kern w:val="2"/>
          <w:sz w:val="21"/>
          <w:szCs w:val="20"/>
          <w:lang w:val="en-US" w:eastAsia="zh-CN" w:bidi="ar-SA"/>
        </w:rPr>
        <w:pict>
          <v:shape id="Picture 1096" o:spid="_x0000_s21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鸣人 </w:t>
      </w:r>
      <w:r>
        <w:rPr>
          <w:rFonts w:ascii="Times New Roman" w:hAnsi="Times New Roman" w:eastAsia="宋体" w:cs="Times New Roman"/>
          <w:color w:val="auto"/>
          <w:kern w:val="2"/>
          <w:sz w:val="21"/>
          <w:szCs w:val="20"/>
          <w:lang w:val="en-US" w:eastAsia="zh-CN" w:bidi="ar-SA"/>
        </w:rPr>
        <w:pict>
          <v:shape id="Picture 1097" o:spid="_x0000_s212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绫崎飒 </w:t>
      </w:r>
    </w:p>
    <w:p>
      <w:r>
        <w:t xml:space="preserve">#75 以下不是石田彰担当声优的角色是？ </w:t>
      </w:r>
    </w:p>
    <w:p>
      <w:r>
        <w:rPr>
          <w:rFonts w:ascii="Times New Roman" w:hAnsi="Times New Roman" w:eastAsia="宋体" w:cs="Times New Roman"/>
          <w:color w:val="auto"/>
          <w:kern w:val="2"/>
          <w:sz w:val="21"/>
          <w:szCs w:val="20"/>
          <w:lang w:val="en-US" w:eastAsia="zh-CN" w:bidi="ar-SA"/>
        </w:rPr>
        <w:pict>
          <v:shape id="Picture 1098" o:spid="_x0000_s212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阿斯兰·萨拉（《高达seed》） </w:t>
      </w:r>
      <w:r>
        <w:rPr>
          <w:rFonts w:ascii="Times New Roman" w:hAnsi="Times New Roman" w:eastAsia="宋体" w:cs="Times New Roman"/>
          <w:color w:val="auto"/>
          <w:kern w:val="2"/>
          <w:sz w:val="21"/>
          <w:szCs w:val="20"/>
          <w:lang w:val="en-US" w:eastAsia="zh-CN" w:bidi="ar-SA"/>
        </w:rPr>
        <w:pict>
          <v:shape id="Picture 1099" o:spid="_x0000_s21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桂小太郎（《银魂》） </w:t>
      </w:r>
      <w:r>
        <w:rPr>
          <w:rFonts w:ascii="Times New Roman" w:hAnsi="Times New Roman" w:eastAsia="宋体" w:cs="Times New Roman"/>
          <w:color w:val="auto"/>
          <w:kern w:val="2"/>
          <w:sz w:val="21"/>
          <w:szCs w:val="20"/>
          <w:lang w:val="en-US" w:eastAsia="zh-CN" w:bidi="ar-SA"/>
        </w:rPr>
        <w:pict>
          <v:shape id="Picture 1100" o:spid="_x0000_s21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黑羽快斗（《魔术快斗》） </w:t>
      </w:r>
      <w:r>
        <w:rPr>
          <w:rFonts w:ascii="Times New Roman" w:hAnsi="Times New Roman" w:eastAsia="宋体" w:cs="Times New Roman"/>
          <w:color w:val="auto"/>
          <w:kern w:val="2"/>
          <w:sz w:val="21"/>
          <w:szCs w:val="20"/>
          <w:lang w:val="en-US" w:eastAsia="zh-CN" w:bidi="ar-SA"/>
        </w:rPr>
        <w:pict>
          <v:shape id="Picture 1101" o:spid="_x0000_s212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我爱罗（《火影忍者》） </w:t>
      </w:r>
    </w:p>
    <w:p>
      <w:r>
        <w:t xml:space="preserve">#76 招牌口头禅是うるさい うるさい うるさい是哪位动漫人物？ </w:t>
      </w:r>
    </w:p>
    <w:p>
      <w:r>
        <w:rPr>
          <w:rFonts w:ascii="Times New Roman" w:hAnsi="Times New Roman" w:eastAsia="宋体" w:cs="Times New Roman"/>
          <w:color w:val="auto"/>
          <w:kern w:val="2"/>
          <w:sz w:val="21"/>
          <w:szCs w:val="20"/>
          <w:lang w:val="en-US" w:eastAsia="zh-CN" w:bidi="ar-SA"/>
        </w:rPr>
        <w:pict>
          <v:shape id="Picture 1102" o:spid="_x0000_s212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露易丝 </w:t>
      </w:r>
      <w:r>
        <w:rPr>
          <w:rFonts w:ascii="Times New Roman" w:hAnsi="Times New Roman" w:eastAsia="宋体" w:cs="Times New Roman"/>
          <w:color w:val="auto"/>
          <w:kern w:val="2"/>
          <w:sz w:val="21"/>
          <w:szCs w:val="20"/>
          <w:lang w:val="en-US" w:eastAsia="zh-CN" w:bidi="ar-SA"/>
        </w:rPr>
        <w:pict>
          <v:shape id="Picture 1103" o:spid="_x0000_s212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夏娜 </w:t>
      </w:r>
      <w:r>
        <w:rPr>
          <w:rFonts w:ascii="Times New Roman" w:hAnsi="Times New Roman" w:eastAsia="宋体" w:cs="Times New Roman"/>
          <w:color w:val="auto"/>
          <w:kern w:val="2"/>
          <w:sz w:val="21"/>
          <w:szCs w:val="20"/>
          <w:lang w:val="en-US" w:eastAsia="zh-CN" w:bidi="ar-SA"/>
        </w:rPr>
        <w:pict>
          <v:shape id="Picture 1104" o:spid="_x0000_s212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三千院凪 </w:t>
      </w:r>
      <w:r>
        <w:rPr>
          <w:rFonts w:ascii="Times New Roman" w:hAnsi="Times New Roman" w:eastAsia="宋体" w:cs="Times New Roman"/>
          <w:color w:val="auto"/>
          <w:kern w:val="2"/>
          <w:sz w:val="21"/>
          <w:szCs w:val="20"/>
          <w:lang w:val="en-US" w:eastAsia="zh-CN" w:bidi="ar-SA"/>
        </w:rPr>
        <w:pict>
          <v:shape id="Picture 1105" o:spid="_x0000_s212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逢坂大河 </w:t>
      </w:r>
    </w:p>
    <w:p>
      <w:r>
        <w:t xml:space="preserve">#77 以下哪个英文缩写表示回合策略类游戏？ </w:t>
      </w:r>
    </w:p>
    <w:p>
      <w:r>
        <w:rPr>
          <w:rFonts w:ascii="Times New Roman" w:hAnsi="Times New Roman" w:eastAsia="宋体" w:cs="Times New Roman"/>
          <w:color w:val="auto"/>
          <w:kern w:val="2"/>
          <w:sz w:val="21"/>
          <w:szCs w:val="20"/>
          <w:lang w:val="en-US" w:eastAsia="zh-CN" w:bidi="ar-SA"/>
        </w:rPr>
        <w:pict>
          <v:shape id="Picture 1106" o:spid="_x0000_s213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FPS </w:t>
      </w:r>
      <w:r>
        <w:rPr>
          <w:rFonts w:ascii="Times New Roman" w:hAnsi="Times New Roman" w:eastAsia="宋体" w:cs="Times New Roman"/>
          <w:color w:val="auto"/>
          <w:kern w:val="2"/>
          <w:sz w:val="21"/>
          <w:szCs w:val="20"/>
          <w:lang w:val="en-US" w:eastAsia="zh-CN" w:bidi="ar-SA"/>
        </w:rPr>
        <w:pict>
          <v:shape id="Picture 1107" o:spid="_x0000_s213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RTS </w:t>
      </w:r>
      <w:r>
        <w:rPr>
          <w:rFonts w:ascii="Times New Roman" w:hAnsi="Times New Roman" w:eastAsia="宋体" w:cs="Times New Roman"/>
          <w:color w:val="auto"/>
          <w:kern w:val="2"/>
          <w:sz w:val="21"/>
          <w:szCs w:val="20"/>
          <w:lang w:val="en-US" w:eastAsia="zh-CN" w:bidi="ar-SA"/>
        </w:rPr>
        <w:pict>
          <v:shape id="Picture 1108" o:spid="_x0000_s213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STG </w:t>
      </w:r>
      <w:r>
        <w:rPr>
          <w:rFonts w:ascii="Times New Roman" w:hAnsi="Times New Roman" w:eastAsia="宋体" w:cs="Times New Roman"/>
          <w:color w:val="auto"/>
          <w:kern w:val="2"/>
          <w:sz w:val="21"/>
          <w:szCs w:val="20"/>
          <w:lang w:val="en-US" w:eastAsia="zh-CN" w:bidi="ar-SA"/>
        </w:rPr>
        <w:pict>
          <v:shape id="Picture 1109" o:spid="_x0000_s213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RPG </w:t>
      </w:r>
    </w:p>
    <w:p>
      <w:r>
        <w:t xml:space="preserve">#78 巡音的音源是谁？ </w:t>
      </w:r>
    </w:p>
    <w:p>
      <w:r>
        <w:rPr>
          <w:rFonts w:ascii="Times New Roman" w:hAnsi="Times New Roman" w:eastAsia="宋体" w:cs="Times New Roman"/>
          <w:color w:val="auto"/>
          <w:kern w:val="2"/>
          <w:sz w:val="21"/>
          <w:szCs w:val="20"/>
          <w:lang w:val="en-US" w:eastAsia="zh-CN" w:bidi="ar-SA"/>
        </w:rPr>
        <w:pict>
          <v:shape id="Picture 1110" o:spid="_x0000_s213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计名沙耶香 </w:t>
      </w:r>
      <w:r>
        <w:rPr>
          <w:rFonts w:ascii="Times New Roman" w:hAnsi="Times New Roman" w:eastAsia="宋体" w:cs="Times New Roman"/>
          <w:color w:val="auto"/>
          <w:kern w:val="2"/>
          <w:sz w:val="21"/>
          <w:szCs w:val="20"/>
          <w:lang w:val="en-US" w:eastAsia="zh-CN" w:bidi="ar-SA"/>
        </w:rPr>
        <w:pict>
          <v:shape id="Picture 1111" o:spid="_x0000_s213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浅川悠 </w:t>
      </w:r>
      <w:r>
        <w:rPr>
          <w:rFonts w:ascii="Times New Roman" w:hAnsi="Times New Roman" w:eastAsia="宋体" w:cs="Times New Roman"/>
          <w:color w:val="auto"/>
          <w:kern w:val="2"/>
          <w:sz w:val="21"/>
          <w:szCs w:val="20"/>
          <w:lang w:val="en-US" w:eastAsia="zh-CN" w:bidi="ar-SA"/>
        </w:rPr>
        <w:pict>
          <v:shape id="Picture 1112" o:spid="_x0000_s213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藤田咲 </w:t>
      </w:r>
      <w:r>
        <w:rPr>
          <w:rFonts w:ascii="Times New Roman" w:hAnsi="Times New Roman" w:eastAsia="宋体" w:cs="Times New Roman"/>
          <w:color w:val="auto"/>
          <w:kern w:val="2"/>
          <w:sz w:val="21"/>
          <w:szCs w:val="20"/>
          <w:lang w:val="en-US" w:eastAsia="zh-CN" w:bidi="ar-SA"/>
        </w:rPr>
        <w:pict>
          <v:shape id="Picture 1113" o:spid="_x0000_s213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下田麻美 </w:t>
      </w:r>
    </w:p>
    <w:p>
      <w:r>
        <w:t xml:space="preserve">#79 为洛天依提供声源的是？ </w:t>
      </w:r>
    </w:p>
    <w:p>
      <w:r>
        <w:rPr>
          <w:rFonts w:ascii="Times New Roman" w:hAnsi="Times New Roman" w:eastAsia="宋体" w:cs="Times New Roman"/>
          <w:color w:val="auto"/>
          <w:kern w:val="2"/>
          <w:sz w:val="21"/>
          <w:szCs w:val="20"/>
          <w:lang w:val="en-US" w:eastAsia="zh-CN" w:bidi="ar-SA"/>
        </w:rPr>
        <w:pict>
          <v:shape id="Picture 1114" o:spid="_x0000_s213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山后 </w:t>
      </w:r>
      <w:r>
        <w:rPr>
          <w:rFonts w:ascii="Times New Roman" w:hAnsi="Times New Roman" w:eastAsia="宋体" w:cs="Times New Roman"/>
          <w:color w:val="auto"/>
          <w:kern w:val="2"/>
          <w:sz w:val="21"/>
          <w:szCs w:val="20"/>
          <w:lang w:val="en-US" w:eastAsia="zh-CN" w:bidi="ar-SA"/>
        </w:rPr>
        <w:pict>
          <v:shape id="Picture 1115" o:spid="_x0000_s213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山旧 </w:t>
      </w:r>
      <w:r>
        <w:rPr>
          <w:rFonts w:ascii="Times New Roman" w:hAnsi="Times New Roman" w:eastAsia="宋体" w:cs="Times New Roman"/>
          <w:color w:val="auto"/>
          <w:kern w:val="2"/>
          <w:sz w:val="21"/>
          <w:szCs w:val="20"/>
          <w:lang w:val="en-US" w:eastAsia="zh-CN" w:bidi="ar-SA"/>
        </w:rPr>
        <w:pict>
          <v:shape id="Picture 1116" o:spid="_x0000_s214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山前 </w:t>
      </w:r>
      <w:r>
        <w:rPr>
          <w:rFonts w:ascii="Times New Roman" w:hAnsi="Times New Roman" w:eastAsia="宋体" w:cs="Times New Roman"/>
          <w:color w:val="auto"/>
          <w:kern w:val="2"/>
          <w:sz w:val="21"/>
          <w:szCs w:val="20"/>
          <w:lang w:val="en-US" w:eastAsia="zh-CN" w:bidi="ar-SA"/>
        </w:rPr>
        <w:pict>
          <v:shape id="Picture 1117" o:spid="_x0000_s214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山新 </w:t>
      </w:r>
    </w:p>
    <w:p>
      <w:r>
        <w:t xml:space="preserve">#80 头文字D藤原拓海父亲的名字 </w:t>
      </w:r>
    </w:p>
    <w:p>
      <w:r>
        <w:rPr>
          <w:rFonts w:ascii="Times New Roman" w:hAnsi="Times New Roman" w:eastAsia="宋体" w:cs="Times New Roman"/>
          <w:color w:val="auto"/>
          <w:kern w:val="2"/>
          <w:sz w:val="21"/>
          <w:szCs w:val="20"/>
          <w:lang w:val="en-US" w:eastAsia="zh-CN" w:bidi="ar-SA"/>
        </w:rPr>
        <w:pict>
          <v:shape id="Picture 1118" o:spid="_x0000_s214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藤原武太 </w:t>
      </w:r>
      <w:r>
        <w:rPr>
          <w:rFonts w:ascii="Times New Roman" w:hAnsi="Times New Roman" w:eastAsia="宋体" w:cs="Times New Roman"/>
          <w:color w:val="auto"/>
          <w:kern w:val="2"/>
          <w:sz w:val="21"/>
          <w:szCs w:val="20"/>
          <w:lang w:val="en-US" w:eastAsia="zh-CN" w:bidi="ar-SA"/>
        </w:rPr>
        <w:pict>
          <v:shape id="Picture 1119" o:spid="_x0000_s214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藤原赟太 </w:t>
      </w:r>
      <w:r>
        <w:rPr>
          <w:rFonts w:ascii="Times New Roman" w:hAnsi="Times New Roman" w:eastAsia="宋体" w:cs="Times New Roman"/>
          <w:color w:val="auto"/>
          <w:kern w:val="2"/>
          <w:sz w:val="21"/>
          <w:szCs w:val="20"/>
          <w:lang w:val="en-US" w:eastAsia="zh-CN" w:bidi="ar-SA"/>
        </w:rPr>
        <w:pict>
          <v:shape id="Picture 1120" o:spid="_x0000_s214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藤原斌太 </w:t>
      </w:r>
      <w:r>
        <w:rPr>
          <w:rFonts w:ascii="Times New Roman" w:hAnsi="Times New Roman" w:eastAsia="宋体" w:cs="Times New Roman"/>
          <w:color w:val="auto"/>
          <w:kern w:val="2"/>
          <w:sz w:val="21"/>
          <w:szCs w:val="20"/>
          <w:lang w:val="en-US" w:eastAsia="zh-CN" w:bidi="ar-SA"/>
        </w:rPr>
        <w:pict>
          <v:shape id="Picture 1121" o:spid="_x0000_s214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藤原文太 </w:t>
      </w:r>
    </w:p>
    <w:p>
      <w:r>
        <w:t xml:space="preserve">#81 《南家三姐妹》里厨艺最好的男人是谁？ </w:t>
      </w:r>
    </w:p>
    <w:p>
      <w:r>
        <w:rPr>
          <w:rFonts w:ascii="Times New Roman" w:hAnsi="Times New Roman" w:eastAsia="宋体" w:cs="Times New Roman"/>
          <w:color w:val="auto"/>
          <w:kern w:val="2"/>
          <w:sz w:val="21"/>
          <w:szCs w:val="20"/>
          <w:lang w:val="en-US" w:eastAsia="zh-CN" w:bidi="ar-SA"/>
        </w:rPr>
        <w:pict>
          <v:shape id="Picture 1122" o:spid="_x0000_s214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南夏木 </w:t>
      </w:r>
      <w:r>
        <w:rPr>
          <w:rFonts w:ascii="Times New Roman" w:hAnsi="Times New Roman" w:eastAsia="宋体" w:cs="Times New Roman"/>
          <w:color w:val="auto"/>
          <w:kern w:val="2"/>
          <w:sz w:val="21"/>
          <w:szCs w:val="20"/>
          <w:lang w:val="en-US" w:eastAsia="zh-CN" w:bidi="ar-SA"/>
        </w:rPr>
        <w:pict>
          <v:shape id="Picture 1123" o:spid="_x0000_s214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保坂 </w:t>
      </w:r>
      <w:r>
        <w:rPr>
          <w:rFonts w:ascii="Times New Roman" w:hAnsi="Times New Roman" w:eastAsia="宋体" w:cs="Times New Roman"/>
          <w:color w:val="auto"/>
          <w:kern w:val="2"/>
          <w:sz w:val="21"/>
          <w:szCs w:val="20"/>
          <w:lang w:val="en-US" w:eastAsia="zh-CN" w:bidi="ar-SA"/>
        </w:rPr>
        <w:pict>
          <v:shape id="Picture 1124" o:spid="_x0000_s214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南家悲情大表哥 </w:t>
      </w:r>
      <w:r>
        <w:rPr>
          <w:rFonts w:ascii="Times New Roman" w:hAnsi="Times New Roman" w:eastAsia="宋体" w:cs="Times New Roman"/>
          <w:color w:val="auto"/>
          <w:kern w:val="2"/>
          <w:sz w:val="21"/>
          <w:szCs w:val="20"/>
          <w:lang w:val="en-US" w:eastAsia="zh-CN" w:bidi="ar-SA"/>
        </w:rPr>
        <w:pict>
          <v:shape id="Picture 1125" o:spid="_x0000_s214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南冬马 </w:t>
      </w:r>
    </w:p>
    <w:p>
      <w:r>
        <w:t xml:space="preserve">#82 《机动战士高达》中夏亚被人称作？ </w:t>
      </w:r>
    </w:p>
    <w:p>
      <w:r>
        <w:rPr>
          <w:rFonts w:ascii="Times New Roman" w:hAnsi="Times New Roman" w:eastAsia="宋体" w:cs="Times New Roman"/>
          <w:color w:val="auto"/>
          <w:kern w:val="2"/>
          <w:sz w:val="21"/>
          <w:szCs w:val="20"/>
          <w:lang w:val="en-US" w:eastAsia="zh-CN" w:bidi="ar-SA"/>
        </w:rPr>
        <w:pict>
          <v:shape id="Picture 1126" o:spid="_x0000_s215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翠绿魔兽 </w:t>
      </w:r>
      <w:r>
        <w:rPr>
          <w:rFonts w:ascii="Times New Roman" w:hAnsi="Times New Roman" w:eastAsia="宋体" w:cs="Times New Roman"/>
          <w:color w:val="auto"/>
          <w:kern w:val="2"/>
          <w:sz w:val="21"/>
          <w:szCs w:val="20"/>
          <w:lang w:val="en-US" w:eastAsia="zh-CN" w:bidi="ar-SA"/>
        </w:rPr>
        <w:pict>
          <v:shape id="Picture 1127" o:spid="_x0000_s215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真红闪电 </w:t>
      </w:r>
      <w:r>
        <w:rPr>
          <w:rFonts w:ascii="Times New Roman" w:hAnsi="Times New Roman" w:eastAsia="宋体" w:cs="Times New Roman"/>
          <w:color w:val="auto"/>
          <w:kern w:val="2"/>
          <w:sz w:val="21"/>
          <w:szCs w:val="20"/>
          <w:lang w:val="en-US" w:eastAsia="zh-CN" w:bidi="ar-SA"/>
        </w:rPr>
        <w:pict>
          <v:shape id="Picture 1128" o:spid="_x0000_s215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白色恶魔 </w:t>
      </w:r>
      <w:r>
        <w:rPr>
          <w:rFonts w:ascii="Times New Roman" w:hAnsi="Times New Roman" w:eastAsia="宋体" w:cs="Times New Roman"/>
          <w:color w:val="auto"/>
          <w:kern w:val="2"/>
          <w:sz w:val="21"/>
          <w:szCs w:val="20"/>
          <w:lang w:val="en-US" w:eastAsia="zh-CN" w:bidi="ar-SA"/>
        </w:rPr>
        <w:pict>
          <v:shape id="Picture 1129" o:spid="_x0000_s2153"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赤色彗星 </w:t>
      </w:r>
    </w:p>
    <w:p>
      <w:r>
        <w:t xml:space="preserve">#83 白衣性恋爱症候群里这些角色哪个不可攻略 </w:t>
      </w:r>
    </w:p>
    <w:p>
      <w:r>
        <w:rPr>
          <w:rFonts w:ascii="Times New Roman" w:hAnsi="Times New Roman" w:eastAsia="宋体" w:cs="Times New Roman"/>
          <w:color w:val="auto"/>
          <w:kern w:val="2"/>
          <w:sz w:val="21"/>
          <w:szCs w:val="20"/>
          <w:lang w:val="en-US" w:eastAsia="zh-CN" w:bidi="ar-SA"/>
        </w:rPr>
        <w:pict>
          <v:shape id="Picture 1130" o:spid="_x0000_s215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堺さゆり </w:t>
      </w:r>
      <w:r>
        <w:rPr>
          <w:rFonts w:ascii="Times New Roman" w:hAnsi="Times New Roman" w:eastAsia="宋体" w:cs="Times New Roman"/>
          <w:color w:val="auto"/>
          <w:kern w:val="2"/>
          <w:sz w:val="21"/>
          <w:szCs w:val="20"/>
          <w:lang w:val="en-US" w:eastAsia="zh-CN" w:bidi="ar-SA"/>
        </w:rPr>
        <w:pict>
          <v:shape id="Picture 1131" o:spid="_x0000_s215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大冢はつみ </w:t>
      </w:r>
      <w:r>
        <w:rPr>
          <w:rFonts w:ascii="Times New Roman" w:hAnsi="Times New Roman" w:eastAsia="宋体" w:cs="Times New Roman"/>
          <w:color w:val="auto"/>
          <w:kern w:val="2"/>
          <w:sz w:val="21"/>
          <w:szCs w:val="20"/>
          <w:lang w:val="en-US" w:eastAsia="zh-CN" w:bidi="ar-SA"/>
        </w:rPr>
        <w:pict>
          <v:shape id="Picture 1132" o:spid="_x0000_s215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藤井なぎさ </w:t>
      </w:r>
      <w:r>
        <w:rPr>
          <w:rFonts w:ascii="Times New Roman" w:hAnsi="Times New Roman" w:eastAsia="宋体" w:cs="Times New Roman"/>
          <w:color w:val="auto"/>
          <w:kern w:val="2"/>
          <w:sz w:val="21"/>
          <w:szCs w:val="20"/>
          <w:lang w:val="en-US" w:eastAsia="zh-CN" w:bidi="ar-SA"/>
        </w:rPr>
        <w:pict>
          <v:shape id="Picture 1133" o:spid="_x0000_s215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山ノ内やすこ </w:t>
      </w:r>
    </w:p>
    <w:p>
      <w:r>
        <w:t xml:space="preserve">#84 以下哪个软件不是与音频制作相关的 </w:t>
      </w:r>
    </w:p>
    <w:p>
      <w:r>
        <w:rPr>
          <w:rFonts w:ascii="Times New Roman" w:hAnsi="Times New Roman" w:eastAsia="宋体" w:cs="Times New Roman"/>
          <w:color w:val="auto"/>
          <w:kern w:val="2"/>
          <w:sz w:val="21"/>
          <w:szCs w:val="20"/>
          <w:lang w:val="en-US" w:eastAsia="zh-CN" w:bidi="ar-SA"/>
        </w:rPr>
        <w:pict>
          <v:shape id="Picture 1134" o:spid="_x0000_s215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Cubase </w:t>
      </w:r>
      <w:r>
        <w:rPr>
          <w:rFonts w:ascii="Times New Roman" w:hAnsi="Times New Roman" w:eastAsia="宋体" w:cs="Times New Roman"/>
          <w:color w:val="auto"/>
          <w:kern w:val="2"/>
          <w:sz w:val="21"/>
          <w:szCs w:val="20"/>
          <w:lang w:val="en-US" w:eastAsia="zh-CN" w:bidi="ar-SA"/>
        </w:rPr>
        <w:pict>
          <v:shape id="Picture 1135" o:spid="_x0000_s215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Fl Studio </w:t>
      </w:r>
      <w:r>
        <w:rPr>
          <w:rFonts w:ascii="Times New Roman" w:hAnsi="Times New Roman" w:eastAsia="宋体" w:cs="Times New Roman"/>
          <w:color w:val="auto"/>
          <w:kern w:val="2"/>
          <w:sz w:val="21"/>
          <w:szCs w:val="20"/>
          <w:lang w:val="en-US" w:eastAsia="zh-CN" w:bidi="ar-SA"/>
        </w:rPr>
        <w:pict>
          <v:shape id="Picture 1136" o:spid="_x0000_s216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Audition </w:t>
      </w:r>
      <w:r>
        <w:rPr>
          <w:rFonts w:ascii="Times New Roman" w:hAnsi="Times New Roman" w:eastAsia="宋体" w:cs="Times New Roman"/>
          <w:color w:val="auto"/>
          <w:kern w:val="2"/>
          <w:sz w:val="21"/>
          <w:szCs w:val="20"/>
          <w:lang w:val="en-US" w:eastAsia="zh-CN" w:bidi="ar-SA"/>
        </w:rPr>
        <w:pict>
          <v:shape id="Picture 1137" o:spid="_x0000_s216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Photoshop </w:t>
      </w:r>
    </w:p>
    <w:p>
      <w:r>
        <w:t xml:space="preserve">#85 恶魔城 月下夜想曲里面，那个区域的怪会掉落真空剑 </w:t>
      </w:r>
    </w:p>
    <w:p>
      <w:r>
        <w:rPr>
          <w:rFonts w:ascii="Times New Roman" w:hAnsi="Times New Roman" w:eastAsia="宋体" w:cs="Times New Roman"/>
          <w:color w:val="auto"/>
          <w:kern w:val="2"/>
          <w:sz w:val="21"/>
          <w:szCs w:val="20"/>
          <w:lang w:val="en-US" w:eastAsia="zh-CN" w:bidi="ar-SA"/>
        </w:rPr>
        <w:pict>
          <v:shape id="Picture 1138" o:spid="_x0000_s216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逆城天空墓地 </w:t>
      </w:r>
      <w:r>
        <w:rPr>
          <w:rFonts w:ascii="Times New Roman" w:hAnsi="Times New Roman" w:eastAsia="宋体" w:cs="Times New Roman"/>
          <w:color w:val="auto"/>
          <w:kern w:val="2"/>
          <w:sz w:val="21"/>
          <w:szCs w:val="20"/>
          <w:lang w:val="en-US" w:eastAsia="zh-CN" w:bidi="ar-SA"/>
        </w:rPr>
        <w:pict>
          <v:shape id="Picture 1139" o:spid="_x0000_s216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正城时钟塔 </w:t>
      </w:r>
      <w:r>
        <w:rPr>
          <w:rFonts w:ascii="Times New Roman" w:hAnsi="Times New Roman" w:eastAsia="宋体" w:cs="Times New Roman"/>
          <w:color w:val="auto"/>
          <w:kern w:val="2"/>
          <w:sz w:val="21"/>
          <w:szCs w:val="20"/>
          <w:lang w:val="en-US" w:eastAsia="zh-CN" w:bidi="ar-SA"/>
        </w:rPr>
        <w:pict>
          <v:shape id="Picture 1140" o:spid="_x0000_s216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正城斗技场 </w:t>
      </w:r>
      <w:r>
        <w:rPr>
          <w:rFonts w:ascii="Times New Roman" w:hAnsi="Times New Roman" w:eastAsia="宋体" w:cs="Times New Roman"/>
          <w:color w:val="auto"/>
          <w:kern w:val="2"/>
          <w:sz w:val="21"/>
          <w:szCs w:val="20"/>
          <w:lang w:val="en-US" w:eastAsia="zh-CN" w:bidi="ar-SA"/>
        </w:rPr>
        <w:pict>
          <v:shape id="Picture 1141" o:spid="_x0000_s216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逆城图书馆 </w:t>
      </w:r>
    </w:p>
    <w:p>
      <w:r>
        <w:t xml:space="preserve">#86 “阿姨洗铁路”的梗出自哪个动画？ </w:t>
      </w:r>
    </w:p>
    <w:p>
      <w:r>
        <w:rPr>
          <w:rFonts w:ascii="Times New Roman" w:hAnsi="Times New Roman" w:eastAsia="宋体" w:cs="Times New Roman"/>
          <w:color w:val="auto"/>
          <w:kern w:val="2"/>
          <w:sz w:val="21"/>
          <w:szCs w:val="20"/>
          <w:lang w:val="en-US" w:eastAsia="zh-CN" w:bidi="ar-SA"/>
        </w:rPr>
        <w:pict>
          <v:shape id="Picture 1142" o:spid="_x0000_s216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创圣大天使EVOL </w:t>
      </w:r>
      <w:r>
        <w:rPr>
          <w:rFonts w:ascii="Times New Roman" w:hAnsi="Times New Roman" w:eastAsia="宋体" w:cs="Times New Roman"/>
          <w:color w:val="auto"/>
          <w:kern w:val="2"/>
          <w:sz w:val="21"/>
          <w:szCs w:val="20"/>
          <w:lang w:val="en-US" w:eastAsia="zh-CN" w:bidi="ar-SA"/>
        </w:rPr>
        <w:pict>
          <v:shape id="Picture 1143" o:spid="_x0000_s216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创圣大天使 </w:t>
      </w:r>
      <w:r>
        <w:rPr>
          <w:rFonts w:ascii="Times New Roman" w:hAnsi="Times New Roman" w:eastAsia="宋体" w:cs="Times New Roman"/>
          <w:color w:val="auto"/>
          <w:kern w:val="2"/>
          <w:sz w:val="21"/>
          <w:szCs w:val="20"/>
          <w:lang w:val="en-US" w:eastAsia="zh-CN" w:bidi="ar-SA"/>
        </w:rPr>
        <w:pict>
          <v:shape id="Picture 1144" o:spid="_x0000_s216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残酷大天使 </w:t>
      </w:r>
      <w:r>
        <w:rPr>
          <w:rFonts w:ascii="Times New Roman" w:hAnsi="Times New Roman" w:eastAsia="宋体" w:cs="Times New Roman"/>
          <w:color w:val="auto"/>
          <w:kern w:val="2"/>
          <w:sz w:val="21"/>
          <w:szCs w:val="20"/>
          <w:lang w:val="en-US" w:eastAsia="zh-CN" w:bidi="ar-SA"/>
        </w:rPr>
        <w:pict>
          <v:shape id="Picture 1145" o:spid="_x0000_s216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新世纪福音战士 </w:t>
      </w:r>
    </w:p>
    <w:p>
      <w:r>
        <w:t xml:space="preserve">#87 世界第一初恋中高野政宗为什么会叫高野政宗 </w:t>
      </w:r>
    </w:p>
    <w:p>
      <w:r>
        <w:rPr>
          <w:rFonts w:ascii="Times New Roman" w:hAnsi="Times New Roman" w:eastAsia="宋体" w:cs="Times New Roman"/>
          <w:color w:val="auto"/>
          <w:kern w:val="2"/>
          <w:sz w:val="21"/>
          <w:szCs w:val="20"/>
          <w:lang w:val="en-US" w:eastAsia="zh-CN" w:bidi="ar-SA"/>
        </w:rPr>
        <w:pict>
          <v:shape id="Picture 1146" o:spid="_x0000_s217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因为自己想改了 </w:t>
      </w:r>
      <w:r>
        <w:rPr>
          <w:rFonts w:ascii="Times New Roman" w:hAnsi="Times New Roman" w:eastAsia="宋体" w:cs="Times New Roman"/>
          <w:color w:val="auto"/>
          <w:kern w:val="2"/>
          <w:sz w:val="21"/>
          <w:szCs w:val="20"/>
          <w:lang w:val="en-US" w:eastAsia="zh-CN" w:bidi="ar-SA"/>
        </w:rPr>
        <w:pict>
          <v:shape id="Picture 1147" o:spid="_x0000_s217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因为以前的名字不好听 </w:t>
      </w:r>
      <w:r>
        <w:rPr>
          <w:rFonts w:ascii="Times New Roman" w:hAnsi="Times New Roman" w:eastAsia="宋体" w:cs="Times New Roman"/>
          <w:color w:val="auto"/>
          <w:kern w:val="2"/>
          <w:sz w:val="21"/>
          <w:szCs w:val="20"/>
          <w:lang w:val="en-US" w:eastAsia="zh-CN" w:bidi="ar-SA"/>
        </w:rPr>
        <w:pict>
          <v:shape id="Picture 1148" o:spid="_x0000_s217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因为父母离异所以改姓 </w:t>
      </w:r>
      <w:r>
        <w:rPr>
          <w:rFonts w:ascii="Times New Roman" w:hAnsi="Times New Roman" w:eastAsia="宋体" w:cs="Times New Roman"/>
          <w:color w:val="auto"/>
          <w:kern w:val="2"/>
          <w:sz w:val="21"/>
          <w:szCs w:val="20"/>
          <w:lang w:val="en-US" w:eastAsia="zh-CN" w:bidi="ar-SA"/>
        </w:rPr>
        <w:pict>
          <v:shape id="Picture 1149" o:spid="_x0000_s217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因为这样帅气！ </w:t>
      </w:r>
    </w:p>
    <w:p>
      <w:r>
        <w:t xml:space="preserve">#88 网游魔兽世界中，资料片《燃烧的远征》曾被戏称为？ </w:t>
      </w:r>
    </w:p>
    <w:p>
      <w:r>
        <w:rPr>
          <w:rFonts w:ascii="Times New Roman" w:hAnsi="Times New Roman" w:eastAsia="宋体" w:cs="Times New Roman"/>
          <w:color w:val="auto"/>
          <w:kern w:val="2"/>
          <w:sz w:val="21"/>
          <w:szCs w:val="20"/>
          <w:lang w:val="en-US" w:eastAsia="zh-CN" w:bidi="ar-SA"/>
        </w:rPr>
        <w:pict>
          <v:shape id="Picture 1150" o:spid="_x0000_s217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蛋蛋的忧伤 </w:t>
      </w:r>
      <w:r>
        <w:rPr>
          <w:rFonts w:ascii="Times New Roman" w:hAnsi="Times New Roman" w:eastAsia="宋体" w:cs="Times New Roman"/>
          <w:color w:val="auto"/>
          <w:kern w:val="2"/>
          <w:sz w:val="21"/>
          <w:szCs w:val="20"/>
          <w:lang w:val="en-US" w:eastAsia="zh-CN" w:bidi="ar-SA"/>
        </w:rPr>
        <w:pict>
          <v:shape id="Picture 1151" o:spid="_x0000_s217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有这部资料片么？ </w:t>
      </w:r>
      <w:r>
        <w:rPr>
          <w:rFonts w:ascii="Times New Roman" w:hAnsi="Times New Roman" w:eastAsia="宋体" w:cs="Times New Roman"/>
          <w:color w:val="auto"/>
          <w:kern w:val="2"/>
          <w:sz w:val="21"/>
          <w:szCs w:val="20"/>
          <w:lang w:val="en-US" w:eastAsia="zh-CN" w:bidi="ar-SA"/>
        </w:rPr>
        <w:pict>
          <v:shape id="Picture 1152" o:spid="_x0000_s217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特别迟 </w:t>
      </w:r>
      <w:r>
        <w:rPr>
          <w:rFonts w:ascii="Times New Roman" w:hAnsi="Times New Roman" w:eastAsia="宋体" w:cs="Times New Roman"/>
          <w:color w:val="auto"/>
          <w:kern w:val="2"/>
          <w:sz w:val="21"/>
          <w:szCs w:val="20"/>
          <w:lang w:val="en-US" w:eastAsia="zh-CN" w:bidi="ar-SA"/>
        </w:rPr>
        <w:pict>
          <v:shape id="Picture 1153" o:spid="_x0000_s217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燃烧的胖次 </w:t>
      </w:r>
    </w:p>
    <w:p>
      <w:r>
        <w:t xml:space="preserve">#89 《CLANNAD》中，藤林杏的摩托车是什么颜色的？ </w:t>
      </w:r>
    </w:p>
    <w:p>
      <w:r>
        <w:rPr>
          <w:rFonts w:ascii="Times New Roman" w:hAnsi="Times New Roman" w:eastAsia="宋体" w:cs="Times New Roman"/>
          <w:color w:val="auto"/>
          <w:kern w:val="2"/>
          <w:sz w:val="21"/>
          <w:szCs w:val="20"/>
          <w:lang w:val="en-US" w:eastAsia="zh-CN" w:bidi="ar-SA"/>
        </w:rPr>
        <w:pict>
          <v:shape id="Picture 1154" o:spid="_x0000_s217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粉色 </w:t>
      </w:r>
      <w:r>
        <w:rPr>
          <w:rFonts w:ascii="Times New Roman" w:hAnsi="Times New Roman" w:eastAsia="宋体" w:cs="Times New Roman"/>
          <w:color w:val="auto"/>
          <w:kern w:val="2"/>
          <w:sz w:val="21"/>
          <w:szCs w:val="20"/>
          <w:lang w:val="en-US" w:eastAsia="zh-CN" w:bidi="ar-SA"/>
        </w:rPr>
        <w:pict>
          <v:shape id="Picture 1155" o:spid="_x0000_s217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白色 </w:t>
      </w:r>
      <w:r>
        <w:rPr>
          <w:rFonts w:ascii="Times New Roman" w:hAnsi="Times New Roman" w:eastAsia="宋体" w:cs="Times New Roman"/>
          <w:color w:val="auto"/>
          <w:kern w:val="2"/>
          <w:sz w:val="21"/>
          <w:szCs w:val="20"/>
          <w:lang w:val="en-US" w:eastAsia="zh-CN" w:bidi="ar-SA"/>
        </w:rPr>
        <w:pict>
          <v:shape id="Picture 1156" o:spid="_x0000_s218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蓝色 </w:t>
      </w:r>
      <w:r>
        <w:rPr>
          <w:rFonts w:ascii="Times New Roman" w:hAnsi="Times New Roman" w:eastAsia="宋体" w:cs="Times New Roman"/>
          <w:color w:val="auto"/>
          <w:kern w:val="2"/>
          <w:sz w:val="21"/>
          <w:szCs w:val="20"/>
          <w:lang w:val="en-US" w:eastAsia="zh-CN" w:bidi="ar-SA"/>
        </w:rPr>
        <w:pict>
          <v:shape id="Picture 1157" o:spid="_x0000_s218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红色 </w:t>
      </w:r>
    </w:p>
    <w:p>
      <w:r>
        <w:t xml:space="preserve">#90 在游戏空之轨迹中，四轮之塔是为了封印什么而存在的机关？ </w:t>
      </w:r>
    </w:p>
    <w:p>
      <w:r>
        <w:rPr>
          <w:rFonts w:ascii="Times New Roman" w:hAnsi="Times New Roman" w:eastAsia="宋体" w:cs="Times New Roman"/>
          <w:color w:val="auto"/>
          <w:kern w:val="2"/>
          <w:sz w:val="21"/>
          <w:szCs w:val="20"/>
          <w:lang w:val="en-US" w:eastAsia="zh-CN" w:bidi="ar-SA"/>
        </w:rPr>
        <w:pict>
          <v:shape id="Picture 1158" o:spid="_x0000_s218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光之轮 </w:t>
      </w:r>
      <w:r>
        <w:rPr>
          <w:rFonts w:ascii="Times New Roman" w:hAnsi="Times New Roman" w:eastAsia="宋体" w:cs="Times New Roman"/>
          <w:color w:val="auto"/>
          <w:kern w:val="2"/>
          <w:sz w:val="21"/>
          <w:szCs w:val="20"/>
          <w:lang w:val="en-US" w:eastAsia="zh-CN" w:bidi="ar-SA"/>
        </w:rPr>
        <w:pict>
          <v:shape id="Picture 1159" o:spid="_x0000_s218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七曜石 </w:t>
      </w:r>
      <w:r>
        <w:rPr>
          <w:rFonts w:ascii="Times New Roman" w:hAnsi="Times New Roman" w:eastAsia="宋体" w:cs="Times New Roman"/>
          <w:color w:val="auto"/>
          <w:kern w:val="2"/>
          <w:sz w:val="21"/>
          <w:szCs w:val="20"/>
          <w:lang w:val="en-US" w:eastAsia="zh-CN" w:bidi="ar-SA"/>
        </w:rPr>
        <w:pict>
          <v:shape id="Picture 1160" o:spid="_x0000_s218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暗之刃 </w:t>
      </w:r>
      <w:r>
        <w:rPr>
          <w:rFonts w:ascii="Times New Roman" w:hAnsi="Times New Roman" w:eastAsia="宋体" w:cs="Times New Roman"/>
          <w:color w:val="auto"/>
          <w:kern w:val="2"/>
          <w:sz w:val="21"/>
          <w:szCs w:val="20"/>
          <w:lang w:val="en-US" w:eastAsia="zh-CN" w:bidi="ar-SA"/>
        </w:rPr>
        <w:pict>
          <v:shape id="Picture 1161" o:spid="_x0000_s218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辉之环 </w:t>
      </w:r>
    </w:p>
    <w:p>
      <w:r>
        <w:t xml:space="preserve">#91 钢炼中爱德华兄弟想要找到什么来完成他们母亲的复活 </w:t>
      </w:r>
    </w:p>
    <w:p>
      <w:r>
        <w:rPr>
          <w:rFonts w:ascii="Times New Roman" w:hAnsi="Times New Roman" w:eastAsia="宋体" w:cs="Times New Roman"/>
          <w:color w:val="auto"/>
          <w:kern w:val="2"/>
          <w:sz w:val="21"/>
          <w:szCs w:val="20"/>
          <w:lang w:val="en-US" w:eastAsia="zh-CN" w:bidi="ar-SA"/>
        </w:rPr>
        <w:pict>
          <v:shape id="Picture 1162" o:spid="_x0000_s218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神之石 </w:t>
      </w:r>
      <w:r>
        <w:rPr>
          <w:rFonts w:ascii="Times New Roman" w:hAnsi="Times New Roman" w:eastAsia="宋体" w:cs="Times New Roman"/>
          <w:color w:val="auto"/>
          <w:kern w:val="2"/>
          <w:sz w:val="21"/>
          <w:szCs w:val="20"/>
          <w:lang w:val="en-US" w:eastAsia="zh-CN" w:bidi="ar-SA"/>
        </w:rPr>
        <w:pict>
          <v:shape id="Picture 1163" o:spid="_x0000_s218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圣者之石 </w:t>
      </w:r>
      <w:r>
        <w:rPr>
          <w:rFonts w:ascii="Times New Roman" w:hAnsi="Times New Roman" w:eastAsia="宋体" w:cs="Times New Roman"/>
          <w:color w:val="auto"/>
          <w:kern w:val="2"/>
          <w:sz w:val="21"/>
          <w:szCs w:val="20"/>
          <w:lang w:val="en-US" w:eastAsia="zh-CN" w:bidi="ar-SA"/>
        </w:rPr>
        <w:pict>
          <v:shape id="Picture 1164" o:spid="_x0000_s218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贤者之石 </w:t>
      </w:r>
      <w:r>
        <w:rPr>
          <w:rFonts w:ascii="Times New Roman" w:hAnsi="Times New Roman" w:eastAsia="宋体" w:cs="Times New Roman"/>
          <w:color w:val="auto"/>
          <w:kern w:val="2"/>
          <w:sz w:val="21"/>
          <w:szCs w:val="20"/>
          <w:lang w:val="en-US" w:eastAsia="zh-CN" w:bidi="ar-SA"/>
        </w:rPr>
        <w:pict>
          <v:shape id="Picture 1165" o:spid="_x0000_s218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万能之石 </w:t>
      </w:r>
    </w:p>
    <w:p>
      <w:r>
        <w:t xml:space="preserve">#92 人妻声优門脇舞以的马甲是？ </w:t>
      </w:r>
    </w:p>
    <w:p>
      <w:r>
        <w:rPr>
          <w:rFonts w:ascii="Times New Roman" w:hAnsi="Times New Roman" w:eastAsia="宋体" w:cs="Times New Roman"/>
          <w:color w:val="auto"/>
          <w:kern w:val="2"/>
          <w:sz w:val="21"/>
          <w:szCs w:val="20"/>
          <w:lang w:val="en-US" w:eastAsia="zh-CN" w:bidi="ar-SA"/>
        </w:rPr>
        <w:pict>
          <v:shape id="Picture 1166" o:spid="_x0000_s219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橘子御津 </w:t>
      </w:r>
      <w:r>
        <w:rPr>
          <w:rFonts w:ascii="Times New Roman" w:hAnsi="Times New Roman" w:eastAsia="宋体" w:cs="Times New Roman"/>
          <w:color w:val="auto"/>
          <w:kern w:val="2"/>
          <w:sz w:val="21"/>
          <w:szCs w:val="20"/>
          <w:lang w:val="en-US" w:eastAsia="zh-CN" w:bidi="ar-SA"/>
        </w:rPr>
        <w:pict>
          <v:shape id="Picture 1167" o:spid="_x0000_s2191"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杏子御津 </w:t>
      </w:r>
      <w:r>
        <w:rPr>
          <w:rFonts w:ascii="Times New Roman" w:hAnsi="Times New Roman" w:eastAsia="宋体" w:cs="Times New Roman"/>
          <w:color w:val="auto"/>
          <w:kern w:val="2"/>
          <w:sz w:val="21"/>
          <w:szCs w:val="20"/>
          <w:lang w:val="en-US" w:eastAsia="zh-CN" w:bidi="ar-SA"/>
        </w:rPr>
        <w:pict>
          <v:shape id="Picture 1168" o:spid="_x0000_s219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梨子御津 </w:t>
      </w:r>
      <w:r>
        <w:rPr>
          <w:rFonts w:ascii="Times New Roman" w:hAnsi="Times New Roman" w:eastAsia="宋体" w:cs="Times New Roman"/>
          <w:color w:val="auto"/>
          <w:kern w:val="2"/>
          <w:sz w:val="21"/>
          <w:szCs w:val="20"/>
          <w:lang w:val="en-US" w:eastAsia="zh-CN" w:bidi="ar-SA"/>
        </w:rPr>
        <w:pict>
          <v:shape id="Picture 1169" o:spid="_x0000_s219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桃子御津 </w:t>
      </w:r>
    </w:p>
    <w:p>
      <w:r>
        <w:t xml:space="preserve">#93 洛克人X4中使用秘籍获得黑Zero时应按什么方向键+确定键？ </w:t>
      </w:r>
    </w:p>
    <w:p>
      <w:r>
        <w:rPr>
          <w:rFonts w:ascii="Times New Roman" w:hAnsi="Times New Roman" w:eastAsia="宋体" w:cs="Times New Roman"/>
          <w:color w:val="auto"/>
          <w:kern w:val="2"/>
          <w:sz w:val="21"/>
          <w:szCs w:val="20"/>
          <w:lang w:val="en-US" w:eastAsia="zh-CN" w:bidi="ar-SA"/>
        </w:rPr>
        <w:pict>
          <v:shape id="Picture 1170" o:spid="_x0000_s219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上 </w:t>
      </w:r>
      <w:r>
        <w:rPr>
          <w:rFonts w:ascii="Times New Roman" w:hAnsi="Times New Roman" w:eastAsia="宋体" w:cs="Times New Roman"/>
          <w:color w:val="auto"/>
          <w:kern w:val="2"/>
          <w:sz w:val="21"/>
          <w:szCs w:val="20"/>
          <w:lang w:val="en-US" w:eastAsia="zh-CN" w:bidi="ar-SA"/>
        </w:rPr>
        <w:pict>
          <v:shape id="Picture 1171" o:spid="_x0000_s219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9上2下 </w:t>
      </w:r>
      <w:r>
        <w:rPr>
          <w:rFonts w:ascii="Times New Roman" w:hAnsi="Times New Roman" w:eastAsia="宋体" w:cs="Times New Roman"/>
          <w:color w:val="auto"/>
          <w:kern w:val="2"/>
          <w:sz w:val="21"/>
          <w:szCs w:val="20"/>
          <w:lang w:val="en-US" w:eastAsia="zh-CN" w:bidi="ar-SA"/>
        </w:rPr>
        <w:pict>
          <v:shape id="Picture 1172" o:spid="_x0000_s219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上上下下 </w:t>
      </w:r>
      <w:r>
        <w:rPr>
          <w:rFonts w:ascii="Times New Roman" w:hAnsi="Times New Roman" w:eastAsia="宋体" w:cs="Times New Roman"/>
          <w:color w:val="auto"/>
          <w:kern w:val="2"/>
          <w:sz w:val="21"/>
          <w:szCs w:val="20"/>
          <w:lang w:val="en-US" w:eastAsia="zh-CN" w:bidi="ar-SA"/>
        </w:rPr>
        <w:pict>
          <v:shape id="Picture 1173" o:spid="_x0000_s219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下 </w:t>
      </w:r>
    </w:p>
    <w:p>
      <w:r>
        <w:t xml:space="preserve">#94 《魔法少女奈叶》中旭日之心的最初持有者是？ </w:t>
      </w:r>
    </w:p>
    <w:p>
      <w:r>
        <w:rPr>
          <w:rFonts w:ascii="Times New Roman" w:hAnsi="Times New Roman" w:eastAsia="宋体" w:cs="Times New Roman"/>
          <w:color w:val="auto"/>
          <w:kern w:val="2"/>
          <w:sz w:val="21"/>
          <w:szCs w:val="20"/>
          <w:lang w:val="en-US" w:eastAsia="zh-CN" w:bidi="ar-SA"/>
        </w:rPr>
        <w:pict>
          <v:shape id="Picture 1174" o:spid="_x0000_s219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菲特·泰斯塔罗莎 </w:t>
      </w:r>
      <w:r>
        <w:rPr>
          <w:rFonts w:ascii="Times New Roman" w:hAnsi="Times New Roman" w:eastAsia="宋体" w:cs="Times New Roman"/>
          <w:color w:val="auto"/>
          <w:kern w:val="2"/>
          <w:sz w:val="21"/>
          <w:szCs w:val="20"/>
          <w:lang w:val="en-US" w:eastAsia="zh-CN" w:bidi="ar-SA"/>
        </w:rPr>
        <w:pict>
          <v:shape id="Picture 1175" o:spid="_x0000_s2199"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高町薇薇欧 </w:t>
      </w:r>
      <w:r>
        <w:rPr>
          <w:rFonts w:ascii="Times New Roman" w:hAnsi="Times New Roman" w:eastAsia="宋体" w:cs="Times New Roman"/>
          <w:color w:val="auto"/>
          <w:kern w:val="2"/>
          <w:sz w:val="21"/>
          <w:szCs w:val="20"/>
          <w:lang w:val="en-US" w:eastAsia="zh-CN" w:bidi="ar-SA"/>
        </w:rPr>
        <w:pict>
          <v:shape id="Picture 1176" o:spid="_x0000_s220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尤诺·斯克莱亚 </w:t>
      </w:r>
      <w:r>
        <w:rPr>
          <w:rFonts w:ascii="Times New Roman" w:hAnsi="Times New Roman" w:eastAsia="宋体" w:cs="Times New Roman"/>
          <w:color w:val="auto"/>
          <w:kern w:val="2"/>
          <w:sz w:val="21"/>
          <w:szCs w:val="20"/>
          <w:lang w:val="en-US" w:eastAsia="zh-CN" w:bidi="ar-SA"/>
        </w:rPr>
        <w:pict>
          <v:shape id="Picture 1177" o:spid="_x0000_s220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克诺洛·哈德温 </w:t>
      </w:r>
    </w:p>
    <w:p>
      <w:r>
        <w:t xml:space="preserve">#95 《phycho pass》中常守朱的声优是 </w:t>
      </w:r>
    </w:p>
    <w:p>
      <w:r>
        <w:rPr>
          <w:rFonts w:ascii="Times New Roman" w:hAnsi="Times New Roman" w:eastAsia="宋体" w:cs="Times New Roman"/>
          <w:color w:val="auto"/>
          <w:kern w:val="2"/>
          <w:sz w:val="21"/>
          <w:szCs w:val="20"/>
          <w:lang w:val="en-US" w:eastAsia="zh-CN" w:bidi="ar-SA"/>
        </w:rPr>
        <w:pict>
          <v:shape id="Picture 1178" o:spid="_x0000_s220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高森奈津美 </w:t>
      </w:r>
      <w:r>
        <w:rPr>
          <w:rFonts w:ascii="Times New Roman" w:hAnsi="Times New Roman" w:eastAsia="宋体" w:cs="Times New Roman"/>
          <w:color w:val="auto"/>
          <w:kern w:val="2"/>
          <w:sz w:val="21"/>
          <w:szCs w:val="20"/>
          <w:lang w:val="en-US" w:eastAsia="zh-CN" w:bidi="ar-SA"/>
        </w:rPr>
        <w:pict>
          <v:shape id="Picture 1179" o:spid="_x0000_s220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高桥铃音 </w:t>
      </w:r>
      <w:r>
        <w:rPr>
          <w:rFonts w:ascii="Times New Roman" w:hAnsi="Times New Roman" w:eastAsia="宋体" w:cs="Times New Roman"/>
          <w:color w:val="auto"/>
          <w:kern w:val="2"/>
          <w:sz w:val="21"/>
          <w:szCs w:val="20"/>
          <w:lang w:val="en-US" w:eastAsia="zh-CN" w:bidi="ar-SA"/>
        </w:rPr>
        <w:pict>
          <v:shape id="Picture 1180" o:spid="_x0000_s2204"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花泽香菜 </w:t>
      </w:r>
      <w:r>
        <w:rPr>
          <w:rFonts w:ascii="Times New Roman" w:hAnsi="Times New Roman" w:eastAsia="宋体" w:cs="Times New Roman"/>
          <w:color w:val="auto"/>
          <w:kern w:val="2"/>
          <w:sz w:val="21"/>
          <w:szCs w:val="20"/>
          <w:lang w:val="en-US" w:eastAsia="zh-CN" w:bidi="ar-SA"/>
        </w:rPr>
        <w:pict>
          <v:shape id="Picture 1181" o:spid="_x0000_s220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佐仓绫音 </w:t>
      </w:r>
    </w:p>
    <w:p>
      <w:r>
        <w:t xml:space="preserve">#96 《魔法少女小圆》中鹿目圆的头饰是什么颜色的？ </w:t>
      </w:r>
    </w:p>
    <w:p>
      <w:r>
        <w:rPr>
          <w:rFonts w:ascii="Times New Roman" w:hAnsi="Times New Roman" w:eastAsia="宋体" w:cs="Times New Roman"/>
          <w:color w:val="auto"/>
          <w:kern w:val="2"/>
          <w:sz w:val="21"/>
          <w:szCs w:val="20"/>
          <w:lang w:val="en-US" w:eastAsia="zh-CN" w:bidi="ar-SA"/>
        </w:rPr>
        <w:pict>
          <v:shape id="Picture 1182" o:spid="_x0000_s2206"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白色 </w:t>
      </w:r>
      <w:r>
        <w:rPr>
          <w:rFonts w:ascii="Times New Roman" w:hAnsi="Times New Roman" w:eastAsia="宋体" w:cs="Times New Roman"/>
          <w:color w:val="auto"/>
          <w:kern w:val="2"/>
          <w:sz w:val="21"/>
          <w:szCs w:val="20"/>
          <w:lang w:val="en-US" w:eastAsia="zh-CN" w:bidi="ar-SA"/>
        </w:rPr>
        <w:pict>
          <v:shape id="Picture 1183" o:spid="_x0000_s2207"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粉色 </w:t>
      </w:r>
      <w:r>
        <w:rPr>
          <w:rFonts w:ascii="Times New Roman" w:hAnsi="Times New Roman" w:eastAsia="宋体" w:cs="Times New Roman"/>
          <w:color w:val="auto"/>
          <w:kern w:val="2"/>
          <w:sz w:val="21"/>
          <w:szCs w:val="20"/>
          <w:lang w:val="en-US" w:eastAsia="zh-CN" w:bidi="ar-SA"/>
        </w:rPr>
        <w:pict>
          <v:shape id="Picture 1184" o:spid="_x0000_s2208"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黄色 </w:t>
      </w:r>
      <w:r>
        <w:rPr>
          <w:rFonts w:ascii="Times New Roman" w:hAnsi="Times New Roman" w:eastAsia="宋体" w:cs="Times New Roman"/>
          <w:color w:val="auto"/>
          <w:kern w:val="2"/>
          <w:sz w:val="21"/>
          <w:szCs w:val="20"/>
          <w:lang w:val="en-US" w:eastAsia="zh-CN" w:bidi="ar-SA"/>
        </w:rPr>
        <w:pict>
          <v:shape id="Picture 1185" o:spid="_x0000_s220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红色 </w:t>
      </w:r>
    </w:p>
    <w:p>
      <w:r>
        <w:t xml:space="preserve">#97 一吻定情里男主角叫什么名字 </w:t>
      </w:r>
    </w:p>
    <w:p>
      <w:r>
        <w:rPr>
          <w:rFonts w:ascii="Times New Roman" w:hAnsi="Times New Roman" w:eastAsia="宋体" w:cs="Times New Roman"/>
          <w:color w:val="auto"/>
          <w:kern w:val="2"/>
          <w:sz w:val="21"/>
          <w:szCs w:val="20"/>
          <w:lang w:val="en-US" w:eastAsia="zh-CN" w:bidi="ar-SA"/>
        </w:rPr>
        <w:pict>
          <v:shape id="Picture 1186" o:spid="_x0000_s221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入江弯树 </w:t>
      </w:r>
      <w:r>
        <w:rPr>
          <w:rFonts w:ascii="Times New Roman" w:hAnsi="Times New Roman" w:eastAsia="宋体" w:cs="Times New Roman"/>
          <w:color w:val="auto"/>
          <w:kern w:val="2"/>
          <w:sz w:val="21"/>
          <w:szCs w:val="20"/>
          <w:lang w:val="en-US" w:eastAsia="zh-CN" w:bidi="ar-SA"/>
        </w:rPr>
        <w:pict>
          <v:shape id="Picture 1187" o:spid="_x0000_s221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入江正一 </w:t>
      </w:r>
      <w:r>
        <w:rPr>
          <w:rFonts w:ascii="Times New Roman" w:hAnsi="Times New Roman" w:eastAsia="宋体" w:cs="Times New Roman"/>
          <w:color w:val="auto"/>
          <w:kern w:val="2"/>
          <w:sz w:val="21"/>
          <w:szCs w:val="20"/>
          <w:lang w:val="en-US" w:eastAsia="zh-CN" w:bidi="ar-SA"/>
        </w:rPr>
        <w:pict>
          <v:shape id="Picture 1188" o:spid="_x0000_s2212"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入江直树 </w:t>
      </w:r>
      <w:r>
        <w:rPr>
          <w:rFonts w:ascii="Times New Roman" w:hAnsi="Times New Roman" w:eastAsia="宋体" w:cs="Times New Roman"/>
          <w:color w:val="auto"/>
          <w:kern w:val="2"/>
          <w:sz w:val="21"/>
          <w:szCs w:val="20"/>
          <w:lang w:val="en-US" w:eastAsia="zh-CN" w:bidi="ar-SA"/>
        </w:rPr>
        <w:pict>
          <v:shape id="Picture 1189" o:spid="_x0000_s221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入江裕树 </w:t>
      </w:r>
    </w:p>
    <w:p>
      <w:r>
        <w:t xml:space="preserve">#98 以下哪个不是《魔兽世界》中的种族？ </w:t>
      </w:r>
    </w:p>
    <w:p>
      <w:r>
        <w:rPr>
          <w:rFonts w:ascii="Times New Roman" w:hAnsi="Times New Roman" w:eastAsia="宋体" w:cs="Times New Roman"/>
          <w:color w:val="auto"/>
          <w:kern w:val="2"/>
          <w:sz w:val="21"/>
          <w:szCs w:val="20"/>
          <w:lang w:val="en-US" w:eastAsia="zh-CN" w:bidi="ar-SA"/>
        </w:rPr>
        <w:pict>
          <v:shape id="Picture 1190" o:spid="_x0000_s221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血精灵 </w:t>
      </w:r>
      <w:r>
        <w:rPr>
          <w:rFonts w:ascii="Times New Roman" w:hAnsi="Times New Roman" w:eastAsia="宋体" w:cs="Times New Roman"/>
          <w:color w:val="auto"/>
          <w:kern w:val="2"/>
          <w:sz w:val="21"/>
          <w:szCs w:val="20"/>
          <w:lang w:val="en-US" w:eastAsia="zh-CN" w:bidi="ar-SA"/>
        </w:rPr>
        <w:pict>
          <v:shape id="Picture 1191" o:spid="_x0000_s2215"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熊猫人 </w:t>
      </w:r>
      <w:r>
        <w:rPr>
          <w:rFonts w:ascii="Times New Roman" w:hAnsi="Times New Roman" w:eastAsia="宋体" w:cs="Times New Roman"/>
          <w:color w:val="auto"/>
          <w:kern w:val="2"/>
          <w:sz w:val="21"/>
          <w:szCs w:val="20"/>
          <w:lang w:val="en-US" w:eastAsia="zh-CN" w:bidi="ar-SA"/>
        </w:rPr>
        <w:pict>
          <v:shape id="Picture 1192" o:spid="_x0000_s2216"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虫族 </w:t>
      </w:r>
      <w:r>
        <w:rPr>
          <w:rFonts w:ascii="Times New Roman" w:hAnsi="Times New Roman" w:eastAsia="宋体" w:cs="Times New Roman"/>
          <w:color w:val="auto"/>
          <w:kern w:val="2"/>
          <w:sz w:val="21"/>
          <w:szCs w:val="20"/>
          <w:lang w:val="en-US" w:eastAsia="zh-CN" w:bidi="ar-SA"/>
        </w:rPr>
        <w:pict>
          <v:shape id="Picture 1193" o:spid="_x0000_s2217"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兽人 </w:t>
      </w:r>
    </w:p>
    <w:p>
      <w:r>
        <w:t xml:space="preserve">#99 ぐるたみん在国内的爱称是? </w:t>
      </w:r>
    </w:p>
    <w:p>
      <w:r>
        <w:rPr>
          <w:rFonts w:ascii="Times New Roman" w:hAnsi="Times New Roman" w:eastAsia="宋体" w:cs="Times New Roman"/>
          <w:color w:val="auto"/>
          <w:kern w:val="2"/>
          <w:sz w:val="21"/>
          <w:szCs w:val="20"/>
          <w:lang w:val="en-US" w:eastAsia="zh-CN" w:bidi="ar-SA"/>
        </w:rPr>
        <w:pict>
          <v:shape id="Picture 1194" o:spid="_x0000_s2218"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咕噜碳 </w:t>
      </w:r>
      <w:r>
        <w:rPr>
          <w:rFonts w:ascii="Times New Roman" w:hAnsi="Times New Roman" w:eastAsia="宋体" w:cs="Times New Roman"/>
          <w:color w:val="auto"/>
          <w:kern w:val="2"/>
          <w:sz w:val="21"/>
          <w:szCs w:val="20"/>
          <w:lang w:val="en-US" w:eastAsia="zh-CN" w:bidi="ar-SA"/>
        </w:rPr>
        <w:pict>
          <v:shape id="Picture 1195" o:spid="_x0000_s2219"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蛇足 </w:t>
      </w:r>
      <w:r>
        <w:rPr>
          <w:rFonts w:ascii="Times New Roman" w:hAnsi="Times New Roman" w:eastAsia="宋体" w:cs="Times New Roman"/>
          <w:color w:val="auto"/>
          <w:kern w:val="2"/>
          <w:sz w:val="21"/>
          <w:szCs w:val="20"/>
          <w:lang w:val="en-US" w:eastAsia="zh-CN" w:bidi="ar-SA"/>
        </w:rPr>
        <w:pict>
          <v:shape id="Picture 1196" o:spid="_x0000_s2220"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钢兵 </w:t>
      </w:r>
      <w:r>
        <w:rPr>
          <w:rFonts w:ascii="Times New Roman" w:hAnsi="Times New Roman" w:eastAsia="宋体" w:cs="Times New Roman"/>
          <w:color w:val="auto"/>
          <w:kern w:val="2"/>
          <w:sz w:val="21"/>
          <w:szCs w:val="20"/>
          <w:lang w:val="en-US" w:eastAsia="zh-CN" w:bidi="ar-SA"/>
        </w:rPr>
        <w:pict>
          <v:shape id="Picture 1197" o:spid="_x0000_s2221"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灯油 </w:t>
      </w:r>
    </w:p>
    <w:p>
      <w:r>
        <w:t xml:space="preserve">#100 《兽的演奏者艾琳》中的里岚是雄性还是雌性？ </w:t>
      </w:r>
    </w:p>
    <w:p>
      <w:r>
        <w:rPr>
          <w:rFonts w:ascii="Times New Roman" w:hAnsi="Times New Roman" w:eastAsia="宋体" w:cs="Times New Roman"/>
          <w:color w:val="auto"/>
          <w:kern w:val="2"/>
          <w:sz w:val="21"/>
          <w:szCs w:val="20"/>
          <w:lang w:val="en-US" w:eastAsia="zh-CN" w:bidi="ar-SA"/>
        </w:rPr>
        <w:pict>
          <v:shape id="Picture 1198" o:spid="_x0000_s2222"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雌雄同体 </w:t>
      </w:r>
      <w:r>
        <w:rPr>
          <w:rFonts w:ascii="Times New Roman" w:hAnsi="Times New Roman" w:eastAsia="宋体" w:cs="Times New Roman"/>
          <w:color w:val="auto"/>
          <w:kern w:val="2"/>
          <w:sz w:val="21"/>
          <w:szCs w:val="20"/>
          <w:lang w:val="en-US" w:eastAsia="zh-CN" w:bidi="ar-SA"/>
        </w:rPr>
        <w:pict>
          <v:shape id="Picture 1199" o:spid="_x0000_s2223"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雄性 </w:t>
      </w:r>
      <w:r>
        <w:rPr>
          <w:rFonts w:ascii="Times New Roman" w:hAnsi="Times New Roman" w:eastAsia="宋体" w:cs="Times New Roman"/>
          <w:color w:val="auto"/>
          <w:kern w:val="2"/>
          <w:sz w:val="21"/>
          <w:szCs w:val="20"/>
          <w:lang w:val="en-US" w:eastAsia="zh-CN" w:bidi="ar-SA"/>
        </w:rPr>
        <w:pict>
          <v:shape id="Picture 1200" o:spid="_x0000_s2224" type="#_x0000_t201" style="height:15.75pt;width:20.25pt;rotation:0f;" o:ole="f" fillcolor="#FFFFFF" filled="f" o:preferrelative="t" stroked="f" coordorigin="0,0" coordsize="21600,21600">
            <v:fill on="f" color2="#FFFFFF" focus="0%"/>
            <v:imagedata gain="65536f" blacklevel="0f" gamma="0" o:title="" r:id="rId11"/>
            <o:lock v:ext="edit" position="f" selection="f" grouping="f" rotation="f" cropping="f" text="f" aspectratio="t"/>
            <w10:wrap type="none"/>
            <w10:anchorlock/>
          </v:shape>
        </w:pict>
      </w:r>
      <w:r>
        <w:t xml:space="preserve">人妖 </w:t>
      </w:r>
      <w:r>
        <w:rPr>
          <w:rFonts w:ascii="Times New Roman" w:hAnsi="Times New Roman" w:eastAsia="宋体" w:cs="Times New Roman"/>
          <w:color w:val="auto"/>
          <w:kern w:val="2"/>
          <w:sz w:val="21"/>
          <w:szCs w:val="20"/>
          <w:lang w:val="en-US" w:eastAsia="zh-CN" w:bidi="ar-SA"/>
        </w:rPr>
        <w:pict>
          <v:shape id="Picture 1201" o:spid="_x0000_s2225" type="#_x0000_t201" style="height:15.75pt;width:20.2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r>
        <w:t xml:space="preserve">雌性 </w:t>
      </w:r>
    </w:p>
    <w:p/>
    <w:p/>
    <w:p>
      <w:r>
        <w:rPr>
          <w:rFonts w:hint="eastAsia"/>
        </w:rPr>
        <w:t xml:space="preserve">有一种比女孩子还可爱的男孩子,他们替路西法做收割(....)的工作. (两字中文) </w:t>
      </w:r>
    </w:p>
    <w:p>
      <w:r>
        <w:rPr>
          <w:rFonts w:hint="eastAsia"/>
        </w:rPr>
        <w:t>回答：灵魂</w:t>
      </w:r>
    </w:p>
    <w:p/>
    <w:p>
      <w:r>
        <w:rPr>
          <w:rFonts w:hint="eastAsia"/>
        </w:rPr>
        <w:t xml:space="preserve">"如同预想的一样" 这句话减缩意思可以用哪三个字表达?(中文三字) </w:t>
      </w:r>
    </w:p>
    <w:p>
      <w:r>
        <w:rPr>
          <w:rFonts w:hint="eastAsia"/>
        </w:rPr>
        <w:t xml:space="preserve">回答：计划通 </w:t>
      </w:r>
    </w:p>
    <w:p/>
    <w:p>
      <w:r>
        <w:rPr>
          <w:rFonts w:hint="eastAsia"/>
        </w:rPr>
        <w:t xml:space="preserve">金坷拉的公司总部在美国(.....)?(四字中文) </w:t>
      </w:r>
    </w:p>
    <w:p>
      <w:r>
        <w:rPr>
          <w:rFonts w:hint="eastAsia"/>
        </w:rPr>
        <w:t xml:space="preserve">回答：圣地亚哥 </w:t>
      </w:r>
    </w:p>
    <w:p/>
    <w:p>
      <w:r>
        <w:rPr>
          <w:rFonts w:hint="eastAsia"/>
        </w:rPr>
        <w:t xml:space="preserve">iphone 20的宣传片邀请了一名使用宇宙力量战斗的战士作代言人,请问这名战士的职业是? (四字中文) </w:t>
      </w:r>
    </w:p>
    <w:p>
      <w:r>
        <w:rPr>
          <w:rFonts w:hint="eastAsia"/>
        </w:rPr>
        <w:t>回答：绝地武士</w:t>
      </w:r>
    </w:p>
    <w:p/>
    <w:p>
      <w:r>
        <w:rPr>
          <w:rFonts w:hint="eastAsia"/>
        </w:rPr>
        <w:t xml:space="preserve">那些会躲在草丛里等你路过时像狗一样跳出来的英雄,他们肯定都来自(....) (四字中文) </w:t>
      </w:r>
    </w:p>
    <w:p>
      <w:r>
        <w:rPr>
          <w:rFonts w:hint="eastAsia"/>
        </w:rPr>
        <w:t>回答：英雄联盟</w:t>
      </w:r>
    </w:p>
    <w:p/>
    <w:p>
      <w:r>
        <w:rPr>
          <w:rFonts w:hint="eastAsia"/>
        </w:rPr>
        <w:t xml:space="preserve">这么可爱!一定是(....)(三字中文) </w:t>
      </w:r>
    </w:p>
    <w:p>
      <w:r>
        <w:rPr>
          <w:rFonts w:hint="eastAsia"/>
        </w:rPr>
        <w:t xml:space="preserve">回答：男孩子 </w:t>
      </w:r>
    </w:p>
    <w:p/>
    <w:p>
      <w:r>
        <w:rPr>
          <w:rFonts w:hint="eastAsia"/>
        </w:rPr>
        <w:t xml:space="preserve">╮（￣▽￣）╭ &lt;- 这个表情是什么文字? (三字中文) </w:t>
      </w:r>
    </w:p>
    <w:p>
      <w:r>
        <w:rPr>
          <w:rFonts w:hint="eastAsia"/>
        </w:rPr>
        <w:t>回答：颜文字</w:t>
      </w:r>
    </w:p>
    <w:p/>
    <w:p>
      <w:r>
        <w:rPr>
          <w:rFonts w:hint="eastAsia"/>
        </w:rPr>
        <w:t xml:space="preserve">只有带着怨气才能在午夜12点准时上去的网站叫(?)(4字中文 出处：地狱少女) </w:t>
      </w:r>
    </w:p>
    <w:p>
      <w:r>
        <w:rPr>
          <w:rFonts w:hint="eastAsia"/>
        </w:rPr>
        <w:t xml:space="preserve">回答：地狱通信 </w:t>
      </w:r>
    </w:p>
    <w:p/>
    <w:p>
      <w:r>
        <w:rPr>
          <w:rFonts w:hint="eastAsia"/>
        </w:rPr>
        <w:t xml:space="preserve">没有逻辑、非常玄幻、违规常理的事件,都可以用哪四个字来表达?(四字中文) </w:t>
      </w:r>
    </w:p>
    <w:p>
      <w:r>
        <w:rPr>
          <w:rFonts w:hint="eastAsia"/>
        </w:rPr>
        <w:t xml:space="preserve">回答：这不科学 </w:t>
      </w:r>
    </w:p>
    <w:p/>
    <w:p>
      <w:r>
        <w:rPr>
          <w:rFonts w:hint="eastAsia"/>
        </w:rPr>
        <w:t xml:space="preserve">进幻想乡最快的方法,就是对着一名17岁的妙龄少女喊她(....) (两字中文) </w:t>
      </w:r>
    </w:p>
    <w:p>
      <w:r>
        <w:rPr>
          <w:rFonts w:hint="eastAsia"/>
        </w:rPr>
        <w:t>回答：紫妈</w:t>
      </w:r>
    </w:p>
    <w:p/>
    <w:p>
      <w:r>
        <w:rPr>
          <w:rFonts w:hint="eastAsia"/>
        </w:rPr>
        <w:t xml:space="preserve">写作绅士读作???写作淑女读作???(两字中文╮（￣▽￣）╭) </w:t>
      </w:r>
    </w:p>
    <w:p>
      <w:r>
        <w:rPr>
          <w:rFonts w:hint="eastAsia"/>
        </w:rPr>
        <w:t xml:space="preserve">回答：变态 </w:t>
      </w:r>
    </w:p>
    <w:p/>
    <w:p>
      <w:r>
        <w:rPr>
          <w:rFonts w:hint="eastAsia"/>
        </w:rPr>
        <w:t xml:space="preserve">凌波丽的微笑被称为?(中文5字) </w:t>
      </w:r>
    </w:p>
    <w:p>
      <w:r>
        <w:rPr>
          <w:rFonts w:hint="eastAsia"/>
        </w:rPr>
        <w:t xml:space="preserve">回答：女神的微笑 </w:t>
      </w:r>
    </w:p>
    <w:p/>
    <w:p>
      <w:r>
        <w:rPr>
          <w:rFonts w:hint="eastAsia"/>
        </w:rPr>
        <w:t xml:space="preserve">奥林帕斯山是珠穆朗玛峰的三倍高,请问它坐落于哪?(两字中文) </w:t>
      </w:r>
    </w:p>
    <w:p>
      <w:r>
        <w:rPr>
          <w:rFonts w:hint="eastAsia"/>
        </w:rPr>
        <w:t xml:space="preserve">回答：火星 </w:t>
      </w:r>
    </w:p>
    <w:p/>
    <w:p>
      <w:r>
        <w:rPr>
          <w:rFonts w:hint="eastAsia"/>
        </w:rPr>
        <w:t xml:space="preserve">你是否愿意为这个宇宙付出你的一切(╮（￣▽￣）╭) </w:t>
      </w:r>
    </w:p>
    <w:p>
      <w:r>
        <w:rPr>
          <w:rFonts w:hint="eastAsia"/>
        </w:rPr>
        <w:t xml:space="preserve">回答：是 </w:t>
      </w:r>
    </w:p>
    <w:p/>
    <w:p>
      <w:r>
        <w:rPr>
          <w:rFonts w:hint="eastAsia"/>
        </w:rPr>
        <w:t xml:space="preserve">从前我和你一样也是是一名冒险家，直到我(....)中了一箭(两字中文) </w:t>
      </w:r>
    </w:p>
    <w:p>
      <w:r>
        <w:rPr>
          <w:rFonts w:hint="eastAsia"/>
        </w:rPr>
        <w:t xml:space="preserve">回答：膝盖 </w:t>
      </w:r>
    </w:p>
    <w:p/>
    <w:p>
      <w:r>
        <w:rPr>
          <w:rFonts w:hint="eastAsia"/>
        </w:rPr>
        <w:t xml:space="preserve">一名优秀的反派,应该在主角和亲信煽情的时候保持(...)状态 (中文两字网游名词) </w:t>
      </w:r>
    </w:p>
    <w:p>
      <w:r>
        <w:rPr>
          <w:rFonts w:hint="eastAsia"/>
        </w:rPr>
        <w:t>回答：掉线</w:t>
      </w:r>
    </w:p>
    <w:p/>
    <w:p>
      <w:r>
        <w:rPr>
          <w:rFonts w:hint="eastAsia"/>
        </w:rPr>
        <w:t xml:space="preserve">撬棍还有另外一个名字,那是?(中文五字) </w:t>
      </w:r>
    </w:p>
    <w:p>
      <w:r>
        <w:rPr>
          <w:rFonts w:hint="eastAsia"/>
        </w:rPr>
        <w:t xml:space="preserve">回答：物理学圣剑 </w:t>
      </w:r>
    </w:p>
    <w:p/>
    <w:p>
      <w:r>
        <w:rPr>
          <w:rFonts w:hint="eastAsia"/>
        </w:rPr>
        <w:t xml:space="preserve">不罗利一直在苦心寻找的卡卡罗特是谁? (3字中文) </w:t>
      </w:r>
    </w:p>
    <w:p>
      <w:r>
        <w:rPr>
          <w:rFonts w:hint="eastAsia"/>
        </w:rPr>
        <w:t>回答：孙悟空</w:t>
      </w:r>
    </w:p>
    <w:p/>
    <w:p>
      <w:r>
        <w:rPr>
          <w:rFonts w:hint="eastAsia"/>
        </w:rPr>
        <w:t xml:space="preserve">无论多高的地方跳下,只要有稻草堆就不会受伤的技能是?(四字中文) </w:t>
      </w:r>
    </w:p>
    <w:p>
      <w:r>
        <w:rPr>
          <w:rFonts w:hint="eastAsia"/>
        </w:rPr>
        <w:t xml:space="preserve">回答：信仰之跃 </w:t>
      </w:r>
    </w:p>
    <w:p/>
    <w:p>
      <w:r>
        <w:rPr>
          <w:rFonts w:hint="eastAsia"/>
        </w:rPr>
        <w:t xml:space="preserve">已知A星球是B星球质量的2700倍，A与C距离为400光年，B与C距离为1光年，求A-C与B-C的引力比例(格式 1/100) </w:t>
      </w:r>
    </w:p>
    <w:p>
      <w:r>
        <w:rPr>
          <w:rFonts w:hint="eastAsia"/>
        </w:rPr>
        <w:t xml:space="preserve">回答：1/6 </w:t>
      </w:r>
    </w:p>
    <w:p/>
    <w:p>
      <w:r>
        <w:rPr>
          <w:rFonts w:hint="eastAsia"/>
        </w:rPr>
        <w:t xml:space="preserve">处于食物链顶端吃什么都嘎蹦脆鸡肉味的人型生命体叫?(两字中文) </w:t>
      </w:r>
    </w:p>
    <w:p>
      <w:r>
        <w:rPr>
          <w:rFonts w:hint="eastAsia"/>
        </w:rPr>
        <w:t xml:space="preserve">回答：贝爷 </w:t>
      </w:r>
    </w:p>
    <w:p/>
    <w:p>
      <w:r>
        <w:rPr>
          <w:rFonts w:hint="eastAsia"/>
        </w:rPr>
        <w:t>在fatezero中,一切的一切全都是(...)的错 (两字中文)</w:t>
      </w:r>
    </w:p>
    <w:p>
      <w:r>
        <w:rPr>
          <w:rFonts w:hint="eastAsia"/>
        </w:rPr>
        <w:t xml:space="preserve">回答：时臣 </w:t>
      </w:r>
    </w:p>
    <w:p/>
    <w:p>
      <w:r>
        <w:rPr>
          <w:rFonts w:hint="eastAsia"/>
        </w:rPr>
        <w:t xml:space="preserve">拯救世界和毁灭世界的少年少女们都普遍患有一种疾病,这种疾病叫? (三字中文) </w:t>
      </w:r>
    </w:p>
    <w:p>
      <w:r>
        <w:rPr>
          <w:rFonts w:hint="eastAsia"/>
        </w:rPr>
        <w:t>回答：中二病</w:t>
      </w:r>
    </w:p>
    <w:p/>
    <w:p>
      <w:r>
        <w:rPr>
          <w:rFonts w:hint="eastAsia"/>
        </w:rPr>
        <w:t xml:space="preserve">fate中Saber的剑的食物名叫法是? (中文三字) </w:t>
      </w:r>
    </w:p>
    <w:p>
      <w:r>
        <w:rPr>
          <w:rFonts w:hint="eastAsia"/>
        </w:rPr>
        <w:t>回答：咖喱棒</w:t>
      </w:r>
    </w:p>
    <w:p/>
    <w:p>
      <w:r>
        <w:rPr>
          <w:rFonts w:hint="eastAsia"/>
        </w:rPr>
        <w:t xml:space="preserve">御阪美琴又被称为? (四字小写英文) </w:t>
      </w:r>
    </w:p>
    <w:p>
      <w:r>
        <w:rPr>
          <w:rFonts w:hint="eastAsia"/>
        </w:rPr>
        <w:t>回答：bilibili</w:t>
      </w:r>
    </w:p>
    <w:p/>
    <w:p>
      <w:r>
        <w:rPr>
          <w:rFonts w:hint="eastAsia"/>
        </w:rPr>
        <w:t xml:space="preserve">用了金柯拉,小麦亩产(???) (半角数字) </w:t>
      </w:r>
    </w:p>
    <w:p>
      <w:r>
        <w:rPr>
          <w:rFonts w:hint="eastAsia"/>
        </w:rPr>
        <w:t>回答：1800</w:t>
      </w:r>
    </w:p>
    <w:p/>
    <w:p>
      <w:r>
        <w:rPr>
          <w:rFonts w:hint="eastAsia"/>
        </w:rPr>
        <w:t xml:space="preserve">在网上喜欢恶意卖萌的不一定就是软妹子,也有可能是(....) (中文四字) </w:t>
      </w:r>
    </w:p>
    <w:p>
      <w:r>
        <w:rPr>
          <w:rFonts w:hint="eastAsia"/>
        </w:rPr>
        <w:t>回答：抠脚大汉</w:t>
      </w:r>
    </w:p>
    <w:p/>
    <w:p>
      <w:r>
        <w:rPr>
          <w:rFonts w:hint="eastAsia"/>
        </w:rPr>
        <w:t xml:space="preserve">元首到了中国的什么省份学会了中文? (三字中文) </w:t>
      </w:r>
    </w:p>
    <w:p>
      <w:r>
        <w:rPr>
          <w:rFonts w:hint="eastAsia"/>
        </w:rPr>
        <w:t>回答：河北省</w:t>
      </w:r>
    </w:p>
    <w:p/>
    <w:p>
      <w:r>
        <w:rPr>
          <w:rFonts w:hint="eastAsia"/>
        </w:rPr>
        <w:t xml:space="preserve">二小姐芙兰朵露的年龄为(???)岁 (答不了请F5刷新换问题) </w:t>
      </w:r>
    </w:p>
    <w:p>
      <w:r>
        <w:rPr>
          <w:rFonts w:hint="eastAsia"/>
        </w:rPr>
        <w:t>回答：495</w:t>
      </w:r>
    </w:p>
    <w:p/>
    <w:p>
      <w:r>
        <w:rPr>
          <w:rFonts w:hint="eastAsia"/>
        </w:rPr>
        <w:t xml:space="preserve">屏蔽广告的上辈子都是折翼的(...) (两字中文) </w:t>
      </w:r>
    </w:p>
    <w:p>
      <w:r>
        <w:rPr>
          <w:rFonts w:hint="eastAsia"/>
        </w:rPr>
        <w:t>回答：天使</w:t>
      </w:r>
    </w:p>
    <w:p/>
    <w:p>
      <w:r>
        <w:rPr>
          <w:rFonts w:hint="eastAsia"/>
        </w:rPr>
        <w:t xml:space="preserve">魔法少女变身时，关键部位被圣光遮住了，你认为这是谁干的好事？ (打一职业角色，中文三字) </w:t>
      </w:r>
    </w:p>
    <w:p>
      <w:r>
        <w:rPr>
          <w:rFonts w:hint="eastAsia"/>
        </w:rPr>
        <w:t>回答：圣骑士</w:t>
      </w:r>
    </w:p>
    <w:p/>
    <w:p>
      <w:r>
        <w:rPr>
          <w:rFonts w:hint="eastAsia"/>
        </w:rPr>
        <w:t xml:space="preserve">魔法少女小圆的最后,鹿目圆所定下的法则被巴麻美称为? (四字中文) </w:t>
      </w:r>
    </w:p>
    <w:p>
      <w:r>
        <w:rPr>
          <w:rFonts w:hint="eastAsia"/>
        </w:rPr>
        <w:t>回答：圆环之理</w:t>
      </w:r>
    </w:p>
    <w:p/>
    <w:p>
      <w:r>
        <w:rPr>
          <w:rFonts w:hint="eastAsia"/>
        </w:rPr>
        <w:t xml:space="preserve">能让迷之音说:"神说了,你还不能在这里死去"的人一般都是(两字中文) </w:t>
      </w:r>
    </w:p>
    <w:p>
      <w:r>
        <w:rPr>
          <w:rFonts w:hint="eastAsia"/>
        </w:rPr>
        <w:t xml:space="preserve">回答：主角 </w:t>
      </w:r>
    </w:p>
    <w:p/>
    <w:p>
      <w:r>
        <w:rPr>
          <w:rFonts w:hint="eastAsia"/>
        </w:rPr>
        <w:t xml:space="preserve">普通作品中,互相敌对势均力敌的对手,不允许对方死于他人之手,联手的时候完美无缺并且气氛暧昧,这种情况一般说这是一对(..) (大写两字英文) </w:t>
      </w:r>
    </w:p>
    <w:p>
      <w:r>
        <w:rPr>
          <w:rFonts w:hint="eastAsia"/>
        </w:rPr>
        <w:t>回答：CP</w:t>
      </w:r>
    </w:p>
    <w:p/>
    <w:p>
      <w:r>
        <w:rPr>
          <w:rFonts w:hint="eastAsia"/>
        </w:rPr>
        <w:t xml:space="preserve">x(124-x)=1243 x为多少? (2个解,用半角逗号(,)分隔) </w:t>
      </w:r>
    </w:p>
    <w:p>
      <w:r>
        <w:rPr>
          <w:rFonts w:hint="eastAsia"/>
        </w:rPr>
        <w:t>回答：11,113</w:t>
      </w:r>
    </w:p>
    <w:p/>
    <w:p>
      <w:r>
        <w:rPr>
          <w:rFonts w:hint="eastAsia"/>
        </w:rPr>
        <w:t xml:space="preserve">在JOJO世界里,喊出"the world"会发生什么?(四个中文) </w:t>
      </w:r>
    </w:p>
    <w:p>
      <w:r>
        <w:rPr>
          <w:rFonts w:hint="eastAsia"/>
        </w:rPr>
        <w:t xml:space="preserve">回答：时间暂停 </w:t>
      </w:r>
    </w:p>
    <w:p/>
    <w:p>
      <w:r>
        <w:rPr>
          <w:rFonts w:hint="eastAsia"/>
        </w:rPr>
        <w:t xml:space="preserve">元首的爱人永远都是(...)! (中文三字) </w:t>
      </w:r>
    </w:p>
    <w:p>
      <w:r>
        <w:rPr>
          <w:rFonts w:hint="eastAsia"/>
        </w:rPr>
        <w:t>回答：斯大林</w:t>
      </w:r>
    </w:p>
    <w:p/>
    <w:p>
      <w:r>
        <w:rPr>
          <w:rFonts w:hint="eastAsia"/>
        </w:rPr>
        <w:t xml:space="preserve">有一种喜欢卖萌的外星人,当人类被它们萌到的时候,他们会想"愚蠢的人类啊",问这是什么外星人? (三字中文) </w:t>
      </w:r>
    </w:p>
    <w:p>
      <w:r>
        <w:rPr>
          <w:rFonts w:hint="eastAsia"/>
        </w:rPr>
        <w:t>回答：喵星人</w:t>
      </w:r>
    </w:p>
    <w:p/>
    <w:p>
      <w:r>
        <w:rPr>
          <w:rFonts w:hint="eastAsia"/>
        </w:rPr>
        <w:t xml:space="preserve">LZSB中文怎么打?  (四字中文) </w:t>
      </w:r>
    </w:p>
    <w:p>
      <w:r>
        <w:rPr>
          <w:rFonts w:hint="eastAsia"/>
        </w:rPr>
        <w:t>回答：兰州烧饼</w:t>
      </w:r>
    </w:p>
    <w:p/>
    <w:p>
      <w:r>
        <w:rPr>
          <w:rFonts w:hint="eastAsia"/>
        </w:rPr>
        <w:t xml:space="preserve">信佛主死后成佛,信上帝死后上天堂,信春哥死后!(7字) </w:t>
      </w:r>
    </w:p>
    <w:p>
      <w:r>
        <w:rPr>
          <w:rFonts w:hint="eastAsia"/>
        </w:rPr>
        <w:t xml:space="preserve">回答：原地满状态复活 </w:t>
      </w:r>
    </w:p>
    <w:p/>
    <w:p>
      <w:r>
        <w:rPr>
          <w:rFonts w:hint="eastAsia"/>
        </w:rPr>
        <w:t xml:space="preserve">集齐6把狂战士之斧后可以?(英文回答) </w:t>
      </w:r>
    </w:p>
    <w:p>
      <w:r>
        <w:rPr>
          <w:rFonts w:hint="eastAsia"/>
        </w:rPr>
        <w:t xml:space="preserve">回答：save the world </w:t>
      </w:r>
    </w:p>
    <w:p/>
    <w:p>
      <w:r>
        <w:rPr>
          <w:rFonts w:hint="eastAsia"/>
        </w:rPr>
        <w:t xml:space="preserve">杨教授的敌人是? </w:t>
      </w:r>
    </w:p>
    <w:p>
      <w:r>
        <w:rPr>
          <w:rFonts w:hint="eastAsia"/>
        </w:rPr>
        <w:t>回答：网魔</w:t>
      </w:r>
    </w:p>
    <w:p/>
    <w:p>
      <w:r>
        <w:rPr>
          <w:rFonts w:hint="eastAsia"/>
        </w:rPr>
        <w:t xml:space="preserve">今天阿尔塞斯出门,在路边捡到一把剑,这把剑叫?(别在意细节) </w:t>
      </w:r>
    </w:p>
    <w:p>
      <w:r>
        <w:rPr>
          <w:rFonts w:hint="eastAsia"/>
        </w:rPr>
        <w:t xml:space="preserve">回答：霜之哀伤 </w:t>
      </w:r>
    </w:p>
    <w:p/>
    <w:p>
      <w:r>
        <w:rPr>
          <w:rFonts w:hint="eastAsia"/>
        </w:rPr>
        <w:t xml:space="preserve">格斗游戏中,把对方逼在墙角长时间连段的话,这是学习了什么拳法?(四字) </w:t>
      </w:r>
    </w:p>
    <w:p>
      <w:r>
        <w:rPr>
          <w:rFonts w:hint="eastAsia"/>
        </w:rPr>
        <w:t xml:space="preserve">回答：北斗神拳 </w:t>
      </w:r>
    </w:p>
    <w:p/>
    <w:p>
      <w:r>
        <w:rPr>
          <w:rFonts w:hint="eastAsia"/>
        </w:rPr>
        <w:t xml:space="preserve">微笑动画是什么? </w:t>
      </w:r>
    </w:p>
    <w:p>
      <w:r>
        <w:rPr>
          <w:rFonts w:hint="eastAsia"/>
        </w:rPr>
        <w:t xml:space="preserve">回答：niconico </w:t>
      </w:r>
    </w:p>
    <w:p/>
    <w:p>
      <w:r>
        <w:rPr>
          <w:rFonts w:hint="eastAsia"/>
        </w:rPr>
        <w:t xml:space="preserve">10W元就可以随便上的巫女是? </w:t>
      </w:r>
    </w:p>
    <w:p>
      <w:r>
        <w:rPr>
          <w:rFonts w:hint="eastAsia"/>
        </w:rPr>
        <w:t xml:space="preserve">回答：博丽灵梦（出自东方） </w:t>
      </w:r>
    </w:p>
    <w:p/>
    <w:p>
      <w:r>
        <w:rPr>
          <w:rFonts w:hint="eastAsia"/>
        </w:rPr>
        <w:t xml:space="preserve">只要是活着的东西,即使是神也杀给你看!(谁的台词) </w:t>
      </w:r>
    </w:p>
    <w:p>
      <w:r>
        <w:rPr>
          <w:rFonts w:hint="eastAsia"/>
        </w:rPr>
        <w:t xml:space="preserve">回答：两仪式 （出自空之境界） </w:t>
      </w:r>
    </w:p>
    <w:p/>
    <w:p>
      <w:r>
        <w:rPr>
          <w:rFonts w:hint="eastAsia"/>
        </w:rPr>
        <w:t xml:space="preserve">手握炉石身开圣盾,老子已经(四字) </w:t>
      </w:r>
    </w:p>
    <w:p>
      <w:r>
        <w:rPr>
          <w:rFonts w:hint="eastAsia"/>
        </w:rPr>
        <w:t xml:space="preserve">回答：天下无敌 （出自NGA囧图一张,PS自东成西就里王重阳出关的剧照） </w:t>
      </w:r>
    </w:p>
    <w:p/>
    <w:p>
      <w:r>
        <w:rPr>
          <w:rFonts w:hint="eastAsia"/>
        </w:rPr>
        <w:t xml:space="preserve">幻想乡最好吃的人是谁？ </w:t>
      </w:r>
    </w:p>
    <w:p>
      <w:r>
        <w:rPr>
          <w:rFonts w:hint="eastAsia"/>
        </w:rPr>
        <w:t xml:space="preserve">回答：伊吹萃香 （萃香音同西瓜(すいか)） </w:t>
      </w:r>
    </w:p>
    <w:p/>
    <w:p>
      <w:r>
        <w:rPr>
          <w:rFonts w:hint="eastAsia"/>
        </w:rPr>
        <w:t xml:space="preserve">自上古以来凡是自称沙包的都是(写作”沙包”读作(两字)) </w:t>
      </w:r>
    </w:p>
    <w:p>
      <w:r>
        <w:rPr>
          <w:rFonts w:hint="eastAsia"/>
        </w:rPr>
        <w:t xml:space="preserve">回答：触手 </w:t>
      </w:r>
    </w:p>
    <w:p/>
    <w:p>
      <w:r>
        <w:rPr>
          <w:rFonts w:hint="eastAsia"/>
        </w:rPr>
        <w:t xml:space="preserve">武功再高,也怕??(刀塔相关) </w:t>
      </w:r>
    </w:p>
    <w:p>
      <w:r>
        <w:rPr>
          <w:rFonts w:hint="eastAsia"/>
        </w:rPr>
        <w:t xml:space="preserve">回答：羊刀 </w:t>
      </w:r>
    </w:p>
    <w:p/>
    <w:p>
      <w:r>
        <w:rPr>
          <w:rFonts w:hint="eastAsia"/>
        </w:rPr>
        <w:t xml:space="preserve">世界第一的公主殿下是?(4字母) </w:t>
      </w:r>
    </w:p>
    <w:p>
      <w:r>
        <w:rPr>
          <w:rFonts w:hint="eastAsia"/>
        </w:rPr>
        <w:t xml:space="preserve">回答：miku </w:t>
      </w:r>
    </w:p>
    <w:p/>
    <w:p>
      <w:r>
        <w:rPr>
          <w:rFonts w:hint="eastAsia"/>
        </w:rPr>
        <w:t xml:space="preserve">我对普通的人类没有兴趣.你们之中要是有外星人,未来人,异世界来的人,(???)者,就尽管来找我吧! </w:t>
      </w:r>
    </w:p>
    <w:p>
      <w:r>
        <w:rPr>
          <w:rFonts w:hint="eastAsia"/>
        </w:rPr>
        <w:t xml:space="preserve">回答：超能力 （出自凉宫春日的忧郁） </w:t>
      </w:r>
    </w:p>
    <w:p/>
    <w:p>
      <w:r>
        <w:rPr>
          <w:rFonts w:hint="eastAsia"/>
        </w:rPr>
        <w:t xml:space="preserve">fate中红A开ubw那段时的音乐名是?(英文) </w:t>
      </w:r>
    </w:p>
    <w:p>
      <w:r>
        <w:rPr>
          <w:rFonts w:hint="eastAsia"/>
        </w:rPr>
        <w:t xml:space="preserve">回答：emiya （出自Fate/stay night） </w:t>
      </w:r>
    </w:p>
    <w:p/>
    <w:p>
      <w:r>
        <w:rPr>
          <w:rFonts w:hint="eastAsia"/>
        </w:rPr>
        <w:t xml:space="preserve">诚哥没错,一切都是(…)的错 </w:t>
      </w:r>
    </w:p>
    <w:p>
      <w:r>
        <w:rPr>
          <w:rFonts w:hint="eastAsia"/>
        </w:rPr>
        <w:t xml:space="preserve">回答：世界 （出自School Days） </w:t>
      </w:r>
    </w:p>
    <w:p/>
    <w:p>
      <w:r>
        <w:rPr>
          <w:rFonts w:hint="eastAsia"/>
        </w:rPr>
        <w:t xml:space="preserve">《鸟之诗》又被称作什么? </w:t>
      </w:r>
    </w:p>
    <w:p>
      <w:r>
        <w:rPr>
          <w:rFonts w:hint="eastAsia"/>
        </w:rPr>
        <w:t>回答：国歌 （出自Air,国崎往人的歌）</w:t>
      </w:r>
    </w:p>
    <w:p/>
    <w:p>
      <w:r>
        <w:rPr>
          <w:rFonts w:hint="eastAsia"/>
        </w:rPr>
        <w:t xml:space="preserve">宇宙的形状是像什么一样的? </w:t>
      </w:r>
    </w:p>
    <w:p>
      <w:r>
        <w:rPr>
          <w:rFonts w:hint="eastAsia"/>
        </w:rPr>
        <w:t xml:space="preserve">回答：棒子 </w:t>
      </w:r>
    </w:p>
    <w:p/>
    <w:p>
      <w:r>
        <w:rPr>
          <w:rFonts w:hint="eastAsia"/>
        </w:rPr>
        <w:t>宇宙是谁创造的?</w:t>
      </w:r>
    </w:p>
    <w:p>
      <w:r>
        <w:rPr>
          <w:rFonts w:hint="eastAsia"/>
        </w:rPr>
        <w:t xml:space="preserve">回答：棒子 </w:t>
      </w:r>
    </w:p>
    <w:p/>
    <w:p>
      <w:r>
        <w:rPr>
          <w:rFonts w:hint="eastAsia"/>
        </w:rPr>
        <w:t>奥特曼遇到怪兽会怎样?</w:t>
      </w:r>
    </w:p>
    <w:p>
      <w:r>
        <w:rPr>
          <w:rFonts w:hint="eastAsia"/>
        </w:rPr>
        <w:t xml:space="preserve">回答：哔哔哔哔 </w:t>
      </w:r>
    </w:p>
    <w:p/>
    <w:p>
      <w:r>
        <w:rPr>
          <w:rFonts w:hint="eastAsia"/>
        </w:rPr>
        <w:t xml:space="preserve">著姐软妹子,(.....) </w:t>
      </w:r>
    </w:p>
    <w:p>
      <w:r>
        <w:rPr>
          <w:rFonts w:hint="eastAsia"/>
        </w:rPr>
        <w:t>回答：柔情真女子</w:t>
      </w:r>
    </w:p>
    <w:p/>
    <w:p/>
    <w:p>
      <w:r>
        <w:rPr>
          <w:rFonts w:hint="eastAsia"/>
        </w:rPr>
        <w:t xml:space="preserve">who's your daddy?(3空格4英文单词) </w:t>
      </w:r>
    </w:p>
    <w:p>
      <w:r>
        <w:rPr>
          <w:rFonts w:hint="eastAsia"/>
        </w:rPr>
        <w:t xml:space="preserve">答案：My father is Ligang </w:t>
      </w:r>
    </w:p>
    <w:p/>
    <w:p>
      <w:r>
        <w:rPr>
          <w:rFonts w:hint="eastAsia"/>
        </w:rPr>
        <w:t xml:space="preserve">用了金坷拉,小麦亩产(数字) </w:t>
      </w:r>
    </w:p>
    <w:p>
      <w:r>
        <w:rPr>
          <w:rFonts w:hint="eastAsia"/>
        </w:rPr>
        <w:t xml:space="preserve">答案：1800 </w:t>
      </w:r>
    </w:p>
    <w:p/>
    <w:p>
      <w:r>
        <w:rPr>
          <w:rFonts w:hint="eastAsia"/>
        </w:rPr>
        <w:t xml:space="preserve">(…..),铁血真汉子! </w:t>
      </w:r>
    </w:p>
    <w:p>
      <w:r>
        <w:rPr>
          <w:rFonts w:hint="eastAsia"/>
        </w:rPr>
        <w:t xml:space="preserve">答案：春哥纯爷们 </w:t>
      </w:r>
    </w:p>
    <w:p/>
    <w:p>
      <w:r>
        <w:rPr>
          <w:rFonts w:hint="eastAsia"/>
        </w:rPr>
        <w:t xml:space="preserve">(…..),铁血史泰龙. </w:t>
      </w:r>
    </w:p>
    <w:p>
      <w:r>
        <w:rPr>
          <w:rFonts w:hint="eastAsia"/>
        </w:rPr>
        <w:t xml:space="preserve">答案：曾哥真英雄 </w:t>
      </w:r>
    </w:p>
    <w:p/>
    <w:p>
      <w:r>
        <w:rPr>
          <w:rFonts w:hint="eastAsia"/>
        </w:rPr>
        <w:t xml:space="preserve">CCAV-H是什么频道?(不知道你就out了) </w:t>
      </w:r>
    </w:p>
    <w:p>
      <w:r>
        <w:rPr>
          <w:rFonts w:hint="eastAsia"/>
        </w:rPr>
        <w:t xml:space="preserve">答案：调教 </w:t>
      </w:r>
    </w:p>
    <w:p/>
    <w:p>
      <w:r>
        <w:rPr>
          <w:rFonts w:hint="eastAsia"/>
        </w:rPr>
        <w:t xml:space="preserve">每年的11月11日是什么节日(3个字) </w:t>
      </w:r>
    </w:p>
    <w:p>
      <w:r>
        <w:rPr>
          <w:rFonts w:hint="eastAsia"/>
        </w:rPr>
        <w:t xml:space="preserve">答案：光棍节 </w:t>
      </w:r>
    </w:p>
    <w:p/>
    <w:p>
      <w:r>
        <w:rPr>
          <w:rFonts w:hint="eastAsia"/>
        </w:rPr>
        <w:t xml:space="preserve">认真你就怎么了? </w:t>
      </w:r>
    </w:p>
    <w:p>
      <w:r>
        <w:rPr>
          <w:rFonts w:hint="eastAsia"/>
        </w:rPr>
        <w:t xml:space="preserve">答案：输了 </w:t>
      </w:r>
    </w:p>
    <w:p/>
    <w:p>
      <w:r>
        <w:rPr>
          <w:rFonts w:hint="eastAsia"/>
        </w:rPr>
        <w:t xml:space="preserve">凌波丽的微笑被称为?(中文5字) </w:t>
      </w:r>
    </w:p>
    <w:p>
      <w:r>
        <w:rPr>
          <w:rFonts w:hint="eastAsia"/>
        </w:rPr>
        <w:t xml:space="preserve">答案：女神的微笑 </w:t>
      </w:r>
    </w:p>
    <w:p/>
    <w:p>
      <w:r>
        <w:rPr>
          <w:rFonts w:hint="eastAsia"/>
        </w:rPr>
        <w:t xml:space="preserve">宇宙是谁创造的?(你觉得呢) </w:t>
      </w:r>
    </w:p>
    <w:p>
      <w:r>
        <w:rPr>
          <w:rFonts w:hint="eastAsia"/>
        </w:rPr>
        <w:t>答案：棒子</w:t>
      </w:r>
    </w:p>
    <w:p/>
    <w:p>
      <w:r>
        <w:rPr>
          <w:rFonts w:hint="eastAsia"/>
        </w:rPr>
        <w:t xml:space="preserve">宇宙的形状是像什么一样的? </w:t>
      </w:r>
    </w:p>
    <w:p>
      <w:r>
        <w:rPr>
          <w:rFonts w:hint="eastAsia"/>
        </w:rPr>
        <w:t xml:space="preserve">答案：棒子 </w:t>
      </w:r>
    </w:p>
    <w:p/>
    <w:p>
      <w:r>
        <w:rPr>
          <w:rFonts w:hint="eastAsia"/>
        </w:rPr>
        <w:t xml:space="preserve">LZSB中文怎么打? </w:t>
      </w:r>
    </w:p>
    <w:p>
      <w:r>
        <w:rPr>
          <w:rFonts w:hint="eastAsia"/>
        </w:rPr>
        <w:t xml:space="preserve">答案：兰州烧饼 </w:t>
      </w:r>
    </w:p>
    <w:p/>
    <w:p>
      <w:r>
        <w:rPr>
          <w:rFonts w:hint="eastAsia"/>
        </w:rPr>
        <w:t xml:space="preserve">信佛主死后成佛,信上帝死后上天堂,信春哥死后!(7字) </w:t>
      </w:r>
    </w:p>
    <w:p>
      <w:r>
        <w:rPr>
          <w:rFonts w:hint="eastAsia"/>
        </w:rPr>
        <w:t xml:space="preserve">答案：原地满状态复活 </w:t>
      </w:r>
    </w:p>
    <w:p/>
    <w:p>
      <w:r>
        <w:rPr>
          <w:rFonts w:hint="eastAsia"/>
        </w:rPr>
        <w:t xml:space="preserve">集齐6把狂战士之斧后可以?(英文回答) </w:t>
      </w:r>
    </w:p>
    <w:p>
      <w:r>
        <w:rPr>
          <w:rFonts w:hint="eastAsia"/>
        </w:rPr>
        <w:t xml:space="preserve">答案：save the world </w:t>
      </w:r>
    </w:p>
    <w:p/>
    <w:p>
      <w:r>
        <w:rPr>
          <w:rFonts w:hint="eastAsia"/>
        </w:rPr>
        <w:t xml:space="preserve">杨教授的敌人是? </w:t>
      </w:r>
    </w:p>
    <w:p>
      <w:r>
        <w:rPr>
          <w:rFonts w:hint="eastAsia"/>
        </w:rPr>
        <w:t xml:space="preserve">答案：网魔 </w:t>
      </w:r>
    </w:p>
    <w:p/>
    <w:p>
      <w:r>
        <w:rPr>
          <w:rFonts w:hint="eastAsia"/>
        </w:rPr>
        <w:t xml:space="preserve">炮姐又被称为?(8个小写字母) </w:t>
      </w:r>
    </w:p>
    <w:p>
      <w:r>
        <w:rPr>
          <w:rFonts w:hint="eastAsia"/>
        </w:rPr>
        <w:t xml:space="preserve">答案：bilibili (吐槽自己不是好习惯啊…) </w:t>
      </w:r>
    </w:p>
    <w:p/>
    <w:p>
      <w:r>
        <w:rPr>
          <w:rFonts w:hint="eastAsia"/>
        </w:rPr>
        <w:t xml:space="preserve">今天阿尔塞斯出门,在路边捡到一把剑,这把剑叫?(别在意细节) </w:t>
      </w:r>
    </w:p>
    <w:p>
      <w:r>
        <w:rPr>
          <w:rFonts w:hint="eastAsia"/>
        </w:rPr>
        <w:t xml:space="preserve">答案：霜之哀伤 </w:t>
      </w:r>
    </w:p>
    <w:p/>
    <w:p>
      <w:r>
        <w:rPr>
          <w:rFonts w:hint="eastAsia"/>
        </w:rPr>
        <w:t xml:space="preserve">格斗游戏中,把对方逼在墙角长时间连段的话,这是学习了什么拳法?(四字) </w:t>
      </w:r>
    </w:p>
    <w:p>
      <w:r>
        <w:rPr>
          <w:rFonts w:hint="eastAsia"/>
        </w:rPr>
        <w:t xml:space="preserve">答案：北斗神拳 </w:t>
      </w:r>
    </w:p>
    <w:p/>
    <w:p>
      <w:r>
        <w:rPr>
          <w:rFonts w:hint="eastAsia"/>
        </w:rPr>
        <w:t xml:space="preserve">微笑动画是什么? </w:t>
      </w:r>
    </w:p>
    <w:p>
      <w:r>
        <w:rPr>
          <w:rFonts w:hint="eastAsia"/>
        </w:rPr>
        <w:t xml:space="preserve">答案：niconico </w:t>
      </w:r>
    </w:p>
    <w:p/>
    <w:p>
      <w:r>
        <w:rPr>
          <w:rFonts w:hint="eastAsia"/>
        </w:rPr>
        <w:t xml:space="preserve">10W元就可以随便上的巫女是? </w:t>
      </w:r>
    </w:p>
    <w:p>
      <w:r>
        <w:rPr>
          <w:rFonts w:hint="eastAsia"/>
        </w:rPr>
        <w:t xml:space="preserve">答案：博丽灵梦（出自东方） </w:t>
      </w:r>
    </w:p>
    <w:p/>
    <w:p>
      <w:r>
        <w:rPr>
          <w:rFonts w:hint="eastAsia"/>
        </w:rPr>
        <w:t xml:space="preserve">只要是活着的东西,即使是神也杀给你看!(谁的台词) </w:t>
      </w:r>
    </w:p>
    <w:p>
      <w:r>
        <w:rPr>
          <w:rFonts w:hint="eastAsia"/>
        </w:rPr>
        <w:t xml:space="preserve">答案：两仪式 （出自空之境界） </w:t>
      </w:r>
    </w:p>
    <w:p/>
    <w:p>
      <w:r>
        <w:rPr>
          <w:rFonts w:hint="eastAsia"/>
        </w:rPr>
        <w:t xml:space="preserve">手握炉石身开圣盾,老子已经(四字) </w:t>
      </w:r>
    </w:p>
    <w:p>
      <w:r>
        <w:rPr>
          <w:rFonts w:hint="eastAsia"/>
        </w:rPr>
        <w:t xml:space="preserve">答案：天下无敌 （出自NGA囧图一张,PS自东成西就里王重阳出关的剧照） </w:t>
      </w:r>
    </w:p>
    <w:p/>
    <w:p>
      <w:r>
        <w:rPr>
          <w:rFonts w:hint="eastAsia"/>
        </w:rPr>
        <w:t xml:space="preserve">只有带着怨气才能在午夜12点准时上去的网站叫?(4字中文 ) </w:t>
      </w:r>
    </w:p>
    <w:p>
      <w:r>
        <w:rPr>
          <w:rFonts w:hint="eastAsia"/>
        </w:rPr>
        <w:t xml:space="preserve">答案：地狱通信 （出自地狱少女） </w:t>
      </w:r>
    </w:p>
    <w:p/>
    <w:p>
      <w:r>
        <w:rPr>
          <w:rFonts w:hint="eastAsia"/>
        </w:rPr>
        <w:t xml:space="preserve">幻想乡最好吃的人是谁？ </w:t>
      </w:r>
    </w:p>
    <w:p>
      <w:r>
        <w:rPr>
          <w:rFonts w:hint="eastAsia"/>
        </w:rPr>
        <w:t xml:space="preserve">答案：伊吹萃香 （萃香音同西瓜(すいか)） </w:t>
      </w:r>
    </w:p>
    <w:p/>
    <w:p>
      <w:r>
        <w:rPr>
          <w:rFonts w:hint="eastAsia"/>
        </w:rPr>
        <w:t xml:space="preserve">自上古以来凡是自称沙包的都是(写作”沙包”读作(两字)) </w:t>
      </w:r>
    </w:p>
    <w:p>
      <w:r>
        <w:rPr>
          <w:rFonts w:hint="eastAsia"/>
        </w:rPr>
        <w:t xml:space="preserve">答案：触手 </w:t>
      </w:r>
    </w:p>
    <w:p/>
    <w:p>
      <w:r>
        <w:rPr>
          <w:rFonts w:hint="eastAsia"/>
        </w:rPr>
        <w:t xml:space="preserve">武功再高,也怕??(刀塔相关) </w:t>
      </w:r>
    </w:p>
    <w:p>
      <w:r>
        <w:rPr>
          <w:rFonts w:hint="eastAsia"/>
        </w:rPr>
        <w:t xml:space="preserve">答案：羊刀 </w:t>
      </w:r>
    </w:p>
    <w:p/>
    <w:p>
      <w:r>
        <w:rPr>
          <w:rFonts w:hint="eastAsia"/>
        </w:rPr>
        <w:t xml:space="preserve">世界第一的公主殿下是?(4字母) </w:t>
      </w:r>
    </w:p>
    <w:p>
      <w:r>
        <w:rPr>
          <w:rFonts w:hint="eastAsia"/>
        </w:rPr>
        <w:t xml:space="preserve">答案：miku </w:t>
      </w:r>
    </w:p>
    <w:p/>
    <w:p>
      <w:r>
        <w:rPr>
          <w:rFonts w:hint="eastAsia"/>
        </w:rPr>
        <w:t xml:space="preserve">不罗利一直在苦心寻找的卡卡罗特是谁？ </w:t>
      </w:r>
    </w:p>
    <w:p>
      <w:r>
        <w:rPr>
          <w:rFonts w:hint="eastAsia"/>
        </w:rPr>
        <w:t xml:space="preserve">答案：孙悟空 （出自龙珠） </w:t>
      </w:r>
    </w:p>
    <w:p/>
    <w:p>
      <w:r>
        <w:rPr>
          <w:rFonts w:hint="eastAsia"/>
        </w:rPr>
        <w:t xml:space="preserve">我对普通的人类没有兴趣.你们之中要是有外星人,未来人,异世界来的人,(???)者,就尽管来找我吧! </w:t>
      </w:r>
    </w:p>
    <w:p>
      <w:r>
        <w:rPr>
          <w:rFonts w:hint="eastAsia"/>
        </w:rPr>
        <w:t xml:space="preserve">答案：超能力 （出自凉宫春日的忧郁） </w:t>
      </w:r>
    </w:p>
    <w:p/>
    <w:p>
      <w:r>
        <w:rPr>
          <w:rFonts w:hint="eastAsia"/>
        </w:rPr>
        <w:t xml:space="preserve">fate中红A开ubw那段时的音乐名是?(英文) </w:t>
      </w:r>
    </w:p>
    <w:p>
      <w:r>
        <w:rPr>
          <w:rFonts w:hint="eastAsia"/>
        </w:rPr>
        <w:t xml:space="preserve">答案：emiya （出自Fate/stay night） </w:t>
      </w:r>
    </w:p>
    <w:p/>
    <w:p>
      <w:r>
        <w:rPr>
          <w:rFonts w:hint="eastAsia"/>
        </w:rPr>
        <w:t xml:space="preserve">诚哥没错,一切都是(…)的错 </w:t>
      </w:r>
    </w:p>
    <w:p>
      <w:r>
        <w:rPr>
          <w:rFonts w:hint="eastAsia"/>
        </w:rPr>
        <w:t xml:space="preserve">答案：世界 （出自School Days） </w:t>
      </w:r>
    </w:p>
    <w:p/>
    <w:p>
      <w:r>
        <w:rPr>
          <w:rFonts w:hint="eastAsia"/>
        </w:rPr>
        <w:t xml:space="preserve">二小姐芙兰朵露的年龄为(???)岁？ </w:t>
      </w:r>
    </w:p>
    <w:p>
      <w:r>
        <w:rPr>
          <w:rFonts w:hint="eastAsia"/>
        </w:rPr>
        <w:t xml:space="preserve">答案：495 （出自东方） </w:t>
      </w:r>
    </w:p>
    <w:p/>
    <w:p>
      <w:r>
        <w:rPr>
          <w:rFonts w:hint="eastAsia"/>
        </w:rPr>
        <w:t xml:space="preserve">《鸟之诗》又被称作什么? </w:t>
      </w:r>
    </w:p>
    <w:p>
      <w:r>
        <w:rPr>
          <w:rFonts w:hint="eastAsia"/>
        </w:rPr>
        <w:t>答案：国歌 （出自Air,国崎往人的歌）</w:t>
      </w:r>
    </w:p>
    <w:p/>
    <w:p/>
    <w:p/>
    <w:p/>
    <w:p>
      <w:r>
        <w:rPr>
          <w:rFonts w:hint="eastAsia"/>
        </w:rPr>
        <w:t>B站注册试题</w:t>
      </w:r>
    </w:p>
    <w:p>
      <w:r>
        <w:rPr>
          <w:rFonts w:hint="eastAsia"/>
        </w:rPr>
        <w:t>#1 俺はGandom（我就是高达）这句话是谁说的？</w:t>
      </w:r>
    </w:p>
    <w:p>
      <w:r>
        <w:rPr>
          <w:rFonts w:hint="eastAsia"/>
        </w:rPr>
        <w:t xml:space="preserve"> 刹那·F·清英  基拉·大和  希罗·尤尔  巴纳吉·林克斯</w:t>
      </w:r>
    </w:p>
    <w:p>
      <w:r>
        <w:rPr>
          <w:rFonts w:hint="eastAsia"/>
        </w:rPr>
        <w:t>A:  刹那·F·清英</w:t>
      </w:r>
    </w:p>
    <w:p/>
    <w:p>
      <w:r>
        <w:rPr>
          <w:rFonts w:hint="eastAsia"/>
        </w:rPr>
        <w:t>#2 灼眼的夏娜中女主角的刀名字叫？</w:t>
      </w:r>
    </w:p>
    <w:p>
      <w:r>
        <w:rPr>
          <w:rFonts w:hint="eastAsia"/>
        </w:rPr>
        <w:t xml:space="preserve"> 妖刀心渡  闪烁之光  洞爷湖  贽殿遮那</w:t>
      </w:r>
    </w:p>
    <w:p>
      <w:r>
        <w:rPr>
          <w:rFonts w:hint="eastAsia"/>
        </w:rPr>
        <w:t>A:贽殿遮那</w:t>
      </w:r>
    </w:p>
    <w:p/>
    <w:p>
      <w:r>
        <w:rPr>
          <w:rFonts w:hint="eastAsia"/>
        </w:rPr>
        <w:t>#3 《摇曳百合》中京子喜爱的冰淇淋口味是什么？</w:t>
      </w:r>
    </w:p>
    <w:p>
      <w:r>
        <w:rPr>
          <w:rFonts w:hint="eastAsia"/>
        </w:rPr>
        <w:t xml:space="preserve"> 朗姆酒葡萄干  提拉米苏黑莓  覆盆子柠檬  焦糖巧克力</w:t>
      </w:r>
    </w:p>
    <w:p>
      <w:r>
        <w:rPr>
          <w:rFonts w:hint="eastAsia"/>
        </w:rPr>
        <w:t>A: 朗姆酒葡萄干</w:t>
      </w:r>
    </w:p>
    <w:p/>
    <w:p>
      <w:r>
        <w:rPr>
          <w:rFonts w:hint="eastAsia"/>
        </w:rPr>
        <w:t>#4 命运石之门男主角的网名是</w:t>
      </w:r>
    </w:p>
    <w:p>
      <w:r>
        <w:rPr>
          <w:rFonts w:hint="eastAsia"/>
        </w:rPr>
        <w:t xml:space="preserve"> 约翰·提托  凤凰院凶真  栗悟饭和龟派气功  凤凰院胸针</w:t>
      </w:r>
    </w:p>
    <w:p>
      <w:r>
        <w:rPr>
          <w:rFonts w:hint="eastAsia"/>
        </w:rPr>
        <w:t>A:凤凰院凶真</w:t>
      </w:r>
    </w:p>
    <w:p/>
    <w:p>
      <w:r>
        <w:rPr>
          <w:rFonts w:hint="eastAsia"/>
        </w:rPr>
        <w:t>#5 以下哪部游戏中没出现东风谷早苗？</w:t>
      </w:r>
    </w:p>
    <w:p>
      <w:r>
        <w:rPr>
          <w:rFonts w:hint="eastAsia"/>
        </w:rPr>
        <w:t xml:space="preserve"> 东方绯想天则  东方地灵殿  东方神灵庙  东方风神录</w:t>
      </w:r>
    </w:p>
    <w:p>
      <w:r>
        <w:rPr>
          <w:rFonts w:hint="eastAsia"/>
        </w:rPr>
        <w:t>A:东方神灵庙</w:t>
      </w:r>
    </w:p>
    <w:p/>
    <w:p>
      <w:r>
        <w:rPr>
          <w:rFonts w:hint="eastAsia"/>
        </w:rPr>
        <w:t>#6 《CLANNAD》中的冈崎朋也的配音是谁？</w:t>
      </w:r>
    </w:p>
    <w:p>
      <w:r>
        <w:rPr>
          <w:rFonts w:hint="eastAsia"/>
        </w:rPr>
        <w:t xml:space="preserve"> 中村悠一  中村悠  肉村悠一  肉村悠一郎</w:t>
      </w:r>
    </w:p>
    <w:p>
      <w:r>
        <w:rPr>
          <w:rFonts w:hint="eastAsia"/>
        </w:rPr>
        <w:t>A:中村悠一</w:t>
      </w:r>
    </w:p>
    <w:p/>
    <w:p>
      <w:r>
        <w:rPr>
          <w:rFonts w:hint="eastAsia"/>
        </w:rPr>
        <w:t>#7 《火影忍者》中的第五代火影是谁？</w:t>
      </w:r>
    </w:p>
    <w:p>
      <w:r>
        <w:rPr>
          <w:rFonts w:hint="eastAsia"/>
        </w:rPr>
        <w:t xml:space="preserve"> 漩涡鸣人  旗木卡卡西  宇智波佐助  千手纲手</w:t>
      </w:r>
    </w:p>
    <w:p>
      <w:r>
        <w:rPr>
          <w:rFonts w:hint="eastAsia"/>
        </w:rPr>
        <w:t>A:千手纲手</w:t>
      </w:r>
    </w:p>
    <w:p/>
    <w:p>
      <w:r>
        <w:rPr>
          <w:rFonts w:hint="eastAsia"/>
        </w:rPr>
        <w:t>#8 桂木桂马的协助者是谁？</w:t>
      </w:r>
    </w:p>
    <w:p>
      <w:r>
        <w:rPr>
          <w:rFonts w:hint="eastAsia"/>
        </w:rPr>
        <w:t xml:space="preserve"> 艾露西  琉妮  白娅·杜·罗德·赫尔梅尼姆  诺拉·芙萝莉安·蕾欧莉亚</w:t>
      </w:r>
    </w:p>
    <w:p>
      <w:r>
        <w:rPr>
          <w:rFonts w:hint="eastAsia"/>
        </w:rPr>
        <w:t>A;艾露西  琉妮</w:t>
      </w:r>
    </w:p>
    <w:p/>
    <w:p>
      <w:r>
        <w:rPr>
          <w:rFonts w:hint="eastAsia"/>
        </w:rPr>
        <w:t>#9 杀手47的后脑勺上有什么</w:t>
      </w:r>
    </w:p>
    <w:p>
      <w:r>
        <w:rPr>
          <w:rFonts w:hint="eastAsia"/>
        </w:rPr>
        <w:t xml:space="preserve"> 条形码  发髻  当然是头发  龙纹</w:t>
      </w:r>
    </w:p>
    <w:p>
      <w:r>
        <w:rPr>
          <w:rFonts w:hint="eastAsia"/>
        </w:rPr>
        <w:t>A:条形码</w:t>
      </w:r>
    </w:p>
    <w:p/>
    <w:p>
      <w:r>
        <w:rPr>
          <w:rFonts w:hint="eastAsia"/>
        </w:rPr>
        <w:t>#10 psycho pass里最美警花是谁?</w:t>
      </w:r>
    </w:p>
    <w:p>
      <w:r>
        <w:rPr>
          <w:rFonts w:hint="eastAsia"/>
        </w:rPr>
        <w:t xml:space="preserve"> 六合冢弥生  常守朱  宜野座伸元  唐之杜志恩</w:t>
      </w:r>
    </w:p>
    <w:p>
      <w:r>
        <w:rPr>
          <w:rFonts w:hint="eastAsia"/>
        </w:rPr>
        <w:t>A:宜野座伸元</w:t>
      </w:r>
    </w:p>
    <w:p/>
    <w:p>
      <w:r>
        <w:rPr>
          <w:rFonts w:hint="eastAsia"/>
        </w:rPr>
        <w:t>#11 《数码兽大冒险》中第八位被选召的孩子是？</w:t>
      </w:r>
    </w:p>
    <w:p>
      <w:r>
        <w:rPr>
          <w:rFonts w:hint="eastAsia"/>
        </w:rPr>
        <w:t xml:space="preserve"> 武之内素娜/武之内空  城户丈  泉光子郎  八神光/八神嘉儿</w:t>
      </w:r>
    </w:p>
    <w:p>
      <w:r>
        <w:rPr>
          <w:rFonts w:hint="eastAsia"/>
        </w:rPr>
        <w:t>A:八神光/八神嘉儿</w:t>
      </w:r>
    </w:p>
    <w:p/>
    <w:p>
      <w:r>
        <w:rPr>
          <w:rFonts w:hint="eastAsia"/>
        </w:rPr>
        <w:t>#12 雾雨魔理沙的口癖是？</w:t>
      </w:r>
    </w:p>
    <w:p>
      <w:r>
        <w:rPr>
          <w:rFonts w:hint="eastAsia"/>
        </w:rPr>
        <w:t xml:space="preserve"> DA☆ZE  咪啪  death  姆Q~</w:t>
      </w:r>
    </w:p>
    <w:p>
      <w:r>
        <w:rPr>
          <w:rFonts w:hint="eastAsia"/>
        </w:rPr>
        <w:t>A: DA☆ZE</w:t>
      </w:r>
    </w:p>
    <w:p/>
    <w:p>
      <w:r>
        <w:rPr>
          <w:rFonts w:hint="eastAsia"/>
        </w:rPr>
        <w:t>#13 切丝papa的生日在几月几日？</w:t>
      </w:r>
    </w:p>
    <w:p>
      <w:r>
        <w:rPr>
          <w:rFonts w:hint="eastAsia"/>
        </w:rPr>
        <w:t xml:space="preserve"> 11月11日  2月14日  4月1日  12月21日</w:t>
      </w:r>
    </w:p>
    <w:p>
      <w:r>
        <w:t>A: 11.11</w:t>
      </w:r>
    </w:p>
    <w:p>
      <w:r>
        <w:rPr>
          <w:rFonts w:hint="eastAsia"/>
        </w:rPr>
        <w:t>#14 为动画《魔法少女小圆》中佐仓杏子一角配音的声优是？</w:t>
      </w:r>
    </w:p>
    <w:p>
      <w:r>
        <w:rPr>
          <w:rFonts w:hint="eastAsia"/>
        </w:rPr>
        <w:t xml:space="preserve"> 斋藤千和  喜多村英梨  野中蓝  悠木碧</w:t>
      </w:r>
    </w:p>
    <w:p>
      <w:r>
        <w:rPr>
          <w:rFonts w:hint="eastAsia"/>
        </w:rPr>
        <w:t xml:space="preserve">A:野中蓝 </w:t>
      </w:r>
    </w:p>
    <w:p/>
    <w:p>
      <w:r>
        <w:rPr>
          <w:rFonts w:hint="eastAsia"/>
        </w:rPr>
        <w:t>#15 “月有阴晴圆缺”，用科学的观点看待这件事，原因是？</w:t>
      </w:r>
    </w:p>
    <w:p>
      <w:r>
        <w:rPr>
          <w:rFonts w:hint="eastAsia"/>
        </w:rPr>
        <w:t xml:space="preserve"> 地球绕月球转动偏角不同  地球绕太阳转动，月球绕地球转动，两者转速不一样，出现偏角，使地球掩住了月球的一部分 人有悲欢离合  太阳光照射不均匀</w:t>
      </w:r>
    </w:p>
    <w:p>
      <w:r>
        <w:rPr>
          <w:rFonts w:hint="eastAsia"/>
        </w:rPr>
        <w:t>A:地球绕太阳转动，月球绕地球转动，两者转速不一样，出现偏角，使地球掩住了月球的一部分</w:t>
      </w:r>
    </w:p>
    <w:p/>
    <w:p>
      <w:r>
        <w:rPr>
          <w:rFonts w:hint="eastAsia"/>
        </w:rPr>
        <w:t>#16 《我的朋友很少》中，井上麻里奈为哪个角色配音？</w:t>
      </w:r>
    </w:p>
    <w:p>
      <w:r>
        <w:rPr>
          <w:rFonts w:hint="eastAsia"/>
        </w:rPr>
        <w:t xml:space="preserve"> 三日月太空  三日月空太  三日月夜空  三日月星空</w:t>
      </w:r>
    </w:p>
    <w:p>
      <w:r>
        <w:rPr>
          <w:rFonts w:hint="eastAsia"/>
        </w:rPr>
        <w:t xml:space="preserve">三日月夜空 </w:t>
      </w:r>
    </w:p>
    <w:p/>
    <w:p>
      <w:r>
        <w:rPr>
          <w:rFonts w:hint="eastAsia"/>
        </w:rPr>
        <w:t>#17 游戏《生化危机1》的第一女主角是谁？</w:t>
      </w:r>
    </w:p>
    <w:p>
      <w:r>
        <w:rPr>
          <w:rFonts w:hint="eastAsia"/>
        </w:rPr>
        <w:t xml:space="preserve"> 谢娃·阿洛玛  吉尔·瓦伦蒂安  蕾贝卡·钱伯斯  克莱尔.雷德菲尔德</w:t>
      </w:r>
    </w:p>
    <w:p>
      <w:r>
        <w:rPr>
          <w:rFonts w:hint="eastAsia"/>
        </w:rPr>
        <w:t>吉尔·瓦伦蒂安</w:t>
      </w:r>
    </w:p>
    <w:p/>
    <w:p>
      <w:r>
        <w:rPr>
          <w:rFonts w:hint="eastAsia"/>
        </w:rPr>
        <w:t>#18 回转企鹅罐中一共有多少个ED？出了多少个OST</w:t>
      </w:r>
    </w:p>
    <w:p>
      <w:r>
        <w:rPr>
          <w:rFonts w:hint="eastAsia"/>
        </w:rPr>
        <w:t xml:space="preserve"> 1，6  10，8  5，3  2，1</w:t>
      </w:r>
    </w:p>
    <w:p>
      <w:r>
        <w:rPr>
          <w:rFonts w:hint="eastAsia"/>
        </w:rPr>
        <w:t>10，8</w:t>
      </w:r>
    </w:p>
    <w:p/>
    <w:p>
      <w:r>
        <w:rPr>
          <w:rFonts w:hint="eastAsia"/>
        </w:rPr>
        <w:t>#19 身为纯爷们，绝对从不回头看什么</w:t>
      </w:r>
    </w:p>
    <w:p>
      <w:r>
        <w:rPr>
          <w:rFonts w:hint="eastAsia"/>
        </w:rPr>
        <w:t xml:space="preserve"> 凡人  战友  女神  爆炸</w:t>
      </w:r>
    </w:p>
    <w:p>
      <w:r>
        <w:rPr>
          <w:rFonts w:hint="eastAsia"/>
        </w:rPr>
        <w:t>爆炸</w:t>
      </w:r>
    </w:p>
    <w:p/>
    <w:p>
      <w:r>
        <w:rPr>
          <w:rFonts w:hint="eastAsia"/>
        </w:rPr>
        <w:t>#20 以下哪一位不是《最终幻想：零式》的CV</w:t>
      </w:r>
    </w:p>
    <w:p>
      <w:r>
        <w:rPr>
          <w:rFonts w:hint="eastAsia"/>
        </w:rPr>
        <w:t xml:space="preserve"> 丰崎爱生  林原惠美  钉宫理惠  花泽香菜</w:t>
      </w:r>
    </w:p>
    <w:p>
      <w:r>
        <w:rPr>
          <w:rFonts w:hint="eastAsia"/>
        </w:rPr>
        <w:t>钉宫理惠</w:t>
      </w:r>
    </w:p>
    <w:p/>
    <w:p>
      <w:r>
        <w:rPr>
          <w:rFonts w:hint="eastAsia"/>
        </w:rPr>
        <w:t>#21 《大航海时代2》阿兰的特长是什么？</w:t>
      </w:r>
    </w:p>
    <w:p>
      <w:r>
        <w:rPr>
          <w:rFonts w:hint="eastAsia"/>
        </w:rPr>
        <w:t xml:space="preserve"> 炮术  剑术  会计  测量</w:t>
      </w:r>
    </w:p>
    <w:p>
      <w:r>
        <w:rPr>
          <w:rFonts w:hint="eastAsia"/>
        </w:rPr>
        <w:t>会计？？</w:t>
      </w:r>
    </w:p>
    <w:p/>
    <w:p>
      <w:r>
        <w:rPr>
          <w:rFonts w:hint="eastAsia"/>
        </w:rPr>
        <w:t>#22 钢之炼金术师FA中角色张梅身边总跟着一只什么动物</w:t>
      </w:r>
    </w:p>
    <w:p>
      <w:r>
        <w:rPr>
          <w:rFonts w:hint="eastAsia"/>
        </w:rPr>
        <w:t xml:space="preserve"> 小狗  小熊猫  小鸟  小猫</w:t>
      </w:r>
    </w:p>
    <w:p>
      <w:r>
        <w:rPr>
          <w:rFonts w:hint="eastAsia"/>
        </w:rPr>
        <w:t>熊猫</w:t>
      </w:r>
    </w:p>
    <w:p/>
    <w:p>
      <w:r>
        <w:rPr>
          <w:rFonts w:hint="eastAsia"/>
        </w:rPr>
        <w:t>#23 Fate stay night中，士郎击杀Berserker所投影的武器叫？</w:t>
      </w:r>
    </w:p>
    <w:p>
      <w:r>
        <w:t xml:space="preserve"> Excalibur  Enuma Elish  Aroundight  Caliburn</w:t>
      </w:r>
    </w:p>
    <w:p>
      <w:r>
        <w:rPr>
          <w:rFonts w:hint="eastAsia"/>
        </w:rPr>
        <w:t>Caliburn石中剑</w:t>
      </w:r>
    </w:p>
    <w:p/>
    <w:p>
      <w:r>
        <w:rPr>
          <w:rFonts w:hint="eastAsia"/>
        </w:rPr>
        <w:t>#24 幽灵行军不是谁的固有结界</w:t>
      </w:r>
    </w:p>
    <w:p>
      <w:r>
        <w:rPr>
          <w:rFonts w:hint="eastAsia"/>
        </w:rPr>
        <w:t xml:space="preserve"> 白骑士  梵·斐姆  斯菲尔丁  布拉德</w:t>
      </w:r>
    </w:p>
    <w:p>
      <w:r>
        <w:rPr>
          <w:rFonts w:hint="eastAsia"/>
        </w:rPr>
        <w:t>幽灵行军</w:t>
      </w:r>
    </w:p>
    <w:p/>
    <w:p>
      <w:r>
        <w:rPr>
          <w:rFonts w:hint="eastAsia"/>
        </w:rPr>
        <w:t>#25 初音未来的音源提供者是哪个声优？</w:t>
      </w:r>
    </w:p>
    <w:p>
      <w:r>
        <w:rPr>
          <w:rFonts w:hint="eastAsia"/>
        </w:rPr>
        <w:t xml:space="preserve"> 藤田关  藤田咲  藤田桑  藤田笑</w:t>
      </w:r>
    </w:p>
    <w:p>
      <w:r>
        <w:rPr>
          <w:rFonts w:hint="eastAsia"/>
        </w:rPr>
        <w:t>藤田咲【绝对是猜的</w:t>
      </w:r>
    </w:p>
    <w:p/>
    <w:p>
      <w:r>
        <w:rPr>
          <w:rFonts w:hint="eastAsia"/>
        </w:rPr>
        <w:t>#26 著名电子游戏《上古卷轴》是由哪家公司开发的？</w:t>
      </w:r>
    </w:p>
    <w:p>
      <w:r>
        <w:t xml:space="preserve"> Blizzard  Bethesda  Electronic Arts  Ubisoft</w:t>
      </w:r>
    </w:p>
    <w:p>
      <w:r>
        <w:t>Bethesda</w:t>
      </w:r>
    </w:p>
    <w:p/>
    <w:p>
      <w:r>
        <w:rPr>
          <w:rFonts w:hint="eastAsia"/>
        </w:rPr>
        <w:t>#27 石蕗惠汰,羽濑川小鹰,须贺京太郎,大路饼藏四人的共同点[不]包括</w:t>
      </w:r>
    </w:p>
    <w:p>
      <w:r>
        <w:rPr>
          <w:rFonts w:hint="eastAsia"/>
        </w:rPr>
        <w:t xml:space="preserve"> 都是男孩子  对百合构成一定的威胁  声优均为1980年之后出生  发色均为黄色</w:t>
      </w:r>
    </w:p>
    <w:p>
      <w:r>
        <w:rPr>
          <w:rFonts w:hint="eastAsia"/>
        </w:rPr>
        <w:t>我。。。我。。。我不知道</w:t>
      </w:r>
    </w:p>
    <w:p/>
    <w:p>
      <w:r>
        <w:rPr>
          <w:rFonts w:hint="eastAsia"/>
        </w:rPr>
        <w:t>#28 在Mugen中，最高的人物等级是？</w:t>
      </w:r>
    </w:p>
    <w:p>
      <w:r>
        <w:rPr>
          <w:rFonts w:hint="eastAsia"/>
        </w:rPr>
        <w:t xml:space="preserve"> 论外  狂  神  凶</w:t>
      </w:r>
    </w:p>
    <w:p>
      <w:r>
        <w:rPr>
          <w:rFonts w:hint="eastAsia"/>
        </w:rPr>
        <w:t>论外？</w:t>
      </w:r>
    </w:p>
    <w:p/>
    <w:p>
      <w:r>
        <w:rPr>
          <w:rFonts w:hint="eastAsia"/>
        </w:rPr>
        <w:t>#29 圣斗士星矢的看家技能是？</w:t>
      </w:r>
    </w:p>
    <w:p>
      <w:r>
        <w:rPr>
          <w:rFonts w:hint="eastAsia"/>
        </w:rPr>
        <w:t xml:space="preserve"> 天马恒星拳  天马陨石拳  天马星辰拳  天马流星拳</w:t>
      </w:r>
    </w:p>
    <w:p>
      <w:r>
        <w:rPr>
          <w:rFonts w:hint="eastAsia"/>
        </w:rPr>
        <w:t>天马流星拳</w:t>
      </w:r>
    </w:p>
    <w:p/>
    <w:p>
      <w:r>
        <w:rPr>
          <w:rFonts w:hint="eastAsia"/>
        </w:rPr>
        <w:t>#30 魔兽世界里的联盟英雄吉安娜是什么职业</w:t>
      </w:r>
    </w:p>
    <w:p>
      <w:r>
        <w:rPr>
          <w:rFonts w:hint="eastAsia"/>
        </w:rPr>
        <w:t xml:space="preserve"> 武僧  盗贼  死亡骑士  法师</w:t>
      </w:r>
    </w:p>
    <w:p>
      <w:r>
        <w:rPr>
          <w:rFonts w:hint="eastAsia"/>
        </w:rPr>
        <w:t>法师</w:t>
      </w:r>
    </w:p>
    <w:p/>
    <w:p>
      <w:r>
        <w:rPr>
          <w:rFonts w:hint="eastAsia"/>
        </w:rPr>
        <w:t>#31 谁被称为日本动画界的黑泽明？</w:t>
      </w:r>
    </w:p>
    <w:p>
      <w:r>
        <w:rPr>
          <w:rFonts w:hint="eastAsia"/>
        </w:rPr>
        <w:t xml:space="preserve"> 宫崎骏  今敏  宫崎吾朗  新海诚</w:t>
      </w:r>
    </w:p>
    <w:p>
      <w:r>
        <w:rPr>
          <w:rFonts w:hint="eastAsia"/>
        </w:rPr>
        <w:t>宫崎骏</w:t>
      </w:r>
    </w:p>
    <w:p/>
    <w:p>
      <w:r>
        <w:rPr>
          <w:rFonts w:hint="eastAsia"/>
        </w:rPr>
        <w:t>#32 “世界已完蛋”来自于哪部作品OP的空耳？</w:t>
      </w:r>
    </w:p>
    <w:p>
      <w:r>
        <w:rPr>
          <w:rFonts w:hint="eastAsia"/>
        </w:rPr>
        <w:t xml:space="preserve"> 潜行吧奈亚子  幸运星  中二病也要谈恋爱  日常</w:t>
      </w:r>
    </w:p>
    <w:p>
      <w:r>
        <w:rPr>
          <w:rFonts w:hint="eastAsia"/>
        </w:rPr>
        <w:t>奈那子</w:t>
      </w:r>
    </w:p>
    <w:p/>
    <w:p>
      <w:r>
        <w:rPr>
          <w:rFonts w:hint="eastAsia"/>
        </w:rPr>
        <w:t>#33 炮姐的最爱是？</w:t>
      </w:r>
    </w:p>
    <w:p>
      <w:r>
        <w:rPr>
          <w:rFonts w:hint="eastAsia"/>
        </w:rPr>
        <w:t xml:space="preserve"> 贺氏Y太  哞太  咩太  呱太</w:t>
      </w:r>
    </w:p>
    <w:p>
      <w:r>
        <w:rPr>
          <w:rFonts w:hint="eastAsia"/>
        </w:rPr>
        <w:t>呱太</w:t>
      </w:r>
    </w:p>
    <w:p/>
    <w:p>
      <w:r>
        <w:rPr>
          <w:rFonts w:hint="eastAsia"/>
        </w:rPr>
        <w:t>#34 美少女战士的作者是哪位漫画家的夫人？</w:t>
      </w:r>
    </w:p>
    <w:p>
      <w:r>
        <w:rPr>
          <w:rFonts w:hint="eastAsia"/>
        </w:rPr>
        <w:t xml:space="preserve"> 藤卷忠俊  高河弓  富坚义博  尾田荣一郎</w:t>
      </w:r>
    </w:p>
    <w:p>
      <w:r>
        <w:rPr>
          <w:rFonts w:hint="eastAsia"/>
        </w:rPr>
        <w:t>富奸</w:t>
      </w:r>
    </w:p>
    <w:p/>
    <w:p>
      <w:r>
        <w:rPr>
          <w:rFonts w:hint="eastAsia"/>
        </w:rPr>
        <w:t>#35 陈坤在微博向大家推荐了哪部动画得到群众热烈反应？</w:t>
      </w:r>
    </w:p>
    <w:p>
      <w:r>
        <w:rPr>
          <w:rFonts w:hint="eastAsia"/>
        </w:rPr>
        <w:t xml:space="preserve"> 《Boku》  《Blood-C》  《Fate/Zero》  《Code Gease》</w:t>
      </w:r>
    </w:p>
    <w:p>
      <w:r>
        <w:t>fz</w:t>
      </w:r>
    </w:p>
    <w:p/>
    <w:p>
      <w:r>
        <w:rPr>
          <w:rFonts w:hint="eastAsia"/>
        </w:rPr>
        <w:t>#36 在FATE STAY NIGHT 中阿尔托莉雅的职介是什么</w:t>
      </w:r>
    </w:p>
    <w:p>
      <w:r>
        <w:t xml:space="preserve"> SABER  LANCER  CASTER  RIDER</w:t>
      </w:r>
    </w:p>
    <w:p>
      <w:r>
        <w:t>Saber</w:t>
      </w:r>
    </w:p>
    <w:p/>
    <w:p>
      <w:r>
        <w:rPr>
          <w:rFonts w:hint="eastAsia"/>
        </w:rPr>
        <w:t>#37 正面上我啊是哪个人物的名台词</w:t>
      </w:r>
    </w:p>
    <w:p>
      <w:r>
        <w:rPr>
          <w:rFonts w:hint="eastAsia"/>
        </w:rPr>
        <w:t xml:space="preserve"> 高町奈叶  宫永咲  御坂美琴  秋月 爱莉</w:t>
      </w:r>
    </w:p>
    <w:p>
      <w:r>
        <w:rPr>
          <w:rFonts w:hint="eastAsia"/>
        </w:rPr>
        <w:t>炮姐【出自HKG字幕组，大战后炮姐被黑子正面上了。。。。</w:t>
      </w:r>
    </w:p>
    <w:p/>
    <w:p>
      <w:r>
        <w:rPr>
          <w:rFonts w:hint="eastAsia"/>
        </w:rPr>
        <w:t>#38 为《星际牛仔》《攻壳机动队》《Macross F》等动画配乐的著名音乐制作人是</w:t>
      </w:r>
    </w:p>
    <w:p>
      <w:r>
        <w:rPr>
          <w:rFonts w:hint="eastAsia"/>
        </w:rPr>
        <w:t xml:space="preserve"> 新居昭乃  菅野洋子  冈崎律子  梶浦由记</w:t>
      </w:r>
    </w:p>
    <w:p>
      <w:r>
        <w:rPr>
          <w:rFonts w:hint="eastAsia"/>
        </w:rPr>
        <w:t>菅野洋子</w:t>
      </w:r>
    </w:p>
    <w:p/>
    <w:p>
      <w:r>
        <w:rPr>
          <w:rFonts w:hint="eastAsia"/>
        </w:rPr>
        <w:t>#39 ⑨指的是东方project中的那个人物？</w:t>
      </w:r>
    </w:p>
    <w:p>
      <w:r>
        <w:rPr>
          <w:rFonts w:hint="eastAsia"/>
        </w:rPr>
        <w:t xml:space="preserve"> 古明地觉  蕾米莉亚·斯卡雷特  博丽灵梦  琪露诺</w:t>
      </w:r>
    </w:p>
    <w:p>
      <w:r>
        <w:rPr>
          <w:rFonts w:hint="eastAsia"/>
        </w:rPr>
        <w:t>琪露诺</w:t>
      </w:r>
    </w:p>
    <w:p/>
    <w:p>
      <w:r>
        <w:rPr>
          <w:rFonts w:hint="eastAsia"/>
        </w:rPr>
        <w:t>#40 《天降之物》第一集中从天而降的天使名字是？</w:t>
      </w:r>
    </w:p>
    <w:p>
      <w:r>
        <w:rPr>
          <w:rFonts w:hint="eastAsia"/>
        </w:rPr>
        <w:t xml:space="preserve"> 德玛西亚  哈雷路亚  伊洛斯儿  伊卡洛斯</w:t>
      </w:r>
    </w:p>
    <w:p>
      <w:r>
        <w:rPr>
          <w:rFonts w:hint="eastAsia"/>
        </w:rPr>
        <w:t>伊卡洛斯</w:t>
      </w:r>
    </w:p>
    <w:p/>
    <w:p>
      <w:r>
        <w:rPr>
          <w:rFonts w:hint="eastAsia"/>
        </w:rPr>
        <w:t>#41 路过草从最担心的是哪句话？</w:t>
      </w:r>
    </w:p>
    <w:p>
      <w:r>
        <w:rPr>
          <w:rFonts w:hint="eastAsia"/>
        </w:rPr>
        <w:t xml:space="preserve"> 妈妈卡  德玛西亚  刷特  一库油</w:t>
      </w:r>
    </w:p>
    <w:p>
      <w:r>
        <w:rPr>
          <w:rFonts w:hint="eastAsia"/>
        </w:rPr>
        <w:t>德玛西亚吧。。。</w:t>
      </w:r>
    </w:p>
    <w:p/>
    <w:p>
      <w:r>
        <w:rPr>
          <w:rFonts w:hint="eastAsia"/>
        </w:rPr>
        <w:t>#42 《海贼王》中与路飞同行的一位厨师是？</w:t>
      </w:r>
    </w:p>
    <w:p>
      <w:r>
        <w:rPr>
          <w:rFonts w:hint="eastAsia"/>
        </w:rPr>
        <w:t xml:space="preserve"> 白星  娜美  索隆  香吉士</w:t>
      </w:r>
    </w:p>
    <w:p>
      <w:pPr>
        <w:rPr>
          <w:rFonts w:hint="eastAsia"/>
        </w:rPr>
      </w:pPr>
      <w:r>
        <w:rPr>
          <w:rFonts w:hint="eastAsia"/>
        </w:rPr>
        <w:t>香吉士</w:t>
      </w:r>
    </w:p>
    <w:p>
      <w:pPr>
        <w:rPr>
          <w:rFonts w:hint="eastAsia"/>
        </w:rPr>
      </w:pPr>
    </w:p>
    <w:p>
      <w:pPr>
        <w:rPr>
          <w:rFonts w:hint="eastAsia"/>
        </w:rPr>
      </w:pPr>
      <w:r>
        <w:rPr>
          <w:rFonts w:hint="eastAsia"/>
        </w:rPr>
        <w:t>fate系列中谁不是saber的主人</w:t>
      </w:r>
    </w:p>
    <w:p>
      <w:r>
        <w:rPr>
          <w:rFonts w:hint="eastAsia"/>
        </w:rPr>
        <w:t>卫宫切嗣  远坂凛  士狼  爱丽丝菲尓</w:t>
      </w:r>
      <w:bookmarkStart w:id="1" w:name="_GoBack"/>
      <w:bookmarkEnd w:id="1"/>
    </w:p>
    <w:p>
      <w:r>
        <w:rPr>
          <w:rFonts w:hint="eastAsia"/>
        </w:rPr>
        <w:t>#43 自古枪兵的幸运值是多少</w:t>
      </w:r>
    </w:p>
    <w:p>
      <w:r>
        <w:t xml:space="preserve"> a  d  b  e</w:t>
      </w:r>
    </w:p>
    <w:p>
      <w:r>
        <w:rPr>
          <w:rFonts w:hint="eastAsia"/>
        </w:rPr>
        <w:t>E【不不枪哥幸运值肯定掉出了字母表</w:t>
      </w:r>
    </w:p>
    <w:p/>
    <w:p>
      <w:r>
        <w:rPr>
          <w:rFonts w:hint="eastAsia"/>
        </w:rPr>
        <w:t>#44 德玛西亚之力此人物出自哪个游戏？</w:t>
      </w:r>
    </w:p>
    <w:p>
      <w:r>
        <w:rPr>
          <w:rFonts w:hint="eastAsia"/>
        </w:rPr>
        <w:t xml:space="preserve"> 《亚瑟王之剑》  《DOTA》  《英雄联盟》  《梦三国》</w:t>
      </w:r>
    </w:p>
    <w:p>
      <w:r>
        <w:rPr>
          <w:rFonts w:hint="eastAsia"/>
        </w:rPr>
        <w:t>英雄联盟</w:t>
      </w:r>
    </w:p>
    <w:p/>
    <w:p>
      <w:r>
        <w:rPr>
          <w:rFonts w:hint="eastAsia"/>
        </w:rPr>
        <w:t>#45 虽然我可爱又迷人，但我会招来__。</w:t>
      </w:r>
    </w:p>
    <w:p>
      <w:r>
        <w:rPr>
          <w:rFonts w:hint="eastAsia"/>
        </w:rPr>
        <w:t xml:space="preserve"> 疾病  死亡  不幸  快乐</w:t>
      </w:r>
    </w:p>
    <w:p>
      <w:r>
        <w:rPr>
          <w:rFonts w:hint="eastAsia"/>
        </w:rPr>
        <w:t>死亡</w:t>
      </w:r>
    </w:p>
    <w:p/>
    <w:p>
      <w:r>
        <w:rPr>
          <w:rFonts w:hint="eastAsia"/>
        </w:rPr>
        <w:t>#46 key社以下哪一部作品不是由京都动画改编？</w:t>
      </w:r>
    </w:p>
    <w:p>
      <w:r>
        <w:t xml:space="preserve"> AIR  Kanon  CLANNAD  Little Busters!</w:t>
      </w:r>
    </w:p>
    <w:p>
      <w:r>
        <w:rPr>
          <w:rFonts w:hint="eastAsia"/>
        </w:rPr>
        <w:t>Little Busters!是节操社的作品</w:t>
      </w:r>
    </w:p>
    <w:p/>
    <w:p>
      <w:r>
        <w:rPr>
          <w:rFonts w:hint="eastAsia"/>
        </w:rPr>
        <w:t>#47 动漫11区指哪里？</w:t>
      </w:r>
    </w:p>
    <w:p>
      <w:r>
        <w:rPr>
          <w:rFonts w:hint="eastAsia"/>
        </w:rPr>
        <w:t xml:space="preserve"> 英国  欧洲  美国  日本</w:t>
      </w:r>
    </w:p>
    <w:p>
      <w:r>
        <w:rPr>
          <w:rFonts w:hint="eastAsia"/>
        </w:rPr>
        <w:t>日本</w:t>
      </w:r>
    </w:p>
    <w:p/>
    <w:p>
      <w:r>
        <w:rPr>
          <w:rFonts w:hint="eastAsia"/>
        </w:rPr>
        <w:t>#48 《CLANNAD》中，藤林杏的摩托车是什么颜色的？</w:t>
      </w:r>
    </w:p>
    <w:p>
      <w:r>
        <w:rPr>
          <w:rFonts w:hint="eastAsia"/>
        </w:rPr>
        <w:t xml:space="preserve"> 白色  蓝色  红色  粉色</w:t>
      </w:r>
    </w:p>
    <w:p>
      <w:r>
        <w:rPr>
          <w:rFonts w:hint="eastAsia"/>
        </w:rPr>
        <w:t>这我还没补。。。。</w:t>
      </w:r>
    </w:p>
    <w:p/>
    <w:p>
      <w:r>
        <w:rPr>
          <w:rFonts w:hint="eastAsia"/>
        </w:rPr>
        <w:t>#49 《穷神》中红叶是什么罩杯？</w:t>
      </w:r>
    </w:p>
    <w:p>
      <w:r>
        <w:rPr>
          <w:rFonts w:hint="eastAsia"/>
        </w:rPr>
        <w:t xml:space="preserve"> AAA罩杯  A罩杯  B罩杯  AA罩杯</w:t>
      </w:r>
    </w:p>
    <w:p>
      <w:r>
        <w:t>AA</w:t>
      </w:r>
    </w:p>
    <w:p/>
    <w:p>
      <w:r>
        <w:rPr>
          <w:rFonts w:hint="eastAsia"/>
        </w:rPr>
        <w:t>#50 《兽的演奏者艾琳》中的里岚是雄性还是雌性？</w:t>
      </w:r>
    </w:p>
    <w:p>
      <w:r>
        <w:rPr>
          <w:rFonts w:hint="eastAsia"/>
        </w:rPr>
        <w:t xml:space="preserve"> 雌雄同体  雄性  人妖  雌性</w:t>
      </w:r>
    </w:p>
    <w:p/>
    <w:p>
      <w:r>
        <w:rPr>
          <w:rFonts w:hint="eastAsia"/>
        </w:rPr>
        <w:t>#51 东方幻想乡中妖怪之山上守矢神社中的风祝叫什么名字？</w:t>
      </w:r>
    </w:p>
    <w:p>
      <w:r>
        <w:rPr>
          <w:rFonts w:hint="eastAsia"/>
        </w:rPr>
        <w:t xml:space="preserve"> 八坂神奈子  东风谷早苗  洩矢诹访子  博丽灵梦</w:t>
      </w:r>
    </w:p>
    <w:p>
      <w:r>
        <w:rPr>
          <w:rFonts w:hint="eastAsia"/>
        </w:rPr>
        <w:t>人妻苗</w:t>
      </w:r>
    </w:p>
    <w:p/>
    <w:p>
      <w:r>
        <w:rPr>
          <w:rFonts w:hint="eastAsia"/>
        </w:rPr>
        <w:t>#52 《電腦線圈》中的沙奇(Search Mutton)，是甚麼？</w:t>
      </w:r>
    </w:p>
    <w:p>
      <w:r>
        <w:rPr>
          <w:rFonts w:hint="eastAsia"/>
        </w:rPr>
        <w:t xml:space="preserve"> 病毒驅除程式  電腦生命體  機械人  城市搜尋軟件</w:t>
      </w:r>
    </w:p>
    <w:p>
      <w:r>
        <w:rPr>
          <w:rFonts w:hint="eastAsia"/>
        </w:rPr>
        <w:t>病毒驱除程式</w:t>
      </w:r>
    </w:p>
    <w:p/>
    <w:p>
      <w:r>
        <w:rPr>
          <w:rFonts w:hint="eastAsia"/>
        </w:rPr>
        <w:t>#53 雾雨魔理沙在东方神灵庙（TH13）中的称号是？</w:t>
      </w:r>
    </w:p>
    <w:p>
      <w:r>
        <w:rPr>
          <w:rFonts w:hint="eastAsia"/>
        </w:rPr>
        <w:t xml:space="preserve"> 雾雨的魔法使  东洋的西洋魔术师  强欲的魔法使  普通的魔法使</w:t>
      </w:r>
    </w:p>
    <w:p>
      <w:r>
        <w:rPr>
          <w:rFonts w:hint="eastAsia"/>
        </w:rPr>
        <w:t xml:space="preserve"> 普通的魔法使（这个我也是猜的）</w:t>
      </w:r>
    </w:p>
    <w:p/>
    <w:p>
      <w:r>
        <w:rPr>
          <w:rFonts w:hint="eastAsia"/>
        </w:rPr>
        <w:t>#54 薛定谔的猫是薛定谔的一个著名实验，其不涉及的问题是</w:t>
      </w:r>
    </w:p>
    <w:p>
      <w:r>
        <w:rPr>
          <w:rFonts w:hint="eastAsia"/>
        </w:rPr>
        <w:t xml:space="preserve"> 观测者对实验的影响  势垒穿透  量子的不确定性  量子的叠加态</w:t>
      </w:r>
    </w:p>
    <w:p>
      <w:r>
        <w:rPr>
          <w:rFonts w:hint="eastAsia"/>
        </w:rPr>
        <w:t>势垒穿透？</w:t>
      </w:r>
    </w:p>
    <w:p/>
    <w:p>
      <w:r>
        <w:rPr>
          <w:rFonts w:hint="eastAsia"/>
        </w:rPr>
        <w:t>#55 《海贼王》中现任海军元帅的是谁？</w:t>
      </w:r>
    </w:p>
    <w:p>
      <w:r>
        <w:rPr>
          <w:rFonts w:hint="eastAsia"/>
        </w:rPr>
        <w:t xml:space="preserve"> 斯摩格  赤犬  黄猿  巴兹尔·霍金斯</w:t>
      </w:r>
    </w:p>
    <w:p>
      <w:r>
        <w:rPr>
          <w:rFonts w:hint="eastAsia"/>
        </w:rPr>
        <w:t>赤犬</w:t>
      </w:r>
    </w:p>
    <w:p/>
    <w:p>
      <w:r>
        <w:rPr>
          <w:rFonts w:hint="eastAsia"/>
        </w:rPr>
        <w:t>#56 暴走漫画的男主角一般都叫什么？</w:t>
      </w:r>
    </w:p>
    <w:p>
      <w:r>
        <w:rPr>
          <w:rFonts w:hint="eastAsia"/>
        </w:rPr>
        <w:t xml:space="preserve"> 马乐碧  曹妮媚  王尼玛  倪达夜</w:t>
      </w:r>
    </w:p>
    <w:p>
      <w:r>
        <w:rPr>
          <w:rFonts w:hint="eastAsia"/>
        </w:rPr>
        <w:t>王尼玛</w:t>
      </w:r>
    </w:p>
    <w:p/>
    <w:p>
      <w:r>
        <w:rPr>
          <w:rFonts w:hint="eastAsia"/>
        </w:rPr>
        <w:t>#57 小鸟游六花的中二属性是什么？</w:t>
      </w:r>
    </w:p>
    <w:p>
      <w:r>
        <w:rPr>
          <w:rFonts w:hint="eastAsia"/>
        </w:rPr>
        <w:t xml:space="preserve"> 劫之眼  魔瞳  邪王真眼  神眼</w:t>
      </w:r>
    </w:p>
    <w:p>
      <w:r>
        <w:rPr>
          <w:rFonts w:hint="eastAsia"/>
        </w:rPr>
        <w:t>邪王真眼</w:t>
      </w:r>
    </w:p>
    <w:p/>
    <w:p>
      <w:r>
        <w:rPr>
          <w:rFonts w:hint="eastAsia"/>
        </w:rPr>
        <w:t>#58 傅里叶级数是傅里叶在研究哪种物理现象时提出的？</w:t>
      </w:r>
    </w:p>
    <w:p>
      <w:r>
        <w:rPr>
          <w:rFonts w:hint="eastAsia"/>
        </w:rPr>
        <w:t xml:space="preserve"> 量子力学  电磁波  机械振动  热传导</w:t>
      </w:r>
    </w:p>
    <w:p/>
    <w:p>
      <w:r>
        <w:rPr>
          <w:rFonts w:hint="eastAsia"/>
        </w:rPr>
        <w:t>#59 ”阿姆斯特朗回旋加速喷气式阿姆斯特朗炮“的名字出自哪部动漫</w:t>
      </w:r>
    </w:p>
    <w:p>
      <w:r>
        <w:rPr>
          <w:rFonts w:hint="eastAsia"/>
        </w:rPr>
        <w:t xml:space="preserve"> 《银魂》  《旋风管家》  《名侦探柯南》  《北斗神拳》</w:t>
      </w:r>
    </w:p>
    <w:p>
      <w:r>
        <w:rPr>
          <w:rFonts w:hint="eastAsia"/>
        </w:rPr>
        <w:t>银他妈不用说啊，上次下雪我还捏了一个放在学长家门口的栏杆上</w:t>
      </w:r>
    </w:p>
    <w:p/>
    <w:p>
      <w:r>
        <w:rPr>
          <w:rFonts w:hint="eastAsia"/>
        </w:rPr>
        <w:t>#60 火影忍者中4代火影和主角鸣人是什么关系？</w:t>
      </w:r>
    </w:p>
    <w:p>
      <w:r>
        <w:rPr>
          <w:rFonts w:hint="eastAsia"/>
        </w:rPr>
        <w:t xml:space="preserve"> 朋友  兄弟  父子  情敌</w:t>
      </w:r>
    </w:p>
    <w:p>
      <w:r>
        <w:rPr>
          <w:rFonts w:hint="eastAsia"/>
        </w:rPr>
        <w:t>父子</w:t>
      </w:r>
    </w:p>
    <w:p/>
    <w:p>
      <w:r>
        <w:rPr>
          <w:rFonts w:hint="eastAsia"/>
        </w:rPr>
        <w:t>#61 dota是哪个游戏的地图?</w:t>
      </w:r>
    </w:p>
    <w:p>
      <w:r>
        <w:rPr>
          <w:rFonts w:hint="eastAsia"/>
        </w:rPr>
        <w:t xml:space="preserve"> 魔兽世界  英雄联盟  魔兽争霸  星际争霸</w:t>
      </w:r>
    </w:p>
    <w:p>
      <w:r>
        <w:rPr>
          <w:rFonts w:hint="eastAsia"/>
        </w:rPr>
        <w:t>魔兽世界</w:t>
      </w:r>
    </w:p>
    <w:p/>
    <w:p>
      <w:r>
        <w:rPr>
          <w:rFonts w:hint="eastAsia"/>
        </w:rPr>
        <w:t>#62 在《死亡笔记》中，是谁杀死了夜神月？</w:t>
      </w:r>
    </w:p>
    <w:p>
      <w:r>
        <w:rPr>
          <w:rFonts w:hint="eastAsia"/>
        </w:rPr>
        <w:t xml:space="preserve"> 魅上照  龙崎（L）  硫克  尼亚</w:t>
      </w:r>
    </w:p>
    <w:p>
      <w:r>
        <w:rPr>
          <w:rFonts w:hint="eastAsia"/>
        </w:rPr>
        <w:t>硫克</w:t>
      </w:r>
    </w:p>
    <w:p/>
    <w:p>
      <w:r>
        <w:rPr>
          <w:rFonts w:hint="eastAsia"/>
        </w:rPr>
        <w:t>#63 机战里常说的“吉姆王”是出自哪一部作品</w:t>
      </w:r>
    </w:p>
    <w:p>
      <w:r>
        <w:rPr>
          <w:rFonts w:hint="eastAsia"/>
        </w:rPr>
        <w:t xml:space="preserve"> 勇者王  魔神凯撒  盖塔机器人  传说巨神</w:t>
      </w:r>
    </w:p>
    <w:p>
      <w:r>
        <w:rPr>
          <w:rFonts w:hint="eastAsia"/>
        </w:rPr>
        <w:t>传说巨神</w:t>
      </w:r>
    </w:p>
    <w:p/>
    <w:p>
      <w:r>
        <w:rPr>
          <w:rFonts w:hint="eastAsia"/>
        </w:rPr>
        <w:t>#64 以下哪一个游戏在早期2D时代的第一部作品不是俯视角？</w:t>
      </w:r>
    </w:p>
    <w:p>
      <w:r>
        <w:rPr>
          <w:rFonts w:hint="eastAsia"/>
        </w:rPr>
        <w:t xml:space="preserve"> 合金装备  侠盗猎车  塞尔达传说  银河战士</w:t>
      </w:r>
    </w:p>
    <w:p>
      <w:r>
        <w:rPr>
          <w:rFonts w:hint="eastAsia"/>
        </w:rPr>
        <w:t>这个。。。不知道</w:t>
      </w:r>
    </w:p>
    <w:p/>
    <w:p>
      <w:r>
        <w:rPr>
          <w:rFonts w:hint="eastAsia"/>
        </w:rPr>
        <w:t>#65 无头骑士异闻录中罪歌到11卷出现了几个母体？</w:t>
      </w:r>
    </w:p>
    <w:p>
      <w:r>
        <w:rPr>
          <w:rFonts w:hint="eastAsia"/>
        </w:rPr>
        <w:t xml:space="preserve"> 3个  1个  4个  2个</w:t>
      </w:r>
    </w:p>
    <w:p>
      <w:r>
        <w:rPr>
          <w:rFonts w:hint="eastAsia"/>
        </w:rPr>
        <w:t>这个我也不知道。。。</w:t>
      </w:r>
    </w:p>
    <w:p/>
    <w:p>
      <w:r>
        <w:rPr>
          <w:rFonts w:hint="eastAsia"/>
        </w:rPr>
        <w:t>#66 《魔笛MAGI》中梶裕貴配音的角色是谁？</w:t>
      </w:r>
    </w:p>
    <w:p>
      <w:r>
        <w:rPr>
          <w:rFonts w:hint="eastAsia"/>
        </w:rPr>
        <w:t xml:space="preserve"> 阿西巴巴  卡西巴巴  咔叽巴巴  阿里巴巴</w:t>
      </w:r>
    </w:p>
    <w:p>
      <w:r>
        <w:rPr>
          <w:rFonts w:hint="eastAsia"/>
        </w:rPr>
        <w:t>阿里巴巴</w:t>
      </w:r>
    </w:p>
    <w:p/>
    <w:p>
      <w:r>
        <w:rPr>
          <w:rFonts w:hint="eastAsia"/>
        </w:rPr>
        <w:t>#67 兵库北的天气怎么样？</w:t>
      </w:r>
    </w:p>
    <w:p>
      <w:r>
        <w:rPr>
          <w:rFonts w:hint="eastAsia"/>
        </w:rPr>
        <w:t xml:space="preserve"> 雨 20℃ 60%/40% 22岁  晴 19℃ 40%/60% 24岁  雨 19℃ 60%/40% 24岁  雨 19℃ 40%/60% 24岁</w:t>
      </w:r>
    </w:p>
    <w:p>
      <w:r>
        <w:rPr>
          <w:rFonts w:hint="eastAsia"/>
        </w:rPr>
        <w:t xml:space="preserve"> 雨 19℃ 60%/40%</w:t>
      </w:r>
    </w:p>
    <w:p/>
    <w:p>
      <w:r>
        <w:rPr>
          <w:rFonts w:hint="eastAsia"/>
        </w:rPr>
        <w:t>#68 “海尔，这是阿包特·泰姆”这句台词出自哪款游戏？</w:t>
      </w:r>
    </w:p>
    <w:p>
      <w:r>
        <w:rPr>
          <w:rFonts w:hint="eastAsia"/>
        </w:rPr>
        <w:t xml:space="preserve"> 女装山脉  星际争霸2  鬼泣：DMC  火焰纹章:圣魔之光石</w:t>
      </w:r>
    </w:p>
    <w:p>
      <w:r>
        <w:rPr>
          <w:rFonts w:hint="eastAsia"/>
        </w:rPr>
        <w:t>星际争霸2——Hell,it`s about time</w:t>
      </w:r>
    </w:p>
    <w:p/>
    <w:p>
      <w:r>
        <w:rPr>
          <w:rFonts w:hint="eastAsia"/>
        </w:rPr>
        <w:t>#69 被成为“一生万物、万物归一者”的是</w:t>
      </w:r>
    </w:p>
    <w:p>
      <w:r>
        <w:t xml:space="preserve"> Shub-Niggurath  Yog-Sothoth  Azathoth  Nyarlathotep</w:t>
      </w:r>
    </w:p>
    <w:p>
      <w:r>
        <w:t>Yog-Sothoth</w:t>
      </w:r>
    </w:p>
    <w:p/>
    <w:p>
      <w:r>
        <w:rPr>
          <w:rFonts w:hint="eastAsia"/>
        </w:rPr>
        <w:t>#70 《旋风管家》中的女主角三千院凪的身高是？(直接输入阿拉伯数字）</w:t>
      </w:r>
    </w:p>
    <w:p>
      <w:r>
        <w:t xml:space="preserve"> 140  141  139  138</w:t>
      </w:r>
    </w:p>
    <w:p>
      <w:r>
        <w:t>138</w:t>
      </w:r>
    </w:p>
    <w:p/>
    <w:p>
      <w:r>
        <w:rPr>
          <w:rFonts w:hint="eastAsia"/>
        </w:rPr>
        <w:t>#71 银河英雄传说中男主角杨威利是如何死亡的</w:t>
      </w:r>
    </w:p>
    <w:p>
      <w:r>
        <w:rPr>
          <w:rFonts w:hint="eastAsia"/>
        </w:rPr>
        <w:t xml:space="preserve"> 被迫自杀  被地球教刺客刺杀  寿终正寝  被莱因哈特击杀</w:t>
      </w:r>
    </w:p>
    <w:p>
      <w:r>
        <w:rPr>
          <w:rFonts w:hint="eastAsia"/>
        </w:rPr>
        <w:t>地球刺客刺杀</w:t>
      </w:r>
    </w:p>
    <w:p/>
    <w:p>
      <w:r>
        <w:rPr>
          <w:rFonts w:hint="eastAsia"/>
        </w:rPr>
        <w:t>#72 动漫（雪之少女）泽渡真琴，的口头禅是什么</w:t>
      </w:r>
    </w:p>
    <w:p>
      <w:r>
        <w:rPr>
          <w:rFonts w:hint="eastAsia"/>
        </w:rPr>
        <w:t xml:space="preserve"> 啊唔  啊呀  啊呜  啊哦</w:t>
      </w:r>
    </w:p>
    <w:p>
      <w:r>
        <w:rPr>
          <w:rFonts w:hint="eastAsia"/>
        </w:rPr>
        <w:t>啊呜</w:t>
      </w:r>
    </w:p>
    <w:p/>
    <w:p>
      <w:r>
        <w:rPr>
          <w:rFonts w:hint="eastAsia"/>
        </w:rPr>
        <w:t>#73 《魔法少女小圆》的编剧（脚本）是谁？</w:t>
      </w:r>
    </w:p>
    <w:p>
      <w:r>
        <w:rPr>
          <w:rFonts w:hint="eastAsia"/>
        </w:rPr>
        <w:t xml:space="preserve"> 龙骑士07  麻枝准  虚渊玄  奈须蘑菇</w:t>
      </w:r>
    </w:p>
    <w:p>
      <w:r>
        <w:rPr>
          <w:rFonts w:hint="eastAsia"/>
        </w:rPr>
        <w:t>虚渊玄</w:t>
      </w:r>
    </w:p>
    <w:p/>
    <w:p>
      <w:r>
        <w:rPr>
          <w:rFonts w:hint="eastAsia"/>
        </w:rPr>
        <w:t>#74 下列哪个角色不是关智一配音的？</w:t>
      </w:r>
    </w:p>
    <w:p>
      <w:r>
        <w:rPr>
          <w:rFonts w:hint="eastAsia"/>
        </w:rPr>
        <w:t xml:space="preserve"> 木之本桃矢  白滨兼一  高桥启介  基拉·大和</w:t>
      </w:r>
    </w:p>
    <w:p>
      <w:r>
        <w:rPr>
          <w:rFonts w:hint="eastAsia"/>
        </w:rPr>
        <w:t>基拉大和</w:t>
      </w:r>
    </w:p>
    <w:p/>
    <w:p>
      <w:r>
        <w:rPr>
          <w:rFonts w:hint="eastAsia"/>
        </w:rPr>
        <w:t>#75 是谁提出“感应电流的磁场总是要阻碍引起感应电流的磁通量的变化”?</w:t>
      </w:r>
    </w:p>
    <w:p>
      <w:r>
        <w:rPr>
          <w:rFonts w:hint="eastAsia"/>
        </w:rPr>
        <w:t xml:space="preserve"> 牛顿  法拉第  楞次  安培</w:t>
      </w:r>
    </w:p>
    <w:p>
      <w:r>
        <w:rPr>
          <w:rFonts w:hint="eastAsia"/>
        </w:rPr>
        <w:t>楞次</w:t>
      </w:r>
    </w:p>
    <w:p/>
    <w:p>
      <w:r>
        <w:rPr>
          <w:rFonts w:hint="eastAsia"/>
        </w:rPr>
        <w:t>#76 动漫《火影忍者》中，宇智波佐助所拥有的瞳术的名字是？</w:t>
      </w:r>
    </w:p>
    <w:p>
      <w:r>
        <w:rPr>
          <w:rFonts w:hint="eastAsia"/>
        </w:rPr>
        <w:t xml:space="preserve"> 光盘眼  白眼  轮回眼  写轮眼</w:t>
      </w:r>
    </w:p>
    <w:p>
      <w:r>
        <w:rPr>
          <w:rFonts w:hint="eastAsia"/>
        </w:rPr>
        <w:t>写轮眼吧。。。</w:t>
      </w:r>
    </w:p>
    <w:p/>
    <w:p>
      <w:r>
        <w:rPr>
          <w:rFonts w:hint="eastAsia"/>
        </w:rPr>
        <w:t>#77 《轻音少女》动画中，活动室里养的动物是？</w:t>
      </w:r>
    </w:p>
    <w:p>
      <w:r>
        <w:rPr>
          <w:rFonts w:hint="eastAsia"/>
        </w:rPr>
        <w:t xml:space="preserve"> 兔子  鹦鹉  猫  乌龟</w:t>
      </w:r>
    </w:p>
    <w:p>
      <w:r>
        <w:rPr>
          <w:rFonts w:hint="eastAsia"/>
        </w:rPr>
        <w:t>龟</w:t>
      </w:r>
    </w:p>
    <w:p>
      <w:r>
        <w:rPr>
          <w:rFonts w:hint="eastAsia"/>
        </w:rPr>
        <w:t>#78 灼眼的夏娜中夏娜所带的项链中红世之徒的名字是</w:t>
      </w:r>
    </w:p>
    <w:p>
      <w:r>
        <w:rPr>
          <w:rFonts w:hint="eastAsia"/>
        </w:rPr>
        <w:t xml:space="preserve"> 亚雷斯塔  亚拉斯托尔  艾因兹贝伦  爱丽斯菲尔</w:t>
      </w:r>
    </w:p>
    <w:p>
      <w:r>
        <w:rPr>
          <w:rFonts w:hint="eastAsia"/>
        </w:rPr>
        <w:t>亚拉斯托尔</w:t>
      </w:r>
    </w:p>
    <w:p/>
    <w:p>
      <w:r>
        <w:rPr>
          <w:rFonts w:hint="eastAsia"/>
        </w:rPr>
        <w:t>#79 国产动画片《魁拔》中，魁拔的重生时间是</w:t>
      </w:r>
    </w:p>
    <w:p>
      <w:r>
        <w:rPr>
          <w:rFonts w:hint="eastAsia"/>
        </w:rPr>
        <w:t xml:space="preserve"> 666年  444年  555年  333年</w:t>
      </w:r>
    </w:p>
    <w:p>
      <w:r>
        <w:t>333</w:t>
      </w:r>
    </w:p>
    <w:p/>
    <w:p>
      <w:r>
        <w:rPr>
          <w:rFonts w:hint="eastAsia"/>
        </w:rPr>
        <w:t>#80 以下哪一款RPG（角色扮演游戏）属于WRPG（欧美角色扮演游戏）？</w:t>
      </w:r>
    </w:p>
    <w:p>
      <w:r>
        <w:rPr>
          <w:rFonts w:hint="eastAsia"/>
        </w:rPr>
        <w:t xml:space="preserve"> 格兰蒂亚  博德之门  异度装甲  勇者斗恶龙</w:t>
      </w:r>
    </w:p>
    <w:p>
      <w:r>
        <w:rPr>
          <w:rFonts w:hint="eastAsia"/>
        </w:rPr>
        <w:t>这个我真的不知道</w:t>
      </w:r>
    </w:p>
    <w:p/>
    <w:p>
      <w:r>
        <w:rPr>
          <w:rFonts w:hint="eastAsia"/>
        </w:rPr>
        <w:t>#81 C语言中，如果ar是个数组，那么表达式ar[i]与什么等价？</w:t>
      </w:r>
    </w:p>
    <w:p>
      <w:r>
        <w:rPr>
          <w:rFonts w:hint="eastAsia"/>
        </w:rPr>
        <w:t xml:space="preserve"> &amp;(ar+i）  *(ar+i)  &amp;ar+i  *ar+i</w:t>
      </w:r>
    </w:p>
    <w:p>
      <w:r>
        <w:t>*ar(i+1)</w:t>
      </w:r>
    </w:p>
    <w:p>
      <w:r>
        <w:rPr>
          <w:rFonts w:hint="eastAsia"/>
        </w:rPr>
        <w:t>#82 c语言中换行符是？</w:t>
      </w:r>
    </w:p>
    <w:p>
      <w:r>
        <w:t xml:space="preserve"> \n  \g  \h  \s</w:t>
      </w:r>
    </w:p>
    <w:p>
      <w:r>
        <w:t xml:space="preserve"> \n</w:t>
      </w:r>
    </w:p>
    <w:p/>
    <w:p>
      <w:r>
        <w:rPr>
          <w:rFonts w:hint="eastAsia"/>
        </w:rPr>
        <w:t>#83 某万事屋老板的名字是？</w:t>
      </w:r>
    </w:p>
    <w:p>
      <w:r>
        <w:rPr>
          <w:rFonts w:hint="eastAsia"/>
        </w:rPr>
        <w:t xml:space="preserve"> 坂田金时  坂田甜食  坂田银时  坂田零食</w:t>
      </w:r>
    </w:p>
    <w:p>
      <w:r>
        <w:rPr>
          <w:rFonts w:hint="eastAsia"/>
        </w:rPr>
        <w:t>坂田银时</w:t>
      </w:r>
    </w:p>
    <w:p/>
    <w:p>
      <w:r>
        <w:rPr>
          <w:rFonts w:hint="eastAsia"/>
        </w:rPr>
        <w:t>#84 以下那部动画的配乐不是梶浦由纪？</w:t>
      </w:r>
    </w:p>
    <w:p>
      <w:r>
        <w:t xml:space="preserve"> madlax  sword art online  fate stay night  fate zero</w:t>
      </w:r>
    </w:p>
    <w:p>
      <w:r>
        <w:t>fsn</w:t>
      </w:r>
    </w:p>
    <w:p/>
    <w:p>
      <w:r>
        <w:rPr>
          <w:rFonts w:hint="eastAsia"/>
        </w:rPr>
        <w:t>#85 《某科学超电磁炮》中 御坂美琴的硬币大约能打多少米？</w:t>
      </w:r>
    </w:p>
    <w:p>
      <w:r>
        <w:rPr>
          <w:rFonts w:hint="eastAsia"/>
        </w:rPr>
        <w:t xml:space="preserve"> 60米  40米  70米  50米</w:t>
      </w:r>
    </w:p>
    <w:p>
      <w:r>
        <w:rPr>
          <w:rFonts w:hint="eastAsia"/>
        </w:rPr>
        <w:t>50米</w:t>
      </w:r>
    </w:p>
    <w:p/>
    <w:p>
      <w:r>
        <w:rPr>
          <w:rFonts w:hint="eastAsia"/>
        </w:rPr>
        <w:t>#86 以下哪个动漫人物被作为我朝四代隐形战机的爱称？</w:t>
      </w:r>
    </w:p>
    <w:p>
      <w:r>
        <w:rPr>
          <w:rFonts w:hint="eastAsia"/>
        </w:rPr>
        <w:t xml:space="preserve"> 阎魔爱  蓬莱山辉夜  谏山黄泉  秋山澪</w:t>
      </w:r>
    </w:p>
    <w:p>
      <w:r>
        <w:rPr>
          <w:rFonts w:hint="eastAsia"/>
        </w:rPr>
        <w:t>秋山澪</w:t>
      </w:r>
    </w:p>
    <w:p/>
    <w:p>
      <w:r>
        <w:rPr>
          <w:rFonts w:hint="eastAsia"/>
        </w:rPr>
        <w:t>#87 EVA新剧场版中真希波玛丽眼镜镜框的颜色是</w:t>
      </w:r>
    </w:p>
    <w:p>
      <w:r>
        <w:rPr>
          <w:rFonts w:hint="eastAsia"/>
        </w:rPr>
        <w:t xml:space="preserve"> 紫色  白色  蓝色  红色</w:t>
      </w:r>
    </w:p>
    <w:p>
      <w:r>
        <w:rPr>
          <w:rFonts w:hint="eastAsia"/>
        </w:rPr>
        <w:t>红色</w:t>
      </w:r>
    </w:p>
    <w:p/>
    <w:p>
      <w:r>
        <w:rPr>
          <w:rFonts w:hint="eastAsia"/>
        </w:rPr>
        <w:t>#88 世界第一公主殿下是谁</w:t>
      </w:r>
    </w:p>
    <w:p>
      <w:r>
        <w:rPr>
          <w:rFonts w:hint="eastAsia"/>
        </w:rPr>
        <w:t xml:space="preserve"> 巡音  初音未来  镜音铃  lily</w:t>
      </w:r>
    </w:p>
    <w:p>
      <w:r>
        <w:rPr>
          <w:rFonts w:hint="eastAsia"/>
        </w:rPr>
        <w:t>初音</w:t>
      </w:r>
    </w:p>
    <w:p/>
    <w:p>
      <w:r>
        <w:rPr>
          <w:rFonts w:hint="eastAsia"/>
        </w:rPr>
        <w:t>#89 哔哩哔哩是什么类型的网站?</w:t>
      </w:r>
    </w:p>
    <w:p>
      <w:r>
        <w:rPr>
          <w:rFonts w:hint="eastAsia"/>
        </w:rPr>
        <w:t xml:space="preserve"> 里番视频  哲♂学♂研♂究  弹幕视频  有关部门</w:t>
      </w:r>
    </w:p>
    <w:p>
      <w:r>
        <w:rPr>
          <w:rFonts w:hint="eastAsia"/>
        </w:rPr>
        <w:t>弹幕视频</w:t>
      </w:r>
    </w:p>
    <w:p/>
    <w:p>
      <w:r>
        <w:rPr>
          <w:rFonts w:hint="eastAsia"/>
        </w:rPr>
        <w:t>#90 2012年日萌萌王是谁</w:t>
      </w:r>
    </w:p>
    <w:p>
      <w:r>
        <w:rPr>
          <w:rFonts w:hint="eastAsia"/>
        </w:rPr>
        <w:t xml:space="preserve"> 巴麻美  园城寺怜  逢坂大河  夏娜</w:t>
      </w:r>
    </w:p>
    <w:p/>
    <w:p>
      <w:r>
        <w:rPr>
          <w:rFonts w:hint="eastAsia"/>
        </w:rPr>
        <w:t>#91 《穿越火线》由国内哪家公司代理运营？</w:t>
      </w:r>
    </w:p>
    <w:p>
      <w:r>
        <w:rPr>
          <w:rFonts w:hint="eastAsia"/>
        </w:rPr>
        <w:t xml:space="preserve"> 网易  完美  腾讯  九城</w:t>
      </w:r>
    </w:p>
    <w:p>
      <w:r>
        <w:rPr>
          <w:rFonts w:hint="eastAsia"/>
        </w:rPr>
        <w:t>腾讯</w:t>
      </w:r>
    </w:p>
    <w:p/>
    <w:p>
      <w:r>
        <w:rPr>
          <w:rFonts w:hint="eastAsia"/>
        </w:rPr>
        <w:t>#92 下列各项不属于电脑操作系统的是</w:t>
      </w:r>
    </w:p>
    <w:p>
      <w:r>
        <w:t xml:space="preserve"> S60  XP  DOS  UNIX</w:t>
      </w:r>
    </w:p>
    <w:p>
      <w:r>
        <w:t>S60</w:t>
      </w:r>
    </w:p>
    <w:p/>
    <w:p>
      <w:r>
        <w:rPr>
          <w:rFonts w:hint="eastAsia"/>
        </w:rPr>
        <w:t>#93 国际标准化组织ISO制定的OSI模型中，路由器工作在哪一层？</w:t>
      </w:r>
    </w:p>
    <w:p>
      <w:r>
        <w:rPr>
          <w:rFonts w:hint="eastAsia"/>
        </w:rPr>
        <w:t xml:space="preserve"> 传输层  网络层  应用层  数据链路层</w:t>
      </w:r>
    </w:p>
    <w:p>
      <w:r>
        <w:rPr>
          <w:rFonts w:hint="eastAsia"/>
        </w:rPr>
        <w:t>网络层</w:t>
      </w:r>
    </w:p>
    <w:p/>
    <w:p>
      <w:r>
        <w:rPr>
          <w:rFonts w:hint="eastAsia"/>
        </w:rPr>
        <w:t>#94 下列谁没有担任《机动战士高达V》的机设</w:t>
      </w:r>
    </w:p>
    <w:p>
      <w:r>
        <w:rPr>
          <w:rFonts w:hint="eastAsia"/>
        </w:rPr>
        <w:t xml:space="preserve"> 安彦良和  KATOKI  石垣纯哉  大河原邦男</w:t>
      </w:r>
    </w:p>
    <w:p>
      <w:r>
        <w:rPr>
          <w:rFonts w:hint="eastAsia"/>
        </w:rPr>
        <w:t xml:space="preserve"> 安彦良和 </w:t>
      </w:r>
    </w:p>
    <w:p/>
    <w:p>
      <w:r>
        <w:rPr>
          <w:rFonts w:hint="eastAsia"/>
        </w:rPr>
        <w:t>#95 mugen人物实力一共有几个级别</w:t>
      </w:r>
    </w:p>
    <w:p>
      <w:r>
        <w:rPr>
          <w:rFonts w:hint="eastAsia"/>
        </w:rPr>
        <w:t xml:space="preserve"> 6个  8个  5个  7个</w:t>
      </w:r>
    </w:p>
    <w:p>
      <w:r>
        <w:rPr>
          <w:rFonts w:hint="eastAsia"/>
        </w:rPr>
        <w:t>A:7个</w:t>
      </w:r>
    </w:p>
    <w:p/>
    <w:p>
      <w:r>
        <w:rPr>
          <w:rFonts w:hint="eastAsia"/>
        </w:rPr>
        <w:t>#96 由Nintendo公司发售的8位游戏机的名称缩写是什么？</w:t>
      </w:r>
    </w:p>
    <w:p>
      <w:r>
        <w:t xml:space="preserve"> FC  XBOX  PS3  PSP</w:t>
      </w:r>
    </w:p>
    <w:p>
      <w:r>
        <w:t xml:space="preserve">A: FC  </w:t>
      </w:r>
    </w:p>
    <w:p/>
    <w:p>
      <w:r>
        <w:rPr>
          <w:rFonts w:hint="eastAsia"/>
        </w:rPr>
        <w:t>#97 （），你一定不懂吧。括号里的名字是？</w:t>
      </w:r>
    </w:p>
    <w:p>
      <w:r>
        <w:rPr>
          <w:rFonts w:hint="eastAsia"/>
        </w:rPr>
        <w:t xml:space="preserve"> 当麻  士郎  秀吉  心叶</w:t>
      </w:r>
    </w:p>
    <w:p>
      <w:r>
        <w:rPr>
          <w:rFonts w:hint="eastAsia"/>
        </w:rPr>
        <w:t>A: 心叶</w:t>
      </w:r>
    </w:p>
    <w:p/>
    <w:p>
      <w:r>
        <w:rPr>
          <w:rFonts w:hint="eastAsia"/>
        </w:rPr>
        <w:t>#98 团长的名字是</w:t>
      </w:r>
    </w:p>
    <w:p>
      <w:r>
        <w:rPr>
          <w:rFonts w:hint="eastAsia"/>
        </w:rPr>
        <w:t xml:space="preserve"> 须川亮  千反田爱瑠  凉宫春日  库洛洛 鲁西鲁</w:t>
      </w:r>
    </w:p>
    <w:p>
      <w:r>
        <w:rPr>
          <w:rFonts w:hint="eastAsia"/>
        </w:rPr>
        <w:t>A:凉宫春日</w:t>
      </w:r>
    </w:p>
    <w:p/>
    <w:p>
      <w:r>
        <w:rPr>
          <w:rFonts w:hint="eastAsia"/>
        </w:rPr>
        <w:t>#99 空之境界中与阴性人格式相反的阳性人格是?</w:t>
      </w:r>
    </w:p>
    <w:p>
      <w:r>
        <w:rPr>
          <w:rFonts w:hint="eastAsia"/>
        </w:rPr>
        <w:t xml:space="preserve"> 枳  织  职  识</w:t>
      </w:r>
    </w:p>
    <w:p>
      <w:r>
        <w:rPr>
          <w:rFonts w:hint="eastAsia"/>
        </w:rPr>
        <w:t>A:织</w:t>
      </w:r>
    </w:p>
    <w:p/>
    <w:p>
      <w:r>
        <w:rPr>
          <w:rFonts w:hint="eastAsia"/>
        </w:rPr>
        <w:t>#100 东方project中不死组指的是那对CP</w:t>
      </w:r>
    </w:p>
    <w:p>
      <w:r>
        <w:rPr>
          <w:rFonts w:hint="eastAsia"/>
        </w:rPr>
        <w:t xml:space="preserve"> 辉夜x永琳  妹红X慧音  永琳X慧音  妹红X辉夜</w:t>
      </w:r>
    </w:p>
    <w:p>
      <w:r>
        <w:rPr>
          <w:rFonts w:hint="eastAsia"/>
        </w:rPr>
        <w:t>A:妹红X辉夜</w:t>
      </w:r>
    </w:p>
    <w:p/>
    <w:p/>
    <w:p/>
    <w:p>
      <w:r>
        <w:rPr>
          <w:rFonts w:hint="eastAsia"/>
        </w:rPr>
        <w:t>1.撬棍还有另外一个名字,那是?                     1物理学圣剑（奈亚子佩剑！）</w:t>
      </w:r>
    </w:p>
    <w:p>
      <w:r>
        <w:rPr>
          <w:rFonts w:hint="eastAsia"/>
        </w:rPr>
        <w:t xml:space="preserve">2.iphone 20的宣传片邀请了一名使用宇宙力量战斗的战士作代言人,请问这名战士的职业是 </w:t>
      </w:r>
    </w:p>
    <w:p>
      <w:r>
        <w:rPr>
          <w:rFonts w:hint="eastAsia"/>
        </w:rPr>
        <w:t xml:space="preserve">                                                 2绝地武士（自行搜索iphone20吧）</w:t>
      </w:r>
    </w:p>
    <w:p>
      <w:r>
        <w:rPr>
          <w:rFonts w:hint="eastAsia"/>
        </w:rPr>
        <w:t>3.你是否愿意为这个宇宙付出你的一切               3我愿意（貌似是来自小圆脸最后一集？）</w:t>
      </w:r>
    </w:p>
    <w:p>
      <w:r>
        <w:rPr>
          <w:rFonts w:hint="eastAsia"/>
        </w:rPr>
        <w:t>4.二小姐芙兰朵露的年龄为(???)岁                  4、495</w:t>
      </w:r>
    </w:p>
    <w:p>
      <w:r>
        <w:rPr>
          <w:rFonts w:hint="eastAsia"/>
        </w:rPr>
        <w:t>5.凌波丽的微笑被称为?                            5女神的微笑（当年我注册的时候抽中的问题！）</w:t>
      </w:r>
    </w:p>
    <w:p>
      <w:r>
        <w:rPr>
          <w:rFonts w:hint="eastAsia"/>
        </w:rPr>
        <w:t>6.魔法少女小圆中,鹿目圆最后成为了什么?           6园神</w:t>
      </w:r>
    </w:p>
    <w:p>
      <w:r>
        <w:rPr>
          <w:rFonts w:hint="eastAsia"/>
        </w:rPr>
        <w:t>7.能让迷之音说:"神说了,你还不能在这里死去"的人一般都是         7主角（大概是这个答案吧……）</w:t>
      </w:r>
    </w:p>
    <w:p>
      <w:r>
        <w:rPr>
          <w:rFonts w:hint="eastAsia"/>
        </w:rPr>
        <w:t>8.不罗利一直在苦心寻找的卡卡罗特是谁             8孙悟空（其实卡卡罗特是萝卜的意思哦！）</w:t>
      </w:r>
    </w:p>
    <w:p>
      <w:r>
        <w:rPr>
          <w:rFonts w:hint="eastAsia"/>
        </w:rPr>
        <w:t xml:space="preserve">9.有一种喜欢卖萌的外星人,当人类被它们萌到的时候,他们会想"愚蠢的人类啊",问这是什么外星人 </w:t>
      </w:r>
    </w:p>
    <w:p>
      <w:r>
        <w:rPr>
          <w:rFonts w:hint="eastAsia"/>
        </w:rPr>
        <w:t xml:space="preserve">                                                 9喵星人</w:t>
      </w:r>
    </w:p>
    <w:p>
      <w:r>
        <w:rPr>
          <w:rFonts w:hint="eastAsia"/>
        </w:rPr>
        <w:t>10."如同预想的一样" 这句话减缩意思可以用哪三个字表达    10计划通（准确说应该是计划通り才对）</w:t>
      </w:r>
    </w:p>
    <w:p>
      <w:r>
        <w:rPr>
          <w:rFonts w:hint="eastAsia"/>
        </w:rPr>
        <w:t xml:space="preserve">11.有一种比女孩子还可爱的男孩子,他们替路西法做收割(....)的工作 </w:t>
      </w:r>
    </w:p>
    <w:p>
      <w:r>
        <w:rPr>
          <w:rFonts w:hint="eastAsia"/>
        </w:rPr>
        <w:t xml:space="preserve">12.奥林帕斯山是珠穆朗玛峰的三倍高,请问它坐落于哪 </w:t>
      </w:r>
    </w:p>
    <w:p>
      <w:r>
        <w:rPr>
          <w:rFonts w:hint="eastAsia"/>
        </w:rPr>
        <w:t xml:space="preserve">13.元首的爱人永远都是(...)! </w:t>
      </w:r>
    </w:p>
    <w:p>
      <w:r>
        <w:rPr>
          <w:rFonts w:hint="eastAsia"/>
        </w:rPr>
        <w:t xml:space="preserve">14.在网上喜欢恶意卖萌的不一定就是软妹子,也有可能是(....) </w:t>
      </w:r>
    </w:p>
    <w:p>
      <w:r>
        <w:rPr>
          <w:rFonts w:hint="eastAsia"/>
        </w:rPr>
        <w:t xml:space="preserve">15.拯救世界和毁灭世界的少年少女们都普遍患有一中疾病,这种疾病叫 </w:t>
      </w:r>
    </w:p>
    <w:p>
      <w:r>
        <w:rPr>
          <w:rFonts w:hint="eastAsia"/>
        </w:rPr>
        <w:t xml:space="preserve">16.只有带着怨气才能在午夜12点准时上去的网站叫(?) </w:t>
      </w:r>
    </w:p>
    <w:p>
      <w:r>
        <w:rPr>
          <w:rFonts w:hint="eastAsia"/>
        </w:rPr>
        <w:t xml:space="preserve">17.用了金柯拉,小麦亩产(???) </w:t>
      </w:r>
    </w:p>
    <w:p>
      <w:r>
        <w:rPr>
          <w:rFonts w:hint="eastAsia"/>
        </w:rPr>
        <w:t xml:space="preserve">18.金坷拉的公司总部在美国(.....)? </w:t>
      </w:r>
    </w:p>
    <w:p>
      <w:r>
        <w:rPr>
          <w:rFonts w:hint="eastAsia"/>
        </w:rPr>
        <w:t xml:space="preserve">19.无论多高的地方跳下,只要有稻草堆就不会受伤的技能是 </w:t>
      </w:r>
    </w:p>
    <w:p>
      <w:r>
        <w:rPr>
          <w:rFonts w:hint="eastAsia"/>
        </w:rPr>
        <w:t xml:space="preserve">20.进幻想乡最快的方法,就是对着一名17岁的妙龄少女喊她(....) </w:t>
      </w:r>
    </w:p>
    <w:p>
      <w:r>
        <w:rPr>
          <w:rFonts w:hint="eastAsia"/>
        </w:rPr>
        <w:t xml:space="preserve">21.处于食物链顶端吃什么都嘎蹦脆鸡肉味的人型生命体叫 </w:t>
      </w:r>
    </w:p>
    <w:p/>
    <w:p/>
    <w:p>
      <w:r>
        <w:rPr>
          <w:rFonts w:hint="eastAsia"/>
        </w:rPr>
        <w:t>1物理学圣剑（奈亚子佩剑！）</w:t>
      </w:r>
    </w:p>
    <w:p>
      <w:r>
        <w:rPr>
          <w:rFonts w:hint="eastAsia"/>
        </w:rPr>
        <w:t>2绝地武士（自行搜索iphone20吧）</w:t>
      </w:r>
    </w:p>
    <w:p>
      <w:r>
        <w:rPr>
          <w:rFonts w:hint="eastAsia"/>
        </w:rPr>
        <w:t>3我愿意（貌似是来自小圆脸最后一集？）</w:t>
      </w:r>
    </w:p>
    <w:p>
      <w:r>
        <w:rPr>
          <w:rFonts w:hint="eastAsia"/>
        </w:rPr>
        <w:t>4、495</w:t>
      </w:r>
    </w:p>
    <w:p>
      <w:r>
        <w:rPr>
          <w:rFonts w:hint="eastAsia"/>
        </w:rPr>
        <w:t>5女神的微笑（当年我注册的时候抽中的问题！）</w:t>
      </w:r>
    </w:p>
    <w:p>
      <w:r>
        <w:rPr>
          <w:rFonts w:hint="eastAsia"/>
        </w:rPr>
        <w:t>6园神</w:t>
      </w:r>
    </w:p>
    <w:p>
      <w:r>
        <w:rPr>
          <w:rFonts w:hint="eastAsia"/>
        </w:rPr>
        <w:t>7主角（大概是这个答案吧……）</w:t>
      </w:r>
    </w:p>
    <w:p>
      <w:r>
        <w:rPr>
          <w:rFonts w:hint="eastAsia"/>
        </w:rPr>
        <w:t>8孙悟空（其实卡卡罗特是萝卜的意思哦！）</w:t>
      </w:r>
    </w:p>
    <w:p>
      <w:r>
        <w:rPr>
          <w:rFonts w:hint="eastAsia"/>
        </w:rPr>
        <w:t>9喵星人</w:t>
      </w:r>
    </w:p>
    <w:p>
      <w:r>
        <w:rPr>
          <w:rFonts w:hint="eastAsia"/>
        </w:rPr>
        <w:t>10计划通（准确说应该是计划通り才对）</w:t>
      </w:r>
    </w:p>
    <w:p>
      <w:r>
        <w:rPr>
          <w:rFonts w:hint="eastAsia"/>
        </w:rPr>
        <w:t>11灵魂</w:t>
      </w:r>
    </w:p>
    <w:p>
      <w:r>
        <w:rPr>
          <w:rFonts w:hint="eastAsia"/>
        </w:rPr>
        <w:t>12火星（小时候十万个为什么里有！）</w:t>
      </w:r>
    </w:p>
    <w:p>
      <w:r>
        <w:rPr>
          <w:rFonts w:hint="eastAsia"/>
        </w:rPr>
        <w:t>13斯大林</w:t>
      </w:r>
    </w:p>
    <w:p>
      <w:r>
        <w:rPr>
          <w:rFonts w:hint="eastAsia"/>
        </w:rPr>
        <w:t>14抠脚大叔</w:t>
      </w:r>
    </w:p>
    <w:p>
      <w:r>
        <w:rPr>
          <w:rFonts w:hint="eastAsia"/>
        </w:rPr>
        <w:t>15中二病</w:t>
      </w:r>
    </w:p>
    <w:p>
      <w:r>
        <w:rPr>
          <w:rFonts w:hint="eastAsia"/>
        </w:rPr>
        <w:t>16地狱通信</w:t>
      </w:r>
    </w:p>
    <w:p>
      <w:r>
        <w:rPr>
          <w:rFonts w:hint="eastAsia"/>
        </w:rPr>
        <w:t>17一千八</w:t>
      </w:r>
    </w:p>
    <w:p>
      <w:r>
        <w:rPr>
          <w:rFonts w:hint="eastAsia"/>
        </w:rPr>
        <w:t>18圣地亚哥</w:t>
      </w:r>
    </w:p>
    <w:p>
      <w:r>
        <w:rPr>
          <w:rFonts w:hint="eastAsia"/>
        </w:rPr>
        <w:t>19信仰之跃</w:t>
      </w:r>
    </w:p>
    <w:p>
      <w:r>
        <w:rPr>
          <w:rFonts w:hint="eastAsia"/>
        </w:rPr>
        <w:t>20紫妈</w:t>
      </w:r>
    </w:p>
    <w:p>
      <w:r>
        <w:rPr>
          <w:rFonts w:hint="eastAsia"/>
        </w:rPr>
        <w:t>21贝爷</w:t>
      </w:r>
    </w:p>
    <w:p/>
    <w:p>
      <w:r>
        <w:rPr>
          <w:rFonts w:hint="eastAsia"/>
        </w:rPr>
        <w:t>窗体底端</w:t>
      </w:r>
    </w:p>
    <w:p/>
    <w:p>
      <w:pPr>
        <w:rPr>
          <w:color w:val="000000"/>
          <w:szCs w:val="21"/>
        </w:rPr>
      </w:pPr>
    </w:p>
    <w:p>
      <w:pPr>
        <w:rPr>
          <w:color w:val="000000"/>
          <w:szCs w:val="21"/>
        </w:rPr>
      </w:pPr>
    </w:p>
    <w:p>
      <w:pPr>
        <w:ind w:firstLine="420"/>
      </w:pP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Helvetica">
    <w:altName w:val="Microsoft Sans Serif"/>
    <w:panose1 w:val="020B0604020202020204"/>
    <w:charset w:val="00"/>
    <w:family w:val="auto"/>
    <w:pitch w:val="default"/>
    <w:sig w:usb0="E0002AFF" w:usb1="C0007843" w:usb2="00000009" w:usb3="00000000" w:csb0="000001FF" w:csb1="00000000"/>
  </w:font>
  <w:font w:name="MS Mincho">
    <w:panose1 w:val="02020609040205080304"/>
    <w:charset w:val="80"/>
    <w:family w:val="auto"/>
    <w:pitch w:val="default"/>
    <w:sig w:usb0="E00002FF" w:usb1="6AC7FDFB" w:usb2="00000012" w:usb3="00000000" w:csb0="4002009F" w:csb1="DFD70000"/>
  </w:font>
  <w:font w:name="Tahoma">
    <w:panose1 w:val="020B0604030504040204"/>
    <w:charset w:val="00"/>
    <w:family w:val="auto"/>
    <w:pitch w:val="default"/>
    <w:sig w:usb0="E1002EFF" w:usb1="C000605B" w:usb2="00000029" w:usb3="00000000" w:csb0="200101FF" w:csb1="20280000"/>
  </w:font>
  <w:font w:name="MS Gothic">
    <w:panose1 w:val="020B0609070205080204"/>
    <w:charset w:val="80"/>
    <w:family w:val="auto"/>
    <w:pitch w:val="default"/>
    <w:sig w:usb0="E00002FF" w:usb1="6AC7FDFB" w:usb2="00000012" w:usb3="00000000" w:csb0="4002009F" w:csb1="DFD70000"/>
  </w:font>
  <w:font w:name="Segoe UI Symbol">
    <w:panose1 w:val="020B0502040204020203"/>
    <w:charset w:val="00"/>
    <w:family w:val="auto"/>
    <w:pitch w:val="default"/>
    <w:sig w:usb0="8000006F" w:usb1="1200FBEF" w:usb2="0064C000" w:usb3="00000002" w:csb0="00000001" w:csb1="40000000"/>
  </w:font>
  <w:font w:name="Microsoft Sans Serif">
    <w:panose1 w:val="020B0604020202020204"/>
    <w:charset w:val="00"/>
    <w:family w:val="auto"/>
    <w:pitch w:val="default"/>
    <w:sig w:usb0="E1002AFF" w:usb1="C0000002" w:usb2="00000008"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
    <w:nsid w:val="0000000C"/>
    <w:multiLevelType w:val="multilevel"/>
    <w:tmpl w:val="0000000C"/>
    <w:lvl w:ilvl="0" w:tentative="1">
      <w:start w:val="2007"/>
      <w:numFmt w:val="decimal"/>
      <w:lvlText w:val="%1"/>
      <w:lvlJc w:val="left"/>
      <w:pPr>
        <w:tabs>
          <w:tab w:val="left" w:pos="870"/>
        </w:tabs>
        <w:ind w:left="870" w:hanging="630"/>
      </w:pPr>
      <w:rPr>
        <w:rFonts w:hint="default"/>
        <w:color w:val="FF0000"/>
      </w:rPr>
    </w:lvl>
    <w:lvl w:ilvl="1" w:tentative="1">
      <w:start w:val="1"/>
      <w:numFmt w:val="lowerLetter"/>
      <w:lvlText w:val="%2)"/>
      <w:lvlJc w:val="left"/>
      <w:pPr>
        <w:tabs>
          <w:tab w:val="left" w:pos="1080"/>
        </w:tabs>
        <w:ind w:left="1080" w:hanging="420"/>
      </w:pPr>
    </w:lvl>
    <w:lvl w:ilvl="2" w:tentative="1">
      <w:start w:val="1"/>
      <w:numFmt w:val="lowerRoman"/>
      <w:lvlText w:val="%3."/>
      <w:lvlJc w:val="right"/>
      <w:pPr>
        <w:tabs>
          <w:tab w:val="left" w:pos="1500"/>
        </w:tabs>
        <w:ind w:left="1500" w:hanging="420"/>
      </w:pPr>
    </w:lvl>
    <w:lvl w:ilvl="3" w:tentative="1">
      <w:start w:val="1"/>
      <w:numFmt w:val="decimal"/>
      <w:lvlText w:val="%4."/>
      <w:lvlJc w:val="left"/>
      <w:pPr>
        <w:tabs>
          <w:tab w:val="left" w:pos="1920"/>
        </w:tabs>
        <w:ind w:left="1920" w:hanging="420"/>
      </w:pPr>
    </w:lvl>
    <w:lvl w:ilvl="4" w:tentative="1">
      <w:start w:val="1"/>
      <w:numFmt w:val="lowerLetter"/>
      <w:lvlText w:val="%5)"/>
      <w:lvlJc w:val="left"/>
      <w:pPr>
        <w:tabs>
          <w:tab w:val="left" w:pos="2340"/>
        </w:tabs>
        <w:ind w:left="2340" w:hanging="420"/>
      </w:pPr>
    </w:lvl>
    <w:lvl w:ilvl="5" w:tentative="1">
      <w:start w:val="1"/>
      <w:numFmt w:val="lowerRoman"/>
      <w:lvlText w:val="%6."/>
      <w:lvlJc w:val="right"/>
      <w:pPr>
        <w:tabs>
          <w:tab w:val="left" w:pos="2760"/>
        </w:tabs>
        <w:ind w:left="2760" w:hanging="420"/>
      </w:pPr>
    </w:lvl>
    <w:lvl w:ilvl="6" w:tentative="1">
      <w:start w:val="1"/>
      <w:numFmt w:val="decimal"/>
      <w:lvlText w:val="%7."/>
      <w:lvlJc w:val="left"/>
      <w:pPr>
        <w:tabs>
          <w:tab w:val="left" w:pos="3180"/>
        </w:tabs>
        <w:ind w:left="3180" w:hanging="420"/>
      </w:pPr>
    </w:lvl>
    <w:lvl w:ilvl="7" w:tentative="1">
      <w:start w:val="1"/>
      <w:numFmt w:val="lowerLetter"/>
      <w:lvlText w:val="%8)"/>
      <w:lvlJc w:val="left"/>
      <w:pPr>
        <w:tabs>
          <w:tab w:val="left" w:pos="3600"/>
        </w:tabs>
        <w:ind w:left="3600" w:hanging="420"/>
      </w:pPr>
    </w:lvl>
    <w:lvl w:ilvl="8" w:tentative="1">
      <w:start w:val="1"/>
      <w:numFmt w:val="lowerRoman"/>
      <w:lvlText w:val="%9."/>
      <w:lvlJc w:val="right"/>
      <w:pPr>
        <w:tabs>
          <w:tab w:val="left" w:pos="4020"/>
        </w:tabs>
        <w:ind w:left="4020" w:hanging="420"/>
      </w:pPr>
    </w:lvl>
  </w:abstractNum>
  <w:abstractNum w:abstractNumId="13">
    <w:nsid w:val="0000000D"/>
    <w:multiLevelType w:val="multilevel"/>
    <w:tmpl w:val="0000000D"/>
    <w:lvl w:ilvl="0" w:tentative="1">
      <w:start w:val="0"/>
      <w:numFmt w:val="decimalZero"/>
      <w:lvlText w:val="%1"/>
      <w:lvlJc w:val="left"/>
      <w:pPr>
        <w:tabs>
          <w:tab w:val="left" w:pos="780"/>
        </w:tabs>
        <w:ind w:left="780" w:hanging="420"/>
      </w:pPr>
      <w:rPr>
        <w:rFonts w:hint="default"/>
      </w:rPr>
    </w:lvl>
    <w:lvl w:ilvl="1" w:tentative="1">
      <w:start w:val="1"/>
      <w:numFmt w:val="lowerLetter"/>
      <w:lvlText w:val="%2)"/>
      <w:lvlJc w:val="left"/>
      <w:pPr>
        <w:tabs>
          <w:tab w:val="left" w:pos="1200"/>
        </w:tabs>
        <w:ind w:left="1200" w:hanging="420"/>
      </w:pPr>
    </w:lvl>
    <w:lvl w:ilvl="2" w:tentative="1">
      <w:start w:val="1"/>
      <w:numFmt w:val="lowerRoman"/>
      <w:lvlText w:val="%3."/>
      <w:lvlJc w:val="right"/>
      <w:pPr>
        <w:tabs>
          <w:tab w:val="left" w:pos="1620"/>
        </w:tabs>
        <w:ind w:left="1620" w:hanging="420"/>
      </w:pPr>
    </w:lvl>
    <w:lvl w:ilvl="3" w:tentative="1">
      <w:start w:val="1"/>
      <w:numFmt w:val="decimal"/>
      <w:lvlText w:val="%4."/>
      <w:lvlJc w:val="left"/>
      <w:pPr>
        <w:tabs>
          <w:tab w:val="left" w:pos="2040"/>
        </w:tabs>
        <w:ind w:left="2040" w:hanging="420"/>
      </w:pPr>
    </w:lvl>
    <w:lvl w:ilvl="4" w:tentative="1">
      <w:start w:val="1"/>
      <w:numFmt w:val="lowerLetter"/>
      <w:lvlText w:val="%5)"/>
      <w:lvlJc w:val="left"/>
      <w:pPr>
        <w:tabs>
          <w:tab w:val="left" w:pos="2460"/>
        </w:tabs>
        <w:ind w:left="2460" w:hanging="420"/>
      </w:pPr>
    </w:lvl>
    <w:lvl w:ilvl="5" w:tentative="1">
      <w:start w:val="1"/>
      <w:numFmt w:val="lowerRoman"/>
      <w:lvlText w:val="%6."/>
      <w:lvlJc w:val="right"/>
      <w:pPr>
        <w:tabs>
          <w:tab w:val="left" w:pos="2880"/>
        </w:tabs>
        <w:ind w:left="2880" w:hanging="420"/>
      </w:pPr>
    </w:lvl>
    <w:lvl w:ilvl="6" w:tentative="1">
      <w:start w:val="1"/>
      <w:numFmt w:val="decimal"/>
      <w:lvlText w:val="%7."/>
      <w:lvlJc w:val="left"/>
      <w:pPr>
        <w:tabs>
          <w:tab w:val="left" w:pos="3300"/>
        </w:tabs>
        <w:ind w:left="3300" w:hanging="420"/>
      </w:pPr>
    </w:lvl>
    <w:lvl w:ilvl="7" w:tentative="1">
      <w:start w:val="1"/>
      <w:numFmt w:val="lowerLetter"/>
      <w:lvlText w:val="%8)"/>
      <w:lvlJc w:val="left"/>
      <w:pPr>
        <w:tabs>
          <w:tab w:val="left" w:pos="3720"/>
        </w:tabs>
        <w:ind w:left="3720" w:hanging="420"/>
      </w:pPr>
    </w:lvl>
    <w:lvl w:ilvl="8" w:tentative="1">
      <w:start w:val="1"/>
      <w:numFmt w:val="lowerRoman"/>
      <w:lvlText w:val="%9."/>
      <w:lvlJc w:val="right"/>
      <w:pPr>
        <w:tabs>
          <w:tab w:val="left" w:pos="4140"/>
        </w:tabs>
        <w:ind w:left="4140" w:hanging="420"/>
      </w:pPr>
    </w:lvl>
  </w:abstractNum>
  <w:abstractNum w:abstractNumId="925646720">
    <w:nsid w:val="372C3F80"/>
    <w:multiLevelType w:val="multilevel"/>
    <w:tmpl w:val="372C3F80"/>
    <w:lvl w:ilvl="0" w:tentative="1">
      <w:start w:val="1"/>
      <w:numFmt w:val="bullet"/>
      <w:lvlText w:val=""/>
      <w:lvlJc w:val="left"/>
      <w:pPr>
        <w:tabs>
          <w:tab w:val="left" w:pos="720"/>
        </w:tabs>
        <w:ind w:left="720" w:hanging="360"/>
      </w:pPr>
      <w:rPr>
        <w:rFonts w:hint="default" w:ascii="Symbol" w:hAnsi="Symbol"/>
        <w:sz w:val="20"/>
      </w:rPr>
    </w:lvl>
    <w:lvl w:ilvl="1" w:tentative="1">
      <w:start w:val="1"/>
      <w:numFmt w:val="bullet"/>
      <w:lvlText w:val="o"/>
      <w:lvlJc w:val="left"/>
      <w:pPr>
        <w:tabs>
          <w:tab w:val="left" w:pos="1440"/>
        </w:tabs>
        <w:ind w:left="1440" w:hanging="360"/>
      </w:pPr>
      <w:rPr>
        <w:rFonts w:hint="default" w:ascii="Courier New" w:hAnsi="Courier New"/>
        <w:sz w:val="20"/>
      </w:rPr>
    </w:lvl>
    <w:lvl w:ilvl="2" w:tentative="1">
      <w:start w:val="1"/>
      <w:numFmt w:val="bullet"/>
      <w:lvlText w:val=""/>
      <w:lvlJc w:val="left"/>
      <w:pPr>
        <w:tabs>
          <w:tab w:val="left" w:pos="2160"/>
        </w:tabs>
        <w:ind w:left="2160" w:hanging="360"/>
      </w:pPr>
      <w:rPr>
        <w:rFonts w:hint="default" w:ascii="Wingdings" w:hAnsi="Wingdings"/>
        <w:sz w:val="20"/>
      </w:rPr>
    </w:lvl>
    <w:lvl w:ilvl="3" w:tentative="1">
      <w:start w:val="1"/>
      <w:numFmt w:val="bullet"/>
      <w:lvlText w:val=""/>
      <w:lvlJc w:val="left"/>
      <w:pPr>
        <w:tabs>
          <w:tab w:val="left" w:pos="2880"/>
        </w:tabs>
        <w:ind w:left="2880" w:hanging="360"/>
      </w:pPr>
      <w:rPr>
        <w:rFonts w:hint="default" w:ascii="Wingdings" w:hAnsi="Wingdings"/>
        <w:sz w:val="20"/>
      </w:rPr>
    </w:lvl>
    <w:lvl w:ilvl="4" w:tentative="1">
      <w:start w:val="1"/>
      <w:numFmt w:val="bullet"/>
      <w:lvlText w:val=""/>
      <w:lvlJc w:val="left"/>
      <w:pPr>
        <w:tabs>
          <w:tab w:val="left" w:pos="3600"/>
        </w:tabs>
        <w:ind w:left="3600" w:hanging="360"/>
      </w:pPr>
      <w:rPr>
        <w:rFonts w:hint="default" w:ascii="Wingdings" w:hAnsi="Wingdings"/>
        <w:sz w:val="20"/>
      </w:rPr>
    </w:lvl>
    <w:lvl w:ilvl="5" w:tentative="1">
      <w:start w:val="1"/>
      <w:numFmt w:val="bullet"/>
      <w:lvlText w:val=""/>
      <w:lvlJc w:val="left"/>
      <w:pPr>
        <w:tabs>
          <w:tab w:val="left" w:pos="4320"/>
        </w:tabs>
        <w:ind w:left="4320" w:hanging="360"/>
      </w:pPr>
      <w:rPr>
        <w:rFonts w:hint="default" w:ascii="Wingdings" w:hAnsi="Wingdings"/>
        <w:sz w:val="20"/>
      </w:rPr>
    </w:lvl>
    <w:lvl w:ilvl="6" w:tentative="1">
      <w:start w:val="1"/>
      <w:numFmt w:val="bullet"/>
      <w:lvlText w:val=""/>
      <w:lvlJc w:val="left"/>
      <w:pPr>
        <w:tabs>
          <w:tab w:val="left" w:pos="5040"/>
        </w:tabs>
        <w:ind w:left="5040" w:hanging="360"/>
      </w:pPr>
      <w:rPr>
        <w:rFonts w:hint="default" w:ascii="Wingdings" w:hAnsi="Wingdings"/>
        <w:sz w:val="20"/>
      </w:rPr>
    </w:lvl>
    <w:lvl w:ilvl="7" w:tentative="1">
      <w:start w:val="1"/>
      <w:numFmt w:val="bullet"/>
      <w:lvlText w:val=""/>
      <w:lvlJc w:val="left"/>
      <w:pPr>
        <w:tabs>
          <w:tab w:val="left" w:pos="5760"/>
        </w:tabs>
        <w:ind w:left="5760" w:hanging="360"/>
      </w:pPr>
      <w:rPr>
        <w:rFonts w:hint="default" w:ascii="Wingdings" w:hAnsi="Wingdings"/>
        <w:sz w:val="20"/>
      </w:rPr>
    </w:lvl>
    <w:lvl w:ilvl="8" w:tentative="1">
      <w:start w:val="1"/>
      <w:numFmt w:val="bullet"/>
      <w:lvlText w:val=""/>
      <w:lvlJc w:val="left"/>
      <w:pPr>
        <w:tabs>
          <w:tab w:val="left" w:pos="6480"/>
        </w:tabs>
        <w:ind w:left="6480" w:hanging="360"/>
      </w:pPr>
      <w:rPr>
        <w:rFonts w:hint="default" w:ascii="Wingdings" w:hAnsi="Wingdings"/>
        <w:sz w:val="20"/>
      </w:rPr>
    </w:lvl>
  </w:abstractNum>
  <w:abstractNum w:abstractNumId="10">
    <w:nsid w:val="0000000A"/>
    <w:multiLevelType w:val="multilevel"/>
    <w:tmpl w:val="0000000A"/>
    <w:lvl w:ilvl="0" w:tentative="1">
      <w:start w:val="123"/>
      <w:numFmt w:val="decimal"/>
      <w:lvlText w:val="%1"/>
      <w:lvlJc w:val="left"/>
      <w:pPr>
        <w:tabs>
          <w:tab w:val="left" w:pos="645"/>
        </w:tabs>
        <w:ind w:left="645" w:hanging="525"/>
      </w:pPr>
      <w:rPr>
        <w:rFonts w:hint="default"/>
      </w:rPr>
    </w:lvl>
    <w:lvl w:ilvl="1" w:tentative="1">
      <w:start w:val="1"/>
      <w:numFmt w:val="lowerLetter"/>
      <w:lvlText w:val="%2)"/>
      <w:lvlJc w:val="left"/>
      <w:pPr>
        <w:tabs>
          <w:tab w:val="left" w:pos="960"/>
        </w:tabs>
        <w:ind w:left="960" w:hanging="420"/>
      </w:pPr>
    </w:lvl>
    <w:lvl w:ilvl="2" w:tentative="1">
      <w:start w:val="1"/>
      <w:numFmt w:val="lowerRoman"/>
      <w:lvlText w:val="%3."/>
      <w:lvlJc w:val="right"/>
      <w:pPr>
        <w:tabs>
          <w:tab w:val="left" w:pos="1380"/>
        </w:tabs>
        <w:ind w:left="1380" w:hanging="420"/>
      </w:pPr>
    </w:lvl>
    <w:lvl w:ilvl="3" w:tentative="1">
      <w:start w:val="1"/>
      <w:numFmt w:val="decimal"/>
      <w:lvlText w:val="%4."/>
      <w:lvlJc w:val="left"/>
      <w:pPr>
        <w:tabs>
          <w:tab w:val="left" w:pos="1800"/>
        </w:tabs>
        <w:ind w:left="1800" w:hanging="420"/>
      </w:pPr>
    </w:lvl>
    <w:lvl w:ilvl="4" w:tentative="1">
      <w:start w:val="1"/>
      <w:numFmt w:val="lowerLetter"/>
      <w:lvlText w:val="%5)"/>
      <w:lvlJc w:val="left"/>
      <w:pPr>
        <w:tabs>
          <w:tab w:val="left" w:pos="2220"/>
        </w:tabs>
        <w:ind w:left="2220" w:hanging="420"/>
      </w:pPr>
    </w:lvl>
    <w:lvl w:ilvl="5" w:tentative="1">
      <w:start w:val="1"/>
      <w:numFmt w:val="lowerRoman"/>
      <w:lvlText w:val="%6."/>
      <w:lvlJc w:val="right"/>
      <w:pPr>
        <w:tabs>
          <w:tab w:val="left" w:pos="2640"/>
        </w:tabs>
        <w:ind w:left="2640" w:hanging="420"/>
      </w:pPr>
    </w:lvl>
    <w:lvl w:ilvl="6" w:tentative="1">
      <w:start w:val="1"/>
      <w:numFmt w:val="decimal"/>
      <w:lvlText w:val="%7."/>
      <w:lvlJc w:val="left"/>
      <w:pPr>
        <w:tabs>
          <w:tab w:val="left" w:pos="3060"/>
        </w:tabs>
        <w:ind w:left="3060" w:hanging="420"/>
      </w:pPr>
    </w:lvl>
    <w:lvl w:ilvl="7" w:tentative="1">
      <w:start w:val="1"/>
      <w:numFmt w:val="lowerLetter"/>
      <w:lvlText w:val="%8)"/>
      <w:lvlJc w:val="left"/>
      <w:pPr>
        <w:tabs>
          <w:tab w:val="left" w:pos="3480"/>
        </w:tabs>
        <w:ind w:left="3480" w:hanging="420"/>
      </w:pPr>
    </w:lvl>
    <w:lvl w:ilvl="8" w:tentative="1">
      <w:start w:val="1"/>
      <w:numFmt w:val="lowerRoman"/>
      <w:lvlText w:val="%9."/>
      <w:lvlJc w:val="right"/>
      <w:pPr>
        <w:tabs>
          <w:tab w:val="left" w:pos="3900"/>
        </w:tabs>
        <w:ind w:left="3900" w:hanging="420"/>
      </w:pPr>
    </w:lvl>
  </w:abstractNum>
  <w:abstractNum w:abstractNumId="11">
    <w:nsid w:val="0000000B"/>
    <w:multiLevelType w:val="multilevel"/>
    <w:tmpl w:val="0000000B"/>
    <w:lvl w:ilvl="0" w:tentative="1">
      <w:start w:val="203"/>
      <w:numFmt w:val="decimal"/>
      <w:lvlText w:val="%1"/>
      <w:lvlJc w:val="left"/>
      <w:pPr>
        <w:tabs>
          <w:tab w:val="left" w:pos="645"/>
        </w:tabs>
        <w:ind w:left="645" w:hanging="525"/>
      </w:pPr>
      <w:rPr>
        <w:rFonts w:hint="default"/>
        <w:color w:val="FF0000"/>
      </w:rPr>
    </w:lvl>
    <w:lvl w:ilvl="1" w:tentative="1">
      <w:start w:val="1"/>
      <w:numFmt w:val="lowerLetter"/>
      <w:lvlText w:val="%2)"/>
      <w:lvlJc w:val="left"/>
      <w:pPr>
        <w:tabs>
          <w:tab w:val="left" w:pos="960"/>
        </w:tabs>
        <w:ind w:left="960" w:hanging="420"/>
      </w:pPr>
    </w:lvl>
    <w:lvl w:ilvl="2" w:tentative="1">
      <w:start w:val="1"/>
      <w:numFmt w:val="lowerRoman"/>
      <w:lvlText w:val="%3."/>
      <w:lvlJc w:val="right"/>
      <w:pPr>
        <w:tabs>
          <w:tab w:val="left" w:pos="1380"/>
        </w:tabs>
        <w:ind w:left="1380" w:hanging="420"/>
      </w:pPr>
    </w:lvl>
    <w:lvl w:ilvl="3" w:tentative="1">
      <w:start w:val="1"/>
      <w:numFmt w:val="decimal"/>
      <w:lvlText w:val="%4."/>
      <w:lvlJc w:val="left"/>
      <w:pPr>
        <w:tabs>
          <w:tab w:val="left" w:pos="1800"/>
        </w:tabs>
        <w:ind w:left="1800" w:hanging="420"/>
      </w:pPr>
    </w:lvl>
    <w:lvl w:ilvl="4" w:tentative="1">
      <w:start w:val="1"/>
      <w:numFmt w:val="lowerLetter"/>
      <w:lvlText w:val="%5)"/>
      <w:lvlJc w:val="left"/>
      <w:pPr>
        <w:tabs>
          <w:tab w:val="left" w:pos="2220"/>
        </w:tabs>
        <w:ind w:left="2220" w:hanging="420"/>
      </w:pPr>
    </w:lvl>
    <w:lvl w:ilvl="5" w:tentative="1">
      <w:start w:val="1"/>
      <w:numFmt w:val="lowerRoman"/>
      <w:lvlText w:val="%6."/>
      <w:lvlJc w:val="right"/>
      <w:pPr>
        <w:tabs>
          <w:tab w:val="left" w:pos="2640"/>
        </w:tabs>
        <w:ind w:left="2640" w:hanging="420"/>
      </w:pPr>
    </w:lvl>
    <w:lvl w:ilvl="6" w:tentative="1">
      <w:start w:val="1"/>
      <w:numFmt w:val="decimal"/>
      <w:lvlText w:val="%7."/>
      <w:lvlJc w:val="left"/>
      <w:pPr>
        <w:tabs>
          <w:tab w:val="left" w:pos="3060"/>
        </w:tabs>
        <w:ind w:left="3060" w:hanging="420"/>
      </w:pPr>
    </w:lvl>
    <w:lvl w:ilvl="7" w:tentative="1">
      <w:start w:val="1"/>
      <w:numFmt w:val="lowerLetter"/>
      <w:lvlText w:val="%8)"/>
      <w:lvlJc w:val="left"/>
      <w:pPr>
        <w:tabs>
          <w:tab w:val="left" w:pos="3480"/>
        </w:tabs>
        <w:ind w:left="3480" w:hanging="420"/>
      </w:pPr>
    </w:lvl>
    <w:lvl w:ilvl="8" w:tentative="1">
      <w:start w:val="1"/>
      <w:numFmt w:val="lowerRoman"/>
      <w:lvlText w:val="%9."/>
      <w:lvlJc w:val="right"/>
      <w:pPr>
        <w:tabs>
          <w:tab w:val="left" w:pos="3900"/>
        </w:tabs>
        <w:ind w:left="3900" w:hanging="420"/>
      </w:pPr>
    </w:lvl>
  </w:abstractNum>
  <w:num w:numId="1">
    <w:abstractNumId w:val="10"/>
  </w:num>
  <w:num w:numId="2">
    <w:abstractNumId w:val="12"/>
  </w:num>
  <w:num w:numId="3">
    <w:abstractNumId w:val="13"/>
  </w:num>
  <w:num w:numId="4">
    <w:abstractNumId w:val="11"/>
  </w:num>
  <w:num w:numId="5">
    <w:abstractNumId w:val="9256467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99" w:name="HTML Variable"/>
    <w:lsdException w:uiPriority="0" w:name="annotation subject"/>
    <w:lsdException w:uiPriority="0" w:name="Balloon Text"/>
  </w:latentStyles>
  <w:style w:type="paragraph" w:default="1" w:styleId="1">
    <w:name w:val="Normal"/>
    <w:qFormat/>
    <w:uiPriority w:val="0"/>
    <w:pPr>
      <w:widowControl w:val="0"/>
      <w:ind w:firstLine="0" w:firstLineChars="0"/>
      <w:jc w:val="both"/>
    </w:pPr>
    <w:rPr>
      <w:rFonts w:ascii="Times New Roman" w:hAnsi="Times New Roman" w:eastAsia="宋体" w:cs="Times New Roman"/>
      <w:color w:val="auto"/>
      <w:kern w:val="2"/>
      <w:sz w:val="21"/>
      <w:szCs w:val="20"/>
      <w:lang w:val="en-US" w:eastAsia="zh-CN" w:bidi="ar-SA"/>
    </w:rPr>
  </w:style>
  <w:style w:type="character" w:default="1" w:styleId="5">
    <w:name w:val="Default Paragraph Font"/>
    <w:semiHidden/>
    <w:unhideWhenUsed/>
    <w:uiPriority w:val="1"/>
  </w:style>
  <w:style w:type="paragraph" w:styleId="2">
    <w:name w:val="footer"/>
    <w:basedOn w:val="1"/>
    <w:link w:val="14"/>
    <w:unhideWhenUsed/>
    <w:uiPriority w:val="0"/>
    <w:pPr>
      <w:tabs>
        <w:tab w:val="center" w:pos="4153"/>
        <w:tab w:val="right" w:pos="8306"/>
      </w:tabs>
      <w:snapToGrid w:val="0"/>
      <w:jc w:val="left"/>
    </w:pPr>
    <w:rPr>
      <w:sz w:val="18"/>
      <w:szCs w:val="18"/>
    </w:rPr>
  </w:style>
  <w:style w:type="paragraph" w:styleId="3">
    <w:name w:val="header"/>
    <w:basedOn w:val="1"/>
    <w:link w:val="13"/>
    <w:unhideWhenUsed/>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cs="宋体"/>
      <w:kern w:val="0"/>
      <w:sz w:val="24"/>
      <w:szCs w:val="24"/>
    </w:rPr>
  </w:style>
  <w:style w:type="character" w:styleId="6">
    <w:name w:val="HTML Variable"/>
    <w:semiHidden/>
    <w:unhideWhenUsed/>
    <w:uiPriority w:val="99"/>
    <w:rPr>
      <w:i/>
      <w:iCs/>
    </w:rPr>
  </w:style>
  <w:style w:type="character" w:styleId="7">
    <w:name w:val="Hyperlink"/>
    <w:semiHidden/>
    <w:unhideWhenUsed/>
    <w:uiPriority w:val="99"/>
    <w:rPr>
      <w:color w:val="0000FF"/>
      <w:u w:val="single"/>
    </w:rPr>
  </w:style>
  <w:style w:type="paragraph" w:customStyle="1" w:styleId="8">
    <w:name w:val="j_lzl_p"/>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9">
    <w:name w:val="reader-word-layer"/>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10">
    <w:name w:val="HTML Top of Form"/>
    <w:basedOn w:val="1"/>
    <w:next w:val="1"/>
    <w:link w:val="22"/>
    <w:semiHidden/>
    <w:unhideWhenUsed/>
    <w:uiPriority w:val="99"/>
    <w:pPr>
      <w:widowControl/>
      <w:pBdr>
        <w:bottom w:val="single" w:color="auto" w:sz="6" w:space="1"/>
      </w:pBdr>
      <w:jc w:val="center"/>
    </w:pPr>
    <w:rPr>
      <w:rFonts w:ascii="Arial" w:hAnsi="Arial" w:cs="Arial"/>
      <w:vanish/>
      <w:kern w:val="0"/>
      <w:sz w:val="16"/>
      <w:szCs w:val="16"/>
    </w:rPr>
  </w:style>
  <w:style w:type="paragraph" w:customStyle="1" w:styleId="11">
    <w:name w:val="HTML Bottom of Form"/>
    <w:basedOn w:val="1"/>
    <w:next w:val="1"/>
    <w:link w:val="23"/>
    <w:semiHidden/>
    <w:unhideWhenUsed/>
    <w:uiPriority w:val="99"/>
    <w:pPr>
      <w:widowControl/>
      <w:pBdr>
        <w:top w:val="single" w:color="auto" w:sz="6" w:space="1"/>
      </w:pBdr>
      <w:jc w:val="center"/>
    </w:pPr>
    <w:rPr>
      <w:rFonts w:ascii="Arial" w:hAnsi="Arial" w:cs="Arial"/>
      <w:vanish/>
      <w:kern w:val="0"/>
      <w:sz w:val="16"/>
      <w:szCs w:val="16"/>
    </w:rPr>
  </w:style>
  <w:style w:type="paragraph" w:customStyle="1" w:styleId="12">
    <w:name w:val="qtitle"/>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13">
    <w:name w:val="页眉 Char"/>
    <w:basedOn w:val="5"/>
    <w:link w:val="3"/>
    <w:uiPriority w:val="0"/>
    <w:rPr>
      <w:sz w:val="18"/>
      <w:szCs w:val="18"/>
    </w:rPr>
  </w:style>
  <w:style w:type="character" w:customStyle="1" w:styleId="14">
    <w:name w:val="页脚 Char"/>
    <w:basedOn w:val="5"/>
    <w:link w:val="2"/>
    <w:uiPriority w:val="0"/>
    <w:rPr>
      <w:sz w:val="18"/>
      <w:szCs w:val="18"/>
    </w:rPr>
  </w:style>
  <w:style w:type="character" w:customStyle="1" w:styleId="15">
    <w:name w:val="lzl_link_fold"/>
    <w:uiPriority w:val="0"/>
  </w:style>
  <w:style w:type="character" w:customStyle="1" w:styleId="16">
    <w:name w:val="apple-converted-space"/>
    <w:uiPriority w:val="0"/>
  </w:style>
  <w:style w:type="character" w:customStyle="1" w:styleId="17">
    <w:name w:val="lzl_content_main"/>
    <w:uiPriority w:val="0"/>
  </w:style>
  <w:style w:type="character" w:customStyle="1" w:styleId="18">
    <w:name w:val="lzl_time"/>
    <w:uiPriority w:val="0"/>
  </w:style>
  <w:style w:type="character" w:customStyle="1" w:styleId="19">
    <w:name w:val="addnew_4"/>
    <w:uiPriority w:val="0"/>
  </w:style>
  <w:style w:type="character" w:customStyle="1" w:styleId="20">
    <w:name w:val="addnew_36"/>
    <w:uiPriority w:val="0"/>
  </w:style>
  <w:style w:type="character" w:customStyle="1" w:styleId="21">
    <w:name w:val="addnew_13"/>
    <w:uiPriority w:val="0"/>
  </w:style>
  <w:style w:type="character" w:customStyle="1" w:styleId="22">
    <w:name w:val="z-窗体顶端 Char"/>
    <w:basedOn w:val="5"/>
    <w:link w:val="10"/>
    <w:semiHidden/>
    <w:uiPriority w:val="99"/>
    <w:rPr>
      <w:rFonts w:ascii="Arial" w:hAnsi="Arial" w:cs="Arial"/>
      <w:vanish/>
      <w:color w:val="auto"/>
      <w:kern w:val="0"/>
      <w:sz w:val="16"/>
      <w:szCs w:val="16"/>
    </w:rPr>
  </w:style>
  <w:style w:type="character" w:customStyle="1" w:styleId="23">
    <w:name w:val="z-窗体底端 Char"/>
    <w:basedOn w:val="5"/>
    <w:link w:val="11"/>
    <w:semiHidden/>
    <w:uiPriority w:val="99"/>
    <w:rPr>
      <w:rFonts w:ascii="Arial" w:hAnsi="Arial" w:cs="Arial"/>
      <w:vanish/>
      <w:color w:val="auto"/>
      <w:kern w:val="0"/>
      <w:sz w:val="16"/>
      <w:szCs w:val="16"/>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image" Target="media/image1.wmf"/><Relationship Id="rId12" Type="http://schemas.openxmlformats.org/officeDocument/2006/relationships/image" Target="media/image2.wmf"/><Relationship Id="rId13" Type="http://schemas.openxmlformats.org/officeDocument/2006/relationships/customXml" Target="../customXml/item1.xml"/><Relationship Id="rId14"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293</Pages>
  <Words>36085</Words>
  <Characters>205688</Characters>
  <Lines>1714</Lines>
  <Paragraphs>482</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2013-09-27T20:53:00Z</dcterms:created>
  <dc:creator>user</dc:creator>
  <cp:lastModifiedBy>Administrator</cp:lastModifiedBy>
  <dcterms:modified xsi:type="dcterms:W3CDTF">2015-03-16T04:04:02Z</dcterms:modified>
  <dc:title>bilibili哔哩哔哩B站会员最新更新注册问题6200道       答案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